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AAD" w:rsidRPr="00524AAD" w:rsidRDefault="00524AAD" w:rsidP="00524AAD">
      <w:pPr>
        <w:numPr>
          <w:ilvl w:val="0"/>
          <w:numId w:val="1"/>
        </w:numPr>
        <w:tabs>
          <w:tab w:val="left" w:pos="5670"/>
          <w:tab w:val="left" w:pos="6663"/>
          <w:tab w:val="left" w:pos="7513"/>
          <w:tab w:val="left" w:pos="7938"/>
        </w:tabs>
        <w:ind w:left="0" w:firstLine="0"/>
        <w:jc w:val="center"/>
        <w:rPr>
          <w:rFonts w:ascii="Times New Roman" w:eastAsia="SimSun" w:hAnsi="Times New Roman" w:cs="Times New Roman"/>
          <w:b/>
          <w:noProof/>
          <w:color w:val="auto"/>
          <w:kern w:val="1"/>
          <w:sz w:val="22"/>
          <w:szCs w:val="22"/>
        </w:rPr>
      </w:pPr>
      <w:r w:rsidRPr="00524AAD">
        <w:rPr>
          <w:rFonts w:ascii="Times New Roman" w:eastAsia="SimSun" w:hAnsi="Times New Roman" w:cs="Times New Roman"/>
          <w:b/>
          <w:noProof/>
          <w:color w:val="auto"/>
          <w:kern w:val="1"/>
          <w:sz w:val="22"/>
          <w:szCs w:val="22"/>
          <w:lang w:eastAsia="ru-RU" w:bidi="ar-SA"/>
        </w:rPr>
        <w:drawing>
          <wp:inline distT="0" distB="0" distL="0" distR="0" wp14:anchorId="49FA2B45" wp14:editId="1D5ACD83">
            <wp:extent cx="580390" cy="612140"/>
            <wp:effectExtent l="0" t="0" r="0"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390" cy="612140"/>
                    </a:xfrm>
                    <a:prstGeom prst="rect">
                      <a:avLst/>
                    </a:prstGeom>
                    <a:noFill/>
                    <a:ln>
                      <a:noFill/>
                    </a:ln>
                  </pic:spPr>
                </pic:pic>
              </a:graphicData>
            </a:graphic>
          </wp:inline>
        </w:drawing>
      </w:r>
    </w:p>
    <w:p w:rsidR="00524AAD" w:rsidRPr="00524AAD" w:rsidRDefault="00524AAD" w:rsidP="00524AAD">
      <w:pPr>
        <w:numPr>
          <w:ilvl w:val="0"/>
          <w:numId w:val="1"/>
        </w:numPr>
        <w:tabs>
          <w:tab w:val="left" w:pos="5670"/>
          <w:tab w:val="left" w:pos="6663"/>
          <w:tab w:val="left" w:pos="7513"/>
          <w:tab w:val="left" w:pos="7938"/>
        </w:tabs>
        <w:ind w:left="0" w:firstLine="0"/>
        <w:jc w:val="center"/>
        <w:rPr>
          <w:rFonts w:ascii="Times New Roman" w:eastAsia="SimSun" w:hAnsi="Times New Roman" w:cs="Times New Roman"/>
          <w:b/>
          <w:color w:val="auto"/>
          <w:kern w:val="1"/>
          <w:sz w:val="22"/>
          <w:szCs w:val="22"/>
          <w:lang w:eastAsia="ar-SA"/>
        </w:rPr>
      </w:pPr>
      <w:r w:rsidRPr="00524AAD">
        <w:rPr>
          <w:rFonts w:ascii="Times New Roman" w:eastAsia="SimSun" w:hAnsi="Times New Roman" w:cs="Times New Roman"/>
          <w:b/>
          <w:color w:val="auto"/>
          <w:kern w:val="1"/>
          <w:sz w:val="22"/>
          <w:szCs w:val="22"/>
          <w:lang w:eastAsia="ar-SA"/>
        </w:rPr>
        <w:t xml:space="preserve">                      </w:t>
      </w:r>
    </w:p>
    <w:p w:rsidR="00524AAD" w:rsidRPr="00524AAD" w:rsidRDefault="00524AAD" w:rsidP="00524AAD">
      <w:pPr>
        <w:numPr>
          <w:ilvl w:val="0"/>
          <w:numId w:val="1"/>
        </w:numPr>
        <w:tabs>
          <w:tab w:val="left" w:pos="5670"/>
          <w:tab w:val="left" w:pos="6663"/>
          <w:tab w:val="left" w:pos="7513"/>
          <w:tab w:val="left" w:pos="7938"/>
        </w:tabs>
        <w:ind w:left="0" w:firstLine="0"/>
        <w:jc w:val="center"/>
        <w:rPr>
          <w:rFonts w:ascii="Times New Roman" w:eastAsia="SimSun" w:hAnsi="Times New Roman" w:cs="Times New Roman"/>
          <w:b/>
          <w:color w:val="auto"/>
          <w:kern w:val="1"/>
          <w:sz w:val="22"/>
          <w:szCs w:val="22"/>
          <w:lang w:eastAsia="ar-SA"/>
        </w:rPr>
      </w:pPr>
      <w:r w:rsidRPr="00524AAD">
        <w:rPr>
          <w:rFonts w:ascii="Times New Roman" w:eastAsia="SimSun" w:hAnsi="Times New Roman" w:cs="Times New Roman"/>
          <w:b/>
          <w:color w:val="auto"/>
          <w:kern w:val="1"/>
          <w:sz w:val="22"/>
          <w:szCs w:val="22"/>
          <w:lang w:eastAsia="ar-SA"/>
        </w:rPr>
        <w:t>Администрация Большеигнатовского муниципального района Республики Мордовия</w:t>
      </w:r>
    </w:p>
    <w:p w:rsidR="00524AAD" w:rsidRPr="00524AAD" w:rsidRDefault="00524AAD" w:rsidP="00524AAD">
      <w:pPr>
        <w:keepNext/>
        <w:numPr>
          <w:ilvl w:val="0"/>
          <w:numId w:val="1"/>
        </w:numPr>
        <w:ind w:left="0" w:firstLine="0"/>
        <w:outlineLvl w:val="1"/>
        <w:rPr>
          <w:rFonts w:ascii="Times New Roman" w:eastAsia="SimSun" w:hAnsi="Times New Roman" w:cs="Times New Roman"/>
          <w:b/>
          <w:bCs/>
          <w:color w:val="auto"/>
          <w:kern w:val="1"/>
          <w:sz w:val="22"/>
          <w:szCs w:val="22"/>
          <w:lang w:eastAsia="ar-SA"/>
        </w:rPr>
      </w:pPr>
    </w:p>
    <w:p w:rsidR="00524AAD" w:rsidRPr="00524AAD" w:rsidRDefault="00524AAD" w:rsidP="00524AAD">
      <w:pPr>
        <w:keepNext/>
        <w:numPr>
          <w:ilvl w:val="0"/>
          <w:numId w:val="1"/>
        </w:numPr>
        <w:ind w:left="0" w:firstLine="0"/>
        <w:jc w:val="center"/>
        <w:outlineLvl w:val="1"/>
        <w:rPr>
          <w:rFonts w:ascii="Times New Roman" w:eastAsia="SimSun" w:hAnsi="Times New Roman" w:cs="Times New Roman"/>
          <w:b/>
          <w:bCs/>
          <w:color w:val="auto"/>
          <w:kern w:val="1"/>
          <w:sz w:val="22"/>
          <w:szCs w:val="22"/>
          <w:lang w:eastAsia="ar-SA"/>
        </w:rPr>
      </w:pPr>
      <w:r w:rsidRPr="00524AAD">
        <w:rPr>
          <w:rFonts w:ascii="Times New Roman" w:eastAsia="SimSun" w:hAnsi="Times New Roman" w:cs="Times New Roman"/>
          <w:b/>
          <w:bCs/>
          <w:color w:val="auto"/>
          <w:kern w:val="1"/>
          <w:sz w:val="22"/>
          <w:szCs w:val="22"/>
          <w:lang w:eastAsia="ar-SA"/>
        </w:rPr>
        <w:t>ПОСТАНОВЛЕНИЕ</w:t>
      </w:r>
    </w:p>
    <w:p w:rsidR="00524AAD" w:rsidRPr="00524AAD" w:rsidRDefault="00524AAD" w:rsidP="00524AAD">
      <w:pPr>
        <w:numPr>
          <w:ilvl w:val="0"/>
          <w:numId w:val="1"/>
        </w:numPr>
        <w:tabs>
          <w:tab w:val="center" w:pos="4677"/>
        </w:tabs>
        <w:ind w:left="0" w:firstLine="0"/>
        <w:rPr>
          <w:rFonts w:ascii="Times New Roman" w:eastAsia="SimSun" w:hAnsi="Times New Roman" w:cs="Times New Roman"/>
          <w:color w:val="auto"/>
          <w:kern w:val="1"/>
          <w:sz w:val="22"/>
          <w:szCs w:val="22"/>
          <w:lang w:eastAsia="ar-SA"/>
        </w:rPr>
      </w:pPr>
      <w:r w:rsidRPr="00524AAD">
        <w:rPr>
          <w:rFonts w:ascii="Times New Roman" w:eastAsia="SimSun" w:hAnsi="Times New Roman" w:cs="Times New Roman"/>
          <w:color w:val="auto"/>
          <w:kern w:val="1"/>
          <w:sz w:val="22"/>
          <w:szCs w:val="22"/>
          <w:lang w:eastAsia="ar-SA"/>
        </w:rPr>
        <w:t xml:space="preserve">   </w:t>
      </w:r>
    </w:p>
    <w:p w:rsidR="00524AAD" w:rsidRPr="00524AAD" w:rsidRDefault="00524AAD" w:rsidP="00524AAD">
      <w:pPr>
        <w:numPr>
          <w:ilvl w:val="0"/>
          <w:numId w:val="1"/>
        </w:numPr>
        <w:tabs>
          <w:tab w:val="center" w:pos="4677"/>
        </w:tabs>
        <w:ind w:left="0" w:firstLine="0"/>
        <w:jc w:val="both"/>
        <w:rPr>
          <w:rFonts w:ascii="Times New Roman" w:eastAsia="SimSun" w:hAnsi="Times New Roman" w:cs="Times New Roman"/>
          <w:color w:val="auto"/>
          <w:kern w:val="1"/>
          <w:sz w:val="22"/>
          <w:szCs w:val="22"/>
          <w:lang w:eastAsia="ar-SA"/>
        </w:rPr>
      </w:pPr>
      <w:r w:rsidRPr="00524AAD">
        <w:rPr>
          <w:rFonts w:ascii="Times New Roman" w:eastAsia="SimSun" w:hAnsi="Times New Roman" w:cs="Times New Roman"/>
          <w:color w:val="auto"/>
          <w:kern w:val="1"/>
          <w:sz w:val="22"/>
          <w:szCs w:val="22"/>
          <w:lang w:eastAsia="ar-SA"/>
        </w:rPr>
        <w:t xml:space="preserve">«7» марта 2023 г.                                                                                    </w:t>
      </w:r>
      <w:r>
        <w:rPr>
          <w:rFonts w:ascii="Times New Roman" w:eastAsia="SimSun" w:hAnsi="Times New Roman" w:cs="Times New Roman"/>
          <w:color w:val="auto"/>
          <w:kern w:val="1"/>
          <w:sz w:val="22"/>
          <w:szCs w:val="22"/>
          <w:lang w:eastAsia="ar-SA"/>
        </w:rPr>
        <w:t xml:space="preserve">            </w:t>
      </w:r>
      <w:r w:rsidRPr="00524AAD">
        <w:rPr>
          <w:rFonts w:ascii="Times New Roman" w:eastAsia="SimSun" w:hAnsi="Times New Roman" w:cs="Times New Roman"/>
          <w:color w:val="auto"/>
          <w:kern w:val="1"/>
          <w:sz w:val="22"/>
          <w:szCs w:val="22"/>
          <w:lang w:eastAsia="ar-SA"/>
        </w:rPr>
        <w:t xml:space="preserve">    № 96</w:t>
      </w:r>
    </w:p>
    <w:p w:rsidR="00524AAD" w:rsidRPr="00524AAD" w:rsidRDefault="00524AAD" w:rsidP="00524AAD">
      <w:pPr>
        <w:numPr>
          <w:ilvl w:val="0"/>
          <w:numId w:val="1"/>
        </w:numPr>
        <w:ind w:left="0" w:firstLine="0"/>
        <w:jc w:val="center"/>
        <w:rPr>
          <w:rFonts w:ascii="Times New Roman" w:eastAsia="SimSun" w:hAnsi="Times New Roman" w:cs="Times New Roman"/>
          <w:color w:val="auto"/>
          <w:kern w:val="1"/>
          <w:sz w:val="22"/>
          <w:szCs w:val="22"/>
          <w:lang w:eastAsia="ar-SA"/>
        </w:rPr>
      </w:pPr>
    </w:p>
    <w:p w:rsidR="00524AAD" w:rsidRPr="00524AAD" w:rsidRDefault="00524AAD" w:rsidP="00524AAD">
      <w:pPr>
        <w:numPr>
          <w:ilvl w:val="0"/>
          <w:numId w:val="1"/>
        </w:numPr>
        <w:ind w:left="0" w:firstLine="0"/>
        <w:jc w:val="center"/>
        <w:rPr>
          <w:rFonts w:ascii="Times New Roman" w:eastAsia="SimSun" w:hAnsi="Times New Roman" w:cs="Times New Roman"/>
          <w:color w:val="auto"/>
          <w:kern w:val="1"/>
          <w:sz w:val="22"/>
          <w:szCs w:val="22"/>
          <w:lang w:eastAsia="ar-SA"/>
        </w:rPr>
      </w:pPr>
      <w:r w:rsidRPr="00524AAD">
        <w:rPr>
          <w:rFonts w:ascii="Times New Roman" w:eastAsia="SimSun" w:hAnsi="Times New Roman" w:cs="Times New Roman"/>
          <w:color w:val="auto"/>
          <w:kern w:val="1"/>
          <w:sz w:val="22"/>
          <w:szCs w:val="22"/>
          <w:lang w:eastAsia="ar-SA"/>
        </w:rPr>
        <w:t>с. Большое Игнатово</w:t>
      </w:r>
    </w:p>
    <w:p w:rsidR="00524AAD" w:rsidRPr="00524AAD" w:rsidRDefault="00524AAD" w:rsidP="00524AAD">
      <w:pPr>
        <w:numPr>
          <w:ilvl w:val="0"/>
          <w:numId w:val="1"/>
        </w:numPr>
        <w:ind w:left="0" w:firstLine="0"/>
        <w:jc w:val="both"/>
        <w:rPr>
          <w:rFonts w:ascii="Times New Roman" w:eastAsia="SimSun" w:hAnsi="Times New Roman" w:cs="Times New Roman"/>
          <w:color w:val="auto"/>
          <w:kern w:val="1"/>
          <w:sz w:val="22"/>
          <w:szCs w:val="22"/>
          <w:lang w:eastAsia="ar-SA"/>
        </w:rPr>
      </w:pPr>
    </w:p>
    <w:p w:rsidR="00524AAD" w:rsidRPr="00524AAD" w:rsidRDefault="00524AAD" w:rsidP="00524AAD">
      <w:pPr>
        <w:pStyle w:val="1"/>
        <w:spacing w:before="0" w:after="0"/>
        <w:jc w:val="left"/>
        <w:rPr>
          <w:rFonts w:ascii="Times New Roman" w:hAnsi="Times New Roman" w:cs="Times New Roman"/>
          <w:b w:val="0"/>
          <w:color w:val="auto"/>
          <w:sz w:val="22"/>
          <w:szCs w:val="22"/>
        </w:rPr>
      </w:pPr>
      <w:r w:rsidRPr="00524AAD">
        <w:rPr>
          <w:rFonts w:ascii="Times New Roman" w:eastAsia="Symbol" w:hAnsi="Times New Roman" w:cs="Times New Roman"/>
          <w:b w:val="0"/>
          <w:color w:val="auto"/>
          <w:kern w:val="1"/>
          <w:sz w:val="22"/>
          <w:szCs w:val="22"/>
        </w:rPr>
        <w:t xml:space="preserve">Об утверждении </w:t>
      </w:r>
      <w:r w:rsidRPr="00524AAD">
        <w:rPr>
          <w:rFonts w:ascii="Times New Roman" w:hAnsi="Times New Roman" w:cs="Times New Roman"/>
          <w:b w:val="0"/>
          <w:color w:val="auto"/>
          <w:sz w:val="22"/>
          <w:szCs w:val="22"/>
        </w:rPr>
        <w:t>Административного регламента предоставления</w:t>
      </w:r>
    </w:p>
    <w:p w:rsidR="00524AAD" w:rsidRPr="00524AAD" w:rsidRDefault="00524AAD" w:rsidP="00524AAD">
      <w:pPr>
        <w:pStyle w:val="1"/>
        <w:spacing w:before="0" w:after="0"/>
        <w:jc w:val="left"/>
        <w:rPr>
          <w:rFonts w:ascii="Times New Roman" w:hAnsi="Times New Roman" w:cs="Times New Roman"/>
          <w:b w:val="0"/>
          <w:color w:val="auto"/>
          <w:sz w:val="22"/>
          <w:szCs w:val="22"/>
        </w:rPr>
      </w:pPr>
      <w:r w:rsidRPr="00524AAD">
        <w:rPr>
          <w:rFonts w:ascii="Times New Roman" w:hAnsi="Times New Roman" w:cs="Times New Roman"/>
          <w:b w:val="0"/>
          <w:color w:val="auto"/>
          <w:sz w:val="22"/>
          <w:szCs w:val="22"/>
        </w:rPr>
        <w:t xml:space="preserve">Администрацией Большеигнатовского муниципального района </w:t>
      </w:r>
    </w:p>
    <w:p w:rsidR="00524AAD" w:rsidRPr="00524AAD" w:rsidRDefault="00524AAD" w:rsidP="00524AAD">
      <w:pPr>
        <w:pStyle w:val="1"/>
        <w:spacing w:before="0" w:after="0"/>
        <w:jc w:val="left"/>
        <w:rPr>
          <w:rFonts w:ascii="Times New Roman" w:hAnsi="Times New Roman" w:cs="Times New Roman"/>
          <w:b w:val="0"/>
          <w:color w:val="auto"/>
          <w:sz w:val="22"/>
          <w:szCs w:val="22"/>
        </w:rPr>
      </w:pPr>
      <w:r w:rsidRPr="00524AAD">
        <w:rPr>
          <w:rFonts w:ascii="Times New Roman" w:hAnsi="Times New Roman" w:cs="Times New Roman"/>
          <w:b w:val="0"/>
          <w:color w:val="auto"/>
          <w:sz w:val="22"/>
          <w:szCs w:val="22"/>
        </w:rPr>
        <w:t xml:space="preserve">муниципальной услуги  </w:t>
      </w:r>
      <w:r w:rsidRPr="00524AAD">
        <w:rPr>
          <w:rFonts w:ascii="Times New Roman" w:eastAsia="Times New Roman" w:hAnsi="Times New Roman" w:cs="Times New Roman"/>
          <w:b w:val="0"/>
          <w:color w:val="auto"/>
          <w:sz w:val="22"/>
          <w:szCs w:val="22"/>
        </w:rPr>
        <w:t xml:space="preserve"> </w:t>
      </w:r>
      <w:r w:rsidRPr="00524AAD">
        <w:rPr>
          <w:rFonts w:ascii="Times New Roman" w:hAnsi="Times New Roman" w:cs="Times New Roman"/>
          <w:b w:val="0"/>
          <w:color w:val="auto"/>
          <w:sz w:val="22"/>
          <w:szCs w:val="22"/>
        </w:rPr>
        <w:t>«Предоставление разрешения на условно</w:t>
      </w:r>
    </w:p>
    <w:p w:rsidR="00524AAD" w:rsidRPr="00524AAD" w:rsidRDefault="00524AAD" w:rsidP="00524AAD">
      <w:pPr>
        <w:pStyle w:val="1"/>
        <w:spacing w:before="0" w:after="0"/>
        <w:jc w:val="left"/>
        <w:rPr>
          <w:rFonts w:ascii="Times New Roman" w:hAnsi="Times New Roman" w:cs="Times New Roman"/>
          <w:b w:val="0"/>
          <w:color w:val="auto"/>
          <w:sz w:val="22"/>
          <w:szCs w:val="22"/>
        </w:rPr>
      </w:pPr>
      <w:r w:rsidRPr="00524AAD">
        <w:rPr>
          <w:rFonts w:ascii="Times New Roman" w:hAnsi="Times New Roman" w:cs="Times New Roman"/>
          <w:b w:val="0"/>
          <w:color w:val="auto"/>
          <w:sz w:val="22"/>
          <w:szCs w:val="22"/>
        </w:rPr>
        <w:t xml:space="preserve">разрешенный вид использования земельного участка или объекта </w:t>
      </w:r>
    </w:p>
    <w:p w:rsidR="00524AAD" w:rsidRPr="00524AAD" w:rsidRDefault="00524AAD" w:rsidP="00524AAD">
      <w:pPr>
        <w:pStyle w:val="1"/>
        <w:spacing w:before="0" w:after="0"/>
        <w:jc w:val="left"/>
        <w:rPr>
          <w:rFonts w:ascii="Times New Roman" w:hAnsi="Times New Roman" w:cs="Times New Roman"/>
          <w:b w:val="0"/>
          <w:color w:val="auto"/>
          <w:sz w:val="22"/>
          <w:szCs w:val="22"/>
        </w:rPr>
      </w:pPr>
      <w:r w:rsidRPr="00524AAD">
        <w:rPr>
          <w:rFonts w:ascii="Times New Roman" w:hAnsi="Times New Roman" w:cs="Times New Roman"/>
          <w:b w:val="0"/>
          <w:color w:val="auto"/>
          <w:sz w:val="22"/>
          <w:szCs w:val="22"/>
        </w:rPr>
        <w:t>капитального строительства»</w:t>
      </w:r>
    </w:p>
    <w:p w:rsidR="00524AAD" w:rsidRPr="00524AAD" w:rsidRDefault="00524AAD" w:rsidP="00524AAD">
      <w:pPr>
        <w:widowControl w:val="0"/>
        <w:numPr>
          <w:ilvl w:val="0"/>
          <w:numId w:val="1"/>
        </w:numPr>
        <w:ind w:left="0" w:firstLine="0"/>
        <w:outlineLvl w:val="0"/>
        <w:rPr>
          <w:rFonts w:ascii="Times New Roman" w:eastAsia="SimSun" w:hAnsi="Times New Roman" w:cs="Times New Roman"/>
          <w:color w:val="auto"/>
          <w:kern w:val="1"/>
          <w:sz w:val="22"/>
          <w:szCs w:val="22"/>
        </w:rPr>
      </w:pPr>
    </w:p>
    <w:p w:rsidR="00524AAD" w:rsidRPr="00524AAD" w:rsidRDefault="00524AAD" w:rsidP="00524AAD">
      <w:pPr>
        <w:jc w:val="both"/>
        <w:rPr>
          <w:rFonts w:ascii="Times New Roman" w:eastAsia="Times New Roman" w:hAnsi="Times New Roman" w:cs="Times New Roman"/>
          <w:color w:val="auto"/>
          <w:kern w:val="0"/>
          <w:sz w:val="22"/>
          <w:szCs w:val="22"/>
          <w:lang w:eastAsia="ru-RU" w:bidi="ar-SA"/>
        </w:rPr>
      </w:pPr>
      <w:r w:rsidRPr="00524AAD">
        <w:rPr>
          <w:rFonts w:ascii="Times New Roman" w:eastAsia="SimSun" w:hAnsi="Times New Roman" w:cs="Times New Roman"/>
          <w:color w:val="000000"/>
          <w:kern w:val="1"/>
          <w:sz w:val="22"/>
          <w:szCs w:val="22"/>
        </w:rPr>
        <w:t xml:space="preserve">     </w:t>
      </w:r>
      <w:r w:rsidRPr="00524AAD">
        <w:rPr>
          <w:rFonts w:ascii="Times New Roman" w:hAnsi="Times New Roman" w:cs="Times New Roman"/>
          <w:color w:val="auto"/>
          <w:sz w:val="22"/>
          <w:szCs w:val="22"/>
        </w:rPr>
        <w:t xml:space="preserve">В </w:t>
      </w:r>
      <w:r w:rsidRPr="00524AAD">
        <w:rPr>
          <w:rFonts w:ascii="Times New Roman" w:hAnsi="Times New Roman" w:cs="Times New Roman"/>
          <w:bCs/>
          <w:color w:val="auto"/>
          <w:sz w:val="22"/>
          <w:szCs w:val="22"/>
        </w:rPr>
        <w:t xml:space="preserve"> соответствии с</w:t>
      </w:r>
      <w:r w:rsidRPr="00524AAD">
        <w:rPr>
          <w:rFonts w:ascii="Times New Roman" w:hAnsi="Times New Roman" w:cs="Times New Roman"/>
          <w:color w:val="auto"/>
          <w:sz w:val="22"/>
          <w:szCs w:val="22"/>
        </w:rPr>
        <w:t xml:space="preserve">  Федеральным законом от 2 мая 2006 г. № 59-ФЗ «О порядке рассмотрения обращений граждан Российской Федерации», </w:t>
      </w:r>
      <w:r w:rsidRPr="00524AAD">
        <w:rPr>
          <w:rFonts w:ascii="Times New Roman" w:hAnsi="Times New Roman" w:cs="Times New Roman"/>
          <w:bCs/>
          <w:color w:val="auto"/>
          <w:sz w:val="22"/>
          <w:szCs w:val="22"/>
        </w:rPr>
        <w:t xml:space="preserve">Постановлением Правительства Российской Федерации </w:t>
      </w:r>
      <w:hyperlink r:id="rId10" w:history="1">
        <w:r w:rsidRPr="00524AAD">
          <w:rPr>
            <w:rFonts w:ascii="Times New Roman" w:eastAsia="Times New Roman" w:hAnsi="Times New Roman" w:cs="Times New Roman"/>
            <w:color w:val="auto"/>
            <w:kern w:val="0"/>
            <w:sz w:val="22"/>
            <w:szCs w:val="22"/>
            <w:lang w:eastAsia="ru-RU" w:bidi="ar-SA"/>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524AAD">
        <w:rPr>
          <w:rFonts w:ascii="Times New Roman" w:eastAsia="Times New Roman" w:hAnsi="Times New Roman" w:cs="Times New Roman"/>
          <w:b/>
          <w:bCs/>
          <w:color w:val="auto"/>
          <w:kern w:val="0"/>
          <w:sz w:val="22"/>
          <w:szCs w:val="22"/>
          <w:lang w:eastAsia="ru-RU" w:bidi="ar-SA"/>
        </w:rPr>
        <w:t>»</w:t>
      </w:r>
      <w:r w:rsidRPr="00524AAD">
        <w:rPr>
          <w:rFonts w:ascii="Times New Roman" w:eastAsia="Times New Roman" w:hAnsi="Times New Roman" w:cs="Times New Roman"/>
          <w:color w:val="auto"/>
          <w:kern w:val="0"/>
          <w:sz w:val="22"/>
          <w:szCs w:val="22"/>
          <w:lang w:eastAsia="ru-RU" w:bidi="ar-SA"/>
        </w:rPr>
        <w:t xml:space="preserve">, </w:t>
      </w:r>
      <w:r w:rsidRPr="00524AAD">
        <w:rPr>
          <w:rFonts w:ascii="Times New Roman" w:eastAsia="SimSun" w:hAnsi="Times New Roman" w:cs="Times New Roman"/>
          <w:color w:val="auto"/>
          <w:kern w:val="1"/>
          <w:sz w:val="22"/>
          <w:szCs w:val="22"/>
          <w:lang w:eastAsia="ar-SA"/>
        </w:rPr>
        <w:t xml:space="preserve">Администрация Большеигнатовского муниципального района  </w:t>
      </w:r>
      <w:r w:rsidRPr="00524AAD">
        <w:rPr>
          <w:rFonts w:ascii="Times New Roman" w:eastAsia="SimSun" w:hAnsi="Times New Roman" w:cs="Times New Roman"/>
          <w:b/>
          <w:color w:val="auto"/>
          <w:kern w:val="1"/>
          <w:sz w:val="22"/>
          <w:szCs w:val="22"/>
          <w:lang w:eastAsia="ar-SA"/>
        </w:rPr>
        <w:t>п</w:t>
      </w:r>
      <w:r w:rsidRPr="00524AAD">
        <w:rPr>
          <w:rFonts w:ascii="Times New Roman" w:eastAsia="SimSun" w:hAnsi="Times New Roman" w:cs="Times New Roman"/>
          <w:b/>
          <w:bCs/>
          <w:color w:val="auto"/>
          <w:kern w:val="1"/>
          <w:sz w:val="22"/>
          <w:szCs w:val="22"/>
          <w:lang w:eastAsia="ar-SA"/>
        </w:rPr>
        <w:t>остановляет</w:t>
      </w:r>
      <w:r w:rsidRPr="00524AAD">
        <w:rPr>
          <w:rFonts w:ascii="Times New Roman" w:eastAsia="SimSun" w:hAnsi="Times New Roman" w:cs="Times New Roman"/>
          <w:bCs/>
          <w:color w:val="auto"/>
          <w:kern w:val="1"/>
          <w:sz w:val="22"/>
          <w:szCs w:val="22"/>
          <w:lang w:eastAsia="ar-SA"/>
        </w:rPr>
        <w:t>:</w:t>
      </w:r>
      <w:r w:rsidRPr="00524AAD">
        <w:rPr>
          <w:rFonts w:ascii="Times New Roman" w:eastAsia="SimSun" w:hAnsi="Times New Roman" w:cs="Times New Roman"/>
          <w:color w:val="auto"/>
          <w:kern w:val="1"/>
          <w:sz w:val="22"/>
          <w:szCs w:val="22"/>
          <w:lang w:eastAsia="ar-SA"/>
        </w:rPr>
        <w:t xml:space="preserve">     </w:t>
      </w:r>
    </w:p>
    <w:p w:rsidR="00524AAD" w:rsidRPr="00524AAD" w:rsidRDefault="00524AAD" w:rsidP="00524AAD">
      <w:pPr>
        <w:pStyle w:val="1"/>
        <w:spacing w:before="0" w:after="0"/>
        <w:jc w:val="both"/>
        <w:rPr>
          <w:rFonts w:ascii="Times New Roman" w:hAnsi="Times New Roman" w:cs="Times New Roman"/>
          <w:b w:val="0"/>
          <w:color w:val="auto"/>
          <w:sz w:val="22"/>
          <w:szCs w:val="22"/>
        </w:rPr>
      </w:pPr>
      <w:r w:rsidRPr="00524AAD">
        <w:rPr>
          <w:rFonts w:ascii="Times New Roman" w:eastAsia="Symbol" w:hAnsi="Times New Roman" w:cs="Times New Roman"/>
          <w:bCs/>
          <w:color w:val="000000"/>
          <w:kern w:val="1"/>
          <w:sz w:val="22"/>
          <w:szCs w:val="22"/>
          <w:lang w:eastAsia="ar-SA"/>
        </w:rPr>
        <w:t xml:space="preserve">     </w:t>
      </w:r>
      <w:r w:rsidRPr="00524AAD">
        <w:rPr>
          <w:rFonts w:ascii="Times New Roman" w:eastAsia="Symbol" w:hAnsi="Times New Roman" w:cs="Times New Roman"/>
          <w:b w:val="0"/>
          <w:bCs/>
          <w:color w:val="auto"/>
          <w:kern w:val="1"/>
          <w:sz w:val="22"/>
          <w:szCs w:val="22"/>
          <w:lang w:eastAsia="ar-SA"/>
        </w:rPr>
        <w:t xml:space="preserve">1.Утвердить прилагаемый </w:t>
      </w:r>
      <w:r w:rsidRPr="00524AAD">
        <w:rPr>
          <w:rFonts w:ascii="Times New Roman" w:hAnsi="Times New Roman" w:cs="Times New Roman"/>
          <w:b w:val="0"/>
          <w:color w:val="auto"/>
          <w:sz w:val="22"/>
          <w:szCs w:val="22"/>
        </w:rPr>
        <w:t>Административный регламент предоставления Администрацией Большеигнатовского муниципального района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p w:rsidR="00524AAD" w:rsidRPr="00524AAD" w:rsidRDefault="00524AAD" w:rsidP="00524AAD">
      <w:pPr>
        <w:widowControl w:val="0"/>
        <w:numPr>
          <w:ilvl w:val="0"/>
          <w:numId w:val="1"/>
        </w:numPr>
        <w:ind w:left="0" w:firstLine="0"/>
        <w:jc w:val="both"/>
        <w:outlineLvl w:val="0"/>
        <w:rPr>
          <w:rFonts w:ascii="Times New Roman" w:eastAsia="SimSun" w:hAnsi="Times New Roman" w:cs="Times New Roman"/>
          <w:color w:val="auto"/>
          <w:kern w:val="1"/>
          <w:sz w:val="22"/>
          <w:szCs w:val="22"/>
        </w:rPr>
      </w:pPr>
      <w:r w:rsidRPr="00524AAD">
        <w:rPr>
          <w:rFonts w:ascii="Times New Roman" w:eastAsia="SimSun" w:hAnsi="Times New Roman" w:cs="Times New Roman"/>
          <w:color w:val="auto"/>
          <w:kern w:val="1"/>
          <w:sz w:val="22"/>
          <w:szCs w:val="22"/>
        </w:rPr>
        <w:t xml:space="preserve">  </w:t>
      </w:r>
      <w:r w:rsidRPr="00524AAD">
        <w:rPr>
          <w:rFonts w:ascii="Times New Roman" w:eastAsia="Times New Roman" w:hAnsi="Times New Roman" w:cs="Times New Roman"/>
          <w:color w:val="auto"/>
          <w:kern w:val="0"/>
          <w:sz w:val="22"/>
          <w:szCs w:val="22"/>
          <w:lang w:eastAsia="ru-RU" w:bidi="ar-SA"/>
        </w:rPr>
        <w:t xml:space="preserve">  2. Признать утратившим силу постановление  Администрации Большеигнатовского муниципального района Республики  Мордовия от 18 февраля 2022 года № 88  «</w:t>
      </w:r>
      <w:r w:rsidRPr="00524AAD">
        <w:rPr>
          <w:rFonts w:ascii="Times New Roman" w:eastAsia="Symbol" w:hAnsi="Times New Roman" w:cs="Times New Roman"/>
          <w:color w:val="000000"/>
          <w:kern w:val="1"/>
          <w:sz w:val="22"/>
          <w:szCs w:val="22"/>
        </w:rPr>
        <w:t>Об утверждении  Административного  регламента</w:t>
      </w:r>
    </w:p>
    <w:p w:rsidR="00524AAD" w:rsidRPr="00524AAD" w:rsidRDefault="00524AAD" w:rsidP="00524AAD">
      <w:pPr>
        <w:jc w:val="both"/>
        <w:outlineLvl w:val="0"/>
        <w:rPr>
          <w:rFonts w:ascii="Times New Roman" w:eastAsia="Times New Roman" w:hAnsi="Times New Roman" w:cs="Times New Roman"/>
          <w:color w:val="auto"/>
          <w:kern w:val="0"/>
          <w:sz w:val="22"/>
          <w:szCs w:val="22"/>
          <w:lang w:eastAsia="ru-RU" w:bidi="ar-SA"/>
        </w:rPr>
      </w:pPr>
      <w:r w:rsidRPr="00524AAD">
        <w:rPr>
          <w:rFonts w:ascii="Times New Roman" w:hAnsi="Times New Roman" w:cs="Times New Roman"/>
          <w:color w:val="26282F"/>
          <w:sz w:val="22"/>
          <w:szCs w:val="22"/>
        </w:rPr>
        <w:t xml:space="preserve">Администрации  </w:t>
      </w:r>
      <w:r w:rsidRPr="00524AAD">
        <w:rPr>
          <w:rFonts w:ascii="Times New Roman" w:hAnsi="Times New Roman" w:cs="Times New Roman"/>
          <w:bCs/>
          <w:color w:val="000000"/>
          <w:sz w:val="22"/>
          <w:szCs w:val="22"/>
        </w:rPr>
        <w:t xml:space="preserve">Большеигнатовского  муниципального района Республики Мордовия </w:t>
      </w:r>
      <w:r w:rsidRPr="00524AAD">
        <w:rPr>
          <w:rFonts w:ascii="Times New Roman" w:hAnsi="Times New Roman" w:cs="Times New Roman"/>
          <w:color w:val="26282F"/>
          <w:sz w:val="22"/>
          <w:szCs w:val="22"/>
        </w:rPr>
        <w:t>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r w:rsidRPr="00524AAD">
        <w:rPr>
          <w:rFonts w:ascii="Times New Roman" w:eastAsia="Times New Roman" w:hAnsi="Times New Roman" w:cs="Times New Roman"/>
          <w:color w:val="auto"/>
          <w:kern w:val="0"/>
          <w:sz w:val="22"/>
          <w:szCs w:val="22"/>
          <w:lang w:eastAsia="ru-RU" w:bidi="ar-SA"/>
        </w:rPr>
        <w:t>.</w:t>
      </w:r>
    </w:p>
    <w:p w:rsidR="00524AAD" w:rsidRPr="00524AAD" w:rsidRDefault="00524AAD" w:rsidP="00524AAD">
      <w:pPr>
        <w:jc w:val="both"/>
        <w:outlineLvl w:val="0"/>
        <w:rPr>
          <w:rFonts w:ascii="Times New Roman" w:hAnsi="Times New Roman" w:cs="Times New Roman"/>
          <w:bCs/>
          <w:color w:val="000000"/>
          <w:sz w:val="22"/>
          <w:szCs w:val="22"/>
        </w:rPr>
      </w:pPr>
      <w:r w:rsidRPr="00524AAD">
        <w:rPr>
          <w:rFonts w:ascii="Times New Roman" w:eastAsia="SimSun" w:hAnsi="Times New Roman" w:cs="Times New Roman"/>
          <w:color w:val="auto"/>
          <w:kern w:val="1"/>
          <w:sz w:val="22"/>
          <w:szCs w:val="22"/>
        </w:rPr>
        <w:t xml:space="preserve">     3</w:t>
      </w:r>
      <w:r w:rsidRPr="00524AAD">
        <w:rPr>
          <w:rFonts w:ascii="Times New Roman" w:eastAsia="SimSun" w:hAnsi="Times New Roman" w:cs="Times New Roman"/>
          <w:color w:val="auto"/>
          <w:kern w:val="1"/>
          <w:sz w:val="22"/>
          <w:szCs w:val="22"/>
          <w:lang w:eastAsia="ar-SA"/>
        </w:rPr>
        <w:t>. Настоящее постановление вступает в силу после  дня официального опубликования (обнародования).</w:t>
      </w:r>
    </w:p>
    <w:p w:rsidR="00524AAD" w:rsidRPr="00524AAD" w:rsidRDefault="00524AAD" w:rsidP="00524AAD">
      <w:pPr>
        <w:numPr>
          <w:ilvl w:val="0"/>
          <w:numId w:val="1"/>
        </w:numPr>
        <w:ind w:left="0" w:right="139" w:firstLine="0"/>
        <w:jc w:val="both"/>
        <w:rPr>
          <w:rFonts w:ascii="Times New Roman" w:eastAsia="SimSun" w:hAnsi="Times New Roman" w:cs="Times New Roman"/>
          <w:color w:val="auto"/>
          <w:kern w:val="1"/>
          <w:sz w:val="22"/>
          <w:szCs w:val="22"/>
        </w:rPr>
      </w:pPr>
    </w:p>
    <w:p w:rsidR="00524AAD" w:rsidRPr="00524AAD" w:rsidRDefault="00524AAD" w:rsidP="00524AAD">
      <w:pPr>
        <w:numPr>
          <w:ilvl w:val="0"/>
          <w:numId w:val="1"/>
        </w:numPr>
        <w:ind w:left="0" w:firstLine="0"/>
        <w:jc w:val="both"/>
        <w:rPr>
          <w:rFonts w:ascii="Times New Roman" w:eastAsia="SimSun" w:hAnsi="Times New Roman" w:cs="Times New Roman"/>
          <w:color w:val="auto"/>
          <w:kern w:val="1"/>
          <w:sz w:val="22"/>
          <w:szCs w:val="22"/>
          <w:lang w:eastAsia="ar-SA"/>
        </w:rPr>
      </w:pPr>
      <w:r w:rsidRPr="00524AAD">
        <w:rPr>
          <w:rFonts w:ascii="Times New Roman" w:eastAsia="SimSun" w:hAnsi="Times New Roman" w:cs="Times New Roman"/>
          <w:color w:val="auto"/>
          <w:kern w:val="1"/>
          <w:sz w:val="22"/>
          <w:szCs w:val="22"/>
          <w:lang w:eastAsia="ar-SA"/>
        </w:rPr>
        <w:t>Глава Большеигнатовского</w:t>
      </w:r>
    </w:p>
    <w:p w:rsidR="00524AAD" w:rsidRPr="00524AAD" w:rsidRDefault="00524AAD" w:rsidP="00524AAD">
      <w:pPr>
        <w:numPr>
          <w:ilvl w:val="0"/>
          <w:numId w:val="1"/>
        </w:numPr>
        <w:ind w:left="0" w:firstLine="0"/>
        <w:jc w:val="both"/>
        <w:rPr>
          <w:rFonts w:ascii="Times New Roman" w:eastAsia="SimSun" w:hAnsi="Times New Roman" w:cs="Times New Roman"/>
          <w:color w:val="auto"/>
          <w:kern w:val="1"/>
          <w:sz w:val="22"/>
          <w:szCs w:val="22"/>
          <w:lang w:eastAsia="ar-SA"/>
        </w:rPr>
      </w:pPr>
      <w:r w:rsidRPr="00524AAD">
        <w:rPr>
          <w:rFonts w:ascii="Times New Roman" w:eastAsia="SimSun" w:hAnsi="Times New Roman" w:cs="Times New Roman"/>
          <w:color w:val="auto"/>
          <w:kern w:val="1"/>
          <w:sz w:val="22"/>
          <w:szCs w:val="22"/>
          <w:lang w:eastAsia="ar-SA"/>
        </w:rPr>
        <w:t xml:space="preserve">муниципального района                                                   </w:t>
      </w:r>
      <w:r w:rsidR="008F2DB0">
        <w:rPr>
          <w:rFonts w:ascii="Times New Roman" w:eastAsia="SimSun" w:hAnsi="Times New Roman" w:cs="Times New Roman"/>
          <w:color w:val="auto"/>
          <w:kern w:val="1"/>
          <w:sz w:val="22"/>
          <w:szCs w:val="22"/>
          <w:lang w:eastAsia="ar-SA"/>
        </w:rPr>
        <w:t xml:space="preserve">                                     </w:t>
      </w:r>
      <w:r w:rsidRPr="00524AAD">
        <w:rPr>
          <w:rFonts w:ascii="Times New Roman" w:eastAsia="SimSun" w:hAnsi="Times New Roman" w:cs="Times New Roman"/>
          <w:color w:val="auto"/>
          <w:kern w:val="1"/>
          <w:sz w:val="22"/>
          <w:szCs w:val="22"/>
          <w:lang w:eastAsia="ar-SA"/>
        </w:rPr>
        <w:t xml:space="preserve">        Т.Н. Полозова</w:t>
      </w:r>
    </w:p>
    <w:p w:rsidR="00524AAD" w:rsidRPr="00524AAD" w:rsidRDefault="00524AAD" w:rsidP="008F2DB0">
      <w:pPr>
        <w:rPr>
          <w:rFonts w:ascii="Times New Roman" w:eastAsia="Times New Roman" w:hAnsi="Times New Roman" w:cs="Times New Roman"/>
          <w:color w:val="auto"/>
          <w:kern w:val="0"/>
          <w:sz w:val="22"/>
          <w:szCs w:val="22"/>
          <w:lang w:eastAsia="ar-SA" w:bidi="ar-SA"/>
        </w:rPr>
      </w:pPr>
    </w:p>
    <w:p w:rsidR="00524AAD" w:rsidRPr="00524AAD" w:rsidRDefault="00524AAD" w:rsidP="00524AAD">
      <w:pPr>
        <w:ind w:left="4962"/>
        <w:jc w:val="right"/>
        <w:rPr>
          <w:rFonts w:ascii="Times New Roman" w:eastAsia="Times New Roman" w:hAnsi="Times New Roman" w:cs="Times New Roman"/>
          <w:color w:val="auto"/>
          <w:kern w:val="0"/>
          <w:sz w:val="22"/>
          <w:szCs w:val="22"/>
          <w:lang w:eastAsia="ar-SA" w:bidi="ar-SA"/>
        </w:rPr>
      </w:pPr>
      <w:r w:rsidRPr="00524AAD">
        <w:rPr>
          <w:rFonts w:ascii="Times New Roman" w:eastAsia="Times New Roman" w:hAnsi="Times New Roman" w:cs="Times New Roman"/>
          <w:color w:val="auto"/>
          <w:kern w:val="0"/>
          <w:sz w:val="22"/>
          <w:szCs w:val="22"/>
          <w:lang w:eastAsia="ar-SA" w:bidi="ar-SA"/>
        </w:rPr>
        <w:t>Утвержденный</w:t>
      </w:r>
    </w:p>
    <w:p w:rsidR="00524AAD" w:rsidRPr="00524AAD" w:rsidRDefault="00524AAD" w:rsidP="00524AAD">
      <w:pPr>
        <w:ind w:left="4962"/>
        <w:jc w:val="right"/>
        <w:rPr>
          <w:rFonts w:ascii="Times New Roman" w:eastAsia="Times New Roman" w:hAnsi="Times New Roman" w:cs="Times New Roman"/>
          <w:color w:val="auto"/>
          <w:kern w:val="0"/>
          <w:sz w:val="22"/>
          <w:szCs w:val="22"/>
          <w:lang w:eastAsia="ar-SA" w:bidi="ar-SA"/>
        </w:rPr>
      </w:pPr>
      <w:r w:rsidRPr="00524AAD">
        <w:rPr>
          <w:rFonts w:ascii="Times New Roman" w:eastAsia="Times New Roman" w:hAnsi="Times New Roman" w:cs="Times New Roman"/>
          <w:color w:val="auto"/>
          <w:kern w:val="0"/>
          <w:sz w:val="22"/>
          <w:szCs w:val="22"/>
          <w:lang w:eastAsia="ar-SA" w:bidi="ar-SA"/>
        </w:rPr>
        <w:t>постановлением Администрации</w:t>
      </w:r>
    </w:p>
    <w:p w:rsidR="00524AAD" w:rsidRPr="00524AAD" w:rsidRDefault="00524AAD" w:rsidP="00524AAD">
      <w:pPr>
        <w:ind w:left="4962"/>
        <w:jc w:val="right"/>
        <w:rPr>
          <w:rFonts w:ascii="Times New Roman" w:hAnsi="Times New Roman" w:cs="Times New Roman"/>
          <w:b/>
          <w:sz w:val="22"/>
          <w:szCs w:val="22"/>
        </w:rPr>
      </w:pPr>
      <w:r w:rsidRPr="00524AAD">
        <w:rPr>
          <w:rFonts w:ascii="Times New Roman" w:eastAsia="Times New Roman" w:hAnsi="Times New Roman" w:cs="Times New Roman"/>
          <w:color w:val="auto"/>
          <w:kern w:val="0"/>
          <w:sz w:val="22"/>
          <w:szCs w:val="22"/>
          <w:lang w:eastAsia="ar-SA" w:bidi="ar-SA"/>
        </w:rPr>
        <w:t xml:space="preserve">Большеигнатовского муниципального района </w:t>
      </w:r>
      <w:r w:rsidRPr="00524AAD">
        <w:rPr>
          <w:rFonts w:ascii="Times New Roman" w:eastAsia="Symbol" w:hAnsi="Times New Roman" w:cs="Times New Roman"/>
          <w:b/>
          <w:color w:val="000000"/>
          <w:kern w:val="1"/>
          <w:sz w:val="22"/>
          <w:szCs w:val="22"/>
        </w:rPr>
        <w:t>«</w:t>
      </w:r>
      <w:r w:rsidRPr="00524AAD">
        <w:rPr>
          <w:rFonts w:ascii="Times New Roman" w:eastAsia="Symbol" w:hAnsi="Times New Roman" w:cs="Times New Roman"/>
          <w:color w:val="000000"/>
          <w:kern w:val="1"/>
          <w:sz w:val="22"/>
          <w:szCs w:val="22"/>
        </w:rPr>
        <w:t xml:space="preserve">Об утверждении </w:t>
      </w:r>
      <w:r w:rsidRPr="00524AAD">
        <w:rPr>
          <w:rFonts w:ascii="Times New Roman" w:hAnsi="Times New Roman" w:cs="Times New Roman"/>
          <w:sz w:val="22"/>
          <w:szCs w:val="22"/>
        </w:rPr>
        <w:t>Административного регламента</w:t>
      </w:r>
      <w:r w:rsidRPr="00524AAD">
        <w:rPr>
          <w:rFonts w:ascii="Times New Roman" w:hAnsi="Times New Roman" w:cs="Times New Roman"/>
          <w:b/>
          <w:sz w:val="22"/>
          <w:szCs w:val="22"/>
        </w:rPr>
        <w:t xml:space="preserve"> </w:t>
      </w:r>
    </w:p>
    <w:p w:rsidR="00524AAD" w:rsidRPr="00524AAD" w:rsidRDefault="00524AAD" w:rsidP="00524AAD">
      <w:pPr>
        <w:pStyle w:val="1"/>
        <w:spacing w:before="0" w:after="0"/>
        <w:ind w:left="4962"/>
        <w:jc w:val="right"/>
        <w:rPr>
          <w:rFonts w:ascii="Times New Roman" w:hAnsi="Times New Roman" w:cs="Times New Roman"/>
          <w:b w:val="0"/>
          <w:sz w:val="22"/>
          <w:szCs w:val="22"/>
        </w:rPr>
      </w:pPr>
      <w:r w:rsidRPr="00524AAD">
        <w:rPr>
          <w:rFonts w:ascii="Times New Roman" w:hAnsi="Times New Roman" w:cs="Times New Roman"/>
          <w:b w:val="0"/>
          <w:sz w:val="22"/>
          <w:szCs w:val="22"/>
        </w:rPr>
        <w:t xml:space="preserve">предоставления Администрацией Большеигнатовского муниципального района муниципальной услуги  </w:t>
      </w:r>
      <w:r w:rsidRPr="00524AAD">
        <w:rPr>
          <w:rFonts w:ascii="Times New Roman" w:eastAsia="Times New Roman" w:hAnsi="Times New Roman" w:cs="Times New Roman"/>
          <w:b w:val="0"/>
          <w:sz w:val="22"/>
          <w:szCs w:val="22"/>
        </w:rPr>
        <w:t xml:space="preserve"> </w:t>
      </w:r>
      <w:r w:rsidRPr="00524AAD">
        <w:rPr>
          <w:rFonts w:ascii="Times New Roman" w:hAnsi="Times New Roman" w:cs="Times New Roman"/>
          <w:b w:val="0"/>
          <w:sz w:val="22"/>
          <w:szCs w:val="22"/>
        </w:rPr>
        <w:t>«Предоставление</w:t>
      </w:r>
    </w:p>
    <w:p w:rsidR="00524AAD" w:rsidRPr="00524AAD" w:rsidRDefault="00524AAD" w:rsidP="00524AAD">
      <w:pPr>
        <w:pStyle w:val="1"/>
        <w:spacing w:before="0" w:after="0"/>
        <w:ind w:left="4962"/>
        <w:jc w:val="right"/>
        <w:rPr>
          <w:rFonts w:ascii="Times New Roman" w:eastAsia="Times New Roman" w:hAnsi="Times New Roman" w:cs="Times New Roman"/>
          <w:b w:val="0"/>
          <w:color w:val="auto"/>
          <w:kern w:val="0"/>
          <w:sz w:val="22"/>
          <w:szCs w:val="22"/>
          <w:lang w:eastAsia="ar-SA" w:bidi="ar-SA"/>
        </w:rPr>
      </w:pPr>
      <w:r w:rsidRPr="00524AAD">
        <w:rPr>
          <w:rFonts w:ascii="Times New Roman" w:hAnsi="Times New Roman" w:cs="Times New Roman"/>
          <w:b w:val="0"/>
          <w:sz w:val="22"/>
          <w:szCs w:val="22"/>
        </w:rPr>
        <w:t xml:space="preserve"> разрешения на условно разрешенный вид использования земельного участка или объекта капитального строительства»</w:t>
      </w:r>
      <w:r w:rsidRPr="00524AAD">
        <w:rPr>
          <w:rFonts w:ascii="Times New Roman" w:eastAsia="Times New Roman" w:hAnsi="Times New Roman" w:cs="Times New Roman"/>
          <w:color w:val="auto"/>
          <w:kern w:val="0"/>
          <w:sz w:val="22"/>
          <w:szCs w:val="22"/>
          <w:lang w:eastAsia="ar-SA" w:bidi="ar-SA"/>
        </w:rPr>
        <w:t xml:space="preserve">                                                                        </w:t>
      </w:r>
      <w:r w:rsidRPr="00524AAD">
        <w:rPr>
          <w:rFonts w:ascii="Times New Roman" w:eastAsia="Times New Roman" w:hAnsi="Times New Roman" w:cs="Times New Roman"/>
          <w:b w:val="0"/>
          <w:color w:val="auto"/>
          <w:kern w:val="0"/>
          <w:sz w:val="22"/>
          <w:szCs w:val="22"/>
          <w:lang w:eastAsia="ar-SA" w:bidi="ar-SA"/>
        </w:rPr>
        <w:t xml:space="preserve">от </w:t>
      </w:r>
      <w:r w:rsidR="008F2DB0">
        <w:rPr>
          <w:rFonts w:ascii="Times New Roman" w:eastAsia="Times New Roman" w:hAnsi="Times New Roman" w:cs="Times New Roman"/>
          <w:b w:val="0"/>
          <w:color w:val="auto"/>
          <w:kern w:val="0"/>
          <w:sz w:val="22"/>
          <w:szCs w:val="22"/>
          <w:lang w:eastAsia="ar-SA" w:bidi="ar-SA"/>
        </w:rPr>
        <w:t>07.03.</w:t>
      </w:r>
      <w:r w:rsidRPr="00524AAD">
        <w:rPr>
          <w:rFonts w:ascii="Times New Roman" w:eastAsia="Times New Roman" w:hAnsi="Times New Roman" w:cs="Times New Roman"/>
          <w:b w:val="0"/>
          <w:color w:val="auto"/>
          <w:kern w:val="0"/>
          <w:sz w:val="22"/>
          <w:szCs w:val="22"/>
          <w:lang w:eastAsia="ar-SA" w:bidi="ar-SA"/>
        </w:rPr>
        <w:t xml:space="preserve">2023г. № </w:t>
      </w:r>
      <w:r w:rsidR="008F2DB0">
        <w:rPr>
          <w:rFonts w:ascii="Times New Roman" w:eastAsia="Times New Roman" w:hAnsi="Times New Roman" w:cs="Times New Roman"/>
          <w:b w:val="0"/>
          <w:color w:val="auto"/>
          <w:kern w:val="0"/>
          <w:sz w:val="22"/>
          <w:szCs w:val="22"/>
          <w:lang w:eastAsia="ar-SA" w:bidi="ar-SA"/>
        </w:rPr>
        <w:t>96</w:t>
      </w:r>
    </w:p>
    <w:p w:rsidR="00524AAD" w:rsidRPr="00524AAD" w:rsidRDefault="00524AAD" w:rsidP="00524AAD">
      <w:pPr>
        <w:pStyle w:val="1"/>
        <w:tabs>
          <w:tab w:val="clear" w:pos="0"/>
        </w:tabs>
        <w:spacing w:before="0" w:after="0"/>
        <w:jc w:val="left"/>
        <w:rPr>
          <w:rFonts w:ascii="Times New Roman" w:hAnsi="Times New Roman" w:cs="Times New Roman"/>
          <w:sz w:val="22"/>
          <w:szCs w:val="22"/>
        </w:rPr>
      </w:pPr>
    </w:p>
    <w:p w:rsidR="00524AAD" w:rsidRPr="00524AAD" w:rsidRDefault="00524AAD" w:rsidP="00524AAD">
      <w:pPr>
        <w:pStyle w:val="1"/>
        <w:spacing w:before="0" w:after="0"/>
        <w:rPr>
          <w:rFonts w:ascii="Times New Roman" w:hAnsi="Times New Roman" w:cs="Times New Roman"/>
          <w:sz w:val="22"/>
          <w:szCs w:val="22"/>
        </w:rPr>
      </w:pPr>
      <w:r w:rsidRPr="00524AAD">
        <w:rPr>
          <w:rFonts w:ascii="Times New Roman" w:hAnsi="Times New Roman" w:cs="Times New Roman"/>
          <w:sz w:val="22"/>
          <w:szCs w:val="22"/>
        </w:rPr>
        <w:t>Административный регламент</w:t>
      </w:r>
      <w:r w:rsidRPr="00524AAD">
        <w:rPr>
          <w:rFonts w:ascii="Times New Roman" w:hAnsi="Times New Roman" w:cs="Times New Roman"/>
          <w:sz w:val="22"/>
          <w:szCs w:val="22"/>
        </w:rPr>
        <w:br/>
        <w:t xml:space="preserve">предоставления Администрацией Большеигнатовского  муниципального района муниципальной услуги </w:t>
      </w:r>
      <w:r w:rsidRPr="00524AAD">
        <w:rPr>
          <w:rFonts w:ascii="Times New Roman" w:eastAsia="Times New Roman" w:hAnsi="Times New Roman" w:cs="Times New Roman"/>
          <w:sz w:val="22"/>
          <w:szCs w:val="22"/>
        </w:rPr>
        <w:t xml:space="preserve"> </w:t>
      </w:r>
    </w:p>
    <w:p w:rsidR="00524AAD" w:rsidRPr="00524AAD" w:rsidRDefault="00524AAD" w:rsidP="00524AAD">
      <w:pPr>
        <w:pStyle w:val="1"/>
        <w:spacing w:before="0" w:after="0"/>
        <w:rPr>
          <w:rFonts w:ascii="Times New Roman" w:hAnsi="Times New Roman" w:cs="Times New Roman"/>
          <w:sz w:val="22"/>
          <w:szCs w:val="22"/>
        </w:rPr>
      </w:pPr>
      <w:r w:rsidRPr="00524AAD">
        <w:rPr>
          <w:rFonts w:ascii="Times New Roman" w:hAnsi="Times New Roman" w:cs="Times New Roman"/>
          <w:sz w:val="22"/>
          <w:szCs w:val="22"/>
        </w:rPr>
        <w:t>«Предоставление разрешения на условно разрешенный вид использования земельного участка или объекта капитального строительства»</w:t>
      </w:r>
    </w:p>
    <w:p w:rsidR="00524AAD" w:rsidRPr="00524AAD" w:rsidRDefault="00524AAD" w:rsidP="00524AAD">
      <w:pPr>
        <w:pStyle w:val="1"/>
        <w:spacing w:before="0" w:after="0"/>
        <w:rPr>
          <w:rFonts w:ascii="Times New Roman" w:hAnsi="Times New Roman" w:cs="Times New Roman"/>
          <w:sz w:val="22"/>
          <w:szCs w:val="22"/>
        </w:rPr>
      </w:pPr>
    </w:p>
    <w:p w:rsidR="00524AAD" w:rsidRPr="00524AAD" w:rsidRDefault="00524AAD" w:rsidP="00524AAD">
      <w:pPr>
        <w:pStyle w:val="1"/>
        <w:spacing w:before="0" w:after="0"/>
        <w:rPr>
          <w:rFonts w:ascii="Times New Roman" w:hAnsi="Times New Roman" w:cs="Times New Roman"/>
          <w:sz w:val="22"/>
          <w:szCs w:val="22"/>
        </w:rPr>
      </w:pPr>
      <w:bookmarkStart w:id="0" w:name="Bookmark"/>
      <w:r w:rsidRPr="00524AAD">
        <w:rPr>
          <w:rFonts w:ascii="Times New Roman" w:hAnsi="Times New Roman" w:cs="Times New Roman"/>
          <w:sz w:val="22"/>
          <w:szCs w:val="22"/>
        </w:rPr>
        <w:t>Раздел 1. Общие положения</w:t>
      </w:r>
      <w:bookmarkEnd w:id="0"/>
    </w:p>
    <w:p w:rsidR="00524AAD" w:rsidRPr="00524AAD" w:rsidRDefault="00524AAD" w:rsidP="00EC7970">
      <w:pPr>
        <w:jc w:val="center"/>
        <w:rPr>
          <w:rFonts w:ascii="Times New Roman" w:hAnsi="Times New Roman" w:cs="Times New Roman"/>
          <w:sz w:val="22"/>
          <w:szCs w:val="22"/>
        </w:rPr>
      </w:pPr>
      <w:r w:rsidRPr="00524AAD">
        <w:rPr>
          <w:rStyle w:val="a5"/>
          <w:rFonts w:ascii="Times New Roman" w:hAnsi="Times New Roman" w:cs="Times New Roman"/>
          <w:b/>
          <w:sz w:val="22"/>
          <w:szCs w:val="22"/>
        </w:rPr>
        <w:t xml:space="preserve">Подраздел </w:t>
      </w:r>
      <w:bookmarkStart w:id="1" w:name="Bookmark1"/>
      <w:r w:rsidRPr="00524AAD">
        <w:rPr>
          <w:rStyle w:val="a5"/>
          <w:rFonts w:ascii="Times New Roman" w:hAnsi="Times New Roman" w:cs="Times New Roman"/>
          <w:b/>
          <w:sz w:val="22"/>
          <w:szCs w:val="22"/>
        </w:rPr>
        <w:t>1. Предмет регулирования административного регламента.</w:t>
      </w:r>
    </w:p>
    <w:p w:rsidR="00524AAD" w:rsidRPr="00524AAD" w:rsidRDefault="00524AAD" w:rsidP="00EC7970">
      <w:pPr>
        <w:ind w:firstLine="720"/>
        <w:jc w:val="both"/>
        <w:rPr>
          <w:rFonts w:ascii="Times New Roman" w:hAnsi="Times New Roman" w:cs="Times New Roman"/>
          <w:sz w:val="22"/>
          <w:szCs w:val="22"/>
        </w:rPr>
      </w:pPr>
      <w:bookmarkStart w:id="2" w:name="sub_1001"/>
      <w:bookmarkEnd w:id="1"/>
      <w:r w:rsidRPr="00524AAD">
        <w:rPr>
          <w:rStyle w:val="a5"/>
          <w:rFonts w:ascii="Times New Roman" w:hAnsi="Times New Roman" w:cs="Times New Roman"/>
          <w:sz w:val="22"/>
          <w:szCs w:val="22"/>
        </w:rPr>
        <w:lastRenderedPageBreak/>
        <w:t xml:space="preserve">1. Настоящий Административный регламент предоставления Администрацией Большеигнатовского муниципального </w:t>
      </w:r>
      <w:r w:rsidRPr="00524AAD">
        <w:rPr>
          <w:rStyle w:val="a5"/>
          <w:rFonts w:ascii="Times New Roman" w:hAnsi="Times New Roman" w:cs="Times New Roman"/>
          <w:color w:val="26282F"/>
          <w:sz w:val="22"/>
          <w:szCs w:val="22"/>
        </w:rPr>
        <w:t>района</w:t>
      </w:r>
      <w:r w:rsidRPr="00524AAD">
        <w:rPr>
          <w:rStyle w:val="a5"/>
          <w:rFonts w:ascii="Times New Roman" w:hAnsi="Times New Roman" w:cs="Times New Roman"/>
          <w:sz w:val="22"/>
          <w:szCs w:val="22"/>
        </w:rPr>
        <w:t xml:space="preserve"> (далее — Администрация района)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 разработан в целях повышения качества предоставления и доступности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bookmarkEnd w:id="2"/>
    </w:p>
    <w:p w:rsidR="00524AAD" w:rsidRPr="00524AAD" w:rsidRDefault="00524AAD" w:rsidP="00524AAD">
      <w:pPr>
        <w:ind w:firstLine="720"/>
        <w:jc w:val="center"/>
        <w:rPr>
          <w:rFonts w:ascii="Times New Roman" w:hAnsi="Times New Roman" w:cs="Times New Roman"/>
          <w:sz w:val="22"/>
          <w:szCs w:val="22"/>
        </w:rPr>
      </w:pPr>
      <w:bookmarkStart w:id="3" w:name="Bookmark2"/>
      <w:bookmarkEnd w:id="3"/>
      <w:r w:rsidRPr="00524AAD">
        <w:rPr>
          <w:rStyle w:val="a5"/>
          <w:rFonts w:ascii="Times New Roman" w:hAnsi="Times New Roman" w:cs="Times New Roman"/>
          <w:b/>
          <w:sz w:val="22"/>
          <w:szCs w:val="22"/>
        </w:rPr>
        <w:t>Подраздел 2. Круг заявителей.</w:t>
      </w:r>
    </w:p>
    <w:p w:rsidR="00524AAD" w:rsidRPr="00524AAD" w:rsidRDefault="00524AAD" w:rsidP="00524AAD">
      <w:pPr>
        <w:ind w:firstLine="720"/>
        <w:jc w:val="both"/>
        <w:rPr>
          <w:rFonts w:ascii="Times New Roman" w:hAnsi="Times New Roman" w:cs="Times New Roman"/>
          <w:sz w:val="22"/>
          <w:szCs w:val="22"/>
        </w:rPr>
      </w:pPr>
      <w:bookmarkStart w:id="4" w:name="Bookmark3"/>
      <w:bookmarkStart w:id="5" w:name="sub_10021"/>
      <w:bookmarkEnd w:id="4"/>
      <w:bookmarkEnd w:id="5"/>
      <w:r w:rsidRPr="00524AAD">
        <w:rPr>
          <w:rStyle w:val="a5"/>
          <w:rFonts w:ascii="Times New Roman" w:hAnsi="Times New Roman" w:cs="Times New Roman"/>
          <w:sz w:val="22"/>
          <w:szCs w:val="22"/>
        </w:rPr>
        <w:t>2. Муниципальная услуга предоставляется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eastAsia="Times New Roman" w:hAnsi="Times New Roman" w:cs="Times New Roman"/>
          <w:iCs/>
          <w:sz w:val="22"/>
          <w:szCs w:val="22"/>
        </w:rPr>
        <w:t xml:space="preserve"> </w:t>
      </w:r>
      <w:r w:rsidRPr="00524AAD">
        <w:rPr>
          <w:rStyle w:val="a5"/>
          <w:rFonts w:ascii="Times New Roman" w:hAnsi="Times New Roman" w:cs="Times New Roman"/>
          <w:iCs/>
          <w:sz w:val="22"/>
          <w:szCs w:val="22"/>
        </w:rPr>
        <w:t>физическому или юридическому лицу, которое обратилось в Администрацию района с заявлением (запросом) о предоставлении муниципальной услуги (далее - заявление (запрос)), выраженным в письменной или электронной форме (далее - заявители, заявитель).</w:t>
      </w:r>
    </w:p>
    <w:p w:rsidR="00524AAD" w:rsidRPr="00524AAD" w:rsidRDefault="00524AAD" w:rsidP="00524AAD">
      <w:pPr>
        <w:ind w:firstLine="720"/>
        <w:jc w:val="both"/>
        <w:rPr>
          <w:rFonts w:ascii="Times New Roman" w:hAnsi="Times New Roman" w:cs="Times New Roman"/>
          <w:sz w:val="22"/>
          <w:szCs w:val="22"/>
        </w:rPr>
      </w:pPr>
      <w:bookmarkStart w:id="6" w:name="Bookmark4"/>
      <w:bookmarkStart w:id="7" w:name="sub_211"/>
      <w:bookmarkEnd w:id="6"/>
      <w:bookmarkEnd w:id="7"/>
      <w:r w:rsidRPr="00524AAD">
        <w:rPr>
          <w:rStyle w:val="a5"/>
          <w:rFonts w:ascii="Times New Roman" w:hAnsi="Times New Roman" w:cs="Times New Roman"/>
          <w:sz w:val="22"/>
          <w:szCs w:val="22"/>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524AAD" w:rsidRPr="00524AAD" w:rsidRDefault="00524AAD" w:rsidP="00EC7970">
      <w:pPr>
        <w:rPr>
          <w:rStyle w:val="a5"/>
          <w:rFonts w:ascii="Times New Roman" w:hAnsi="Times New Roman" w:cs="Times New Roman"/>
          <w:b/>
          <w:sz w:val="22"/>
          <w:szCs w:val="22"/>
        </w:rPr>
      </w:pPr>
      <w:bookmarkStart w:id="8" w:name="Bookmark5"/>
      <w:bookmarkEnd w:id="8"/>
    </w:p>
    <w:p w:rsidR="00524AAD" w:rsidRPr="00524AAD" w:rsidRDefault="00524AAD" w:rsidP="00524AAD">
      <w:pPr>
        <w:jc w:val="center"/>
        <w:rPr>
          <w:rStyle w:val="a5"/>
          <w:rFonts w:ascii="Times New Roman" w:hAnsi="Times New Roman" w:cs="Times New Roman"/>
          <w:b/>
          <w:sz w:val="22"/>
          <w:szCs w:val="22"/>
        </w:rPr>
      </w:pPr>
      <w:r w:rsidRPr="00524AAD">
        <w:rPr>
          <w:rStyle w:val="a5"/>
          <w:rFonts w:ascii="Times New Roman" w:hAnsi="Times New Roman" w:cs="Times New Roman"/>
          <w:b/>
          <w:sz w:val="22"/>
          <w:szCs w:val="22"/>
        </w:rPr>
        <w:t>Подраздел</w:t>
      </w:r>
      <w:bookmarkStart w:id="9" w:name="Bookmark6"/>
      <w:r w:rsidRPr="00524AAD">
        <w:rPr>
          <w:rStyle w:val="a5"/>
          <w:rFonts w:ascii="Times New Roman" w:hAnsi="Times New Roman" w:cs="Times New Roman"/>
          <w:b/>
          <w:sz w:val="22"/>
          <w:szCs w:val="22"/>
        </w:rPr>
        <w:t xml:space="preserve"> 3. Требования, предъявляемые к вариантам предоставления муниципальной услуги.</w:t>
      </w:r>
      <w:bookmarkStart w:id="10" w:name="sub_1003"/>
      <w:bookmarkEnd w:id="9"/>
      <w:bookmarkEnd w:id="10"/>
    </w:p>
    <w:p w:rsidR="00524AAD" w:rsidRPr="00524AAD" w:rsidRDefault="00524AAD" w:rsidP="00524AAD">
      <w:pPr>
        <w:ind w:firstLine="709"/>
        <w:jc w:val="both"/>
        <w:rPr>
          <w:rFonts w:ascii="Times New Roman" w:hAnsi="Times New Roman" w:cs="Times New Roman"/>
          <w:sz w:val="22"/>
          <w:szCs w:val="22"/>
        </w:rPr>
      </w:pPr>
      <w:r w:rsidRPr="00524AAD">
        <w:rPr>
          <w:rStyle w:val="a5"/>
          <w:rFonts w:ascii="Times New Roman" w:hAnsi="Times New Roman" w:cs="Times New Roman"/>
          <w:sz w:val="22"/>
          <w:szCs w:val="22"/>
        </w:rPr>
        <w:t>4. Порядок получения информации по вопросам предоставления муниципальной услуги.</w:t>
      </w:r>
    </w:p>
    <w:p w:rsidR="00524AAD" w:rsidRPr="00524AAD" w:rsidRDefault="00524AAD" w:rsidP="00524AAD">
      <w:pPr>
        <w:ind w:firstLine="709"/>
        <w:jc w:val="both"/>
        <w:rPr>
          <w:rFonts w:ascii="Times New Roman" w:hAnsi="Times New Roman" w:cs="Times New Roman"/>
          <w:sz w:val="22"/>
          <w:szCs w:val="22"/>
        </w:rPr>
      </w:pPr>
      <w:bookmarkStart w:id="11" w:name="Bookmark7"/>
      <w:bookmarkEnd w:id="11"/>
      <w:r w:rsidRPr="00524AAD">
        <w:rPr>
          <w:rStyle w:val="a5"/>
          <w:rFonts w:ascii="Times New Roman" w:hAnsi="Times New Roman" w:cs="Times New Roman"/>
          <w:sz w:val="22"/>
          <w:szCs w:val="22"/>
        </w:rPr>
        <w:t>Информирование о порядке предоставления муниципальной услуги осуществляется:</w:t>
      </w:r>
    </w:p>
    <w:p w:rsidR="00524AAD" w:rsidRPr="00524AAD" w:rsidRDefault="00524AAD" w:rsidP="00524AAD">
      <w:pPr>
        <w:ind w:firstLine="720"/>
        <w:jc w:val="both"/>
        <w:rPr>
          <w:rFonts w:ascii="Times New Roman" w:hAnsi="Times New Roman" w:cs="Times New Roman"/>
          <w:sz w:val="22"/>
          <w:szCs w:val="22"/>
        </w:rPr>
      </w:pPr>
      <w:bookmarkStart w:id="12" w:name="Bookmark8"/>
      <w:bookmarkEnd w:id="12"/>
      <w:r w:rsidRPr="00524AAD">
        <w:rPr>
          <w:rStyle w:val="a5"/>
          <w:rFonts w:ascii="Times New Roman" w:hAnsi="Times New Roman" w:cs="Times New Roman"/>
          <w:sz w:val="22"/>
          <w:szCs w:val="22"/>
        </w:rPr>
        <w:t xml:space="preserve">а) </w:t>
      </w:r>
      <w:r w:rsidRPr="00524AAD">
        <w:rPr>
          <w:rFonts w:ascii="Times New Roman" w:eastAsia="Times New Roman" w:hAnsi="Times New Roman" w:cs="Times New Roman"/>
          <w:bCs/>
          <w:color w:val="auto"/>
          <w:kern w:val="0"/>
          <w:sz w:val="22"/>
          <w:szCs w:val="22"/>
          <w:lang w:eastAsia="ru-RU" w:bidi="ar-SA"/>
        </w:rPr>
        <w:t xml:space="preserve">отделом </w:t>
      </w:r>
      <w:r w:rsidRPr="00524AAD">
        <w:rPr>
          <w:rFonts w:ascii="Times New Roman" w:eastAsia="SimSun" w:hAnsi="Times New Roman" w:cs="Times New Roman"/>
          <w:bCs/>
          <w:iCs/>
          <w:color w:val="auto"/>
          <w:kern w:val="1"/>
          <w:sz w:val="22"/>
          <w:szCs w:val="22"/>
        </w:rPr>
        <w:t>по взаимодействию с территорией Большеигнатовского сельского поселения Администрации Большеигнатовского муниципального района</w:t>
      </w:r>
      <w:r w:rsidRPr="00524AAD">
        <w:rPr>
          <w:rFonts w:ascii="Times New Roman" w:hAnsi="Times New Roman" w:cs="Times New Roman"/>
          <w:color w:val="auto"/>
          <w:sz w:val="22"/>
          <w:szCs w:val="22"/>
        </w:rPr>
        <w:t xml:space="preserve"> </w:t>
      </w:r>
      <w:r w:rsidRPr="00524AAD">
        <w:rPr>
          <w:rStyle w:val="a5"/>
          <w:rFonts w:ascii="Times New Roman" w:hAnsi="Times New Roman" w:cs="Times New Roman"/>
          <w:sz w:val="22"/>
          <w:szCs w:val="22"/>
        </w:rPr>
        <w:t>(далее - Специалист)</w:t>
      </w:r>
      <w:r w:rsidRPr="00524AAD">
        <w:rPr>
          <w:rStyle w:val="a5"/>
          <w:rFonts w:ascii="Times New Roman" w:hAnsi="Times New Roman" w:cs="Times New Roman"/>
          <w:i/>
          <w:iCs/>
          <w:sz w:val="22"/>
          <w:szCs w:val="22"/>
        </w:rPr>
        <w:t xml:space="preserve">, </w:t>
      </w:r>
      <w:r w:rsidRPr="00524AAD">
        <w:rPr>
          <w:rStyle w:val="a5"/>
          <w:rFonts w:ascii="Times New Roman" w:hAnsi="Times New Roman" w:cs="Times New Roman"/>
          <w:sz w:val="22"/>
          <w:szCs w:val="22"/>
        </w:rPr>
        <w:t>ответственным за предоставление муниципальной услуги, при непосредственном обращении заявителя в Администрацию района;</w:t>
      </w:r>
    </w:p>
    <w:p w:rsidR="00524AAD" w:rsidRPr="00524AAD" w:rsidRDefault="00524AAD" w:rsidP="00524AAD">
      <w:pPr>
        <w:ind w:firstLine="720"/>
        <w:jc w:val="both"/>
        <w:rPr>
          <w:rFonts w:ascii="Times New Roman" w:hAnsi="Times New Roman" w:cs="Times New Roman"/>
          <w:sz w:val="22"/>
          <w:szCs w:val="22"/>
        </w:rPr>
      </w:pPr>
      <w:bookmarkStart w:id="13" w:name="Bookmark9"/>
      <w:bookmarkStart w:id="14" w:name="sub_3112"/>
      <w:bookmarkEnd w:id="13"/>
      <w:bookmarkEnd w:id="14"/>
      <w:r w:rsidRPr="00524AAD">
        <w:rPr>
          <w:rStyle w:val="a5"/>
          <w:rFonts w:ascii="Times New Roman" w:hAnsi="Times New Roman" w:cs="Times New Roman"/>
          <w:sz w:val="22"/>
          <w:szCs w:val="22"/>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524AAD">
        <w:rPr>
          <w:rStyle w:val="a7"/>
          <w:rFonts w:ascii="Times New Roman" w:hAnsi="Times New Roman" w:cs="Times New Roman"/>
          <w:sz w:val="22"/>
          <w:szCs w:val="22"/>
        </w:rPr>
        <w:t>https://mfc13.ru/</w:t>
      </w:r>
      <w:r w:rsidRPr="00524AAD">
        <w:rPr>
          <w:rStyle w:val="a5"/>
          <w:rFonts w:ascii="Times New Roman" w:hAnsi="Times New Roman" w:cs="Times New Roman"/>
          <w:sz w:val="22"/>
          <w:szCs w:val="22"/>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524AAD" w:rsidRPr="00524AAD" w:rsidRDefault="00524AAD" w:rsidP="00524AAD">
      <w:pPr>
        <w:ind w:firstLine="720"/>
        <w:jc w:val="both"/>
        <w:rPr>
          <w:rFonts w:ascii="Times New Roman" w:hAnsi="Times New Roman" w:cs="Times New Roman"/>
          <w:sz w:val="22"/>
          <w:szCs w:val="22"/>
        </w:rPr>
      </w:pPr>
      <w:bookmarkStart w:id="15" w:name="Bookmark10"/>
      <w:bookmarkStart w:id="16" w:name="sub_3121"/>
      <w:bookmarkEnd w:id="15"/>
      <w:bookmarkEnd w:id="16"/>
      <w:r w:rsidRPr="00524AAD">
        <w:rPr>
          <w:rStyle w:val="a5"/>
          <w:rFonts w:ascii="Times New Roman" w:hAnsi="Times New Roman" w:cs="Times New Roman"/>
          <w:sz w:val="22"/>
          <w:szCs w:val="22"/>
        </w:rPr>
        <w:t>в) посредством телефонной, факсимильной и иных средств телекоммуникационной связи;</w:t>
      </w:r>
    </w:p>
    <w:p w:rsidR="00524AAD" w:rsidRPr="00524AAD" w:rsidRDefault="00524AAD" w:rsidP="00524AAD">
      <w:pPr>
        <w:ind w:firstLine="720"/>
        <w:jc w:val="both"/>
        <w:rPr>
          <w:rFonts w:ascii="Times New Roman" w:hAnsi="Times New Roman" w:cs="Times New Roman"/>
          <w:sz w:val="22"/>
          <w:szCs w:val="22"/>
        </w:rPr>
      </w:pPr>
      <w:bookmarkStart w:id="17" w:name="Bookmark11"/>
      <w:bookmarkStart w:id="18" w:name="sub_3131"/>
      <w:bookmarkEnd w:id="17"/>
      <w:bookmarkEnd w:id="18"/>
      <w:r w:rsidRPr="00524AAD">
        <w:rPr>
          <w:rStyle w:val="a5"/>
          <w:rFonts w:ascii="Times New Roman" w:hAnsi="Times New Roman" w:cs="Times New Roman"/>
          <w:sz w:val="22"/>
          <w:szCs w:val="22"/>
        </w:rPr>
        <w:t xml:space="preserve">г) на официальном сайте Администрации района в информационно-телекоммуникационной сети «Интернет» </w:t>
      </w:r>
      <w:r w:rsidRPr="00524AAD">
        <w:rPr>
          <w:rFonts w:ascii="Times New Roman" w:hAnsi="Times New Roman" w:cs="Times New Roman"/>
          <w:color w:val="273350"/>
          <w:sz w:val="22"/>
          <w:szCs w:val="22"/>
          <w:shd w:val="clear" w:color="auto" w:fill="F8F8FA"/>
        </w:rPr>
        <w:t>https://bignatovo.gosuslugi.ru</w:t>
      </w:r>
      <w:r w:rsidRPr="00524AAD">
        <w:rPr>
          <w:rStyle w:val="a5"/>
          <w:rFonts w:ascii="Times New Roman" w:hAnsi="Times New Roman" w:cs="Times New Roman"/>
          <w:sz w:val="22"/>
          <w:szCs w:val="22"/>
        </w:rPr>
        <w:t xml:space="preserve"> (далее - официальный сайт Администрации);</w:t>
      </w:r>
    </w:p>
    <w:p w:rsidR="00524AAD" w:rsidRPr="00524AAD" w:rsidRDefault="00524AAD" w:rsidP="00524AAD">
      <w:pPr>
        <w:ind w:firstLine="720"/>
        <w:jc w:val="both"/>
        <w:rPr>
          <w:rFonts w:ascii="Times New Roman" w:hAnsi="Times New Roman" w:cs="Times New Roman"/>
          <w:sz w:val="22"/>
          <w:szCs w:val="22"/>
        </w:rPr>
      </w:pPr>
      <w:bookmarkStart w:id="19" w:name="Bookmark12"/>
      <w:bookmarkStart w:id="20" w:name="sub_3141"/>
      <w:bookmarkEnd w:id="19"/>
      <w:bookmarkEnd w:id="20"/>
      <w:r w:rsidRPr="00524AAD">
        <w:rPr>
          <w:rStyle w:val="a5"/>
          <w:rFonts w:ascii="Times New Roman" w:hAnsi="Times New Roman" w:cs="Times New Roman"/>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1" w:history="1">
        <w:r w:rsidRPr="00524AAD">
          <w:rPr>
            <w:rStyle w:val="a8"/>
            <w:rFonts w:ascii="Times New Roman" w:hAnsi="Times New Roman" w:cs="Times New Roman"/>
            <w:sz w:val="22"/>
            <w:szCs w:val="22"/>
          </w:rPr>
          <w:t>www.gosuslugi.ru</w:t>
        </w:r>
      </w:hyperlink>
      <w:r w:rsidRPr="00524AAD">
        <w:rPr>
          <w:rStyle w:val="a5"/>
          <w:rFonts w:ascii="Times New Roman" w:hAnsi="Times New Roman" w:cs="Times New Roman"/>
          <w:sz w:val="22"/>
          <w:szCs w:val="22"/>
        </w:rPr>
        <w:t>) и (или) региональной государственной информационной системы "Реестр государственных и муниципальных услуг" (далее - Региональный портал);</w:t>
      </w:r>
    </w:p>
    <w:p w:rsidR="00524AAD" w:rsidRPr="00524AAD" w:rsidRDefault="00524AAD" w:rsidP="00524AAD">
      <w:pPr>
        <w:ind w:firstLine="720"/>
        <w:jc w:val="both"/>
        <w:rPr>
          <w:rFonts w:ascii="Times New Roman" w:hAnsi="Times New Roman" w:cs="Times New Roman"/>
          <w:sz w:val="22"/>
          <w:szCs w:val="22"/>
        </w:rPr>
      </w:pPr>
      <w:bookmarkStart w:id="21" w:name="Bookmark13"/>
      <w:bookmarkStart w:id="22" w:name="sub_3151"/>
      <w:bookmarkEnd w:id="21"/>
      <w:bookmarkEnd w:id="22"/>
      <w:r w:rsidRPr="00524AAD">
        <w:rPr>
          <w:rStyle w:val="a5"/>
          <w:rFonts w:ascii="Times New Roman" w:hAnsi="Times New Roman" w:cs="Times New Roman"/>
          <w:sz w:val="22"/>
          <w:szCs w:val="22"/>
        </w:rPr>
        <w:t>е) посредством ответов на письменные обращения граждан.</w:t>
      </w:r>
    </w:p>
    <w:p w:rsidR="00524AAD" w:rsidRPr="00524AAD" w:rsidRDefault="00524AAD" w:rsidP="00524AAD">
      <w:pPr>
        <w:ind w:firstLine="720"/>
        <w:jc w:val="both"/>
        <w:rPr>
          <w:rFonts w:ascii="Times New Roman" w:hAnsi="Times New Roman" w:cs="Times New Roman"/>
          <w:sz w:val="22"/>
          <w:szCs w:val="22"/>
        </w:rPr>
      </w:pPr>
      <w:bookmarkStart w:id="23" w:name="Bookmark14"/>
      <w:bookmarkStart w:id="24" w:name="sub_3161"/>
      <w:bookmarkEnd w:id="23"/>
      <w:bookmarkEnd w:id="24"/>
      <w:r w:rsidRPr="00524AAD">
        <w:rPr>
          <w:rStyle w:val="a5"/>
          <w:rFonts w:ascii="Times New Roman" w:hAnsi="Times New Roman" w:cs="Times New Roman"/>
          <w:sz w:val="22"/>
          <w:szCs w:val="22"/>
        </w:rPr>
        <w:t>5. Порядок, форма, место размещения и способы получения справочной информации.</w:t>
      </w:r>
    </w:p>
    <w:p w:rsidR="00524AAD" w:rsidRPr="00524AAD" w:rsidRDefault="00524AAD" w:rsidP="00524AAD">
      <w:pPr>
        <w:ind w:firstLine="720"/>
        <w:jc w:val="both"/>
        <w:rPr>
          <w:rFonts w:ascii="Times New Roman" w:hAnsi="Times New Roman" w:cs="Times New Roman"/>
          <w:sz w:val="22"/>
          <w:szCs w:val="22"/>
        </w:rPr>
      </w:pPr>
      <w:bookmarkStart w:id="25" w:name="Bookmark15"/>
      <w:bookmarkStart w:id="26" w:name="sub_321"/>
      <w:bookmarkEnd w:id="25"/>
      <w:bookmarkEnd w:id="26"/>
      <w:r w:rsidRPr="00524AAD">
        <w:rPr>
          <w:rStyle w:val="a5"/>
          <w:rFonts w:ascii="Times New Roman" w:hAnsi="Times New Roman" w:cs="Times New Roman"/>
          <w:sz w:val="22"/>
          <w:szCs w:val="22"/>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524AAD" w:rsidRPr="00524AAD" w:rsidRDefault="00524AAD" w:rsidP="00524AAD">
      <w:pPr>
        <w:ind w:firstLine="720"/>
        <w:jc w:val="both"/>
        <w:rPr>
          <w:rFonts w:ascii="Times New Roman" w:hAnsi="Times New Roman" w:cs="Times New Roman"/>
          <w:sz w:val="22"/>
          <w:szCs w:val="22"/>
        </w:rPr>
      </w:pPr>
      <w:bookmarkStart w:id="27" w:name="Bookmark16"/>
      <w:bookmarkEnd w:id="27"/>
      <w:r w:rsidRPr="00524AAD">
        <w:rPr>
          <w:rStyle w:val="a5"/>
          <w:rFonts w:ascii="Times New Roman" w:hAnsi="Times New Roman" w:cs="Times New Roman"/>
          <w:sz w:val="22"/>
          <w:szCs w:val="22"/>
        </w:rPr>
        <w:t>Информирование заявителей, прием и выдача документов осуществляется в Администрации района (далее - Уполномоченный орган), в Государственное автономное учреждение Республики Мордовия "</w:t>
      </w:r>
      <w:r w:rsidRPr="00524AAD">
        <w:rPr>
          <w:rFonts w:ascii="Times New Roman" w:eastAsia="Times New Roman" w:hAnsi="Times New Roman" w:cs="Times New Roman"/>
          <w:color w:val="22272F"/>
          <w:kern w:val="0"/>
          <w:sz w:val="22"/>
          <w:szCs w:val="22"/>
          <w:lang w:eastAsia="ru-RU" w:bidi="ar-SA"/>
        </w:rPr>
        <w:t>"Многофункциональный центр предоставления государственных и муниципальных услуг</w:t>
      </w:r>
      <w:r w:rsidRPr="00524AAD">
        <w:rPr>
          <w:rFonts w:ascii="Times New Roman" w:hAnsi="Times New Roman" w:cs="Times New Roman"/>
          <w:iCs/>
          <w:color w:val="auto"/>
          <w:sz w:val="22"/>
          <w:szCs w:val="22"/>
        </w:rPr>
        <w:t xml:space="preserve"> </w:t>
      </w:r>
      <w:r w:rsidRPr="00524AAD">
        <w:rPr>
          <w:rStyle w:val="a5"/>
          <w:rFonts w:ascii="Times New Roman" w:hAnsi="Times New Roman" w:cs="Times New Roman"/>
          <w:sz w:val="22"/>
          <w:szCs w:val="22"/>
        </w:rPr>
        <w:t>(далее - МФЦ), в территориальных обособленных структурных подразделениях (далее - ТОСП), в рамках заключенного соглашения о взаимодействии.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 официальном сайте Администрации района, в СМИ, на информационном стенде в Администрации, в помещении МФЦ, ТОСП размещаются:</w:t>
      </w:r>
    </w:p>
    <w:p w:rsidR="00524AAD" w:rsidRPr="00524AAD" w:rsidRDefault="00524AAD" w:rsidP="00524AAD">
      <w:pPr>
        <w:ind w:firstLine="720"/>
        <w:jc w:val="both"/>
        <w:rPr>
          <w:rFonts w:ascii="Times New Roman" w:hAnsi="Times New Roman" w:cs="Times New Roman"/>
          <w:sz w:val="22"/>
          <w:szCs w:val="22"/>
        </w:rPr>
      </w:pPr>
      <w:bookmarkStart w:id="28" w:name="Bookmark17"/>
      <w:bookmarkEnd w:id="28"/>
      <w:r w:rsidRPr="00524AAD">
        <w:rPr>
          <w:rStyle w:val="a5"/>
          <w:rFonts w:ascii="Times New Roman" w:hAnsi="Times New Roman" w:cs="Times New Roman"/>
          <w:sz w:val="22"/>
          <w:szCs w:val="22"/>
        </w:rPr>
        <w:t>а) общий режим работы;</w:t>
      </w:r>
    </w:p>
    <w:p w:rsidR="00524AAD" w:rsidRPr="00524AAD" w:rsidRDefault="00524AAD" w:rsidP="00524AAD">
      <w:pPr>
        <w:ind w:firstLine="720"/>
        <w:jc w:val="both"/>
        <w:rPr>
          <w:rFonts w:ascii="Times New Roman" w:hAnsi="Times New Roman" w:cs="Times New Roman"/>
          <w:sz w:val="22"/>
          <w:szCs w:val="22"/>
        </w:rPr>
      </w:pPr>
      <w:bookmarkStart w:id="29" w:name="Bookmark18"/>
      <w:bookmarkStart w:id="30" w:name="sub_3312"/>
      <w:bookmarkEnd w:id="29"/>
      <w:bookmarkEnd w:id="30"/>
      <w:r w:rsidRPr="00524AAD">
        <w:rPr>
          <w:rStyle w:val="a5"/>
          <w:rFonts w:ascii="Times New Roman" w:hAnsi="Times New Roman" w:cs="Times New Roman"/>
          <w:sz w:val="22"/>
          <w:szCs w:val="22"/>
        </w:rPr>
        <w:t>б) перечень документов, необходимых для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31" w:name="Bookmark19"/>
      <w:bookmarkStart w:id="32" w:name="sub_3321"/>
      <w:bookmarkEnd w:id="31"/>
      <w:bookmarkEnd w:id="32"/>
      <w:r w:rsidRPr="00524AAD">
        <w:rPr>
          <w:rStyle w:val="a5"/>
          <w:rFonts w:ascii="Times New Roman" w:hAnsi="Times New Roman" w:cs="Times New Roman"/>
          <w:sz w:val="22"/>
          <w:szCs w:val="22"/>
        </w:rPr>
        <w:t>в) образец заполнения заявления.</w:t>
      </w:r>
    </w:p>
    <w:p w:rsidR="00524AAD" w:rsidRPr="00524AAD" w:rsidRDefault="00524AAD" w:rsidP="00524AAD">
      <w:pPr>
        <w:ind w:firstLine="720"/>
        <w:jc w:val="both"/>
        <w:rPr>
          <w:rFonts w:ascii="Times New Roman" w:hAnsi="Times New Roman" w:cs="Times New Roman"/>
          <w:sz w:val="22"/>
          <w:szCs w:val="22"/>
        </w:rPr>
      </w:pPr>
      <w:bookmarkStart w:id="33" w:name="Bookmark20"/>
      <w:bookmarkEnd w:id="33"/>
      <w:r w:rsidRPr="00524AAD">
        <w:rPr>
          <w:rStyle w:val="a5"/>
          <w:rFonts w:ascii="Times New Roman" w:hAnsi="Times New Roman" w:cs="Times New Roman"/>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 перечне документов, необходимых для предоставления услуги, их комплектности (достаточности);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lastRenderedPageBreak/>
        <w:t>о правильности оформления документов, необходимых для предоставления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об источниках получения документов, необходимых для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 порядке, сроках оформления документов, необходимых для получения муниципальной услуги, возможности их получения;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об основаниях для отказа в предоставлении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2" w:history="1">
        <w:r w:rsidRPr="00524AAD">
          <w:rPr>
            <w:rStyle w:val="a8"/>
            <w:rFonts w:ascii="Times New Roman" w:hAnsi="Times New Roman" w:cs="Times New Roman"/>
            <w:sz w:val="22"/>
            <w:szCs w:val="22"/>
          </w:rPr>
          <w:t>www.gosuslugi.ru</w:t>
        </w:r>
      </w:hyperlink>
      <w:r w:rsidRPr="00524AAD">
        <w:rPr>
          <w:rStyle w:val="a5"/>
          <w:rFonts w:ascii="Times New Roman" w:hAnsi="Times New Roman" w:cs="Times New Roman"/>
          <w:sz w:val="22"/>
          <w:szCs w:val="22"/>
        </w:rPr>
        <w:t>).</w:t>
      </w:r>
    </w:p>
    <w:p w:rsidR="00524AAD" w:rsidRPr="00524AAD" w:rsidRDefault="00524AAD" w:rsidP="00524AAD">
      <w:pPr>
        <w:pStyle w:val="1"/>
        <w:spacing w:before="0" w:after="0"/>
        <w:jc w:val="both"/>
        <w:rPr>
          <w:rFonts w:ascii="Times New Roman" w:hAnsi="Times New Roman" w:cs="Times New Roman"/>
          <w:sz w:val="22"/>
          <w:szCs w:val="22"/>
        </w:rPr>
      </w:pPr>
    </w:p>
    <w:p w:rsidR="00524AAD" w:rsidRPr="00524AAD" w:rsidRDefault="00524AAD" w:rsidP="00524AAD">
      <w:pPr>
        <w:pStyle w:val="1"/>
        <w:spacing w:before="0" w:after="0"/>
        <w:rPr>
          <w:rFonts w:ascii="Times New Roman" w:hAnsi="Times New Roman" w:cs="Times New Roman"/>
          <w:sz w:val="22"/>
          <w:szCs w:val="22"/>
        </w:rPr>
      </w:pPr>
      <w:bookmarkStart w:id="34" w:name="Bookmark21"/>
      <w:r w:rsidRPr="00524AAD">
        <w:rPr>
          <w:rFonts w:ascii="Times New Roman" w:hAnsi="Times New Roman" w:cs="Times New Roman"/>
          <w:sz w:val="22"/>
          <w:szCs w:val="22"/>
        </w:rPr>
        <w:t>Раздел 2. Стандарт предоставления муниципальной услуги</w:t>
      </w:r>
      <w:bookmarkEnd w:id="34"/>
    </w:p>
    <w:p w:rsidR="00524AAD" w:rsidRPr="00524AAD" w:rsidRDefault="00524AAD" w:rsidP="00EC7970">
      <w:pPr>
        <w:ind w:firstLine="720"/>
        <w:jc w:val="center"/>
        <w:rPr>
          <w:rFonts w:ascii="Times New Roman" w:hAnsi="Times New Roman" w:cs="Times New Roman"/>
          <w:sz w:val="22"/>
          <w:szCs w:val="22"/>
        </w:rPr>
      </w:pPr>
      <w:bookmarkStart w:id="35" w:name="Bookmark22"/>
      <w:bookmarkEnd w:id="35"/>
      <w:r w:rsidRPr="00524AAD">
        <w:rPr>
          <w:rStyle w:val="a5"/>
          <w:rFonts w:ascii="Times New Roman" w:hAnsi="Times New Roman" w:cs="Times New Roman"/>
          <w:b/>
          <w:sz w:val="22"/>
          <w:szCs w:val="22"/>
        </w:rPr>
        <w:t>Подраздел 1. Наименование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36" w:name="Bookmark23"/>
      <w:bookmarkEnd w:id="36"/>
      <w:r w:rsidRPr="00524AAD">
        <w:rPr>
          <w:rStyle w:val="a5"/>
          <w:rFonts w:ascii="Times New Roman" w:hAnsi="Times New Roman" w:cs="Times New Roman"/>
          <w:sz w:val="22"/>
          <w:szCs w:val="22"/>
        </w:rPr>
        <w:t>7. Предоставление разрешения на условно разрешенный вид использования земельного участка или объекта капитального строительства.</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EC7970">
      <w:pPr>
        <w:ind w:firstLine="720"/>
        <w:jc w:val="center"/>
        <w:rPr>
          <w:rFonts w:ascii="Times New Roman" w:hAnsi="Times New Roman" w:cs="Times New Roman"/>
          <w:sz w:val="22"/>
          <w:szCs w:val="22"/>
        </w:rPr>
      </w:pPr>
      <w:bookmarkStart w:id="37" w:name="Bookmark24"/>
      <w:bookmarkEnd w:id="37"/>
      <w:r w:rsidRPr="00524AAD">
        <w:rPr>
          <w:rStyle w:val="a5"/>
          <w:rFonts w:ascii="Times New Roman" w:hAnsi="Times New Roman" w:cs="Times New Roman"/>
          <w:b/>
          <w:sz w:val="22"/>
          <w:szCs w:val="22"/>
        </w:rPr>
        <w:t>Подраздел 2. Наименование органа, предоставляющего муниципальную услугу.</w:t>
      </w:r>
    </w:p>
    <w:p w:rsidR="00524AAD" w:rsidRPr="00524AAD" w:rsidRDefault="00524AAD" w:rsidP="00524AAD">
      <w:pPr>
        <w:ind w:firstLine="720"/>
        <w:jc w:val="both"/>
        <w:rPr>
          <w:rFonts w:ascii="Times New Roman" w:hAnsi="Times New Roman" w:cs="Times New Roman"/>
          <w:sz w:val="22"/>
          <w:szCs w:val="22"/>
        </w:rPr>
      </w:pPr>
      <w:bookmarkStart w:id="38" w:name="Bookmark25"/>
      <w:bookmarkStart w:id="39" w:name="sub_10051"/>
      <w:bookmarkEnd w:id="38"/>
      <w:bookmarkEnd w:id="39"/>
      <w:r w:rsidRPr="00524AAD">
        <w:rPr>
          <w:rStyle w:val="a5"/>
          <w:rFonts w:ascii="Times New Roman" w:hAnsi="Times New Roman" w:cs="Times New Roman"/>
          <w:sz w:val="22"/>
          <w:szCs w:val="22"/>
        </w:rPr>
        <w:t xml:space="preserve">8. Предоставление муниципальной услуги осуществляется Администрацией  района в лице отдела </w:t>
      </w:r>
      <w:r w:rsidRPr="00524AAD">
        <w:rPr>
          <w:rFonts w:ascii="Times New Roman" w:eastAsia="SimSun" w:hAnsi="Times New Roman" w:cs="Times New Roman"/>
          <w:bCs/>
          <w:iCs/>
          <w:color w:val="auto"/>
          <w:kern w:val="1"/>
          <w:sz w:val="22"/>
          <w:szCs w:val="22"/>
        </w:rPr>
        <w:t>по взаимодействию с территорией Большеигнатовского сельского поселения Администрации Большеигнатовского муниципального района</w:t>
      </w:r>
      <w:r w:rsidRPr="00524AAD">
        <w:rPr>
          <w:rFonts w:ascii="Times New Roman" w:hAnsi="Times New Roman" w:cs="Times New Roman"/>
          <w:color w:val="auto"/>
          <w:sz w:val="22"/>
          <w:szCs w:val="22"/>
        </w:rPr>
        <w:t xml:space="preserve"> </w:t>
      </w:r>
      <w:r w:rsidRPr="00524AAD">
        <w:rPr>
          <w:rStyle w:val="a5"/>
          <w:rFonts w:ascii="Times New Roman" w:hAnsi="Times New Roman" w:cs="Times New Roman"/>
          <w:sz w:val="22"/>
          <w:szCs w:val="22"/>
        </w:rPr>
        <w:t>(далее - Отдел, уполномоченный орган).</w:t>
      </w:r>
    </w:p>
    <w:p w:rsidR="00524AAD" w:rsidRPr="00524AAD" w:rsidRDefault="00524AAD" w:rsidP="00524AAD">
      <w:pPr>
        <w:ind w:firstLine="720"/>
        <w:jc w:val="both"/>
        <w:rPr>
          <w:rFonts w:ascii="Times New Roman" w:hAnsi="Times New Roman" w:cs="Times New Roman"/>
          <w:sz w:val="22"/>
          <w:szCs w:val="22"/>
        </w:rPr>
      </w:pPr>
      <w:bookmarkStart w:id="40" w:name="Bookmark26"/>
      <w:bookmarkStart w:id="41" w:name="sub_511"/>
      <w:bookmarkEnd w:id="40"/>
      <w:bookmarkEnd w:id="41"/>
      <w:r w:rsidRPr="00524AAD">
        <w:rPr>
          <w:rStyle w:val="a5"/>
          <w:rFonts w:ascii="Times New Roman" w:hAnsi="Times New Roman" w:cs="Times New Roman"/>
          <w:sz w:val="22"/>
          <w:szCs w:val="22"/>
        </w:rPr>
        <w:t xml:space="preserve">9. Организация предоставления муниципальной услуги осуществляется, в том числе в электронном виде через </w:t>
      </w:r>
      <w:hyperlink r:id="rId13" w:history="1">
        <w:r w:rsidRPr="00524AAD">
          <w:rPr>
            <w:rStyle w:val="a8"/>
            <w:rFonts w:ascii="Times New Roman" w:hAnsi="Times New Roman" w:cs="Times New Roman"/>
            <w:sz w:val="22"/>
            <w:szCs w:val="22"/>
          </w:rPr>
          <w:t>Единый портал</w:t>
        </w:r>
      </w:hyperlink>
      <w:r w:rsidRPr="00524AAD">
        <w:rPr>
          <w:rStyle w:val="a5"/>
          <w:rFonts w:ascii="Times New Roman" w:hAnsi="Times New Roman" w:cs="Times New Roman"/>
          <w:sz w:val="22"/>
          <w:szCs w:val="22"/>
        </w:rPr>
        <w:t xml:space="preserve"> и (или </w:t>
      </w:r>
      <w:hyperlink r:id="rId14" w:history="1">
        <w:r w:rsidRPr="00524AAD">
          <w:rPr>
            <w:rStyle w:val="a8"/>
            <w:rFonts w:ascii="Times New Roman" w:hAnsi="Times New Roman" w:cs="Times New Roman"/>
            <w:sz w:val="22"/>
            <w:szCs w:val="22"/>
          </w:rPr>
          <w:t>Региональный портал</w:t>
        </w:r>
      </w:hyperlink>
      <w:r w:rsidRPr="00524AAD">
        <w:rPr>
          <w:rStyle w:val="a5"/>
          <w:rFonts w:ascii="Times New Roman" w:hAnsi="Times New Roman" w:cs="Times New Roman"/>
          <w:sz w:val="22"/>
          <w:szCs w:val="22"/>
        </w:rPr>
        <w:t>), а также через МФЦ в соответствии с соглашением о взаимодействии, заключенным между МФЦ, и Администрацией района.</w:t>
      </w:r>
    </w:p>
    <w:p w:rsidR="00524AAD" w:rsidRPr="00524AAD" w:rsidRDefault="00524AAD" w:rsidP="00524AAD">
      <w:pPr>
        <w:ind w:firstLine="720"/>
        <w:jc w:val="both"/>
        <w:rPr>
          <w:rFonts w:ascii="Times New Roman" w:hAnsi="Times New Roman" w:cs="Times New Roman"/>
          <w:sz w:val="22"/>
          <w:szCs w:val="22"/>
        </w:rPr>
      </w:pPr>
      <w:bookmarkStart w:id="42" w:name="Bookmark27"/>
      <w:bookmarkStart w:id="43" w:name="sub_521"/>
      <w:bookmarkEnd w:id="42"/>
      <w:bookmarkEnd w:id="43"/>
      <w:r w:rsidRPr="00524AAD">
        <w:rPr>
          <w:rStyle w:val="a5"/>
          <w:rFonts w:ascii="Times New Roman" w:hAnsi="Times New Roman" w:cs="Times New Roman"/>
          <w:sz w:val="22"/>
          <w:szCs w:val="22"/>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5" w:history="1">
        <w:r w:rsidRPr="00524AAD">
          <w:rPr>
            <w:rStyle w:val="a8"/>
            <w:rFonts w:ascii="Times New Roman" w:hAnsi="Times New Roman" w:cs="Times New Roman"/>
            <w:sz w:val="22"/>
            <w:szCs w:val="22"/>
          </w:rPr>
          <w:t>части 1 статьи 9</w:t>
        </w:r>
      </w:hyperlink>
      <w:r w:rsidRPr="00524AAD">
        <w:rPr>
          <w:rStyle w:val="a5"/>
          <w:rFonts w:ascii="Times New Roman" w:hAnsi="Times New Roman" w:cs="Times New Roman"/>
          <w:sz w:val="22"/>
          <w:szCs w:val="22"/>
        </w:rPr>
        <w:t xml:space="preserve"> Федерального закона от 27 июня 2010 года N 210-ФЗ "Об организации предоставления государственных и муниципальных услуг".</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EC7970">
      <w:pPr>
        <w:ind w:firstLine="720"/>
        <w:jc w:val="center"/>
        <w:rPr>
          <w:rFonts w:ascii="Times New Roman" w:hAnsi="Times New Roman" w:cs="Times New Roman"/>
          <w:sz w:val="22"/>
          <w:szCs w:val="22"/>
        </w:rPr>
      </w:pPr>
      <w:bookmarkStart w:id="44" w:name="Bookmark28"/>
      <w:bookmarkStart w:id="45" w:name="sub_531"/>
      <w:bookmarkEnd w:id="44"/>
      <w:bookmarkEnd w:id="45"/>
      <w:r w:rsidRPr="00524AAD">
        <w:rPr>
          <w:rStyle w:val="a5"/>
          <w:rFonts w:ascii="Times New Roman" w:hAnsi="Times New Roman" w:cs="Times New Roman"/>
          <w:b/>
          <w:sz w:val="22"/>
          <w:szCs w:val="22"/>
        </w:rPr>
        <w:t>Подраздел 3. Результат пред</w:t>
      </w:r>
      <w:r w:rsidR="00EC7970">
        <w:rPr>
          <w:rStyle w:val="a5"/>
          <w:rFonts w:ascii="Times New Roman" w:hAnsi="Times New Roman" w:cs="Times New Roman"/>
          <w:b/>
          <w:sz w:val="22"/>
          <w:szCs w:val="22"/>
        </w:rPr>
        <w:t>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46" w:name="Bookmark29"/>
      <w:bookmarkEnd w:id="46"/>
      <w:r w:rsidRPr="00524AAD">
        <w:rPr>
          <w:rStyle w:val="a5"/>
          <w:rFonts w:ascii="Times New Roman" w:hAnsi="Times New Roman" w:cs="Times New Roman"/>
          <w:sz w:val="22"/>
          <w:szCs w:val="22"/>
        </w:rPr>
        <w:t>11. Результатом предоставления муниципальной услуги являются:</w:t>
      </w:r>
    </w:p>
    <w:p w:rsidR="00524AAD" w:rsidRPr="00524AAD" w:rsidRDefault="00524AAD" w:rsidP="00524AAD">
      <w:pPr>
        <w:ind w:firstLine="720"/>
        <w:jc w:val="both"/>
        <w:rPr>
          <w:rFonts w:ascii="Times New Roman" w:hAnsi="Times New Roman" w:cs="Times New Roman"/>
          <w:sz w:val="22"/>
          <w:szCs w:val="22"/>
        </w:rPr>
      </w:pPr>
      <w:bookmarkStart w:id="47" w:name="Bookmark30"/>
      <w:bookmarkEnd w:id="47"/>
      <w:r w:rsidRPr="00524AAD">
        <w:rPr>
          <w:rStyle w:val="a5"/>
          <w:rFonts w:ascii="Times New Roman" w:hAnsi="Times New Roman" w:cs="Times New Roman"/>
          <w:iCs/>
          <w:sz w:val="22"/>
          <w:szCs w:val="22"/>
        </w:rPr>
        <w:t>а) выдача решения Администрация района о предоставлении разрешения на условно разрешенный вид использования;</w:t>
      </w:r>
    </w:p>
    <w:p w:rsidR="00524AAD" w:rsidRPr="00524AAD" w:rsidRDefault="00524AAD" w:rsidP="00524AAD">
      <w:pPr>
        <w:ind w:firstLine="720"/>
        <w:jc w:val="both"/>
        <w:rPr>
          <w:rFonts w:ascii="Times New Roman" w:hAnsi="Times New Roman" w:cs="Times New Roman"/>
          <w:sz w:val="22"/>
          <w:szCs w:val="22"/>
        </w:rPr>
      </w:pPr>
      <w:bookmarkStart w:id="48" w:name="Bookmark31"/>
      <w:bookmarkStart w:id="49" w:name="sub_611"/>
      <w:bookmarkEnd w:id="48"/>
      <w:bookmarkEnd w:id="49"/>
      <w:r w:rsidRPr="00524AAD">
        <w:rPr>
          <w:rStyle w:val="a5"/>
          <w:rFonts w:ascii="Times New Roman" w:hAnsi="Times New Roman" w:cs="Times New Roman"/>
          <w:iCs/>
          <w:sz w:val="22"/>
          <w:szCs w:val="22"/>
        </w:rPr>
        <w:t>б) в предоставлении разрешения на условно разрешенный вид использования.</w:t>
      </w:r>
    </w:p>
    <w:p w:rsidR="00524AAD" w:rsidRPr="00524AAD" w:rsidRDefault="00524AAD" w:rsidP="00524AAD">
      <w:pPr>
        <w:ind w:firstLine="720"/>
        <w:jc w:val="center"/>
        <w:rPr>
          <w:rStyle w:val="a5"/>
          <w:rFonts w:ascii="Times New Roman" w:hAnsi="Times New Roman" w:cs="Times New Roman"/>
          <w:b/>
          <w:sz w:val="22"/>
          <w:szCs w:val="22"/>
        </w:rPr>
      </w:pPr>
      <w:bookmarkStart w:id="50" w:name="Bookmark33"/>
      <w:bookmarkStart w:id="51" w:name="sub_631"/>
      <w:bookmarkEnd w:id="50"/>
      <w:bookmarkEnd w:id="51"/>
    </w:p>
    <w:p w:rsidR="00524AAD" w:rsidRPr="00524AAD" w:rsidRDefault="00524AAD" w:rsidP="00EC7970">
      <w:pPr>
        <w:ind w:firstLine="720"/>
        <w:jc w:val="center"/>
        <w:rPr>
          <w:rFonts w:ascii="Times New Roman" w:hAnsi="Times New Roman" w:cs="Times New Roman"/>
          <w:sz w:val="22"/>
          <w:szCs w:val="22"/>
        </w:rPr>
      </w:pPr>
      <w:r w:rsidRPr="00524AAD">
        <w:rPr>
          <w:rStyle w:val="a5"/>
          <w:rFonts w:ascii="Times New Roman" w:hAnsi="Times New Roman" w:cs="Times New Roman"/>
          <w:b/>
          <w:sz w:val="22"/>
          <w:szCs w:val="22"/>
        </w:rPr>
        <w:t>Подраздел 4. Срок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52" w:name="Bookmark34"/>
      <w:bookmarkStart w:id="53" w:name="sub_10071"/>
      <w:bookmarkEnd w:id="52"/>
      <w:bookmarkEnd w:id="53"/>
      <w:r w:rsidRPr="00524AAD">
        <w:rPr>
          <w:rStyle w:val="a5"/>
          <w:rFonts w:ascii="Times New Roman" w:hAnsi="Times New Roman" w:cs="Times New Roman"/>
          <w:sz w:val="22"/>
          <w:szCs w:val="22"/>
        </w:rPr>
        <w:t xml:space="preserve">12. </w:t>
      </w:r>
      <w:r w:rsidRPr="00524AAD">
        <w:rPr>
          <w:rStyle w:val="a5"/>
          <w:rFonts w:ascii="Times New Roman" w:hAnsi="Times New Roman" w:cs="Times New Roman"/>
          <w:iCs/>
          <w:sz w:val="22"/>
          <w:szCs w:val="22"/>
        </w:rPr>
        <w:t>3 месяца со дня поступления заявления.</w:t>
      </w:r>
    </w:p>
    <w:p w:rsidR="00524AAD" w:rsidRPr="00524AAD" w:rsidRDefault="00524AAD" w:rsidP="00524AAD">
      <w:pPr>
        <w:ind w:firstLine="720"/>
        <w:jc w:val="both"/>
        <w:rPr>
          <w:rFonts w:ascii="Times New Roman" w:hAnsi="Times New Roman" w:cs="Times New Roman"/>
          <w:sz w:val="22"/>
          <w:szCs w:val="22"/>
        </w:rPr>
      </w:pPr>
      <w:bookmarkStart w:id="54" w:name="Bookmark44"/>
      <w:bookmarkEnd w:id="54"/>
      <w:r w:rsidRPr="00524AAD">
        <w:rPr>
          <w:rStyle w:val="a5"/>
          <w:rFonts w:ascii="Times New Roman" w:hAnsi="Times New Roman" w:cs="Times New Roman"/>
          <w:sz w:val="22"/>
          <w:szCs w:val="22"/>
        </w:rPr>
        <w:t>13.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524AAD">
      <w:pPr>
        <w:ind w:firstLine="720"/>
        <w:jc w:val="center"/>
        <w:rPr>
          <w:rFonts w:ascii="Times New Roman" w:hAnsi="Times New Roman" w:cs="Times New Roman"/>
          <w:sz w:val="22"/>
          <w:szCs w:val="22"/>
        </w:rPr>
      </w:pPr>
      <w:bookmarkStart w:id="55" w:name="Bookmark45"/>
      <w:bookmarkStart w:id="56" w:name="sub_741"/>
      <w:bookmarkEnd w:id="55"/>
      <w:bookmarkEnd w:id="56"/>
      <w:r w:rsidRPr="00524AAD">
        <w:rPr>
          <w:rStyle w:val="a5"/>
          <w:rFonts w:ascii="Times New Roman" w:hAnsi="Times New Roman" w:cs="Times New Roman"/>
          <w:b/>
          <w:sz w:val="22"/>
          <w:szCs w:val="22"/>
        </w:rPr>
        <w:t>Подраздел 5. Правовые основания для предоставления муниципальной услуги.</w:t>
      </w:r>
    </w:p>
    <w:p w:rsidR="00524AAD" w:rsidRPr="00524AAD" w:rsidRDefault="00524AAD" w:rsidP="00524AAD">
      <w:pPr>
        <w:ind w:firstLine="720"/>
        <w:jc w:val="center"/>
        <w:rPr>
          <w:rFonts w:ascii="Times New Roman" w:hAnsi="Times New Roman" w:cs="Times New Roman"/>
          <w:sz w:val="22"/>
          <w:szCs w:val="22"/>
        </w:rPr>
      </w:pPr>
    </w:p>
    <w:p w:rsidR="00524AAD" w:rsidRPr="00524AAD" w:rsidRDefault="00524AAD" w:rsidP="00524AAD">
      <w:pPr>
        <w:ind w:firstLine="720"/>
        <w:jc w:val="both"/>
        <w:rPr>
          <w:rFonts w:ascii="Times New Roman" w:hAnsi="Times New Roman" w:cs="Times New Roman"/>
          <w:sz w:val="22"/>
          <w:szCs w:val="22"/>
        </w:rPr>
      </w:pPr>
      <w:bookmarkStart w:id="57" w:name="Bookmark46"/>
      <w:bookmarkEnd w:id="57"/>
      <w:r w:rsidRPr="00524AAD">
        <w:rPr>
          <w:rStyle w:val="a5"/>
          <w:rFonts w:ascii="Times New Roman" w:hAnsi="Times New Roman" w:cs="Times New Roman"/>
          <w:sz w:val="22"/>
          <w:szCs w:val="22"/>
        </w:rPr>
        <w:t xml:space="preserve">14.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16" w:history="1">
        <w:r w:rsidRPr="00524AAD">
          <w:rPr>
            <w:rStyle w:val="a8"/>
            <w:rFonts w:ascii="Times New Roman" w:hAnsi="Times New Roman" w:cs="Times New Roman"/>
            <w:sz w:val="22"/>
            <w:szCs w:val="22"/>
          </w:rPr>
          <w:t>официальном сайте</w:t>
        </w:r>
      </w:hyperlink>
      <w:r w:rsidRPr="00524AAD">
        <w:rPr>
          <w:rStyle w:val="a5"/>
          <w:rFonts w:ascii="Times New Roman" w:hAnsi="Times New Roman" w:cs="Times New Roman"/>
          <w:sz w:val="22"/>
          <w:szCs w:val="22"/>
        </w:rPr>
        <w:t xml:space="preserve"> Единого портала государственных и муниципальных услуг.</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EC7970">
      <w:pPr>
        <w:ind w:firstLine="720"/>
        <w:jc w:val="center"/>
        <w:rPr>
          <w:rFonts w:ascii="Times New Roman" w:hAnsi="Times New Roman" w:cs="Times New Roman"/>
          <w:sz w:val="22"/>
          <w:szCs w:val="22"/>
        </w:rPr>
      </w:pPr>
      <w:bookmarkStart w:id="58" w:name="Bookmark47"/>
      <w:bookmarkEnd w:id="58"/>
      <w:r w:rsidRPr="00524AAD">
        <w:rPr>
          <w:rStyle w:val="a5"/>
          <w:rFonts w:ascii="Times New Roman" w:hAnsi="Times New Roman" w:cs="Times New Roman"/>
          <w:b/>
          <w:sz w:val="22"/>
          <w:szCs w:val="22"/>
        </w:rPr>
        <w:t>Подраздел 6. Исчерпывающий перечень документов, необходимых для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59" w:name="Bookmark48"/>
      <w:bookmarkStart w:id="60" w:name="sub_10091"/>
      <w:bookmarkEnd w:id="59"/>
      <w:bookmarkEnd w:id="60"/>
      <w:r w:rsidRPr="00524AAD">
        <w:rPr>
          <w:rStyle w:val="a5"/>
          <w:rFonts w:ascii="Times New Roman" w:hAnsi="Times New Roman" w:cs="Times New Roman"/>
          <w:sz w:val="22"/>
          <w:szCs w:val="22"/>
        </w:rPr>
        <w:t>15. Для получения муниципальной услуги заявитель предоставляет:</w:t>
      </w:r>
    </w:p>
    <w:p w:rsidR="00524AAD" w:rsidRPr="00524AAD" w:rsidRDefault="00524AAD" w:rsidP="00524AAD">
      <w:pPr>
        <w:ind w:firstLine="567"/>
        <w:jc w:val="both"/>
        <w:rPr>
          <w:rStyle w:val="a5"/>
          <w:rFonts w:ascii="Times New Roman" w:hAnsi="Times New Roman" w:cs="Times New Roman"/>
          <w:iCs/>
          <w:color w:val="000000"/>
          <w:sz w:val="22"/>
          <w:szCs w:val="22"/>
        </w:rPr>
      </w:pPr>
      <w:r w:rsidRPr="00524AAD">
        <w:rPr>
          <w:rStyle w:val="a5"/>
          <w:rFonts w:ascii="Times New Roman" w:eastAsia="Times New Roman" w:hAnsi="Times New Roman" w:cs="Times New Roman"/>
          <w:iCs/>
          <w:color w:val="000000"/>
          <w:sz w:val="22"/>
          <w:szCs w:val="22"/>
        </w:rPr>
        <w:t xml:space="preserve">   </w:t>
      </w:r>
      <w:r w:rsidRPr="00524AAD">
        <w:rPr>
          <w:rStyle w:val="a5"/>
          <w:rFonts w:ascii="Times New Roman" w:hAnsi="Times New Roman" w:cs="Times New Roman"/>
          <w:iCs/>
          <w:color w:val="000000"/>
          <w:sz w:val="22"/>
          <w:szCs w:val="22"/>
        </w:rPr>
        <w:t>- заявление о предоставлении разрешения на условно разрешенный вид</w:t>
      </w:r>
      <w:r w:rsidRPr="00524AAD">
        <w:rPr>
          <w:rStyle w:val="a5"/>
          <w:rFonts w:ascii="Times New Roman" w:hAnsi="Times New Roman" w:cs="Times New Roman"/>
          <w:iCs/>
          <w:color w:val="000000"/>
          <w:sz w:val="22"/>
          <w:szCs w:val="22"/>
        </w:rPr>
        <w:br/>
        <w:t>использования, прилагая следующие документы (приложение N 3 к</w:t>
      </w:r>
      <w:r w:rsidRPr="00524AAD">
        <w:rPr>
          <w:rStyle w:val="a5"/>
          <w:rFonts w:ascii="Times New Roman" w:hAnsi="Times New Roman" w:cs="Times New Roman"/>
          <w:iCs/>
          <w:color w:val="000000"/>
          <w:sz w:val="22"/>
          <w:szCs w:val="22"/>
        </w:rPr>
        <w:br/>
        <w:t>административному регламенту):</w:t>
      </w:r>
    </w:p>
    <w:p w:rsidR="00524AAD" w:rsidRPr="00524AAD" w:rsidRDefault="00524AAD" w:rsidP="00524AAD">
      <w:pPr>
        <w:ind w:firstLine="567"/>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xml:space="preserve"> - копия кадастровой выписки о земельном участке (выписка из государственного</w:t>
      </w:r>
      <w:r w:rsidRPr="00524AAD">
        <w:rPr>
          <w:rStyle w:val="a5"/>
          <w:rFonts w:ascii="Times New Roman" w:hAnsi="Times New Roman" w:cs="Times New Roman"/>
          <w:iCs/>
          <w:color w:val="000000"/>
          <w:sz w:val="22"/>
          <w:szCs w:val="22"/>
        </w:rPr>
        <w:br/>
        <w:t>кадастра недвижимости), содержащая описание поворотных точек границ</w:t>
      </w:r>
      <w:r w:rsidRPr="00524AAD">
        <w:rPr>
          <w:rStyle w:val="a5"/>
          <w:rFonts w:ascii="Times New Roman" w:hAnsi="Times New Roman" w:cs="Times New Roman"/>
          <w:iCs/>
          <w:color w:val="000000"/>
          <w:sz w:val="22"/>
          <w:szCs w:val="22"/>
        </w:rPr>
        <w:br/>
        <w:t>земельного участка, заверенная в установленном законом порядке или предъявление</w:t>
      </w:r>
      <w:r w:rsidRPr="00524AAD">
        <w:rPr>
          <w:rStyle w:val="a5"/>
          <w:rFonts w:ascii="Times New Roman" w:hAnsi="Times New Roman" w:cs="Times New Roman"/>
          <w:iCs/>
          <w:color w:val="000000"/>
          <w:sz w:val="22"/>
          <w:szCs w:val="22"/>
        </w:rPr>
        <w:br/>
        <w:t>оригинала (по инициативе заявителя);</w:t>
      </w:r>
    </w:p>
    <w:p w:rsidR="00524AAD" w:rsidRPr="00524AAD" w:rsidRDefault="00524AAD" w:rsidP="00524AAD">
      <w:pPr>
        <w:ind w:firstLine="567"/>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копии правоустанавливающих документов на земельный участок, заверенные в</w:t>
      </w:r>
      <w:r w:rsidRPr="00524AAD">
        <w:rPr>
          <w:rStyle w:val="a5"/>
          <w:rFonts w:ascii="Times New Roman" w:hAnsi="Times New Roman" w:cs="Times New Roman"/>
          <w:iCs/>
          <w:color w:val="000000"/>
          <w:sz w:val="22"/>
          <w:szCs w:val="22"/>
        </w:rPr>
        <w:br/>
        <w:t>установленном законом порядке или предъявление оригинала (по инициативе</w:t>
      </w:r>
      <w:r w:rsidRPr="00524AAD">
        <w:rPr>
          <w:rStyle w:val="a5"/>
          <w:rFonts w:ascii="Times New Roman" w:hAnsi="Times New Roman" w:cs="Times New Roman"/>
          <w:iCs/>
          <w:color w:val="000000"/>
          <w:sz w:val="22"/>
          <w:szCs w:val="22"/>
        </w:rPr>
        <w:br/>
        <w:t>заявителя);</w:t>
      </w:r>
      <w:r w:rsidRPr="00524AAD">
        <w:rPr>
          <w:rStyle w:val="a5"/>
          <w:rFonts w:ascii="Times New Roman" w:hAnsi="Times New Roman" w:cs="Times New Roman"/>
          <w:iCs/>
          <w:color w:val="000000"/>
          <w:sz w:val="22"/>
          <w:szCs w:val="22"/>
        </w:rPr>
        <w:br/>
        <w:t xml:space="preserve">   - кадастровый паспорт здания, сооружения, объекта незавершенного строительства (по инициативе заявителя);</w:t>
      </w:r>
    </w:p>
    <w:p w:rsidR="00524AAD" w:rsidRPr="00524AAD" w:rsidRDefault="00524AAD" w:rsidP="00524AAD">
      <w:pPr>
        <w:ind w:firstLine="567"/>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xml:space="preserve"> - в случае вновь образованного земельного участка - схема расположения земельного участка на топографической съемке в масштабе 1:500 и ситуационный план с учетом текущих изменений, выполненные организацией, являющейся членом</w:t>
      </w:r>
      <w:r w:rsidRPr="00524AAD">
        <w:rPr>
          <w:rStyle w:val="a5"/>
          <w:rFonts w:ascii="Times New Roman" w:hAnsi="Times New Roman" w:cs="Times New Roman"/>
          <w:iCs/>
          <w:color w:val="000000"/>
          <w:sz w:val="22"/>
          <w:szCs w:val="22"/>
        </w:rPr>
        <w:br/>
        <w:t>саморегулируемой организации;</w:t>
      </w:r>
    </w:p>
    <w:p w:rsidR="00524AAD" w:rsidRPr="00524AAD" w:rsidRDefault="00524AAD" w:rsidP="00524AAD">
      <w:pPr>
        <w:ind w:firstLine="567"/>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xml:space="preserve"> - схема планировочной организации земельного участка с отображением: мест</w:t>
      </w:r>
      <w:r w:rsidRPr="00524AAD">
        <w:rPr>
          <w:rStyle w:val="a5"/>
          <w:rFonts w:ascii="Times New Roman" w:hAnsi="Times New Roman" w:cs="Times New Roman"/>
          <w:iCs/>
          <w:color w:val="000000"/>
          <w:sz w:val="22"/>
          <w:szCs w:val="22"/>
        </w:rPr>
        <w:br/>
        <w:t>размещения существующих и проектируемых объектов капитального строительства (с указанием существующих и проектируемых подъездов и подходов к ним); границ</w:t>
      </w:r>
      <w:r w:rsidRPr="00524AAD">
        <w:rPr>
          <w:rStyle w:val="a5"/>
          <w:rFonts w:ascii="Times New Roman" w:hAnsi="Times New Roman" w:cs="Times New Roman"/>
          <w:iCs/>
          <w:color w:val="000000"/>
          <w:sz w:val="22"/>
          <w:szCs w:val="22"/>
        </w:rPr>
        <w:br/>
        <w:t>зон действия публичных сервитутов (при их наличии); зданий и сооружений объекта</w:t>
      </w:r>
      <w:r w:rsidRPr="00524AAD">
        <w:rPr>
          <w:rStyle w:val="a5"/>
          <w:rFonts w:ascii="Times New Roman" w:hAnsi="Times New Roman" w:cs="Times New Roman"/>
          <w:iCs/>
          <w:color w:val="000000"/>
          <w:sz w:val="22"/>
          <w:szCs w:val="22"/>
        </w:rPr>
        <w:br/>
        <w:t>капитального строительства, подлежащих сносу (при их наличии); решений по</w:t>
      </w:r>
      <w:r w:rsidRPr="00524AAD">
        <w:rPr>
          <w:rStyle w:val="a5"/>
          <w:rFonts w:ascii="Times New Roman" w:hAnsi="Times New Roman" w:cs="Times New Roman"/>
          <w:iCs/>
          <w:color w:val="000000"/>
          <w:sz w:val="22"/>
          <w:szCs w:val="22"/>
        </w:rPr>
        <w:br/>
        <w:t>планировке, благоустройству, озеленению и освещению территории, этапов</w:t>
      </w:r>
      <w:r w:rsidRPr="00524AAD">
        <w:rPr>
          <w:rStyle w:val="a5"/>
          <w:rFonts w:ascii="Times New Roman" w:hAnsi="Times New Roman" w:cs="Times New Roman"/>
          <w:iCs/>
          <w:color w:val="000000"/>
          <w:sz w:val="22"/>
          <w:szCs w:val="22"/>
        </w:rPr>
        <w:br/>
        <w:t>строительства объекта капитального строительства; схемы движения транспортных средств на строительной площадке);</w:t>
      </w:r>
    </w:p>
    <w:p w:rsidR="00524AAD" w:rsidRPr="00524AAD" w:rsidRDefault="00524AAD" w:rsidP="00524AAD">
      <w:pPr>
        <w:ind w:firstLine="567"/>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xml:space="preserve">     -фотографии земельного участка;</w:t>
      </w:r>
    </w:p>
    <w:p w:rsidR="00524AAD" w:rsidRPr="00524AAD" w:rsidRDefault="00524AAD" w:rsidP="00524AAD">
      <w:pPr>
        <w:ind w:firstLine="567"/>
        <w:jc w:val="both"/>
        <w:rPr>
          <w:rFonts w:ascii="Times New Roman" w:hAnsi="Times New Roman" w:cs="Times New Roman"/>
          <w:sz w:val="22"/>
          <w:szCs w:val="22"/>
        </w:rPr>
      </w:pPr>
      <w:r w:rsidRPr="00524AAD">
        <w:rPr>
          <w:rStyle w:val="a5"/>
          <w:rFonts w:ascii="Times New Roman" w:hAnsi="Times New Roman" w:cs="Times New Roman"/>
          <w:iCs/>
          <w:color w:val="000000"/>
          <w:sz w:val="22"/>
          <w:szCs w:val="22"/>
        </w:rPr>
        <w:t>Заявитель в обоснование заявления прилагает документы, подтверждающие</w:t>
      </w:r>
      <w:r w:rsidRPr="00524AAD">
        <w:rPr>
          <w:rStyle w:val="a5"/>
          <w:rFonts w:ascii="Times New Roman" w:hAnsi="Times New Roman" w:cs="Times New Roman"/>
          <w:iCs/>
          <w:color w:val="000000"/>
          <w:sz w:val="22"/>
          <w:szCs w:val="22"/>
        </w:rPr>
        <w:br/>
        <w:t>заинтересованность заявителя в получении разрешения на условно разрешенный</w:t>
      </w:r>
      <w:r w:rsidRPr="00524AAD">
        <w:rPr>
          <w:rStyle w:val="a5"/>
          <w:rFonts w:ascii="Times New Roman" w:hAnsi="Times New Roman" w:cs="Times New Roman"/>
          <w:iCs/>
          <w:color w:val="000000"/>
          <w:sz w:val="22"/>
          <w:szCs w:val="22"/>
        </w:rPr>
        <w:br/>
        <w:t xml:space="preserve">вид использования. </w:t>
      </w:r>
    </w:p>
    <w:p w:rsidR="00524AAD" w:rsidRPr="00524AAD" w:rsidRDefault="00524AAD" w:rsidP="00524AAD">
      <w:pPr>
        <w:ind w:firstLine="720"/>
        <w:jc w:val="both"/>
        <w:rPr>
          <w:rFonts w:ascii="Times New Roman" w:hAnsi="Times New Roman" w:cs="Times New Roman"/>
          <w:sz w:val="22"/>
          <w:szCs w:val="22"/>
        </w:rPr>
      </w:pPr>
      <w:bookmarkStart w:id="61" w:name="Bookmark92"/>
      <w:bookmarkStart w:id="62" w:name="sub_92371"/>
      <w:bookmarkEnd w:id="61"/>
      <w:bookmarkEnd w:id="62"/>
      <w:r w:rsidRPr="00524AAD">
        <w:rPr>
          <w:rStyle w:val="a5"/>
          <w:rFonts w:ascii="Times New Roman" w:hAnsi="Times New Roman" w:cs="Times New Roman"/>
          <w:sz w:val="22"/>
          <w:szCs w:val="22"/>
        </w:rPr>
        <w:t>16.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524AAD" w:rsidRPr="00524AAD" w:rsidRDefault="00524AAD" w:rsidP="00524AAD">
      <w:pPr>
        <w:ind w:firstLine="720"/>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выписка из Единого государственного реестра прав на недвижимое имущество и</w:t>
      </w:r>
      <w:r w:rsidRPr="00524AAD">
        <w:rPr>
          <w:rStyle w:val="a5"/>
          <w:rFonts w:ascii="Times New Roman" w:hAnsi="Times New Roman" w:cs="Times New Roman"/>
          <w:iCs/>
          <w:color w:val="000000"/>
          <w:sz w:val="22"/>
          <w:szCs w:val="22"/>
        </w:rPr>
        <w:br/>
        <w:t>сделок с ним о правах на земельный участок или объект капитального</w:t>
      </w:r>
      <w:r w:rsidRPr="00524AAD">
        <w:rPr>
          <w:rStyle w:val="a5"/>
          <w:rFonts w:ascii="Times New Roman" w:hAnsi="Times New Roman" w:cs="Times New Roman"/>
          <w:iCs/>
          <w:color w:val="000000"/>
          <w:sz w:val="22"/>
          <w:szCs w:val="22"/>
        </w:rPr>
        <w:br/>
        <w:t>строительства, принадлежащий заявителю;</w:t>
      </w:r>
    </w:p>
    <w:p w:rsidR="00524AAD" w:rsidRPr="00524AAD" w:rsidRDefault="00524AAD" w:rsidP="00524AAD">
      <w:pPr>
        <w:ind w:firstLine="709"/>
        <w:jc w:val="both"/>
        <w:rPr>
          <w:rFonts w:ascii="Times New Roman" w:hAnsi="Times New Roman" w:cs="Times New Roman"/>
          <w:sz w:val="22"/>
          <w:szCs w:val="22"/>
        </w:rPr>
      </w:pPr>
      <w:r w:rsidRPr="00524AAD">
        <w:rPr>
          <w:rStyle w:val="a5"/>
          <w:rFonts w:ascii="Times New Roman" w:hAnsi="Times New Roman" w:cs="Times New Roman"/>
          <w:iCs/>
          <w:color w:val="000000"/>
          <w:sz w:val="22"/>
          <w:szCs w:val="22"/>
        </w:rPr>
        <w:t xml:space="preserve"> - выписка из Единого государственного реестра прав на недвижимое имущество о</w:t>
      </w:r>
      <w:r w:rsidRPr="00524AAD">
        <w:rPr>
          <w:rStyle w:val="a5"/>
          <w:rFonts w:ascii="Times New Roman" w:hAnsi="Times New Roman" w:cs="Times New Roman"/>
          <w:iCs/>
          <w:color w:val="000000"/>
          <w:sz w:val="22"/>
          <w:szCs w:val="22"/>
        </w:rPr>
        <w:br/>
        <w:t>правообладателях земельных участков, имеющих общие границы с земельным</w:t>
      </w:r>
      <w:r w:rsidRPr="00524AAD">
        <w:rPr>
          <w:rStyle w:val="a5"/>
          <w:rFonts w:ascii="Times New Roman" w:hAnsi="Times New Roman" w:cs="Times New Roman"/>
          <w:iCs/>
          <w:color w:val="000000"/>
          <w:sz w:val="22"/>
          <w:szCs w:val="22"/>
        </w:rPr>
        <w:br/>
        <w:t>участком, применительно к которому запрашивается данное разрешение,</w:t>
      </w:r>
      <w:r w:rsidRPr="00524AAD">
        <w:rPr>
          <w:rStyle w:val="a5"/>
          <w:rFonts w:ascii="Times New Roman" w:hAnsi="Times New Roman" w:cs="Times New Roman"/>
          <w:iCs/>
          <w:color w:val="000000"/>
          <w:sz w:val="22"/>
          <w:szCs w:val="22"/>
        </w:rPr>
        <w:br/>
        <w:t>правообладателях объектов капитального строительства, расположенных на</w:t>
      </w:r>
      <w:r w:rsidRPr="00524AAD">
        <w:rPr>
          <w:rStyle w:val="a5"/>
          <w:rFonts w:ascii="Times New Roman" w:hAnsi="Times New Roman" w:cs="Times New Roman"/>
          <w:iCs/>
          <w:color w:val="000000"/>
          <w:sz w:val="22"/>
          <w:szCs w:val="22"/>
        </w:rPr>
        <w:br/>
        <w:t>земельных участках, имеющих общие границы с земельным участком,</w:t>
      </w:r>
      <w:r w:rsidRPr="00524AAD">
        <w:rPr>
          <w:rStyle w:val="a5"/>
          <w:rFonts w:ascii="Times New Roman" w:hAnsi="Times New Roman" w:cs="Times New Roman"/>
          <w:iCs/>
          <w:color w:val="000000"/>
          <w:sz w:val="22"/>
          <w:szCs w:val="22"/>
        </w:rPr>
        <w:br/>
        <w:t>применительно к которому запрашивается данное разрешение, и правообладателях</w:t>
      </w:r>
      <w:r w:rsidRPr="00524AAD">
        <w:rPr>
          <w:rStyle w:val="a5"/>
          <w:rFonts w:ascii="Times New Roman" w:hAnsi="Times New Roman" w:cs="Times New Roman"/>
          <w:iCs/>
          <w:color w:val="000000"/>
          <w:sz w:val="22"/>
          <w:szCs w:val="22"/>
        </w:rPr>
        <w:br/>
        <w:t>помещений, являющихся частью объекта капитального строительства,</w:t>
      </w:r>
      <w:r w:rsidRPr="00524AAD">
        <w:rPr>
          <w:rStyle w:val="a5"/>
          <w:rFonts w:ascii="Times New Roman" w:hAnsi="Times New Roman" w:cs="Times New Roman"/>
          <w:iCs/>
          <w:color w:val="000000"/>
          <w:sz w:val="22"/>
          <w:szCs w:val="22"/>
        </w:rPr>
        <w:br/>
        <w:t>применительно к которому запрашивается данное разрешение.</w:t>
      </w:r>
      <w:r w:rsidRPr="00524AAD">
        <w:rPr>
          <w:rStyle w:val="a5"/>
          <w:rFonts w:ascii="Times New Roman" w:hAnsi="Times New Roman" w:cs="Times New Roman"/>
          <w:iCs/>
          <w:color w:val="000000"/>
          <w:sz w:val="22"/>
          <w:szCs w:val="22"/>
        </w:rPr>
        <w:br/>
        <w:t xml:space="preserve">           - кадастровая выписка о земельном участке (выписка из государственного кадастра</w:t>
      </w:r>
      <w:r w:rsidRPr="00524AAD">
        <w:rPr>
          <w:rStyle w:val="a5"/>
          <w:rFonts w:ascii="Times New Roman" w:hAnsi="Times New Roman" w:cs="Times New Roman"/>
          <w:iCs/>
          <w:color w:val="000000"/>
          <w:sz w:val="22"/>
          <w:szCs w:val="22"/>
        </w:rPr>
        <w:br/>
        <w:t>недвижимости) на земельный участок, принадлежащий заявителю, а также</w:t>
      </w:r>
      <w:r w:rsidRPr="00524AAD">
        <w:rPr>
          <w:rStyle w:val="a5"/>
          <w:rFonts w:ascii="Times New Roman" w:hAnsi="Times New Roman" w:cs="Times New Roman"/>
          <w:iCs/>
          <w:color w:val="000000"/>
          <w:sz w:val="22"/>
          <w:szCs w:val="22"/>
        </w:rPr>
        <w:br/>
        <w:t>имеющих общие границы с земельным участком, применительно к которому</w:t>
      </w:r>
      <w:r w:rsidRPr="00524AAD">
        <w:rPr>
          <w:rStyle w:val="a5"/>
          <w:rFonts w:ascii="Times New Roman" w:hAnsi="Times New Roman" w:cs="Times New Roman"/>
          <w:iCs/>
          <w:color w:val="000000"/>
          <w:sz w:val="22"/>
          <w:szCs w:val="22"/>
        </w:rPr>
        <w:br/>
        <w:t xml:space="preserve">запрашивается данное разрешение. </w:t>
      </w:r>
    </w:p>
    <w:p w:rsidR="00524AAD" w:rsidRPr="00524AAD" w:rsidRDefault="00524AAD" w:rsidP="00524AAD">
      <w:pPr>
        <w:ind w:firstLine="720"/>
        <w:jc w:val="both"/>
        <w:rPr>
          <w:rFonts w:ascii="Times New Roman" w:hAnsi="Times New Roman" w:cs="Times New Roman"/>
          <w:sz w:val="22"/>
          <w:szCs w:val="22"/>
        </w:rPr>
      </w:pPr>
      <w:bookmarkStart w:id="63" w:name="Bookmark99"/>
      <w:bookmarkStart w:id="64" w:name="sub_9351"/>
      <w:bookmarkEnd w:id="63"/>
      <w:bookmarkEnd w:id="64"/>
      <w:r w:rsidRPr="00524AAD">
        <w:rPr>
          <w:rStyle w:val="a5"/>
          <w:rFonts w:ascii="Times New Roman" w:hAnsi="Times New Roman" w:cs="Times New Roman"/>
          <w:sz w:val="22"/>
          <w:szCs w:val="22"/>
        </w:rPr>
        <w:t>17.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524AAD" w:rsidRPr="00524AAD" w:rsidRDefault="00524AAD" w:rsidP="00524AAD">
      <w:pPr>
        <w:ind w:firstLine="720"/>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в случае вновь образованного земельного участка- схема расположения земельного участка на топографической съемке в масштабе 1:500 и ситуационный план с учетом текущих изменений, выполненные организацией, являющейся членом</w:t>
      </w:r>
      <w:r w:rsidRPr="00524AAD">
        <w:rPr>
          <w:rStyle w:val="a5"/>
          <w:rFonts w:ascii="Times New Roman" w:hAnsi="Times New Roman" w:cs="Times New Roman"/>
          <w:iCs/>
          <w:color w:val="000000"/>
          <w:sz w:val="22"/>
          <w:szCs w:val="22"/>
        </w:rPr>
        <w:br/>
        <w:t>саморегулируемой организации;</w:t>
      </w:r>
      <w:r w:rsidRPr="00524AAD">
        <w:rPr>
          <w:rStyle w:val="a5"/>
          <w:rFonts w:ascii="Times New Roman" w:hAnsi="Times New Roman" w:cs="Times New Roman"/>
          <w:iCs/>
          <w:color w:val="000000"/>
          <w:sz w:val="22"/>
          <w:szCs w:val="22"/>
        </w:rPr>
        <w:br/>
        <w:t>- схема планировочной организации земельного участка с отображением: мест</w:t>
      </w:r>
      <w:r w:rsidRPr="00524AAD">
        <w:rPr>
          <w:rStyle w:val="a5"/>
          <w:rFonts w:ascii="Times New Roman" w:hAnsi="Times New Roman" w:cs="Times New Roman"/>
          <w:iCs/>
          <w:color w:val="000000"/>
          <w:sz w:val="22"/>
          <w:szCs w:val="22"/>
        </w:rPr>
        <w:br/>
      </w:r>
      <w:r w:rsidRPr="00524AAD">
        <w:rPr>
          <w:rStyle w:val="a5"/>
          <w:rFonts w:ascii="Times New Roman" w:hAnsi="Times New Roman" w:cs="Times New Roman"/>
          <w:iCs/>
          <w:color w:val="000000"/>
          <w:sz w:val="22"/>
          <w:szCs w:val="22"/>
        </w:rPr>
        <w:lastRenderedPageBreak/>
        <w:t>размещения существующих и проектируемых объектов капитального строительства (с указанием существующих и проектируемых подъездов и подходов к ним); границ зон действия публичных сервитутов (при их наличии); зданий и сооружений объекта капитального строительства, подлежащих сносу (при их наличии); решений по планировке, благоустройству, озеленению и освещению территории, этапов строительства объекта капитального строительства; схемы движения транспортных средств на строительной площадке);</w:t>
      </w:r>
    </w:p>
    <w:p w:rsidR="00524AAD" w:rsidRPr="00524AAD" w:rsidRDefault="00524AAD" w:rsidP="00524AAD">
      <w:pPr>
        <w:ind w:firstLine="720"/>
        <w:jc w:val="both"/>
        <w:rPr>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фотографии земельного участка</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EC7970">
      <w:pPr>
        <w:ind w:firstLine="720"/>
        <w:jc w:val="center"/>
        <w:rPr>
          <w:rFonts w:ascii="Times New Roman" w:hAnsi="Times New Roman" w:cs="Times New Roman"/>
          <w:sz w:val="22"/>
          <w:szCs w:val="22"/>
        </w:rPr>
      </w:pPr>
      <w:bookmarkStart w:id="65" w:name="Bookmark103"/>
      <w:bookmarkEnd w:id="65"/>
      <w:r w:rsidRPr="00524AAD">
        <w:rPr>
          <w:rStyle w:val="a5"/>
          <w:rFonts w:ascii="Times New Roman" w:hAnsi="Times New Roman" w:cs="Times New Roman"/>
          <w:b/>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66" w:name="Bookmark104"/>
      <w:bookmarkEnd w:id="66"/>
      <w:r w:rsidRPr="00524AAD">
        <w:rPr>
          <w:rStyle w:val="a5"/>
          <w:rFonts w:ascii="Times New Roman" w:eastAsia="Times New Roman" w:hAnsi="Times New Roman" w:cs="Times New Roman"/>
          <w:sz w:val="22"/>
          <w:szCs w:val="22"/>
        </w:rPr>
        <w:t xml:space="preserve"> </w:t>
      </w:r>
      <w:r w:rsidRPr="00524AAD">
        <w:rPr>
          <w:rStyle w:val="a5"/>
          <w:rFonts w:ascii="Times New Roman" w:hAnsi="Times New Roman" w:cs="Times New Roman"/>
          <w:sz w:val="22"/>
          <w:szCs w:val="22"/>
        </w:rPr>
        <w:t>18. Основаниями для отказа в прием документов являются:</w:t>
      </w:r>
    </w:p>
    <w:p w:rsidR="00524AAD" w:rsidRPr="00524AAD" w:rsidRDefault="00524AAD" w:rsidP="00524AAD">
      <w:pPr>
        <w:tabs>
          <w:tab w:val="left" w:pos="851"/>
        </w:tabs>
        <w:ind w:firstLine="567"/>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не представлены документы, указанные в приложении к заявлению;</w:t>
      </w:r>
    </w:p>
    <w:p w:rsidR="00524AAD" w:rsidRPr="00524AAD" w:rsidRDefault="00524AAD" w:rsidP="00524AAD">
      <w:pPr>
        <w:tabs>
          <w:tab w:val="left" w:pos="851"/>
        </w:tabs>
        <w:ind w:firstLine="567"/>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заявление и документы не поддаются прочтению;</w:t>
      </w:r>
    </w:p>
    <w:p w:rsidR="00524AAD" w:rsidRPr="00524AAD" w:rsidRDefault="00524AAD" w:rsidP="00524AAD">
      <w:pPr>
        <w:tabs>
          <w:tab w:val="left" w:pos="851"/>
        </w:tabs>
        <w:ind w:firstLine="567"/>
        <w:jc w:val="both"/>
        <w:rPr>
          <w:rFonts w:ascii="Times New Roman" w:hAnsi="Times New Roman" w:cs="Times New Roman"/>
          <w:sz w:val="22"/>
          <w:szCs w:val="22"/>
        </w:rPr>
      </w:pPr>
      <w:r w:rsidRPr="00524AAD">
        <w:rPr>
          <w:rStyle w:val="a5"/>
          <w:rFonts w:ascii="Times New Roman" w:hAnsi="Times New Roman" w:cs="Times New Roman"/>
          <w:iCs/>
          <w:color w:val="000000"/>
          <w:sz w:val="22"/>
          <w:szCs w:val="22"/>
        </w:rPr>
        <w:t xml:space="preserve">- заявление и документы представлены в ненадлежащий орган. </w:t>
      </w:r>
    </w:p>
    <w:p w:rsidR="00524AAD" w:rsidRPr="00524AAD" w:rsidRDefault="00524AAD" w:rsidP="00524AAD">
      <w:pPr>
        <w:ind w:firstLine="720"/>
        <w:jc w:val="both"/>
        <w:rPr>
          <w:rFonts w:ascii="Times New Roman" w:hAnsi="Times New Roman" w:cs="Times New Roman"/>
          <w:sz w:val="22"/>
          <w:szCs w:val="22"/>
        </w:rPr>
      </w:pPr>
      <w:bookmarkStart w:id="67" w:name="Bookmark109"/>
      <w:bookmarkEnd w:id="67"/>
      <w:r w:rsidRPr="00524AAD">
        <w:rPr>
          <w:rStyle w:val="a5"/>
          <w:rFonts w:ascii="Times New Roman" w:hAnsi="Times New Roman" w:cs="Times New Roman"/>
          <w:sz w:val="22"/>
          <w:szCs w:val="22"/>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EC7970">
      <w:pPr>
        <w:ind w:firstLine="720"/>
        <w:jc w:val="center"/>
        <w:rPr>
          <w:rFonts w:ascii="Times New Roman" w:hAnsi="Times New Roman" w:cs="Times New Roman"/>
          <w:sz w:val="22"/>
          <w:szCs w:val="22"/>
        </w:rPr>
      </w:pPr>
      <w:bookmarkStart w:id="68" w:name="Bookmark110"/>
      <w:bookmarkEnd w:id="68"/>
      <w:r w:rsidRPr="00524AAD">
        <w:rPr>
          <w:rStyle w:val="a5"/>
          <w:rFonts w:ascii="Times New Roman" w:hAnsi="Times New Roman" w:cs="Times New Roman"/>
          <w:b/>
          <w:sz w:val="22"/>
          <w:szCs w:val="22"/>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24AAD" w:rsidRPr="00524AAD" w:rsidRDefault="00524AAD" w:rsidP="00524AAD">
      <w:pPr>
        <w:ind w:firstLine="720"/>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xml:space="preserve">19. </w:t>
      </w:r>
      <w:r w:rsidRPr="00524AAD">
        <w:rPr>
          <w:rStyle w:val="a5"/>
          <w:rFonts w:ascii="Times New Roman" w:hAnsi="Times New Roman" w:cs="Times New Roman"/>
          <w:sz w:val="22"/>
          <w:szCs w:val="22"/>
        </w:rPr>
        <w:t>Основаниями для отказа в предоставлении муниципальной услуги являются:</w:t>
      </w:r>
    </w:p>
    <w:p w:rsidR="00524AAD" w:rsidRPr="00524AAD" w:rsidRDefault="00524AAD" w:rsidP="00524AAD">
      <w:pPr>
        <w:ind w:firstLine="709"/>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на соответствующую территорию не распространяется действие</w:t>
      </w:r>
      <w:r w:rsidRPr="00524AAD">
        <w:rPr>
          <w:rStyle w:val="a5"/>
          <w:rFonts w:ascii="Times New Roman" w:hAnsi="Times New Roman" w:cs="Times New Roman"/>
          <w:iCs/>
          <w:color w:val="000000"/>
          <w:sz w:val="22"/>
          <w:szCs w:val="22"/>
        </w:rPr>
        <w:br/>
        <w:t>градостроительных регламентов либо для соответствующей территории</w:t>
      </w:r>
      <w:r w:rsidRPr="00524AAD">
        <w:rPr>
          <w:rStyle w:val="a5"/>
          <w:rFonts w:ascii="Times New Roman" w:hAnsi="Times New Roman" w:cs="Times New Roman"/>
          <w:iCs/>
          <w:color w:val="000000"/>
          <w:sz w:val="22"/>
          <w:szCs w:val="22"/>
        </w:rPr>
        <w:br/>
        <w:t>градостроительные регламенты не установлены;</w:t>
      </w:r>
    </w:p>
    <w:p w:rsidR="00524AAD" w:rsidRPr="00524AAD" w:rsidRDefault="00524AAD" w:rsidP="00524AAD">
      <w:pPr>
        <w:ind w:firstLine="709"/>
        <w:jc w:val="both"/>
        <w:rPr>
          <w:rStyle w:val="a5"/>
          <w:rFonts w:ascii="Times New Roman" w:hAnsi="Times New Roman" w:cs="Times New Roman"/>
          <w:iCs/>
          <w:color w:val="000000"/>
          <w:sz w:val="22"/>
          <w:szCs w:val="22"/>
        </w:rPr>
      </w:pPr>
      <w:r w:rsidRPr="00524AAD">
        <w:rPr>
          <w:rStyle w:val="a5"/>
          <w:rFonts w:ascii="Times New Roman" w:hAnsi="Times New Roman" w:cs="Times New Roman"/>
          <w:iCs/>
          <w:color w:val="000000"/>
          <w:sz w:val="22"/>
          <w:szCs w:val="22"/>
        </w:rPr>
        <w:t xml:space="preserve">  - запрашиваемый вид разрешенного использования земельного участка или объекта капитального строительства не соответствует градостроительным регламентам, установленным Правилами землепользования и застройки, в отношении территориальной зоны, в пределах которой располагается земельный участок, к которому запрашивается разрешение на условно разрешенный вид использования;</w:t>
      </w:r>
      <w:r w:rsidRPr="00524AAD">
        <w:rPr>
          <w:rStyle w:val="a5"/>
          <w:rFonts w:ascii="Times New Roman" w:hAnsi="Times New Roman" w:cs="Times New Roman"/>
          <w:iCs/>
          <w:color w:val="000000"/>
          <w:sz w:val="22"/>
          <w:szCs w:val="22"/>
        </w:rPr>
        <w:br/>
        <w:t xml:space="preserve">                 - не соблюдаются требования технических регламентов.</w:t>
      </w:r>
    </w:p>
    <w:p w:rsidR="00524AAD" w:rsidRPr="00524AAD" w:rsidRDefault="00524AAD" w:rsidP="00524AAD">
      <w:pPr>
        <w:jc w:val="both"/>
        <w:rPr>
          <w:rFonts w:ascii="Times New Roman" w:hAnsi="Times New Roman" w:cs="Times New Roman"/>
          <w:sz w:val="22"/>
          <w:szCs w:val="22"/>
        </w:rPr>
      </w:pPr>
      <w:r w:rsidRPr="00524AAD">
        <w:rPr>
          <w:rStyle w:val="a5"/>
          <w:rFonts w:ascii="Times New Roman" w:hAnsi="Times New Roman" w:cs="Times New Roman"/>
          <w:iCs/>
          <w:color w:val="000000"/>
          <w:sz w:val="22"/>
          <w:szCs w:val="22"/>
        </w:rPr>
        <w:t xml:space="preserve"> </w:t>
      </w:r>
    </w:p>
    <w:p w:rsidR="00524AAD" w:rsidRPr="00524AAD" w:rsidRDefault="00524AAD" w:rsidP="00524AAD">
      <w:pPr>
        <w:ind w:left="720"/>
        <w:jc w:val="center"/>
        <w:rPr>
          <w:rFonts w:ascii="Times New Roman" w:hAnsi="Times New Roman" w:cs="Times New Roman"/>
          <w:sz w:val="22"/>
          <w:szCs w:val="22"/>
        </w:rPr>
      </w:pPr>
      <w:r w:rsidRPr="00524AAD">
        <w:rPr>
          <w:rStyle w:val="a5"/>
          <w:rFonts w:ascii="Times New Roman" w:hAnsi="Times New Roman" w:cs="Times New Roman"/>
          <w:b/>
          <w:sz w:val="22"/>
          <w:szCs w:val="22"/>
        </w:rPr>
        <w:t>Подраздел 9. Размер платы, взимаемой с заявителя при предоставлении муниципальной услуги, и способы ее взимания.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color w:val="000000"/>
          <w:sz w:val="22"/>
          <w:szCs w:val="22"/>
        </w:rPr>
        <w:t xml:space="preserve">20. Предоставление муниципальной услуги является для заявителя бесплатным. Расходы, связанные с организацией и проведением публичных слушаний по вопросу предоставления разрешения на отклонение от предельных параметров в настоящее время несет орган местного самоуправления, после принятия нормативно-правового акта, регламентирующего порядок оплаты - физическое или юридическое лицо, заинтересованное в предоставлении такого разрешения. </w:t>
      </w:r>
    </w:p>
    <w:p w:rsidR="00524AAD" w:rsidRPr="00524AAD" w:rsidRDefault="00524AAD" w:rsidP="00EC7970">
      <w:pPr>
        <w:ind w:firstLine="720"/>
        <w:jc w:val="center"/>
        <w:rPr>
          <w:rFonts w:ascii="Times New Roman" w:hAnsi="Times New Roman" w:cs="Times New Roman"/>
          <w:sz w:val="22"/>
          <w:szCs w:val="22"/>
        </w:rPr>
      </w:pPr>
      <w:r w:rsidRPr="00524AAD">
        <w:rPr>
          <w:rStyle w:val="a5"/>
          <w:rFonts w:ascii="Times New Roman" w:hAnsi="Times New Roman" w:cs="Times New Roman"/>
          <w:color w:val="000000"/>
          <w:sz w:val="22"/>
          <w:szCs w:val="22"/>
        </w:rPr>
        <w:br/>
      </w:r>
      <w:bookmarkStart w:id="69" w:name="Bookmark121"/>
      <w:bookmarkEnd w:id="69"/>
      <w:r w:rsidRPr="00524AAD">
        <w:rPr>
          <w:rStyle w:val="a5"/>
          <w:rFonts w:ascii="Times New Roman" w:hAnsi="Times New Roman" w:cs="Times New Roman"/>
          <w:color w:val="000000"/>
          <w:sz w:val="22"/>
          <w:szCs w:val="22"/>
        </w:rPr>
        <w:tab/>
      </w:r>
      <w:r w:rsidRPr="00524AAD">
        <w:rPr>
          <w:rStyle w:val="a5"/>
          <w:rFonts w:ascii="Times New Roman" w:hAnsi="Times New Roman" w:cs="Times New Roman"/>
          <w:b/>
          <w:color w:val="000000"/>
          <w:sz w:val="22"/>
          <w:szCs w:val="22"/>
        </w:rPr>
        <w:t>Подраздел 10</w:t>
      </w:r>
      <w:r w:rsidRPr="00524AAD">
        <w:rPr>
          <w:rStyle w:val="a5"/>
          <w:rFonts w:ascii="Times New Roman" w:hAnsi="Times New Roman" w:cs="Times New Roman"/>
          <w:b/>
          <w:sz w:val="22"/>
          <w:szCs w:val="22"/>
        </w:rPr>
        <w:t>.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70" w:name="Bookmark122"/>
      <w:bookmarkEnd w:id="70"/>
      <w:r w:rsidRPr="00524AAD">
        <w:rPr>
          <w:rStyle w:val="a5"/>
          <w:rFonts w:ascii="Times New Roman" w:hAnsi="Times New Roman" w:cs="Times New Roman"/>
          <w:sz w:val="22"/>
          <w:szCs w:val="22"/>
        </w:rPr>
        <w:t>21.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EC7970">
      <w:pPr>
        <w:ind w:firstLine="720"/>
        <w:jc w:val="center"/>
        <w:rPr>
          <w:rFonts w:ascii="Times New Roman" w:hAnsi="Times New Roman" w:cs="Times New Roman"/>
          <w:sz w:val="22"/>
          <w:szCs w:val="22"/>
        </w:rPr>
      </w:pPr>
      <w:bookmarkStart w:id="71" w:name="Bookmark123"/>
      <w:bookmarkEnd w:id="71"/>
      <w:r w:rsidRPr="00524AAD">
        <w:rPr>
          <w:rStyle w:val="a5"/>
          <w:rFonts w:ascii="Times New Roman" w:hAnsi="Times New Roman" w:cs="Times New Roman"/>
          <w:b/>
          <w:sz w:val="22"/>
          <w:szCs w:val="22"/>
        </w:rPr>
        <w:t>Подраздел 11. Срок регистрации запроса заявителя о пред</w:t>
      </w:r>
      <w:r w:rsidR="00EC7970">
        <w:rPr>
          <w:rStyle w:val="a5"/>
          <w:rFonts w:ascii="Times New Roman" w:hAnsi="Times New Roman" w:cs="Times New Roman"/>
          <w:b/>
          <w:sz w:val="22"/>
          <w:szCs w:val="22"/>
        </w:rPr>
        <w:t>оставлении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72" w:name="Bookmark124"/>
      <w:bookmarkStart w:id="73" w:name="sub_10141"/>
      <w:bookmarkEnd w:id="72"/>
      <w:bookmarkEnd w:id="73"/>
      <w:r w:rsidRPr="00524AAD">
        <w:rPr>
          <w:rStyle w:val="a5"/>
          <w:rFonts w:ascii="Times New Roman" w:hAnsi="Times New Roman" w:cs="Times New Roman"/>
          <w:sz w:val="22"/>
          <w:szCs w:val="22"/>
        </w:rPr>
        <w:t>22.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524AAD" w:rsidRPr="00524AAD" w:rsidRDefault="00524AAD" w:rsidP="00524AAD">
      <w:pPr>
        <w:ind w:firstLine="720"/>
        <w:jc w:val="both"/>
        <w:rPr>
          <w:rFonts w:ascii="Times New Roman" w:hAnsi="Times New Roman" w:cs="Times New Roman"/>
          <w:sz w:val="22"/>
          <w:szCs w:val="22"/>
        </w:rPr>
      </w:pPr>
      <w:bookmarkStart w:id="74" w:name="Bookmark125"/>
      <w:bookmarkStart w:id="75" w:name="sub_1411"/>
      <w:bookmarkEnd w:id="74"/>
      <w:bookmarkEnd w:id="75"/>
      <w:r w:rsidRPr="00524AAD">
        <w:rPr>
          <w:rStyle w:val="a5"/>
          <w:rFonts w:ascii="Times New Roman" w:hAnsi="Times New Roman" w:cs="Times New Roman"/>
          <w:sz w:val="22"/>
          <w:szCs w:val="22"/>
        </w:rPr>
        <w:t xml:space="preserve">23. Заявления (запросы), поступившие в Администрацию района с использованием электронных средств связи, в том числе через </w:t>
      </w:r>
      <w:hyperlink r:id="rId17" w:history="1">
        <w:r w:rsidRPr="00524AAD">
          <w:rPr>
            <w:rStyle w:val="a8"/>
            <w:rFonts w:ascii="Times New Roman" w:hAnsi="Times New Roman" w:cs="Times New Roman"/>
            <w:sz w:val="22"/>
            <w:szCs w:val="22"/>
          </w:rPr>
          <w:t>Единый портал</w:t>
        </w:r>
      </w:hyperlink>
      <w:r w:rsidRPr="00524AAD">
        <w:rPr>
          <w:rStyle w:val="a5"/>
          <w:rFonts w:ascii="Times New Roman" w:hAnsi="Times New Roman" w:cs="Times New Roman"/>
          <w:sz w:val="22"/>
          <w:szCs w:val="22"/>
        </w:rPr>
        <w:t xml:space="preserve">, </w:t>
      </w:r>
      <w:hyperlink r:id="rId18" w:history="1">
        <w:r w:rsidRPr="00524AAD">
          <w:rPr>
            <w:rStyle w:val="a8"/>
            <w:rFonts w:ascii="Times New Roman" w:hAnsi="Times New Roman" w:cs="Times New Roman"/>
            <w:sz w:val="22"/>
            <w:szCs w:val="22"/>
          </w:rPr>
          <w:t>РПГУ</w:t>
        </w:r>
      </w:hyperlink>
      <w:r w:rsidRPr="00524AAD">
        <w:rPr>
          <w:rStyle w:val="a5"/>
          <w:rFonts w:ascii="Times New Roman" w:hAnsi="Times New Roman" w:cs="Times New Roman"/>
          <w:sz w:val="22"/>
          <w:szCs w:val="22"/>
        </w:rPr>
        <w:t xml:space="preserve"> (при наличии технической возможности), регистрируются в течение одного рабочего дня с момента поступления.</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524AAD">
      <w:pPr>
        <w:jc w:val="center"/>
        <w:rPr>
          <w:rFonts w:ascii="Times New Roman" w:hAnsi="Times New Roman" w:cs="Times New Roman"/>
          <w:sz w:val="22"/>
          <w:szCs w:val="22"/>
        </w:rPr>
      </w:pPr>
      <w:bookmarkStart w:id="76" w:name="Bookmark126"/>
      <w:bookmarkStart w:id="77" w:name="Bookmark127"/>
      <w:bookmarkEnd w:id="76"/>
      <w:r w:rsidRPr="00524AAD">
        <w:rPr>
          <w:rStyle w:val="a5"/>
          <w:rFonts w:ascii="Times New Roman" w:hAnsi="Times New Roman" w:cs="Times New Roman"/>
          <w:b/>
          <w:sz w:val="22"/>
          <w:szCs w:val="22"/>
        </w:rPr>
        <w:t>Подраздел 12. Требовании к помещениям, в которых предоставляется муниципальная услуга.</w:t>
      </w:r>
    </w:p>
    <w:p w:rsidR="00524AAD" w:rsidRPr="00524AAD" w:rsidRDefault="00524AAD" w:rsidP="00524AAD">
      <w:pPr>
        <w:jc w:val="center"/>
        <w:rPr>
          <w:rFonts w:ascii="Times New Roman" w:hAnsi="Times New Roman" w:cs="Times New Roman"/>
          <w:sz w:val="22"/>
          <w:szCs w:val="22"/>
        </w:rPr>
      </w:pPr>
    </w:p>
    <w:p w:rsidR="00524AAD" w:rsidRPr="00524AAD" w:rsidRDefault="00524AAD" w:rsidP="00524AAD">
      <w:pPr>
        <w:ind w:firstLine="720"/>
        <w:jc w:val="both"/>
        <w:rPr>
          <w:rFonts w:ascii="Times New Roman" w:hAnsi="Times New Roman" w:cs="Times New Roman"/>
          <w:sz w:val="22"/>
          <w:szCs w:val="22"/>
        </w:rPr>
      </w:pPr>
      <w:bookmarkStart w:id="78" w:name="sub_1015"/>
      <w:bookmarkEnd w:id="77"/>
      <w:bookmarkEnd w:id="78"/>
      <w:r w:rsidRPr="00524AAD">
        <w:rPr>
          <w:rStyle w:val="a5"/>
          <w:rFonts w:ascii="Times New Roman" w:hAnsi="Times New Roman" w:cs="Times New Roman"/>
          <w:sz w:val="22"/>
          <w:szCs w:val="22"/>
        </w:rPr>
        <w:t>24.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524AAD" w:rsidRPr="00524AAD" w:rsidRDefault="00524AAD" w:rsidP="00524AAD">
      <w:pPr>
        <w:ind w:firstLine="720"/>
        <w:jc w:val="both"/>
        <w:rPr>
          <w:rFonts w:ascii="Times New Roman" w:hAnsi="Times New Roman" w:cs="Times New Roman"/>
          <w:sz w:val="22"/>
          <w:szCs w:val="22"/>
        </w:rPr>
      </w:pPr>
      <w:bookmarkStart w:id="79" w:name="Bookmark128"/>
      <w:bookmarkEnd w:id="79"/>
      <w:r w:rsidRPr="00524AAD">
        <w:rPr>
          <w:rStyle w:val="a5"/>
          <w:rFonts w:ascii="Times New Roman" w:hAnsi="Times New Roman" w:cs="Times New Roman"/>
          <w:sz w:val="22"/>
          <w:szCs w:val="22"/>
        </w:rPr>
        <w:t xml:space="preserve">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w:t>
      </w:r>
      <w:r w:rsidRPr="00524AAD">
        <w:rPr>
          <w:rStyle w:val="a5"/>
          <w:rFonts w:ascii="Times New Roman" w:hAnsi="Times New Roman" w:cs="Times New Roman"/>
          <w:sz w:val="22"/>
          <w:szCs w:val="22"/>
        </w:rPr>
        <w:lastRenderedPageBreak/>
        <w:t>расширенными проходами, позволяющими обеспечить беспрепятственный доступ инвалидов и иных маломобильных групп населения.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Помещения, в которых предоставляется муниципальная услуга, должны соответствовать следующим требованиям:</w:t>
      </w:r>
    </w:p>
    <w:p w:rsidR="00524AAD" w:rsidRPr="00524AAD" w:rsidRDefault="00524AAD" w:rsidP="00524AAD">
      <w:pPr>
        <w:ind w:firstLine="720"/>
        <w:jc w:val="both"/>
        <w:rPr>
          <w:rFonts w:ascii="Times New Roman" w:hAnsi="Times New Roman" w:cs="Times New Roman"/>
          <w:sz w:val="22"/>
          <w:szCs w:val="22"/>
        </w:rPr>
      </w:pPr>
      <w:bookmarkStart w:id="80" w:name="Bookmark129"/>
      <w:bookmarkEnd w:id="80"/>
      <w:r w:rsidRPr="00524AAD">
        <w:rPr>
          <w:rStyle w:val="a5"/>
          <w:rFonts w:ascii="Times New Roman" w:hAnsi="Times New Roman" w:cs="Times New Roman"/>
          <w:sz w:val="22"/>
          <w:szCs w:val="22"/>
        </w:rPr>
        <w:t>1) наличие средств пожаротушения;</w:t>
      </w:r>
    </w:p>
    <w:p w:rsidR="00524AAD" w:rsidRPr="00524AAD" w:rsidRDefault="00524AAD" w:rsidP="00524AAD">
      <w:pPr>
        <w:ind w:firstLine="720"/>
        <w:jc w:val="both"/>
        <w:rPr>
          <w:rFonts w:ascii="Times New Roman" w:hAnsi="Times New Roman" w:cs="Times New Roman"/>
          <w:sz w:val="22"/>
          <w:szCs w:val="22"/>
        </w:rPr>
      </w:pPr>
      <w:bookmarkStart w:id="81" w:name="Bookmark130"/>
      <w:bookmarkStart w:id="82" w:name="sub_15112"/>
      <w:bookmarkEnd w:id="81"/>
      <w:bookmarkEnd w:id="82"/>
      <w:r w:rsidRPr="00524AAD">
        <w:rPr>
          <w:rStyle w:val="a5"/>
          <w:rFonts w:ascii="Times New Roman" w:hAnsi="Times New Roman" w:cs="Times New Roman"/>
          <w:sz w:val="22"/>
          <w:szCs w:val="22"/>
        </w:rPr>
        <w:t>2) наличие телефона;</w:t>
      </w:r>
    </w:p>
    <w:p w:rsidR="00524AAD" w:rsidRPr="00524AAD" w:rsidRDefault="00524AAD" w:rsidP="00524AAD">
      <w:pPr>
        <w:ind w:firstLine="720"/>
        <w:jc w:val="both"/>
        <w:rPr>
          <w:rFonts w:ascii="Times New Roman" w:hAnsi="Times New Roman" w:cs="Times New Roman"/>
          <w:sz w:val="22"/>
          <w:szCs w:val="22"/>
        </w:rPr>
      </w:pPr>
      <w:bookmarkStart w:id="83" w:name="Bookmark131"/>
      <w:bookmarkStart w:id="84" w:name="sub_15121"/>
      <w:bookmarkEnd w:id="83"/>
      <w:bookmarkEnd w:id="84"/>
      <w:r w:rsidRPr="00524AAD">
        <w:rPr>
          <w:rStyle w:val="a5"/>
          <w:rFonts w:ascii="Times New Roman" w:hAnsi="Times New Roman" w:cs="Times New Roman"/>
          <w:sz w:val="22"/>
          <w:szCs w:val="22"/>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524AAD" w:rsidRPr="00524AAD" w:rsidRDefault="00524AAD" w:rsidP="00524AAD">
      <w:pPr>
        <w:ind w:firstLine="720"/>
        <w:jc w:val="both"/>
        <w:rPr>
          <w:rFonts w:ascii="Times New Roman" w:hAnsi="Times New Roman" w:cs="Times New Roman"/>
          <w:sz w:val="22"/>
          <w:szCs w:val="22"/>
        </w:rPr>
      </w:pPr>
      <w:bookmarkStart w:id="85" w:name="Bookmark132"/>
      <w:bookmarkStart w:id="86" w:name="sub_15131"/>
      <w:bookmarkEnd w:id="85"/>
      <w:bookmarkEnd w:id="86"/>
      <w:r w:rsidRPr="00524AAD">
        <w:rPr>
          <w:rStyle w:val="a5"/>
          <w:rFonts w:ascii="Times New Roman" w:hAnsi="Times New Roman" w:cs="Times New Roman"/>
          <w:sz w:val="22"/>
          <w:szCs w:val="22"/>
        </w:rPr>
        <w:t>4) наличие офисной мебели;</w:t>
      </w:r>
    </w:p>
    <w:p w:rsidR="00524AAD" w:rsidRPr="00524AAD" w:rsidRDefault="00524AAD" w:rsidP="00524AAD">
      <w:pPr>
        <w:ind w:firstLine="720"/>
        <w:jc w:val="both"/>
        <w:rPr>
          <w:rFonts w:ascii="Times New Roman" w:hAnsi="Times New Roman" w:cs="Times New Roman"/>
          <w:sz w:val="22"/>
          <w:szCs w:val="22"/>
        </w:rPr>
      </w:pPr>
      <w:bookmarkStart w:id="87" w:name="Bookmark133"/>
      <w:bookmarkStart w:id="88" w:name="sub_15141"/>
      <w:bookmarkEnd w:id="87"/>
      <w:bookmarkEnd w:id="88"/>
      <w:r w:rsidRPr="00524AAD">
        <w:rPr>
          <w:rStyle w:val="a5"/>
          <w:rFonts w:ascii="Times New Roman" w:hAnsi="Times New Roman" w:cs="Times New Roman"/>
          <w:sz w:val="22"/>
          <w:szCs w:val="22"/>
        </w:rPr>
        <w:t>5) возможность доступа к справочно-правовым системам и информационно-телекоммуникационной сети "Интернет";</w:t>
      </w:r>
    </w:p>
    <w:p w:rsidR="00524AAD" w:rsidRPr="00524AAD" w:rsidRDefault="00524AAD" w:rsidP="00524AAD">
      <w:pPr>
        <w:ind w:firstLine="720"/>
        <w:jc w:val="both"/>
        <w:rPr>
          <w:rFonts w:ascii="Times New Roman" w:hAnsi="Times New Roman" w:cs="Times New Roman"/>
          <w:sz w:val="22"/>
          <w:szCs w:val="22"/>
        </w:rPr>
      </w:pPr>
      <w:bookmarkStart w:id="89" w:name="Bookmark134"/>
      <w:bookmarkStart w:id="90" w:name="sub_15151"/>
      <w:bookmarkEnd w:id="89"/>
      <w:bookmarkEnd w:id="90"/>
      <w:r w:rsidRPr="00524AAD">
        <w:rPr>
          <w:rStyle w:val="a5"/>
          <w:rFonts w:ascii="Times New Roman" w:hAnsi="Times New Roman" w:cs="Times New Roman"/>
          <w:sz w:val="22"/>
          <w:szCs w:val="22"/>
        </w:rPr>
        <w:t>6) возможность копирования документов.</w:t>
      </w:r>
    </w:p>
    <w:p w:rsidR="00524AAD" w:rsidRPr="00524AAD" w:rsidRDefault="00524AAD" w:rsidP="00524AAD">
      <w:pPr>
        <w:ind w:firstLine="720"/>
        <w:jc w:val="both"/>
        <w:rPr>
          <w:rFonts w:ascii="Times New Roman" w:hAnsi="Times New Roman" w:cs="Times New Roman"/>
          <w:sz w:val="22"/>
          <w:szCs w:val="22"/>
        </w:rPr>
      </w:pPr>
      <w:bookmarkStart w:id="91" w:name="Bookmark135"/>
      <w:bookmarkEnd w:id="91"/>
      <w:r w:rsidRPr="00524AAD">
        <w:rPr>
          <w:rStyle w:val="a5"/>
          <w:rFonts w:ascii="Times New Roman" w:hAnsi="Times New Roman" w:cs="Times New Roman"/>
          <w:sz w:val="22"/>
          <w:szCs w:val="22"/>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Помещения оборудуются информационными стендами или терминалами, содержащими сведения, указанные в </w:t>
      </w:r>
      <w:hyperlink w:anchor="sub_1003" w:history="1">
        <w:r w:rsidRPr="00524AAD">
          <w:rPr>
            <w:rStyle w:val="a8"/>
            <w:rFonts w:ascii="Times New Roman" w:hAnsi="Times New Roman" w:cs="Times New Roman"/>
            <w:sz w:val="22"/>
            <w:szCs w:val="22"/>
          </w:rPr>
          <w:t>разделе 3</w:t>
        </w:r>
      </w:hyperlink>
      <w:r w:rsidRPr="00524AAD">
        <w:rPr>
          <w:rStyle w:val="a5"/>
          <w:rFonts w:ascii="Times New Roman" w:hAnsi="Times New Roman" w:cs="Times New Roman"/>
          <w:sz w:val="22"/>
          <w:szCs w:val="22"/>
        </w:rPr>
        <w:t xml:space="preserve"> настоящего Административного регламента, в визуальной и текстовой формах.</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524AAD" w:rsidRPr="00524AAD" w:rsidRDefault="00524AAD" w:rsidP="00524AAD">
      <w:pPr>
        <w:ind w:firstLine="720"/>
        <w:jc w:val="both"/>
        <w:rPr>
          <w:rFonts w:ascii="Times New Roman" w:hAnsi="Times New Roman" w:cs="Times New Roman"/>
          <w:sz w:val="22"/>
          <w:szCs w:val="22"/>
        </w:rPr>
      </w:pPr>
      <w:bookmarkStart w:id="92" w:name="Bookmark136"/>
      <w:bookmarkEnd w:id="92"/>
      <w:r w:rsidRPr="00524AAD">
        <w:rPr>
          <w:rStyle w:val="a5"/>
          <w:rFonts w:ascii="Times New Roman" w:hAnsi="Times New Roman" w:cs="Times New Roman"/>
          <w:sz w:val="22"/>
          <w:szCs w:val="22"/>
        </w:rPr>
        <w:t>25.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524AAD" w:rsidRPr="00524AAD" w:rsidRDefault="00524AAD" w:rsidP="00524AAD">
      <w:pPr>
        <w:ind w:firstLine="720"/>
        <w:jc w:val="both"/>
        <w:rPr>
          <w:rFonts w:ascii="Times New Roman" w:hAnsi="Times New Roman" w:cs="Times New Roman"/>
          <w:sz w:val="22"/>
          <w:szCs w:val="22"/>
        </w:rPr>
      </w:pPr>
      <w:bookmarkStart w:id="93" w:name="Bookmark137"/>
      <w:bookmarkEnd w:id="93"/>
      <w:r w:rsidRPr="00524AAD">
        <w:rPr>
          <w:rStyle w:val="a5"/>
          <w:rFonts w:ascii="Times New Roman" w:hAnsi="Times New Roman" w:cs="Times New Roman"/>
          <w:sz w:val="22"/>
          <w:szCs w:val="22"/>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524AAD">
      <w:pPr>
        <w:ind w:firstLine="720"/>
        <w:jc w:val="center"/>
        <w:rPr>
          <w:rFonts w:ascii="Times New Roman" w:hAnsi="Times New Roman" w:cs="Times New Roman"/>
          <w:sz w:val="22"/>
          <w:szCs w:val="22"/>
        </w:rPr>
      </w:pPr>
      <w:bookmarkStart w:id="94" w:name="Bookmark138"/>
      <w:bookmarkEnd w:id="94"/>
      <w:r w:rsidRPr="00524AAD">
        <w:rPr>
          <w:rStyle w:val="a5"/>
          <w:rFonts w:ascii="Times New Roman" w:hAnsi="Times New Roman" w:cs="Times New Roman"/>
          <w:b/>
          <w:sz w:val="22"/>
          <w:szCs w:val="22"/>
        </w:rPr>
        <w:t>Подраздел 13. Показатели качества и доступности муниципальной услуги.</w:t>
      </w:r>
    </w:p>
    <w:p w:rsidR="00524AAD" w:rsidRPr="00524AAD" w:rsidRDefault="00524AAD" w:rsidP="00524AAD">
      <w:pPr>
        <w:ind w:firstLine="720"/>
        <w:jc w:val="center"/>
        <w:rPr>
          <w:rFonts w:ascii="Times New Roman" w:hAnsi="Times New Roman" w:cs="Times New Roman"/>
          <w:sz w:val="22"/>
          <w:szCs w:val="22"/>
        </w:rPr>
      </w:pPr>
    </w:p>
    <w:p w:rsidR="00524AAD" w:rsidRPr="00524AAD" w:rsidRDefault="00524AAD" w:rsidP="00524AAD">
      <w:pPr>
        <w:ind w:firstLine="720"/>
        <w:jc w:val="both"/>
        <w:rPr>
          <w:rFonts w:ascii="Times New Roman" w:hAnsi="Times New Roman" w:cs="Times New Roman"/>
          <w:sz w:val="22"/>
          <w:szCs w:val="22"/>
        </w:rPr>
      </w:pPr>
      <w:bookmarkStart w:id="95" w:name="Bookmark139"/>
      <w:bookmarkStart w:id="96" w:name="sub_10161"/>
      <w:bookmarkEnd w:id="95"/>
      <w:bookmarkEnd w:id="96"/>
      <w:r w:rsidRPr="00524AAD">
        <w:rPr>
          <w:rStyle w:val="a5"/>
          <w:rFonts w:ascii="Times New Roman" w:hAnsi="Times New Roman" w:cs="Times New Roman"/>
          <w:sz w:val="22"/>
          <w:szCs w:val="22"/>
        </w:rPr>
        <w:t>26.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524AAD" w:rsidRPr="00524AAD" w:rsidRDefault="00524AAD" w:rsidP="00524AAD">
      <w:pPr>
        <w:ind w:firstLine="720"/>
        <w:jc w:val="both"/>
        <w:rPr>
          <w:rFonts w:ascii="Times New Roman" w:hAnsi="Times New Roman" w:cs="Times New Roman"/>
          <w:sz w:val="22"/>
          <w:szCs w:val="22"/>
        </w:rPr>
      </w:pPr>
      <w:bookmarkStart w:id="97" w:name="Bookmark140"/>
      <w:bookmarkStart w:id="98" w:name="sub_1611"/>
      <w:bookmarkEnd w:id="97"/>
      <w:bookmarkEnd w:id="98"/>
      <w:r w:rsidRPr="00524AAD">
        <w:rPr>
          <w:rStyle w:val="a5"/>
          <w:rFonts w:ascii="Times New Roman" w:hAnsi="Times New Roman" w:cs="Times New Roman"/>
          <w:sz w:val="22"/>
          <w:szCs w:val="22"/>
        </w:rPr>
        <w:t>а) доступность:</w:t>
      </w:r>
    </w:p>
    <w:p w:rsidR="00524AAD" w:rsidRPr="00524AAD" w:rsidRDefault="00524AAD" w:rsidP="00524AAD">
      <w:pPr>
        <w:ind w:firstLine="720"/>
        <w:jc w:val="both"/>
        <w:rPr>
          <w:rFonts w:ascii="Times New Roman" w:hAnsi="Times New Roman" w:cs="Times New Roman"/>
          <w:sz w:val="22"/>
          <w:szCs w:val="22"/>
        </w:rPr>
      </w:pPr>
      <w:bookmarkStart w:id="99" w:name="Bookmark141"/>
      <w:bookmarkEnd w:id="99"/>
      <w:r w:rsidRPr="00524AAD">
        <w:rPr>
          <w:rStyle w:val="a5"/>
          <w:rFonts w:ascii="Times New Roman" w:hAnsi="Times New Roman" w:cs="Times New Roman"/>
          <w:sz w:val="22"/>
          <w:szCs w:val="22"/>
        </w:rPr>
        <w:t>% (доля) заявителей, ожидающих получения муниципальной услуги в очереди не более 15 минут, - 100 процентов;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lastRenderedPageBreak/>
        <w:t>% (доля) заявителей, удовлетворенных полнотой и доступностью информации о порядке предоставления муниципальной услуги, - 90 процентов;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(доля) случаев предоставления муниципальной услуги в установленные сроки со дня поступления заявки - 100 процентов;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524AAD" w:rsidRPr="00524AAD" w:rsidRDefault="00524AAD" w:rsidP="00524AAD">
      <w:pPr>
        <w:ind w:firstLine="720"/>
        <w:jc w:val="both"/>
        <w:rPr>
          <w:rFonts w:ascii="Times New Roman" w:hAnsi="Times New Roman" w:cs="Times New Roman"/>
          <w:sz w:val="22"/>
          <w:szCs w:val="22"/>
        </w:rPr>
      </w:pPr>
      <w:bookmarkStart w:id="100" w:name="Bookmark142"/>
      <w:bookmarkEnd w:id="100"/>
      <w:r w:rsidRPr="00524AAD">
        <w:rPr>
          <w:rStyle w:val="a5"/>
          <w:rFonts w:ascii="Times New Roman" w:hAnsi="Times New Roman" w:cs="Times New Roman"/>
          <w:sz w:val="22"/>
          <w:szCs w:val="22"/>
        </w:rPr>
        <w:t>б) качество:</w:t>
      </w:r>
    </w:p>
    <w:p w:rsidR="00524AAD" w:rsidRPr="00524AAD" w:rsidRDefault="00524AAD" w:rsidP="00524AAD">
      <w:pPr>
        <w:ind w:firstLine="720"/>
        <w:jc w:val="both"/>
        <w:rPr>
          <w:rFonts w:ascii="Times New Roman" w:hAnsi="Times New Roman" w:cs="Times New Roman"/>
          <w:sz w:val="22"/>
          <w:szCs w:val="22"/>
        </w:rPr>
      </w:pPr>
      <w:bookmarkStart w:id="101" w:name="Bookmark143"/>
      <w:bookmarkEnd w:id="101"/>
      <w:r w:rsidRPr="00524AAD">
        <w:rPr>
          <w:rStyle w:val="a5"/>
          <w:rFonts w:ascii="Times New Roman" w:hAnsi="Times New Roman" w:cs="Times New Roman"/>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(доля) заявителей, удовлетворенных качеством предоставления муниципальной услуги - 90 процентов.</w:t>
      </w:r>
    </w:p>
    <w:p w:rsidR="00524AAD" w:rsidRPr="00524AAD" w:rsidRDefault="00524AAD" w:rsidP="00524AAD">
      <w:pPr>
        <w:pStyle w:val="1"/>
        <w:spacing w:before="0" w:after="0"/>
        <w:rPr>
          <w:rFonts w:ascii="Times New Roman" w:hAnsi="Times New Roman" w:cs="Times New Roman"/>
          <w:sz w:val="22"/>
          <w:szCs w:val="22"/>
        </w:rPr>
      </w:pPr>
      <w:bookmarkStart w:id="102" w:name="Bookmark144"/>
      <w:bookmarkEnd w:id="102"/>
      <w:r w:rsidRPr="00524AAD">
        <w:rPr>
          <w:rFonts w:ascii="Times New Roman" w:hAnsi="Times New Roman" w:cs="Times New Roman"/>
          <w:sz w:val="22"/>
          <w:szCs w:val="22"/>
        </w:rPr>
        <w:t>Раздел 3. Состав, последовательность и сроки выполнения административных процедур</w:t>
      </w:r>
    </w:p>
    <w:p w:rsidR="00524AAD" w:rsidRPr="00524AAD" w:rsidRDefault="00524AAD" w:rsidP="00524AAD">
      <w:pPr>
        <w:ind w:firstLine="720"/>
        <w:jc w:val="center"/>
        <w:rPr>
          <w:rFonts w:ascii="Times New Roman" w:hAnsi="Times New Roman" w:cs="Times New Roman"/>
          <w:sz w:val="22"/>
          <w:szCs w:val="22"/>
        </w:rPr>
      </w:pPr>
      <w:bookmarkStart w:id="103" w:name="Bookmark145"/>
      <w:bookmarkStart w:id="104" w:name="sub_3001"/>
      <w:bookmarkEnd w:id="103"/>
      <w:bookmarkEnd w:id="104"/>
      <w:r w:rsidRPr="00524AAD">
        <w:rPr>
          <w:rStyle w:val="a5"/>
          <w:rFonts w:ascii="Times New Roman" w:hAnsi="Times New Roman" w:cs="Times New Roman"/>
          <w:b/>
          <w:sz w:val="22"/>
          <w:szCs w:val="22"/>
        </w:rPr>
        <w:t>Подраздел 1. Исчерпывающий перечень административных процедур (действий).</w:t>
      </w:r>
    </w:p>
    <w:p w:rsidR="00524AAD" w:rsidRPr="00524AAD" w:rsidRDefault="00524AAD" w:rsidP="00524AAD">
      <w:pPr>
        <w:ind w:firstLine="720"/>
        <w:jc w:val="both"/>
        <w:rPr>
          <w:rFonts w:ascii="Times New Roman" w:hAnsi="Times New Roman" w:cs="Times New Roman"/>
          <w:sz w:val="22"/>
          <w:szCs w:val="22"/>
        </w:rPr>
      </w:pPr>
      <w:bookmarkStart w:id="105" w:name="Bookmark146"/>
      <w:bookmarkEnd w:id="105"/>
      <w:r w:rsidRPr="00524AAD">
        <w:rPr>
          <w:rStyle w:val="a5"/>
          <w:rFonts w:ascii="Times New Roman" w:hAnsi="Times New Roman" w:cs="Times New Roman"/>
          <w:sz w:val="22"/>
          <w:szCs w:val="22"/>
        </w:rPr>
        <w:t>27. Предоставление муниципальной услуги включает в себя следующие административные процедуры (действия):</w:t>
      </w:r>
    </w:p>
    <w:p w:rsidR="00524AAD" w:rsidRPr="00524AAD" w:rsidRDefault="00524AAD" w:rsidP="00524AAD">
      <w:pPr>
        <w:numPr>
          <w:ilvl w:val="2"/>
          <w:numId w:val="3"/>
        </w:numPr>
        <w:ind w:left="0" w:firstLine="720"/>
        <w:jc w:val="both"/>
        <w:rPr>
          <w:rFonts w:ascii="Times New Roman" w:hAnsi="Times New Roman" w:cs="Times New Roman"/>
          <w:sz w:val="22"/>
          <w:szCs w:val="22"/>
        </w:rPr>
      </w:pPr>
      <w:r w:rsidRPr="00524AAD">
        <w:rPr>
          <w:rStyle w:val="a5"/>
          <w:rFonts w:ascii="Times New Roman" w:hAnsi="Times New Roman" w:cs="Times New Roman"/>
          <w:iCs/>
          <w:sz w:val="22"/>
          <w:szCs w:val="22"/>
        </w:rPr>
        <w:t>прием Заявления №3 и документов;</w:t>
      </w:r>
    </w:p>
    <w:p w:rsidR="00524AAD" w:rsidRPr="00524AAD" w:rsidRDefault="00524AAD" w:rsidP="00524AAD">
      <w:pPr>
        <w:ind w:firstLine="720"/>
        <w:jc w:val="both"/>
        <w:rPr>
          <w:rFonts w:ascii="Times New Roman" w:hAnsi="Times New Roman" w:cs="Times New Roman"/>
          <w:sz w:val="22"/>
          <w:szCs w:val="22"/>
        </w:rPr>
      </w:pPr>
      <w:bookmarkStart w:id="106" w:name="Bookmark148"/>
      <w:bookmarkStart w:id="107" w:name="sub_1711"/>
      <w:bookmarkEnd w:id="106"/>
      <w:bookmarkEnd w:id="107"/>
      <w:r w:rsidRPr="00524AAD">
        <w:rPr>
          <w:rStyle w:val="a5"/>
          <w:rFonts w:ascii="Times New Roman" w:hAnsi="Times New Roman" w:cs="Times New Roman"/>
          <w:iCs/>
          <w:sz w:val="22"/>
          <w:szCs w:val="22"/>
        </w:rPr>
        <w:t>2) проверка документов на установление наличия права на получение муниципальной услуги или отказ в приеме заявления и документов;</w:t>
      </w:r>
    </w:p>
    <w:p w:rsidR="00524AAD" w:rsidRPr="00524AAD" w:rsidRDefault="00524AAD" w:rsidP="00524AAD">
      <w:pPr>
        <w:numPr>
          <w:ilvl w:val="2"/>
          <w:numId w:val="2"/>
        </w:numPr>
        <w:ind w:left="0" w:firstLine="720"/>
        <w:jc w:val="both"/>
        <w:rPr>
          <w:rFonts w:ascii="Times New Roman" w:hAnsi="Times New Roman" w:cs="Times New Roman"/>
          <w:sz w:val="22"/>
          <w:szCs w:val="22"/>
        </w:rPr>
      </w:pPr>
      <w:r w:rsidRPr="00524AAD">
        <w:rPr>
          <w:rStyle w:val="a5"/>
          <w:rFonts w:ascii="Times New Roman" w:hAnsi="Times New Roman" w:cs="Times New Roman"/>
          <w:iCs/>
          <w:sz w:val="22"/>
          <w:szCs w:val="22"/>
        </w:rPr>
        <w:t>организация и проведение публичных слушаний по вопросу предоставления разрешения на условно разрешенный вид использования;</w:t>
      </w:r>
    </w:p>
    <w:p w:rsidR="00524AAD" w:rsidRPr="00524AAD" w:rsidRDefault="00524AAD" w:rsidP="00524AAD">
      <w:pPr>
        <w:numPr>
          <w:ilvl w:val="2"/>
          <w:numId w:val="2"/>
        </w:numPr>
        <w:tabs>
          <w:tab w:val="left" w:pos="660"/>
        </w:tabs>
        <w:ind w:left="0" w:firstLine="735"/>
        <w:jc w:val="both"/>
        <w:rPr>
          <w:rFonts w:ascii="Times New Roman" w:hAnsi="Times New Roman" w:cs="Times New Roman"/>
          <w:sz w:val="22"/>
          <w:szCs w:val="22"/>
        </w:rPr>
      </w:pPr>
      <w:r w:rsidRPr="00524AAD">
        <w:rPr>
          <w:rStyle w:val="a5"/>
          <w:rFonts w:ascii="Times New Roman" w:hAnsi="Times New Roman" w:cs="Times New Roman"/>
          <w:iCs/>
          <w:sz w:val="22"/>
          <w:szCs w:val="22"/>
        </w:rPr>
        <w:t>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524AAD" w:rsidRPr="00524AAD" w:rsidRDefault="00524AAD" w:rsidP="00524AAD">
      <w:pPr>
        <w:tabs>
          <w:tab w:val="left" w:pos="660"/>
        </w:tabs>
        <w:ind w:left="735"/>
        <w:jc w:val="both"/>
        <w:rPr>
          <w:rFonts w:ascii="Times New Roman" w:hAnsi="Times New Roman" w:cs="Times New Roman"/>
          <w:sz w:val="22"/>
          <w:szCs w:val="22"/>
        </w:rPr>
      </w:pPr>
    </w:p>
    <w:p w:rsidR="00524AAD" w:rsidRPr="00524AAD" w:rsidRDefault="00524AAD" w:rsidP="00EC7970">
      <w:pPr>
        <w:tabs>
          <w:tab w:val="left" w:pos="660"/>
        </w:tabs>
        <w:ind w:left="735"/>
        <w:jc w:val="center"/>
        <w:rPr>
          <w:rFonts w:ascii="Times New Roman" w:hAnsi="Times New Roman" w:cs="Times New Roman"/>
          <w:sz w:val="22"/>
          <w:szCs w:val="22"/>
        </w:rPr>
      </w:pPr>
      <w:r w:rsidRPr="00524AAD">
        <w:rPr>
          <w:rStyle w:val="a5"/>
          <w:rFonts w:ascii="Times New Roman" w:hAnsi="Times New Roman" w:cs="Times New Roman"/>
          <w:b/>
          <w:iCs/>
          <w:sz w:val="22"/>
          <w:szCs w:val="22"/>
        </w:rPr>
        <w:t>Подраздел 2. Прием заявления и документов на получение муниципальной услуги</w:t>
      </w:r>
    </w:p>
    <w:p w:rsidR="00524AAD" w:rsidRPr="00524AAD" w:rsidRDefault="00524AAD" w:rsidP="00524AAD">
      <w:pPr>
        <w:ind w:firstLine="709"/>
        <w:jc w:val="both"/>
        <w:rPr>
          <w:rStyle w:val="a5"/>
          <w:rFonts w:ascii="Times New Roman" w:hAnsi="Times New Roman" w:cs="Times New Roman"/>
          <w:iCs/>
          <w:sz w:val="22"/>
          <w:szCs w:val="22"/>
        </w:rPr>
      </w:pPr>
      <w:r w:rsidRPr="00524AAD">
        <w:rPr>
          <w:rStyle w:val="a5"/>
          <w:rFonts w:ascii="Times New Roman" w:eastAsia="Times New Roman" w:hAnsi="Times New Roman" w:cs="Times New Roman"/>
          <w:iCs/>
          <w:sz w:val="22"/>
          <w:szCs w:val="22"/>
        </w:rPr>
        <w:t xml:space="preserve"> </w:t>
      </w:r>
      <w:r w:rsidRPr="00524AAD">
        <w:rPr>
          <w:rStyle w:val="a5"/>
          <w:rFonts w:ascii="Times New Roman" w:hAnsi="Times New Roman" w:cs="Times New Roman"/>
          <w:iCs/>
          <w:sz w:val="22"/>
          <w:szCs w:val="22"/>
        </w:rPr>
        <w:t>28. Основанием для начала административной процедуры по приему заявления и документов на получение муниципальной услуги является обращение заявителя с письменным заявлением и документами, необходимыми для получения</w:t>
      </w:r>
      <w:r w:rsidRPr="00524AAD">
        <w:rPr>
          <w:rStyle w:val="a5"/>
          <w:rFonts w:ascii="Times New Roman" w:hAnsi="Times New Roman" w:cs="Times New Roman"/>
          <w:iCs/>
          <w:sz w:val="22"/>
          <w:szCs w:val="22"/>
        </w:rPr>
        <w:br/>
        <w:t>муниципальной услуги.</w:t>
      </w:r>
    </w:p>
    <w:p w:rsidR="00524AAD" w:rsidRPr="00524AAD" w:rsidRDefault="00524AAD" w:rsidP="00524AAD">
      <w:pPr>
        <w:ind w:firstLine="709"/>
        <w:jc w:val="both"/>
        <w:rPr>
          <w:rStyle w:val="a5"/>
          <w:rFonts w:ascii="Times New Roman" w:hAnsi="Times New Roman" w:cs="Times New Roman"/>
          <w:iCs/>
          <w:sz w:val="22"/>
          <w:szCs w:val="22"/>
        </w:rPr>
      </w:pPr>
      <w:r w:rsidRPr="00524AAD">
        <w:rPr>
          <w:rStyle w:val="a5"/>
          <w:rFonts w:ascii="Times New Roman" w:hAnsi="Times New Roman" w:cs="Times New Roman"/>
          <w:iCs/>
          <w:sz w:val="22"/>
          <w:szCs w:val="22"/>
        </w:rPr>
        <w:t xml:space="preserve"> 29. Специалист Администрации района устанавливает предмет обращения, личность заявителя, полномочия представителя;</w:t>
      </w:r>
    </w:p>
    <w:p w:rsidR="00524AAD" w:rsidRPr="00524AAD" w:rsidRDefault="00524AAD" w:rsidP="00524AAD">
      <w:pPr>
        <w:ind w:firstLine="709"/>
        <w:jc w:val="both"/>
        <w:rPr>
          <w:rStyle w:val="a5"/>
          <w:rFonts w:ascii="Times New Roman" w:hAnsi="Times New Roman" w:cs="Times New Roman"/>
          <w:iCs/>
          <w:sz w:val="22"/>
          <w:szCs w:val="22"/>
        </w:rPr>
      </w:pPr>
      <w:r w:rsidRPr="00524AAD">
        <w:rPr>
          <w:rStyle w:val="a5"/>
          <w:rFonts w:ascii="Times New Roman" w:hAnsi="Times New Roman" w:cs="Times New Roman"/>
          <w:iCs/>
          <w:sz w:val="22"/>
          <w:szCs w:val="22"/>
        </w:rPr>
        <w:t>- проверяет правильность заполнения заявления и наличие приложенных к</w:t>
      </w:r>
      <w:r w:rsidRPr="00524AAD">
        <w:rPr>
          <w:rStyle w:val="a5"/>
          <w:rFonts w:ascii="Times New Roman" w:hAnsi="Times New Roman" w:cs="Times New Roman"/>
          <w:iCs/>
          <w:sz w:val="22"/>
          <w:szCs w:val="22"/>
        </w:rPr>
        <w:br/>
        <w:t>заявлению документов; удостоверяется, что:</w:t>
      </w:r>
    </w:p>
    <w:p w:rsidR="00524AAD" w:rsidRPr="00524AAD" w:rsidRDefault="00524AAD" w:rsidP="00524AAD">
      <w:pPr>
        <w:ind w:firstLine="709"/>
        <w:jc w:val="both"/>
        <w:rPr>
          <w:rStyle w:val="a5"/>
          <w:rFonts w:ascii="Times New Roman" w:hAnsi="Times New Roman" w:cs="Times New Roman"/>
          <w:iCs/>
          <w:sz w:val="22"/>
          <w:szCs w:val="22"/>
        </w:rPr>
      </w:pPr>
      <w:r w:rsidRPr="00524AAD">
        <w:rPr>
          <w:rStyle w:val="a5"/>
          <w:rFonts w:ascii="Times New Roman" w:hAnsi="Times New Roman" w:cs="Times New Roman"/>
          <w:iCs/>
          <w:sz w:val="22"/>
          <w:szCs w:val="22"/>
        </w:rPr>
        <w:t>- документы скреплены печатями, имеют надлежащие подписи сторон или</w:t>
      </w:r>
      <w:r w:rsidRPr="00524AAD">
        <w:rPr>
          <w:rStyle w:val="a5"/>
          <w:rFonts w:ascii="Times New Roman" w:hAnsi="Times New Roman" w:cs="Times New Roman"/>
          <w:iCs/>
          <w:sz w:val="22"/>
          <w:szCs w:val="22"/>
        </w:rPr>
        <w:br/>
        <w:t>определенных законодательством должностных лиц;</w:t>
      </w:r>
    </w:p>
    <w:p w:rsidR="00524AAD" w:rsidRPr="00524AAD" w:rsidRDefault="00524AAD" w:rsidP="00524AAD">
      <w:pPr>
        <w:ind w:firstLine="709"/>
        <w:jc w:val="both"/>
        <w:rPr>
          <w:rStyle w:val="a5"/>
          <w:rFonts w:ascii="Times New Roman" w:hAnsi="Times New Roman" w:cs="Times New Roman"/>
          <w:iCs/>
          <w:sz w:val="22"/>
          <w:szCs w:val="22"/>
        </w:rPr>
      </w:pPr>
      <w:r w:rsidRPr="00524AAD">
        <w:rPr>
          <w:rStyle w:val="a5"/>
          <w:rFonts w:ascii="Times New Roman" w:hAnsi="Times New Roman" w:cs="Times New Roman"/>
          <w:iCs/>
          <w:sz w:val="22"/>
          <w:szCs w:val="22"/>
        </w:rPr>
        <w:t>- фамилия, имя и отчество физического лица, адрес его регистрации в соответствии</w:t>
      </w:r>
      <w:r w:rsidRPr="00524AAD">
        <w:rPr>
          <w:rStyle w:val="a5"/>
          <w:rFonts w:ascii="Times New Roman" w:hAnsi="Times New Roman" w:cs="Times New Roman"/>
          <w:iCs/>
          <w:sz w:val="22"/>
          <w:szCs w:val="22"/>
        </w:rPr>
        <w:br/>
        <w:t>с документом, удостоверяющим личность, наименование юридического лица и его</w:t>
      </w:r>
      <w:r w:rsidRPr="00524AAD">
        <w:rPr>
          <w:rStyle w:val="a5"/>
          <w:rFonts w:ascii="Times New Roman" w:hAnsi="Times New Roman" w:cs="Times New Roman"/>
          <w:iCs/>
          <w:sz w:val="22"/>
          <w:szCs w:val="22"/>
        </w:rPr>
        <w:br/>
        <w:t>место нахождения указаны полностью;</w:t>
      </w:r>
    </w:p>
    <w:p w:rsidR="00524AAD" w:rsidRPr="00524AAD" w:rsidRDefault="00524AAD" w:rsidP="00524AAD">
      <w:pPr>
        <w:ind w:firstLine="709"/>
        <w:jc w:val="both"/>
        <w:rPr>
          <w:rStyle w:val="a5"/>
          <w:rFonts w:ascii="Times New Roman" w:hAnsi="Times New Roman" w:cs="Times New Roman"/>
          <w:iCs/>
          <w:sz w:val="22"/>
          <w:szCs w:val="22"/>
        </w:rPr>
      </w:pPr>
      <w:r w:rsidRPr="00524AAD">
        <w:rPr>
          <w:rStyle w:val="a5"/>
          <w:rFonts w:ascii="Times New Roman" w:hAnsi="Times New Roman" w:cs="Times New Roman"/>
          <w:iCs/>
          <w:sz w:val="22"/>
          <w:szCs w:val="22"/>
        </w:rPr>
        <w:t>- в документах нет подчисток, приписок, зачеркнутых слов и иных исправлений,</w:t>
      </w:r>
      <w:r w:rsidRPr="00524AAD">
        <w:rPr>
          <w:rStyle w:val="a5"/>
          <w:rFonts w:ascii="Times New Roman" w:hAnsi="Times New Roman" w:cs="Times New Roman"/>
          <w:iCs/>
          <w:sz w:val="22"/>
          <w:szCs w:val="22"/>
        </w:rPr>
        <w:br/>
        <w:t>документы не имеют повреждений.</w:t>
      </w:r>
    </w:p>
    <w:p w:rsidR="00524AAD" w:rsidRPr="00524AAD" w:rsidRDefault="00524AAD" w:rsidP="00524AAD">
      <w:pPr>
        <w:ind w:firstLine="709"/>
        <w:jc w:val="both"/>
        <w:rPr>
          <w:rFonts w:ascii="Times New Roman" w:hAnsi="Times New Roman" w:cs="Times New Roman"/>
          <w:sz w:val="22"/>
          <w:szCs w:val="22"/>
        </w:rPr>
      </w:pPr>
      <w:r w:rsidRPr="00524AAD">
        <w:rPr>
          <w:rStyle w:val="a5"/>
          <w:rFonts w:ascii="Times New Roman" w:hAnsi="Times New Roman" w:cs="Times New Roman"/>
          <w:iCs/>
          <w:sz w:val="22"/>
          <w:szCs w:val="22"/>
        </w:rPr>
        <w:t>30. При отсутствии документов, указанных в приложении к заявлению, в случае несоответствия представленных документов установленным требованиям, секретарь комиссии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Если недостатки, препятствующие приему документов, допустимо устранить в ходе приема, они устраняются незамедлительно.</w:t>
      </w:r>
      <w:r w:rsidRPr="00524AAD">
        <w:rPr>
          <w:rStyle w:val="a5"/>
          <w:rFonts w:ascii="Times New Roman" w:hAnsi="Times New Roman" w:cs="Times New Roman"/>
          <w:iCs/>
          <w:sz w:val="22"/>
          <w:szCs w:val="22"/>
        </w:rPr>
        <w:br/>
        <w:t>Если такие недостатки невозможно устранить в ходе приема, заявителю</w:t>
      </w:r>
      <w:r w:rsidRPr="00524AAD">
        <w:rPr>
          <w:rStyle w:val="a5"/>
          <w:rFonts w:ascii="Times New Roman" w:hAnsi="Times New Roman" w:cs="Times New Roman"/>
          <w:iCs/>
          <w:sz w:val="22"/>
          <w:szCs w:val="22"/>
        </w:rPr>
        <w:br/>
        <w:t>отказывается в приеме заявления и документов и разъясняется право при</w:t>
      </w:r>
      <w:r w:rsidRPr="00524AAD">
        <w:rPr>
          <w:rStyle w:val="a5"/>
          <w:rFonts w:ascii="Times New Roman" w:hAnsi="Times New Roman" w:cs="Times New Roman"/>
          <w:iCs/>
          <w:sz w:val="22"/>
          <w:szCs w:val="22"/>
        </w:rPr>
        <w:br/>
        <w:t>укомплектовании пакета документов обратиться повторно за предоставлением</w:t>
      </w:r>
      <w:r w:rsidRPr="00524AAD">
        <w:rPr>
          <w:rStyle w:val="a5"/>
          <w:rFonts w:ascii="Times New Roman" w:hAnsi="Times New Roman" w:cs="Times New Roman"/>
          <w:iCs/>
          <w:sz w:val="22"/>
          <w:szCs w:val="22"/>
        </w:rPr>
        <w:br/>
        <w:t>муниципальной услуги.</w:t>
      </w:r>
    </w:p>
    <w:p w:rsidR="00524AAD" w:rsidRPr="00524AAD" w:rsidRDefault="00524AAD" w:rsidP="00524AAD">
      <w:pPr>
        <w:ind w:left="-15" w:firstLine="615"/>
        <w:jc w:val="both"/>
        <w:rPr>
          <w:rFonts w:ascii="Times New Roman" w:hAnsi="Times New Roman" w:cs="Times New Roman"/>
          <w:sz w:val="22"/>
          <w:szCs w:val="22"/>
        </w:rPr>
      </w:pPr>
      <w:r w:rsidRPr="00524AAD">
        <w:rPr>
          <w:rStyle w:val="a5"/>
          <w:rFonts w:ascii="Times New Roman" w:hAnsi="Times New Roman" w:cs="Times New Roman"/>
          <w:iCs/>
          <w:sz w:val="22"/>
          <w:szCs w:val="22"/>
        </w:rPr>
        <w:tab/>
        <w:t>31. Заявитель имеет право направить заявление с приложенными документами почтовым отправлением. Документы, поступившие почтовым отправлением, регистрируются в день их поступления в комиссию.</w:t>
      </w:r>
    </w:p>
    <w:p w:rsidR="00524AAD" w:rsidRPr="00524AAD" w:rsidRDefault="00524AAD" w:rsidP="00524AAD">
      <w:pPr>
        <w:jc w:val="both"/>
        <w:rPr>
          <w:rFonts w:ascii="Times New Roman" w:hAnsi="Times New Roman" w:cs="Times New Roman"/>
          <w:sz w:val="22"/>
          <w:szCs w:val="22"/>
        </w:rPr>
      </w:pPr>
      <w:r w:rsidRPr="00524AAD">
        <w:rPr>
          <w:rStyle w:val="a5"/>
          <w:rFonts w:ascii="Times New Roman" w:hAnsi="Times New Roman" w:cs="Times New Roman"/>
          <w:iCs/>
          <w:sz w:val="22"/>
          <w:szCs w:val="22"/>
        </w:rPr>
        <w:tab/>
        <w:t>32. При отсутствии документов, указанных в приложении к заявлению, в случае если заявление и документы не поддаются прочтению, секретарь комиссии в течение 30 дней со дня регистрации поступившего почтовым отправлением заявления и приложенных документов направляет заявителю уведомление об отказе в приеме заявления и документов с обоснованием причин отказа.</w:t>
      </w:r>
      <w:r w:rsidRPr="00524AAD">
        <w:rPr>
          <w:rStyle w:val="a5"/>
          <w:rFonts w:ascii="Times New Roman" w:hAnsi="Times New Roman" w:cs="Times New Roman"/>
          <w:iCs/>
          <w:sz w:val="22"/>
          <w:szCs w:val="22"/>
        </w:rPr>
        <w:br/>
      </w:r>
      <w:r w:rsidRPr="00524AAD">
        <w:rPr>
          <w:rStyle w:val="a5"/>
          <w:rFonts w:ascii="Times New Roman" w:hAnsi="Times New Roman" w:cs="Times New Roman"/>
          <w:iCs/>
          <w:sz w:val="22"/>
          <w:szCs w:val="22"/>
        </w:rPr>
        <w:lastRenderedPageBreak/>
        <w:tab/>
        <w:t>33. Результатом выполнения административной процедуры является прием</w:t>
      </w:r>
      <w:r w:rsidRPr="00524AAD">
        <w:rPr>
          <w:rStyle w:val="a5"/>
          <w:rFonts w:ascii="Times New Roman" w:hAnsi="Times New Roman" w:cs="Times New Roman"/>
          <w:iCs/>
          <w:sz w:val="22"/>
          <w:szCs w:val="22"/>
        </w:rPr>
        <w:br/>
        <w:t>заявления и документов на получение муниципальной услуги или отказ в приеме</w:t>
      </w:r>
      <w:r w:rsidRPr="00524AAD">
        <w:rPr>
          <w:rStyle w:val="a5"/>
          <w:rFonts w:ascii="Times New Roman" w:hAnsi="Times New Roman" w:cs="Times New Roman"/>
          <w:iCs/>
          <w:sz w:val="22"/>
          <w:szCs w:val="22"/>
        </w:rPr>
        <w:br/>
        <w:t>заявления и документов заявителя. Максимальная продолжительность административной процедуры не должна превышать 20 минут.</w:t>
      </w:r>
    </w:p>
    <w:p w:rsidR="00524AAD" w:rsidRPr="00524AAD" w:rsidRDefault="00524AAD" w:rsidP="00EC7970">
      <w:pPr>
        <w:jc w:val="center"/>
        <w:rPr>
          <w:rFonts w:ascii="Times New Roman" w:hAnsi="Times New Roman" w:cs="Times New Roman"/>
          <w:sz w:val="22"/>
          <w:szCs w:val="22"/>
        </w:rPr>
      </w:pPr>
      <w:r w:rsidRPr="00524AAD">
        <w:rPr>
          <w:rStyle w:val="a5"/>
          <w:rFonts w:ascii="Times New Roman" w:hAnsi="Times New Roman" w:cs="Times New Roman"/>
          <w:iCs/>
          <w:sz w:val="22"/>
          <w:szCs w:val="22"/>
        </w:rPr>
        <w:br/>
      </w:r>
      <w:r w:rsidRPr="00524AAD">
        <w:rPr>
          <w:rStyle w:val="a5"/>
          <w:rFonts w:ascii="Times New Roman" w:hAnsi="Times New Roman" w:cs="Times New Roman"/>
          <w:iCs/>
          <w:sz w:val="22"/>
          <w:szCs w:val="22"/>
        </w:rPr>
        <w:tab/>
      </w:r>
      <w:r w:rsidRPr="00524AAD">
        <w:rPr>
          <w:rStyle w:val="a5"/>
          <w:rFonts w:ascii="Times New Roman" w:hAnsi="Times New Roman" w:cs="Times New Roman"/>
          <w:b/>
          <w:iCs/>
          <w:sz w:val="22"/>
          <w:szCs w:val="22"/>
        </w:rPr>
        <w:t>Подраздел 3. Проверка документов на установление наличия права на получение муниципальной услуги</w:t>
      </w:r>
    </w:p>
    <w:p w:rsidR="00524AAD" w:rsidRPr="00524AAD" w:rsidRDefault="00524AAD" w:rsidP="00524AAD">
      <w:pPr>
        <w:jc w:val="both"/>
        <w:rPr>
          <w:rFonts w:ascii="Times New Roman" w:hAnsi="Times New Roman" w:cs="Times New Roman"/>
          <w:sz w:val="22"/>
          <w:szCs w:val="22"/>
        </w:rPr>
      </w:pPr>
      <w:r w:rsidRPr="00524AAD">
        <w:rPr>
          <w:rStyle w:val="a5"/>
          <w:rFonts w:ascii="Times New Roman" w:hAnsi="Times New Roman" w:cs="Times New Roman"/>
          <w:iCs/>
          <w:sz w:val="22"/>
          <w:szCs w:val="22"/>
        </w:rPr>
        <w:tab/>
        <w:t xml:space="preserve">34. Основанием для начала административной процедуры по проверке документов на установление наличия права на получение муниципальной услуги является их поступление в Администрацию района. Специалист Администрации района в течение пяти дней в рамках межведомственного информационного взаимодействия запрашивают документы, необходимые для получения муниципальной услуги. </w:t>
      </w:r>
    </w:p>
    <w:p w:rsidR="00524AAD" w:rsidRPr="00524AAD" w:rsidRDefault="00524AAD" w:rsidP="00524AAD">
      <w:pPr>
        <w:jc w:val="both"/>
        <w:rPr>
          <w:rStyle w:val="a5"/>
          <w:rFonts w:ascii="Times New Roman" w:hAnsi="Times New Roman" w:cs="Times New Roman"/>
          <w:iCs/>
          <w:sz w:val="22"/>
          <w:szCs w:val="22"/>
        </w:rPr>
      </w:pPr>
      <w:r w:rsidRPr="00524AAD">
        <w:rPr>
          <w:rStyle w:val="a5"/>
          <w:rFonts w:ascii="Times New Roman" w:hAnsi="Times New Roman" w:cs="Times New Roman"/>
          <w:iCs/>
          <w:sz w:val="22"/>
          <w:szCs w:val="22"/>
        </w:rPr>
        <w:tab/>
        <w:t>35. Администрация района осуществляет подготовку проекта Постановления о назначении публичных слушаний. Указанное Постановление Главы подлежит опубликованию в порядке, установленном для официального опубликования муниципальных правовых актов Администрации района, иной официальной информации, и размещается на официальном сайте Администрации района.</w:t>
      </w:r>
    </w:p>
    <w:p w:rsidR="00524AAD" w:rsidRPr="00524AAD" w:rsidRDefault="00524AAD" w:rsidP="00524AAD">
      <w:pPr>
        <w:ind w:firstLine="567"/>
        <w:jc w:val="both"/>
        <w:rPr>
          <w:rFonts w:ascii="Times New Roman" w:hAnsi="Times New Roman" w:cs="Times New Roman"/>
          <w:iCs/>
          <w:sz w:val="22"/>
          <w:szCs w:val="22"/>
        </w:rPr>
      </w:pPr>
      <w:r w:rsidRPr="00524AAD">
        <w:rPr>
          <w:rStyle w:val="a5"/>
          <w:rFonts w:ascii="Times New Roman" w:hAnsi="Times New Roman" w:cs="Times New Roman"/>
          <w:iCs/>
          <w:sz w:val="22"/>
          <w:szCs w:val="22"/>
        </w:rPr>
        <w:t>36. Специалист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направляет сообщение о проведении публичных слушаний:</w:t>
      </w:r>
      <w:r w:rsidRPr="00524AAD">
        <w:rPr>
          <w:rStyle w:val="a5"/>
          <w:rFonts w:ascii="Times New Roman" w:hAnsi="Times New Roman" w:cs="Times New Roman"/>
          <w:iCs/>
          <w:sz w:val="22"/>
          <w:szCs w:val="22"/>
        </w:rPr>
        <w:br/>
        <w:t>- правообладателям земельных участков, имеющих общие границы с земельным</w:t>
      </w:r>
      <w:r w:rsidRPr="00524AAD">
        <w:rPr>
          <w:rStyle w:val="a5"/>
          <w:rFonts w:ascii="Times New Roman" w:hAnsi="Times New Roman" w:cs="Times New Roman"/>
          <w:iCs/>
          <w:sz w:val="22"/>
          <w:szCs w:val="22"/>
        </w:rPr>
        <w:br/>
        <w:t>участком, применительно к которому запрашивается разрешение на условно</w:t>
      </w:r>
      <w:r w:rsidRPr="00524AAD">
        <w:rPr>
          <w:rStyle w:val="a5"/>
          <w:rFonts w:ascii="Times New Roman" w:hAnsi="Times New Roman" w:cs="Times New Roman"/>
          <w:iCs/>
          <w:sz w:val="22"/>
          <w:szCs w:val="22"/>
        </w:rPr>
        <w:br/>
        <w:t xml:space="preserve">разрешенный вид использования; </w:t>
      </w:r>
    </w:p>
    <w:p w:rsidR="00524AAD" w:rsidRPr="00524AAD" w:rsidRDefault="00524AAD" w:rsidP="00524AAD">
      <w:pPr>
        <w:jc w:val="both"/>
        <w:rPr>
          <w:rStyle w:val="a5"/>
          <w:rFonts w:ascii="Times New Roman" w:hAnsi="Times New Roman" w:cs="Times New Roman"/>
          <w:iCs/>
          <w:sz w:val="22"/>
          <w:szCs w:val="22"/>
        </w:rPr>
      </w:pPr>
      <w:r w:rsidRPr="00524AAD">
        <w:rPr>
          <w:rStyle w:val="a5"/>
          <w:rFonts w:ascii="Times New Roman" w:hAnsi="Times New Roman" w:cs="Times New Roman"/>
          <w:iCs/>
          <w:sz w:val="22"/>
          <w:szCs w:val="22"/>
        </w:rPr>
        <w:t>- правообладателям объектов капитального строительства, расположенных на</w:t>
      </w:r>
      <w:r w:rsidRPr="00524AAD">
        <w:rPr>
          <w:rStyle w:val="a5"/>
          <w:rFonts w:ascii="Times New Roman" w:hAnsi="Times New Roman" w:cs="Times New Roman"/>
          <w:iCs/>
          <w:sz w:val="22"/>
          <w:szCs w:val="22"/>
        </w:rPr>
        <w:br/>
        <w:t>земельных участках, имеющих общие границы с земельным участком,</w:t>
      </w:r>
      <w:r w:rsidRPr="00524AAD">
        <w:rPr>
          <w:rStyle w:val="a5"/>
          <w:rFonts w:ascii="Times New Roman" w:hAnsi="Times New Roman" w:cs="Times New Roman"/>
          <w:iCs/>
          <w:sz w:val="22"/>
          <w:szCs w:val="22"/>
        </w:rPr>
        <w:br/>
        <w:t>применительно к которому запрашивается разрешение на условно разрешенный вид</w:t>
      </w:r>
      <w:r w:rsidRPr="00524AAD">
        <w:rPr>
          <w:rStyle w:val="a5"/>
          <w:rFonts w:ascii="Times New Roman" w:hAnsi="Times New Roman" w:cs="Times New Roman"/>
          <w:iCs/>
          <w:sz w:val="22"/>
          <w:szCs w:val="22"/>
        </w:rPr>
        <w:br/>
        <w:t>использования;</w:t>
      </w:r>
      <w:r w:rsidRPr="00524AAD">
        <w:rPr>
          <w:rStyle w:val="a5"/>
          <w:rFonts w:ascii="Times New Roman" w:hAnsi="Times New Roman" w:cs="Times New Roman"/>
          <w:iCs/>
          <w:sz w:val="22"/>
          <w:szCs w:val="22"/>
        </w:rPr>
        <w:br/>
        <w:t>- правообладателям помещений, являющихся частью объекта капитального</w:t>
      </w:r>
      <w:r w:rsidRPr="00524AAD">
        <w:rPr>
          <w:rStyle w:val="a5"/>
          <w:rFonts w:ascii="Times New Roman" w:hAnsi="Times New Roman" w:cs="Times New Roman"/>
          <w:iCs/>
          <w:sz w:val="22"/>
          <w:szCs w:val="22"/>
        </w:rPr>
        <w:br/>
        <w:t>строительства, применительно к которому запрашивается разрешение на условно</w:t>
      </w:r>
      <w:r w:rsidRPr="00524AAD">
        <w:rPr>
          <w:rStyle w:val="a5"/>
          <w:rFonts w:ascii="Times New Roman" w:hAnsi="Times New Roman" w:cs="Times New Roman"/>
          <w:iCs/>
          <w:sz w:val="22"/>
          <w:szCs w:val="22"/>
        </w:rPr>
        <w:br/>
        <w:t>разрешенный вид использования.</w:t>
      </w:r>
    </w:p>
    <w:p w:rsidR="00524AAD" w:rsidRPr="00524AAD" w:rsidRDefault="00524AAD" w:rsidP="00524AAD">
      <w:pPr>
        <w:ind w:firstLine="426"/>
        <w:jc w:val="both"/>
        <w:rPr>
          <w:rFonts w:ascii="Times New Roman" w:hAnsi="Times New Roman" w:cs="Times New Roman"/>
          <w:sz w:val="22"/>
          <w:szCs w:val="22"/>
        </w:rPr>
      </w:pPr>
      <w:r w:rsidRPr="00524AAD">
        <w:rPr>
          <w:rStyle w:val="a5"/>
          <w:rFonts w:ascii="Times New Roman" w:hAnsi="Times New Roman" w:cs="Times New Roman"/>
          <w:iCs/>
          <w:sz w:val="22"/>
          <w:szCs w:val="22"/>
        </w:rPr>
        <w:t>37. Результатом проверки документов на установление наличия права на</w:t>
      </w:r>
      <w:r w:rsidRPr="00524AAD">
        <w:rPr>
          <w:rStyle w:val="a5"/>
          <w:rFonts w:ascii="Times New Roman" w:hAnsi="Times New Roman" w:cs="Times New Roman"/>
          <w:iCs/>
          <w:sz w:val="22"/>
          <w:szCs w:val="22"/>
        </w:rPr>
        <w:br/>
        <w:t>получение муниципальной услуги является подготовка и издание Постановления</w:t>
      </w:r>
      <w:r w:rsidRPr="00524AAD">
        <w:rPr>
          <w:rStyle w:val="a5"/>
          <w:rFonts w:ascii="Times New Roman" w:hAnsi="Times New Roman" w:cs="Times New Roman"/>
          <w:iCs/>
          <w:sz w:val="22"/>
          <w:szCs w:val="22"/>
        </w:rPr>
        <w:br/>
        <w:t>Администрации района о назначении публичных слушаний.</w:t>
      </w:r>
    </w:p>
    <w:p w:rsidR="00524AAD" w:rsidRPr="00524AAD" w:rsidRDefault="00524AAD" w:rsidP="00EC7970">
      <w:pPr>
        <w:jc w:val="center"/>
        <w:rPr>
          <w:rFonts w:ascii="Times New Roman" w:hAnsi="Times New Roman" w:cs="Times New Roman"/>
          <w:sz w:val="22"/>
          <w:szCs w:val="22"/>
        </w:rPr>
      </w:pPr>
      <w:r w:rsidRPr="00524AAD">
        <w:rPr>
          <w:rStyle w:val="a5"/>
          <w:rFonts w:ascii="Times New Roman" w:hAnsi="Times New Roman" w:cs="Times New Roman"/>
          <w:iCs/>
          <w:sz w:val="22"/>
          <w:szCs w:val="22"/>
        </w:rPr>
        <w:br/>
      </w:r>
      <w:r w:rsidRPr="00524AAD">
        <w:rPr>
          <w:rStyle w:val="a5"/>
          <w:rFonts w:ascii="Times New Roman" w:hAnsi="Times New Roman" w:cs="Times New Roman"/>
          <w:iCs/>
          <w:sz w:val="22"/>
          <w:szCs w:val="22"/>
        </w:rPr>
        <w:tab/>
      </w:r>
      <w:r w:rsidRPr="00524AAD">
        <w:rPr>
          <w:rStyle w:val="a5"/>
          <w:rFonts w:ascii="Times New Roman" w:hAnsi="Times New Roman" w:cs="Times New Roman"/>
          <w:b/>
          <w:iCs/>
          <w:sz w:val="22"/>
          <w:szCs w:val="22"/>
        </w:rPr>
        <w:t>Подраздел 4. Организация и проведение публичных слушаний по вопросу</w:t>
      </w:r>
      <w:r w:rsidRPr="00524AAD">
        <w:rPr>
          <w:rStyle w:val="a5"/>
          <w:rFonts w:ascii="Times New Roman" w:hAnsi="Times New Roman" w:cs="Times New Roman"/>
          <w:b/>
          <w:iCs/>
          <w:sz w:val="22"/>
          <w:szCs w:val="22"/>
        </w:rPr>
        <w:br/>
        <w:t>предоставления разрешения на условно разрешенный вид использования</w:t>
      </w:r>
      <w:r w:rsidRPr="00524AAD">
        <w:rPr>
          <w:rStyle w:val="a5"/>
          <w:rFonts w:ascii="Times New Roman" w:hAnsi="Times New Roman" w:cs="Times New Roman"/>
          <w:iCs/>
          <w:sz w:val="22"/>
          <w:szCs w:val="22"/>
        </w:rPr>
        <w:br/>
      </w:r>
      <w:r w:rsidRPr="00524AAD">
        <w:rPr>
          <w:rStyle w:val="a5"/>
          <w:rFonts w:ascii="Times New Roman" w:hAnsi="Times New Roman" w:cs="Times New Roman"/>
          <w:iCs/>
          <w:sz w:val="22"/>
          <w:szCs w:val="22"/>
        </w:rPr>
        <w:tab/>
        <w:t>38. Основанием для начала административной процедуры по организации и</w:t>
      </w:r>
      <w:r w:rsidRPr="00524AAD">
        <w:rPr>
          <w:rStyle w:val="a5"/>
          <w:rFonts w:ascii="Times New Roman" w:hAnsi="Times New Roman" w:cs="Times New Roman"/>
          <w:iCs/>
          <w:sz w:val="22"/>
          <w:szCs w:val="22"/>
        </w:rPr>
        <w:br/>
        <w:t>проведению публичных слушаний по вопросу предоставления разрешения на</w:t>
      </w:r>
      <w:r w:rsidRPr="00524AAD">
        <w:rPr>
          <w:rStyle w:val="a5"/>
          <w:rFonts w:ascii="Times New Roman" w:hAnsi="Times New Roman" w:cs="Times New Roman"/>
          <w:iCs/>
          <w:sz w:val="22"/>
          <w:szCs w:val="22"/>
        </w:rPr>
        <w:br/>
        <w:t xml:space="preserve">условно разрешенный вид использования является издание Постановления Главы о назначении публичных слушаний. </w:t>
      </w:r>
    </w:p>
    <w:p w:rsidR="00524AAD" w:rsidRPr="00524AAD" w:rsidRDefault="00524AAD" w:rsidP="00524AAD">
      <w:pPr>
        <w:jc w:val="both"/>
        <w:rPr>
          <w:rFonts w:ascii="Times New Roman" w:hAnsi="Times New Roman" w:cs="Times New Roman"/>
          <w:sz w:val="22"/>
          <w:szCs w:val="22"/>
        </w:rPr>
      </w:pPr>
      <w:r w:rsidRPr="00524AAD">
        <w:rPr>
          <w:rStyle w:val="a5"/>
          <w:rFonts w:ascii="Times New Roman" w:hAnsi="Times New Roman" w:cs="Times New Roman"/>
          <w:iCs/>
          <w:sz w:val="22"/>
          <w:szCs w:val="22"/>
        </w:rPr>
        <w:tab/>
        <w:t>39. Рабочая группа по подготовке и проведению публичных слушаний (далее -</w:t>
      </w:r>
      <w:r w:rsidRPr="00524AAD">
        <w:rPr>
          <w:rStyle w:val="a5"/>
          <w:rFonts w:ascii="Times New Roman" w:hAnsi="Times New Roman" w:cs="Times New Roman"/>
          <w:iCs/>
          <w:sz w:val="22"/>
          <w:szCs w:val="22"/>
        </w:rPr>
        <w:br/>
        <w:t>Группа) обеспечивает подготовку документов и материалов к публичным</w:t>
      </w:r>
      <w:r w:rsidRPr="00524AAD">
        <w:rPr>
          <w:rStyle w:val="a5"/>
          <w:rFonts w:ascii="Times New Roman" w:hAnsi="Times New Roman" w:cs="Times New Roman"/>
          <w:iCs/>
          <w:sz w:val="22"/>
          <w:szCs w:val="22"/>
        </w:rPr>
        <w:br/>
        <w:t>слушаниям, и осуществляет прием предложений и замечаний участников публичных</w:t>
      </w:r>
      <w:r w:rsidRPr="00524AAD">
        <w:rPr>
          <w:rStyle w:val="a5"/>
          <w:rFonts w:ascii="Times New Roman" w:hAnsi="Times New Roman" w:cs="Times New Roman"/>
          <w:iCs/>
          <w:sz w:val="22"/>
          <w:szCs w:val="22"/>
        </w:rPr>
        <w:br/>
        <w:t>слушаний по подлежащим обсуждению вопросам. Срок проведения публичных слушаний с момента оповещения жителей города о времени и месте их проведения до дня опубликования заключения о результатах публичных слушаний не может быть более одного месяца.</w:t>
      </w:r>
      <w:r w:rsidRPr="00524AAD">
        <w:rPr>
          <w:rStyle w:val="a5"/>
          <w:rFonts w:ascii="Times New Roman" w:hAnsi="Times New Roman" w:cs="Times New Roman"/>
          <w:iCs/>
          <w:sz w:val="22"/>
          <w:szCs w:val="22"/>
        </w:rPr>
        <w:br/>
      </w:r>
      <w:r w:rsidRPr="00524AAD">
        <w:rPr>
          <w:rStyle w:val="a5"/>
          <w:rFonts w:ascii="Times New Roman" w:hAnsi="Times New Roman" w:cs="Times New Roman"/>
          <w:iCs/>
          <w:sz w:val="22"/>
          <w:szCs w:val="22"/>
        </w:rPr>
        <w:tab/>
        <w:t>40. Группа по результатам публичных слушаний осуществляет подготовку</w:t>
      </w:r>
      <w:r w:rsidRPr="00524AAD">
        <w:rPr>
          <w:rStyle w:val="a5"/>
          <w:rFonts w:ascii="Times New Roman" w:hAnsi="Times New Roman" w:cs="Times New Roman"/>
          <w:iCs/>
          <w:sz w:val="22"/>
          <w:szCs w:val="22"/>
        </w:rPr>
        <w:br/>
        <w:t>итогового документа, обеспечивает его опубликование в средствах массовой</w:t>
      </w:r>
      <w:r w:rsidRPr="00524AAD">
        <w:rPr>
          <w:rStyle w:val="a5"/>
          <w:rFonts w:ascii="Times New Roman" w:hAnsi="Times New Roman" w:cs="Times New Roman"/>
          <w:iCs/>
          <w:sz w:val="22"/>
          <w:szCs w:val="22"/>
        </w:rPr>
        <w:br/>
        <w:t>информации и размещение на официальном сайте Администрации района.</w:t>
      </w:r>
      <w:r w:rsidRPr="00524AAD">
        <w:rPr>
          <w:rStyle w:val="a5"/>
          <w:rFonts w:ascii="Times New Roman" w:hAnsi="Times New Roman" w:cs="Times New Roman"/>
          <w:iCs/>
          <w:sz w:val="22"/>
          <w:szCs w:val="22"/>
        </w:rPr>
        <w:br/>
        <w:t>На основании итогового документа о результатах публичных слушаний Группа в</w:t>
      </w:r>
      <w:r w:rsidRPr="00524AAD">
        <w:rPr>
          <w:rStyle w:val="a5"/>
          <w:rFonts w:ascii="Times New Roman" w:hAnsi="Times New Roman" w:cs="Times New Roman"/>
          <w:iCs/>
          <w:sz w:val="22"/>
          <w:szCs w:val="22"/>
        </w:rPr>
        <w:br/>
        <w:t>течение 15 рабочих дней со дня его официального опубликования осуществляет</w:t>
      </w:r>
      <w:r w:rsidRPr="00524AAD">
        <w:rPr>
          <w:rStyle w:val="a5"/>
          <w:rFonts w:ascii="Times New Roman" w:hAnsi="Times New Roman" w:cs="Times New Roman"/>
          <w:iCs/>
          <w:sz w:val="22"/>
          <w:szCs w:val="22"/>
        </w:rPr>
        <w:br/>
        <w:t>подготовку рекомендаций о предоставлении разрешения на условно разрешенный</w:t>
      </w:r>
      <w:r w:rsidRPr="00524AAD">
        <w:rPr>
          <w:rStyle w:val="a5"/>
          <w:rFonts w:ascii="Times New Roman" w:hAnsi="Times New Roman" w:cs="Times New Roman"/>
          <w:iCs/>
          <w:sz w:val="22"/>
          <w:szCs w:val="22"/>
        </w:rPr>
        <w:br/>
        <w:t>вид использования (далее- рекомендации) или об отказе в предоставлении такого</w:t>
      </w:r>
      <w:r w:rsidRPr="00524AAD">
        <w:rPr>
          <w:rStyle w:val="a5"/>
          <w:rFonts w:ascii="Times New Roman" w:hAnsi="Times New Roman" w:cs="Times New Roman"/>
          <w:iCs/>
          <w:sz w:val="22"/>
          <w:szCs w:val="22"/>
        </w:rPr>
        <w:br/>
        <w:t>разрешения с указанием причин принятого решения.</w:t>
      </w:r>
      <w:r w:rsidRPr="00524AAD">
        <w:rPr>
          <w:rStyle w:val="a5"/>
          <w:rFonts w:ascii="Times New Roman" w:hAnsi="Times New Roman" w:cs="Times New Roman"/>
          <w:iCs/>
          <w:sz w:val="22"/>
          <w:szCs w:val="22"/>
        </w:rPr>
        <w:br/>
      </w:r>
      <w:r w:rsidRPr="00524AAD">
        <w:rPr>
          <w:rStyle w:val="a5"/>
          <w:rFonts w:ascii="Times New Roman" w:hAnsi="Times New Roman" w:cs="Times New Roman"/>
          <w:iCs/>
          <w:sz w:val="22"/>
          <w:szCs w:val="22"/>
        </w:rPr>
        <w:tab/>
        <w:t>41. Результатом административной процедуры является подготовка рекомендаций рабочей группой.</w:t>
      </w:r>
    </w:p>
    <w:p w:rsidR="00524AAD" w:rsidRPr="00EC7970" w:rsidRDefault="00524AAD" w:rsidP="00EC7970">
      <w:pPr>
        <w:jc w:val="center"/>
        <w:rPr>
          <w:rStyle w:val="a5"/>
          <w:rFonts w:ascii="Times New Roman" w:hAnsi="Times New Roman" w:cs="Times New Roman"/>
          <w:sz w:val="22"/>
          <w:szCs w:val="22"/>
        </w:rPr>
      </w:pPr>
      <w:r w:rsidRPr="00524AAD">
        <w:rPr>
          <w:rStyle w:val="a5"/>
          <w:rFonts w:ascii="Times New Roman" w:hAnsi="Times New Roman" w:cs="Times New Roman"/>
          <w:iCs/>
          <w:sz w:val="22"/>
          <w:szCs w:val="22"/>
        </w:rPr>
        <w:br/>
      </w:r>
      <w:r w:rsidRPr="00524AAD">
        <w:rPr>
          <w:rStyle w:val="a5"/>
          <w:rFonts w:ascii="Times New Roman" w:hAnsi="Times New Roman" w:cs="Times New Roman"/>
          <w:iCs/>
          <w:sz w:val="22"/>
          <w:szCs w:val="22"/>
        </w:rPr>
        <w:tab/>
      </w:r>
      <w:r w:rsidRPr="00524AAD">
        <w:rPr>
          <w:rStyle w:val="a5"/>
          <w:rFonts w:ascii="Times New Roman" w:hAnsi="Times New Roman" w:cs="Times New Roman"/>
          <w:b/>
          <w:iCs/>
          <w:sz w:val="22"/>
          <w:szCs w:val="22"/>
        </w:rPr>
        <w:t>Подраздел 5.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r w:rsidRPr="00524AAD">
        <w:rPr>
          <w:rStyle w:val="a5"/>
          <w:rFonts w:ascii="Times New Roman" w:hAnsi="Times New Roman" w:cs="Times New Roman"/>
          <w:iCs/>
          <w:sz w:val="22"/>
          <w:szCs w:val="22"/>
        </w:rPr>
        <w:br/>
      </w:r>
      <w:r w:rsidRPr="00524AAD">
        <w:rPr>
          <w:rStyle w:val="a5"/>
          <w:rFonts w:ascii="Times New Roman" w:hAnsi="Times New Roman" w:cs="Times New Roman"/>
          <w:iCs/>
          <w:sz w:val="22"/>
          <w:szCs w:val="22"/>
        </w:rPr>
        <w:tab/>
        <w:t xml:space="preserve">42. Основанием для начала административной процедуры по принятию решения о предоставлении разрешения на условно разрешенный вид использования или об отказе в предоставлении разрешения на </w:t>
      </w:r>
      <w:r w:rsidRPr="00524AAD">
        <w:rPr>
          <w:rStyle w:val="a5"/>
          <w:rFonts w:ascii="Times New Roman" w:hAnsi="Times New Roman" w:cs="Times New Roman"/>
          <w:iCs/>
          <w:sz w:val="22"/>
          <w:szCs w:val="22"/>
        </w:rPr>
        <w:lastRenderedPageBreak/>
        <w:t>условно разрешенный вид использования являются предоставление Главе Администрации района рекомендаций рабочей группы.</w:t>
      </w:r>
    </w:p>
    <w:p w:rsidR="00524AAD" w:rsidRPr="00524AAD" w:rsidRDefault="00524AAD" w:rsidP="00524AAD">
      <w:pPr>
        <w:ind w:firstLine="709"/>
        <w:jc w:val="both"/>
        <w:rPr>
          <w:rStyle w:val="a5"/>
          <w:rFonts w:ascii="Times New Roman" w:hAnsi="Times New Roman" w:cs="Times New Roman"/>
          <w:iCs/>
          <w:sz w:val="22"/>
          <w:szCs w:val="22"/>
        </w:rPr>
      </w:pPr>
      <w:r w:rsidRPr="00524AAD">
        <w:rPr>
          <w:rStyle w:val="a5"/>
          <w:rFonts w:ascii="Times New Roman" w:hAnsi="Times New Roman" w:cs="Times New Roman"/>
          <w:iCs/>
          <w:sz w:val="22"/>
          <w:szCs w:val="22"/>
        </w:rPr>
        <w:t>43. Специалист на основании рекомендаций комиссии осуществляет подготовку проекта постановления Администрации района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p>
    <w:p w:rsidR="00524AAD" w:rsidRPr="00524AAD" w:rsidRDefault="00524AAD" w:rsidP="00524AAD">
      <w:pPr>
        <w:ind w:firstLine="709"/>
        <w:jc w:val="both"/>
        <w:rPr>
          <w:rFonts w:ascii="Times New Roman" w:hAnsi="Times New Roman" w:cs="Times New Roman"/>
          <w:iCs/>
          <w:sz w:val="22"/>
          <w:szCs w:val="22"/>
        </w:rPr>
      </w:pPr>
      <w:r w:rsidRPr="00524AAD">
        <w:rPr>
          <w:rStyle w:val="a5"/>
          <w:rFonts w:ascii="Times New Roman" w:hAnsi="Times New Roman" w:cs="Times New Roman"/>
          <w:iCs/>
          <w:sz w:val="22"/>
          <w:szCs w:val="22"/>
        </w:rPr>
        <w:t>Постановление Администрации района о предоставлении разрешения на условно</w:t>
      </w:r>
      <w:r w:rsidRPr="00524AAD">
        <w:rPr>
          <w:rStyle w:val="a5"/>
          <w:rFonts w:ascii="Times New Roman" w:hAnsi="Times New Roman" w:cs="Times New Roman"/>
          <w:iCs/>
          <w:sz w:val="22"/>
          <w:szCs w:val="22"/>
        </w:rPr>
        <w:br/>
        <w:t>разрешенный вид использования или об отказе в предоставлении разрешения на</w:t>
      </w:r>
      <w:r w:rsidRPr="00524AAD">
        <w:rPr>
          <w:rStyle w:val="a5"/>
          <w:rFonts w:ascii="Times New Roman" w:hAnsi="Times New Roman" w:cs="Times New Roman"/>
          <w:iCs/>
          <w:sz w:val="22"/>
          <w:szCs w:val="22"/>
        </w:rPr>
        <w:br/>
        <w:t>условно разрешенный вид использования принимается Администрацией района в течение трех дней со дня поступления рекомендаций комиссии и подлежит опубликованию в порядке, установленном для официального опубликования муниципальных правовых актов района, иной официальной информации и размещается на официальном сайте Администрации района.</w:t>
      </w:r>
      <w:r w:rsidRPr="00524AAD">
        <w:rPr>
          <w:rStyle w:val="a5"/>
          <w:rFonts w:ascii="Times New Roman" w:hAnsi="Times New Roman" w:cs="Times New Roman"/>
          <w:iCs/>
          <w:sz w:val="22"/>
          <w:szCs w:val="22"/>
        </w:rPr>
        <w:br/>
      </w:r>
      <w:r w:rsidRPr="00524AAD">
        <w:rPr>
          <w:rStyle w:val="a5"/>
          <w:rFonts w:ascii="Times New Roman" w:hAnsi="Times New Roman" w:cs="Times New Roman"/>
          <w:iCs/>
          <w:sz w:val="22"/>
          <w:szCs w:val="22"/>
        </w:rPr>
        <w:tab/>
        <w:t>44. Результатом предоставления муниципальной услуги является издание</w:t>
      </w:r>
      <w:r w:rsidRPr="00524AAD">
        <w:rPr>
          <w:rStyle w:val="a5"/>
          <w:rFonts w:ascii="Times New Roman" w:hAnsi="Times New Roman" w:cs="Times New Roman"/>
          <w:iCs/>
          <w:sz w:val="22"/>
          <w:szCs w:val="22"/>
        </w:rPr>
        <w:br/>
        <w:t>постановления Администрации района о предоставлении разрешения на условно</w:t>
      </w:r>
      <w:r w:rsidRPr="00524AAD">
        <w:rPr>
          <w:rStyle w:val="a5"/>
          <w:rFonts w:ascii="Times New Roman" w:hAnsi="Times New Roman" w:cs="Times New Roman"/>
          <w:iCs/>
          <w:sz w:val="22"/>
          <w:szCs w:val="22"/>
        </w:rPr>
        <w:br/>
        <w:t>разрешенный вид использования или об отказе в предоставлении разрешения на</w:t>
      </w:r>
      <w:r w:rsidRPr="00524AAD">
        <w:rPr>
          <w:rStyle w:val="a5"/>
          <w:rFonts w:ascii="Times New Roman" w:hAnsi="Times New Roman" w:cs="Times New Roman"/>
          <w:iCs/>
          <w:sz w:val="22"/>
          <w:szCs w:val="22"/>
        </w:rPr>
        <w:br/>
        <w:t xml:space="preserve">условно разрешенный вид использования и выдача его заявителю. </w:t>
      </w:r>
      <w:r w:rsidRPr="00524AAD">
        <w:rPr>
          <w:rStyle w:val="a5"/>
          <w:rFonts w:ascii="Times New Roman" w:hAnsi="Times New Roman" w:cs="Times New Roman"/>
          <w:iCs/>
          <w:sz w:val="22"/>
          <w:szCs w:val="22"/>
        </w:rPr>
        <w:br/>
      </w:r>
      <w:bookmarkStart w:id="108" w:name="sub_19261"/>
      <w:bookmarkEnd w:id="108"/>
    </w:p>
    <w:p w:rsidR="00524AAD" w:rsidRPr="00524AAD" w:rsidRDefault="00524AAD" w:rsidP="00524AAD">
      <w:pPr>
        <w:ind w:firstLine="720"/>
        <w:jc w:val="center"/>
        <w:rPr>
          <w:rFonts w:ascii="Times New Roman" w:hAnsi="Times New Roman" w:cs="Times New Roman"/>
          <w:sz w:val="22"/>
          <w:szCs w:val="22"/>
        </w:rPr>
      </w:pPr>
      <w:bookmarkStart w:id="109" w:name="Bookmark180"/>
      <w:r w:rsidRPr="00524AAD">
        <w:rPr>
          <w:rStyle w:val="a5"/>
          <w:rFonts w:ascii="Times New Roman" w:hAnsi="Times New Roman" w:cs="Times New Roman"/>
          <w:b/>
          <w:iCs/>
          <w:sz w:val="22"/>
          <w:szCs w:val="22"/>
        </w:rPr>
        <w:t>Подраздел 6. Особенности предоставления муниципальной услуги в электронной форме.</w:t>
      </w:r>
    </w:p>
    <w:p w:rsidR="00524AAD" w:rsidRPr="00524AAD" w:rsidRDefault="00524AAD" w:rsidP="00524AAD">
      <w:pPr>
        <w:ind w:firstLine="720"/>
        <w:jc w:val="both"/>
        <w:rPr>
          <w:rFonts w:ascii="Times New Roman" w:hAnsi="Times New Roman" w:cs="Times New Roman"/>
          <w:sz w:val="22"/>
          <w:szCs w:val="22"/>
        </w:rPr>
      </w:pPr>
      <w:bookmarkStart w:id="110" w:name="Bookmark181"/>
      <w:bookmarkEnd w:id="109"/>
      <w:r w:rsidRPr="00524AAD">
        <w:rPr>
          <w:rStyle w:val="a5"/>
          <w:rFonts w:ascii="Times New Roman" w:hAnsi="Times New Roman" w:cs="Times New Roman"/>
          <w:iCs/>
          <w:sz w:val="22"/>
          <w:szCs w:val="22"/>
        </w:rPr>
        <w:t>45.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9" w:history="1">
        <w:r w:rsidRPr="00524AAD">
          <w:rPr>
            <w:rStyle w:val="a8"/>
            <w:rFonts w:ascii="Times New Roman" w:hAnsi="Times New Roman" w:cs="Times New Roman"/>
            <w:iCs/>
            <w:sz w:val="22"/>
            <w:szCs w:val="22"/>
          </w:rPr>
          <w:t>www.gosuslugi.ru</w:t>
        </w:r>
      </w:hyperlink>
      <w:r w:rsidRPr="00524AAD">
        <w:rPr>
          <w:rStyle w:val="a5"/>
          <w:rFonts w:ascii="Times New Roman" w:hAnsi="Times New Roman" w:cs="Times New Roman"/>
          <w:iCs/>
          <w:sz w:val="22"/>
          <w:szCs w:val="22"/>
        </w:rPr>
        <w:t xml:space="preserve">) путем заполнения формы, с приложением отсканированных копий документов, указанных в </w:t>
      </w:r>
      <w:hyperlink w:anchor="sub_1009" w:history="1">
        <w:r w:rsidRPr="00524AAD">
          <w:rPr>
            <w:rStyle w:val="a8"/>
            <w:rFonts w:ascii="Times New Roman" w:hAnsi="Times New Roman" w:cs="Times New Roman"/>
            <w:iCs/>
            <w:sz w:val="22"/>
            <w:szCs w:val="22"/>
          </w:rPr>
          <w:t xml:space="preserve">пунктах </w:t>
        </w:r>
      </w:hyperlink>
      <w:r w:rsidRPr="00524AAD">
        <w:rPr>
          <w:rFonts w:ascii="Times New Roman" w:hAnsi="Times New Roman" w:cs="Times New Roman"/>
          <w:sz w:val="22"/>
          <w:szCs w:val="22"/>
        </w:rPr>
        <w:t>15</w:t>
      </w:r>
      <w:r w:rsidRPr="00524AAD">
        <w:rPr>
          <w:rStyle w:val="a5"/>
          <w:rFonts w:ascii="Times New Roman" w:hAnsi="Times New Roman" w:cs="Times New Roman"/>
          <w:iCs/>
          <w:sz w:val="22"/>
          <w:szCs w:val="22"/>
        </w:rPr>
        <w:t xml:space="preserve"> административного регламента.</w:t>
      </w:r>
    </w:p>
    <w:bookmarkEnd w:id="110"/>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iCs/>
          <w:sz w:val="22"/>
          <w:szCs w:val="22"/>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EC7970">
      <w:pPr>
        <w:ind w:firstLine="720"/>
        <w:jc w:val="center"/>
        <w:rPr>
          <w:rFonts w:ascii="Times New Roman" w:hAnsi="Times New Roman" w:cs="Times New Roman"/>
          <w:sz w:val="22"/>
          <w:szCs w:val="22"/>
        </w:rPr>
      </w:pPr>
      <w:r w:rsidRPr="00524AAD">
        <w:rPr>
          <w:rStyle w:val="a5"/>
          <w:rFonts w:ascii="Times New Roman" w:hAnsi="Times New Roman" w:cs="Times New Roman"/>
          <w:b/>
          <w:sz w:val="22"/>
          <w:szCs w:val="22"/>
        </w:rPr>
        <w:t>Подраздел 7</w:t>
      </w:r>
      <w:bookmarkStart w:id="111" w:name="Bookmark182"/>
      <w:r w:rsidRPr="00524AAD">
        <w:rPr>
          <w:rStyle w:val="a5"/>
          <w:rFonts w:ascii="Times New Roman" w:hAnsi="Times New Roman" w:cs="Times New Roman"/>
          <w:b/>
          <w:sz w:val="22"/>
          <w:szCs w:val="22"/>
        </w:rPr>
        <w:t>. Особенности предоставления муниципальной услуги в МФЦ.</w:t>
      </w:r>
    </w:p>
    <w:p w:rsidR="00524AAD" w:rsidRPr="00524AAD" w:rsidRDefault="00524AAD" w:rsidP="00524AAD">
      <w:pPr>
        <w:ind w:firstLine="720"/>
        <w:jc w:val="both"/>
        <w:rPr>
          <w:rFonts w:ascii="Times New Roman" w:hAnsi="Times New Roman" w:cs="Times New Roman"/>
          <w:sz w:val="22"/>
          <w:szCs w:val="22"/>
        </w:rPr>
      </w:pPr>
      <w:bookmarkStart w:id="112" w:name="Bookmark183"/>
      <w:bookmarkEnd w:id="111"/>
      <w:r w:rsidRPr="00524AAD">
        <w:rPr>
          <w:rStyle w:val="a5"/>
          <w:rFonts w:ascii="Times New Roman" w:hAnsi="Times New Roman" w:cs="Times New Roman"/>
          <w:sz w:val="22"/>
          <w:szCs w:val="22"/>
        </w:rPr>
        <w:t>46.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bookmarkEnd w:id="112"/>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Информирование (консультация) по порядку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Прием и регистрация запроса и документов от заявителя для получения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113" w:name="Bookmark184"/>
      <w:r w:rsidRPr="00524AAD">
        <w:rPr>
          <w:rStyle w:val="a5"/>
          <w:rFonts w:ascii="Times New Roman" w:hAnsi="Times New Roman" w:cs="Times New Roman"/>
          <w:sz w:val="22"/>
          <w:szCs w:val="22"/>
        </w:rPr>
        <w:t>47. Осуществление административной процедуры "Информирование (консультация) по порядку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114" w:name="Bookmark185"/>
      <w:bookmarkEnd w:id="113"/>
      <w:r w:rsidRPr="00524AAD">
        <w:rPr>
          <w:rStyle w:val="a5"/>
          <w:rFonts w:ascii="Times New Roman" w:hAnsi="Times New Roman" w:cs="Times New Roman"/>
          <w:sz w:val="22"/>
          <w:szCs w:val="22"/>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bookmarkEnd w:id="114"/>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срок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режим работы и адреса иных МФЦ, ТОСП и привлекаемых организаций, находящихся на территории субъекта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524AAD" w:rsidRPr="00524AAD" w:rsidRDefault="00524AAD" w:rsidP="00524AAD">
      <w:pPr>
        <w:ind w:firstLine="720"/>
        <w:jc w:val="both"/>
        <w:rPr>
          <w:rFonts w:ascii="Times New Roman" w:hAnsi="Times New Roman" w:cs="Times New Roman"/>
          <w:sz w:val="22"/>
          <w:szCs w:val="22"/>
        </w:rPr>
      </w:pPr>
      <w:bookmarkStart w:id="115" w:name="Bookmark186"/>
      <w:r w:rsidRPr="00524AAD">
        <w:rPr>
          <w:rStyle w:val="a5"/>
          <w:rFonts w:ascii="Times New Roman" w:hAnsi="Times New Roman" w:cs="Times New Roman"/>
          <w:sz w:val="22"/>
          <w:szCs w:val="22"/>
        </w:rPr>
        <w:lastRenderedPageBreak/>
        <w:t>48.  Осуществление административной процедуры "Прием и регистрация запроса и документов".</w:t>
      </w:r>
    </w:p>
    <w:p w:rsidR="00524AAD" w:rsidRPr="00524AAD" w:rsidRDefault="00524AAD" w:rsidP="00524AAD">
      <w:pPr>
        <w:ind w:firstLine="720"/>
        <w:jc w:val="both"/>
        <w:rPr>
          <w:rFonts w:ascii="Times New Roman" w:hAnsi="Times New Roman" w:cs="Times New Roman"/>
          <w:sz w:val="22"/>
          <w:szCs w:val="22"/>
        </w:rPr>
      </w:pPr>
      <w:bookmarkStart w:id="116" w:name="Bookmark187"/>
      <w:bookmarkEnd w:id="115"/>
      <w:r w:rsidRPr="00524AAD">
        <w:rPr>
          <w:rStyle w:val="a5"/>
          <w:rFonts w:ascii="Times New Roman" w:hAnsi="Times New Roman" w:cs="Times New Roman"/>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524AAD" w:rsidRPr="00524AAD" w:rsidRDefault="00524AAD" w:rsidP="00524AAD">
      <w:pPr>
        <w:ind w:firstLine="720"/>
        <w:jc w:val="both"/>
        <w:rPr>
          <w:rFonts w:ascii="Times New Roman" w:hAnsi="Times New Roman" w:cs="Times New Roman"/>
          <w:sz w:val="22"/>
          <w:szCs w:val="22"/>
        </w:rPr>
      </w:pPr>
      <w:bookmarkStart w:id="117" w:name="Bookmark188"/>
      <w:bookmarkEnd w:id="116"/>
      <w:r w:rsidRPr="00524AAD">
        <w:rPr>
          <w:rStyle w:val="a5"/>
          <w:rFonts w:ascii="Times New Roman" w:hAnsi="Times New Roman" w:cs="Times New Roman"/>
          <w:sz w:val="22"/>
          <w:szCs w:val="22"/>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bookmarkEnd w:id="117"/>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наличия оснований для отказа в приеме документов, определенных в пункте 18 настоящего Административного регламента, уведомляет заявителя о возможности получения отказа в предоставлении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если заявитель настаивает на приеме документов, специалист приема МФЦ, ТОСП делает в расписке отметку "принято по требованию".</w:t>
      </w:r>
    </w:p>
    <w:p w:rsidR="00524AAD" w:rsidRPr="00524AAD" w:rsidRDefault="00524AAD" w:rsidP="00524AAD">
      <w:pPr>
        <w:ind w:firstLine="720"/>
        <w:jc w:val="both"/>
        <w:rPr>
          <w:rFonts w:ascii="Times New Roman" w:hAnsi="Times New Roman" w:cs="Times New Roman"/>
          <w:sz w:val="22"/>
          <w:szCs w:val="22"/>
        </w:rPr>
      </w:pPr>
      <w:bookmarkStart w:id="118" w:name="Bookmark189"/>
      <w:r w:rsidRPr="00524AAD">
        <w:rPr>
          <w:rStyle w:val="a5"/>
          <w:rFonts w:ascii="Times New Roman" w:hAnsi="Times New Roman" w:cs="Times New Roman"/>
          <w:sz w:val="22"/>
          <w:szCs w:val="22"/>
        </w:rPr>
        <w:t>49. 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524AAD" w:rsidRPr="00524AAD" w:rsidRDefault="00524AAD" w:rsidP="00524AAD">
      <w:pPr>
        <w:ind w:firstLine="720"/>
        <w:jc w:val="both"/>
        <w:rPr>
          <w:rFonts w:ascii="Times New Roman" w:hAnsi="Times New Roman" w:cs="Times New Roman"/>
          <w:sz w:val="22"/>
          <w:szCs w:val="22"/>
        </w:rPr>
      </w:pPr>
      <w:bookmarkStart w:id="119" w:name="Bookmark190"/>
      <w:bookmarkEnd w:id="118"/>
      <w:r w:rsidRPr="00524AAD">
        <w:rPr>
          <w:rStyle w:val="a5"/>
          <w:rFonts w:ascii="Times New Roman" w:hAnsi="Times New Roman" w:cs="Times New Roman"/>
          <w:sz w:val="22"/>
          <w:szCs w:val="22"/>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524AAD" w:rsidRPr="00524AAD" w:rsidRDefault="00524AAD" w:rsidP="00524AAD">
      <w:pPr>
        <w:ind w:firstLine="720"/>
        <w:jc w:val="both"/>
        <w:rPr>
          <w:rFonts w:ascii="Times New Roman" w:hAnsi="Times New Roman" w:cs="Times New Roman"/>
          <w:sz w:val="22"/>
          <w:szCs w:val="22"/>
        </w:rPr>
      </w:pPr>
      <w:bookmarkStart w:id="120" w:name="Bookmark191"/>
      <w:bookmarkEnd w:id="119"/>
      <w:r w:rsidRPr="00524AAD">
        <w:rPr>
          <w:rStyle w:val="a5"/>
          <w:rFonts w:ascii="Times New Roman" w:hAnsi="Times New Roman" w:cs="Times New Roman"/>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p>
    <w:p w:rsidR="00524AAD" w:rsidRPr="00524AAD" w:rsidRDefault="00524AAD" w:rsidP="00524AAD">
      <w:pPr>
        <w:ind w:firstLine="720"/>
        <w:jc w:val="both"/>
        <w:rPr>
          <w:rFonts w:ascii="Times New Roman" w:hAnsi="Times New Roman" w:cs="Times New Roman"/>
          <w:sz w:val="22"/>
          <w:szCs w:val="22"/>
        </w:rPr>
      </w:pPr>
      <w:bookmarkStart w:id="121" w:name="Bookmark192"/>
      <w:bookmarkEnd w:id="120"/>
      <w:r w:rsidRPr="00524AAD">
        <w:rPr>
          <w:rStyle w:val="a5"/>
          <w:rFonts w:ascii="Times New Roman" w:hAnsi="Times New Roman" w:cs="Times New Roman"/>
          <w:sz w:val="22"/>
          <w:szCs w:val="22"/>
        </w:rPr>
        <w:t>50.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122" w:name="Bookmark193"/>
      <w:bookmarkEnd w:id="121"/>
      <w:r w:rsidRPr="00524AAD">
        <w:rPr>
          <w:rStyle w:val="a5"/>
          <w:rFonts w:ascii="Times New Roman" w:hAnsi="Times New Roman" w:cs="Times New Roman"/>
          <w:sz w:val="22"/>
          <w:szCs w:val="22"/>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524AAD" w:rsidRPr="00524AAD" w:rsidRDefault="00524AAD" w:rsidP="00524AAD">
      <w:pPr>
        <w:ind w:firstLine="720"/>
        <w:jc w:val="both"/>
        <w:rPr>
          <w:rFonts w:ascii="Times New Roman" w:hAnsi="Times New Roman" w:cs="Times New Roman"/>
          <w:sz w:val="22"/>
          <w:szCs w:val="22"/>
        </w:rPr>
      </w:pPr>
      <w:bookmarkStart w:id="123" w:name="Bookmark194"/>
      <w:bookmarkEnd w:id="122"/>
      <w:r w:rsidRPr="00524AAD">
        <w:rPr>
          <w:rStyle w:val="a5"/>
          <w:rFonts w:ascii="Times New Roman" w:hAnsi="Times New Roman" w:cs="Times New Roman"/>
          <w:sz w:val="22"/>
          <w:szCs w:val="22"/>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524AAD" w:rsidRPr="00524AAD" w:rsidRDefault="00524AAD" w:rsidP="00524AAD">
      <w:pPr>
        <w:ind w:firstLine="720"/>
        <w:jc w:val="both"/>
        <w:rPr>
          <w:rFonts w:ascii="Times New Roman" w:hAnsi="Times New Roman" w:cs="Times New Roman"/>
          <w:sz w:val="22"/>
          <w:szCs w:val="22"/>
        </w:rPr>
      </w:pPr>
      <w:bookmarkStart w:id="124" w:name="Bookmark195"/>
      <w:bookmarkEnd w:id="123"/>
      <w:r w:rsidRPr="00524AAD">
        <w:rPr>
          <w:rStyle w:val="a5"/>
          <w:rFonts w:ascii="Times New Roman" w:hAnsi="Times New Roman" w:cs="Times New Roman"/>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bookmarkEnd w:id="124"/>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учет выдачи экземпляров электронных документов на бумажном носителе.</w:t>
      </w:r>
    </w:p>
    <w:p w:rsidR="00524AAD" w:rsidRPr="00524AAD" w:rsidRDefault="00524AAD" w:rsidP="00524AAD">
      <w:pPr>
        <w:ind w:firstLine="720"/>
        <w:jc w:val="both"/>
        <w:rPr>
          <w:rFonts w:ascii="Times New Roman" w:hAnsi="Times New Roman" w:cs="Times New Roman"/>
          <w:sz w:val="22"/>
          <w:szCs w:val="22"/>
        </w:rPr>
      </w:pPr>
      <w:bookmarkStart w:id="125" w:name="Bookmark196"/>
      <w:r w:rsidRPr="00524AAD">
        <w:rPr>
          <w:rStyle w:val="a5"/>
          <w:rFonts w:ascii="Times New Roman" w:hAnsi="Times New Roman" w:cs="Times New Roman"/>
          <w:sz w:val="22"/>
          <w:szCs w:val="22"/>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524AAD" w:rsidRPr="00524AAD" w:rsidRDefault="00524AAD" w:rsidP="00524AAD">
      <w:pPr>
        <w:ind w:firstLine="720"/>
        <w:jc w:val="both"/>
        <w:rPr>
          <w:rFonts w:ascii="Times New Roman" w:hAnsi="Times New Roman" w:cs="Times New Roman"/>
          <w:sz w:val="22"/>
          <w:szCs w:val="22"/>
        </w:rPr>
      </w:pPr>
      <w:bookmarkStart w:id="126" w:name="Bookmark197"/>
      <w:bookmarkEnd w:id="125"/>
      <w:r w:rsidRPr="00524AAD">
        <w:rPr>
          <w:rStyle w:val="a5"/>
          <w:rFonts w:ascii="Times New Roman" w:hAnsi="Times New Roman" w:cs="Times New Roman"/>
          <w:sz w:val="22"/>
          <w:szCs w:val="22"/>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524AAD" w:rsidRPr="00524AAD" w:rsidRDefault="00524AAD" w:rsidP="00524AAD">
      <w:pPr>
        <w:ind w:firstLine="720"/>
        <w:jc w:val="both"/>
        <w:rPr>
          <w:rFonts w:ascii="Times New Roman" w:hAnsi="Times New Roman" w:cs="Times New Roman"/>
          <w:sz w:val="22"/>
          <w:szCs w:val="22"/>
        </w:rPr>
      </w:pPr>
      <w:bookmarkStart w:id="127" w:name="sub_205"/>
      <w:bookmarkEnd w:id="126"/>
      <w:bookmarkEnd w:id="127"/>
    </w:p>
    <w:p w:rsidR="00524AAD" w:rsidRPr="00524AAD" w:rsidRDefault="00524AAD" w:rsidP="00524AAD">
      <w:pPr>
        <w:pStyle w:val="1"/>
        <w:spacing w:before="0" w:after="0"/>
        <w:rPr>
          <w:rFonts w:ascii="Times New Roman" w:hAnsi="Times New Roman" w:cs="Times New Roman"/>
          <w:sz w:val="22"/>
          <w:szCs w:val="22"/>
        </w:rPr>
      </w:pPr>
      <w:bookmarkStart w:id="128" w:name="Bookmark198"/>
      <w:bookmarkEnd w:id="128"/>
      <w:r w:rsidRPr="00524AAD">
        <w:rPr>
          <w:rFonts w:ascii="Times New Roman" w:hAnsi="Times New Roman" w:cs="Times New Roman"/>
          <w:sz w:val="22"/>
          <w:szCs w:val="22"/>
        </w:rPr>
        <w:t>Раздел 4. Формы контроля за исполнением Административного регламента</w:t>
      </w:r>
    </w:p>
    <w:p w:rsidR="00524AAD" w:rsidRPr="00524AAD" w:rsidRDefault="00524AAD" w:rsidP="00EC7970">
      <w:pPr>
        <w:ind w:firstLine="720"/>
        <w:jc w:val="center"/>
        <w:rPr>
          <w:rFonts w:ascii="Times New Roman" w:hAnsi="Times New Roman" w:cs="Times New Roman"/>
          <w:sz w:val="22"/>
          <w:szCs w:val="22"/>
        </w:rPr>
      </w:pPr>
      <w:bookmarkStart w:id="129" w:name="Bookmark199"/>
      <w:bookmarkEnd w:id="129"/>
      <w:r w:rsidRPr="00524AAD">
        <w:rPr>
          <w:rStyle w:val="a5"/>
          <w:rFonts w:ascii="Times New Roman" w:hAnsi="Times New Roman" w:cs="Times New Roman"/>
          <w:b/>
          <w:sz w:val="22"/>
          <w:szCs w:val="22"/>
        </w:rPr>
        <w:t>Подраздел 1. Порядок осуществления контроля за исполнением настоящего Административного регламента.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51.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24AAD" w:rsidRPr="00524AAD" w:rsidRDefault="00524AAD" w:rsidP="00524AAD">
      <w:pPr>
        <w:ind w:firstLine="720"/>
        <w:jc w:val="both"/>
        <w:rPr>
          <w:rFonts w:ascii="Times New Roman" w:hAnsi="Times New Roman" w:cs="Times New Roman"/>
          <w:sz w:val="22"/>
          <w:szCs w:val="22"/>
        </w:rPr>
      </w:pPr>
      <w:bookmarkStart w:id="130" w:name="Bookmark201"/>
      <w:bookmarkEnd w:id="130"/>
      <w:r w:rsidRPr="00524AAD">
        <w:rPr>
          <w:rStyle w:val="a5"/>
          <w:rFonts w:ascii="Times New Roman" w:hAnsi="Times New Roman" w:cs="Times New Roman"/>
          <w:sz w:val="22"/>
          <w:szCs w:val="22"/>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w:t>
      </w:r>
      <w:r w:rsidRPr="00524AAD">
        <w:rPr>
          <w:rStyle w:val="a5"/>
          <w:rFonts w:ascii="Times New Roman" w:hAnsi="Times New Roman" w:cs="Times New Roman"/>
          <w:iCs/>
          <w:sz w:val="22"/>
          <w:szCs w:val="22"/>
        </w:rPr>
        <w:t>Администрации Большеигнатовского  муниципального района</w:t>
      </w:r>
      <w:r w:rsidRPr="00524AAD">
        <w:rPr>
          <w:rStyle w:val="a5"/>
          <w:rFonts w:ascii="Times New Roman" w:hAnsi="Times New Roman" w:cs="Times New Roman"/>
          <w:sz w:val="22"/>
          <w:szCs w:val="22"/>
        </w:rPr>
        <w:t xml:space="preserve"> по исполнению настоящего Административного регламента осуществляется Главой  района.</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524AAD">
      <w:pPr>
        <w:ind w:firstLine="720"/>
        <w:jc w:val="center"/>
        <w:rPr>
          <w:rFonts w:ascii="Times New Roman" w:hAnsi="Times New Roman" w:cs="Times New Roman"/>
          <w:sz w:val="22"/>
          <w:szCs w:val="22"/>
        </w:rPr>
      </w:pPr>
      <w:bookmarkStart w:id="131" w:name="Bookmark202"/>
      <w:bookmarkEnd w:id="131"/>
      <w:r w:rsidRPr="00524AAD">
        <w:rPr>
          <w:rStyle w:val="a5"/>
          <w:rFonts w:ascii="Times New Roman" w:hAnsi="Times New Roman" w:cs="Times New Roman"/>
          <w:b/>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24AAD" w:rsidRPr="00524AAD" w:rsidRDefault="00524AAD" w:rsidP="00524AAD">
      <w:pPr>
        <w:ind w:firstLine="720"/>
        <w:jc w:val="center"/>
        <w:rPr>
          <w:rFonts w:ascii="Times New Roman" w:hAnsi="Times New Roman" w:cs="Times New Roman"/>
          <w:sz w:val="22"/>
          <w:szCs w:val="22"/>
        </w:rPr>
      </w:pPr>
    </w:p>
    <w:p w:rsidR="00524AAD" w:rsidRPr="00524AAD" w:rsidRDefault="00524AAD" w:rsidP="00524AAD">
      <w:pPr>
        <w:ind w:firstLine="720"/>
        <w:jc w:val="both"/>
        <w:rPr>
          <w:rFonts w:ascii="Times New Roman" w:hAnsi="Times New Roman" w:cs="Times New Roman"/>
          <w:sz w:val="22"/>
          <w:szCs w:val="22"/>
        </w:rPr>
      </w:pPr>
      <w:bookmarkStart w:id="132" w:name="Bookmark203"/>
      <w:bookmarkEnd w:id="132"/>
      <w:r w:rsidRPr="00524AAD">
        <w:rPr>
          <w:rStyle w:val="a5"/>
          <w:rFonts w:ascii="Times New Roman" w:hAnsi="Times New Roman" w:cs="Times New Roman"/>
          <w:sz w:val="22"/>
          <w:szCs w:val="22"/>
        </w:rPr>
        <w:t>52.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плановых проверок соблюдения и исполнения специалистами положений настоящего Административного регламента, иных документов, регламентирующих деятельность по предоставлению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внеплановых проверок соблюдения и исполнения специалистами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заместителей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Плановые и внеплановые проверки проводятся Главой Большеигнатовского муниципального района.</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EC7970">
      <w:pPr>
        <w:ind w:firstLine="720"/>
        <w:jc w:val="center"/>
        <w:rPr>
          <w:rFonts w:ascii="Times New Roman" w:hAnsi="Times New Roman" w:cs="Times New Roman"/>
          <w:sz w:val="22"/>
          <w:szCs w:val="22"/>
        </w:rPr>
      </w:pPr>
      <w:r w:rsidRPr="00524AAD">
        <w:rPr>
          <w:rStyle w:val="a5"/>
          <w:rFonts w:ascii="Times New Roman" w:hAnsi="Times New Roman" w:cs="Times New Roman"/>
          <w:b/>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53.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рассмотрение заявлений.</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27 Административного регламента.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524AAD" w:rsidRPr="00524AAD" w:rsidRDefault="00524AAD" w:rsidP="00524AAD">
      <w:pPr>
        <w:ind w:firstLine="720"/>
        <w:jc w:val="center"/>
        <w:rPr>
          <w:rStyle w:val="a5"/>
          <w:rFonts w:ascii="Times New Roman" w:hAnsi="Times New Roman" w:cs="Times New Roman"/>
          <w:b/>
          <w:sz w:val="22"/>
          <w:szCs w:val="22"/>
        </w:rPr>
      </w:pPr>
    </w:p>
    <w:p w:rsidR="00524AAD" w:rsidRPr="00524AAD" w:rsidRDefault="00524AAD" w:rsidP="00EC7970">
      <w:pPr>
        <w:ind w:firstLine="720"/>
        <w:jc w:val="center"/>
        <w:rPr>
          <w:rFonts w:ascii="Times New Roman" w:hAnsi="Times New Roman" w:cs="Times New Roman"/>
          <w:sz w:val="22"/>
          <w:szCs w:val="22"/>
        </w:rPr>
      </w:pPr>
      <w:r w:rsidRPr="00524AAD">
        <w:rPr>
          <w:rStyle w:val="a5"/>
          <w:rFonts w:ascii="Times New Roman" w:hAnsi="Times New Roman" w:cs="Times New Roman"/>
          <w:b/>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54.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524AAD" w:rsidRPr="00524AAD" w:rsidRDefault="00524AAD" w:rsidP="00524AAD">
      <w:pPr>
        <w:pStyle w:val="1"/>
        <w:spacing w:before="0" w:after="0"/>
        <w:rPr>
          <w:rFonts w:ascii="Times New Roman" w:hAnsi="Times New Roman" w:cs="Times New Roman"/>
          <w:sz w:val="22"/>
          <w:szCs w:val="22"/>
        </w:rPr>
      </w:pPr>
      <w:bookmarkStart w:id="133" w:name="Bookmark204"/>
      <w:bookmarkEnd w:id="133"/>
      <w:r w:rsidRPr="00524AAD">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524AAD" w:rsidRPr="00524AAD" w:rsidRDefault="00524AAD" w:rsidP="00524AAD">
      <w:pPr>
        <w:ind w:firstLine="720"/>
        <w:jc w:val="both"/>
        <w:rPr>
          <w:rFonts w:ascii="Times New Roman" w:hAnsi="Times New Roman" w:cs="Times New Roman"/>
          <w:sz w:val="22"/>
          <w:szCs w:val="22"/>
        </w:rPr>
      </w:pPr>
      <w:bookmarkStart w:id="134" w:name="Bookmark205"/>
      <w:bookmarkEnd w:id="134"/>
      <w:r w:rsidRPr="00524AAD">
        <w:rPr>
          <w:rStyle w:val="a5"/>
          <w:rFonts w:ascii="Times New Roman" w:hAnsi="Times New Roman" w:cs="Times New Roman"/>
          <w:sz w:val="22"/>
          <w:szCs w:val="22"/>
        </w:rPr>
        <w:t xml:space="preserve">55.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w:t>
      </w:r>
      <w:r w:rsidRPr="00524AAD">
        <w:rPr>
          <w:rStyle w:val="a5"/>
          <w:rFonts w:ascii="Times New Roman" w:hAnsi="Times New Roman" w:cs="Times New Roman"/>
          <w:sz w:val="22"/>
          <w:szCs w:val="22"/>
        </w:rPr>
        <w:lastRenderedPageBreak/>
        <w:t>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524AAD" w:rsidRPr="00524AAD" w:rsidRDefault="00524AAD" w:rsidP="00524AAD">
      <w:pPr>
        <w:ind w:firstLine="720"/>
        <w:jc w:val="both"/>
        <w:rPr>
          <w:rFonts w:ascii="Times New Roman" w:hAnsi="Times New Roman" w:cs="Times New Roman"/>
          <w:sz w:val="22"/>
          <w:szCs w:val="22"/>
        </w:rPr>
      </w:pPr>
      <w:bookmarkStart w:id="135" w:name="Bookmark206"/>
      <w:bookmarkStart w:id="136" w:name="sub_10221"/>
      <w:bookmarkEnd w:id="135"/>
      <w:bookmarkEnd w:id="136"/>
      <w:r w:rsidRPr="00524AAD">
        <w:rPr>
          <w:rStyle w:val="a5"/>
          <w:rFonts w:ascii="Times New Roman" w:hAnsi="Times New Roman" w:cs="Times New Roman"/>
          <w:sz w:val="22"/>
          <w:szCs w:val="22"/>
        </w:rPr>
        <w:t>56.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524AAD" w:rsidRPr="00524AAD" w:rsidRDefault="00524AAD" w:rsidP="00524AAD">
      <w:pPr>
        <w:ind w:firstLine="720"/>
        <w:jc w:val="both"/>
        <w:rPr>
          <w:rFonts w:ascii="Times New Roman" w:hAnsi="Times New Roman" w:cs="Times New Roman"/>
          <w:sz w:val="22"/>
          <w:szCs w:val="22"/>
        </w:rPr>
      </w:pPr>
      <w:bookmarkStart w:id="137" w:name="Bookmark207"/>
      <w:bookmarkEnd w:id="137"/>
      <w:r w:rsidRPr="00524AAD">
        <w:rPr>
          <w:rStyle w:val="a5"/>
          <w:rFonts w:ascii="Times New Roman" w:hAnsi="Times New Roman" w:cs="Times New Roman"/>
          <w:sz w:val="22"/>
          <w:szCs w:val="22"/>
        </w:rPr>
        <w:t>Заявитель, либо его уполномоченный представитель вправе обратиться с жалобой в следующих случаях:</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нарушения срока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нарушения срока или порядка выдачи документов по результатам предоставления муниципальной услуги;</w:t>
      </w:r>
    </w:p>
    <w:p w:rsidR="00524AAD" w:rsidRPr="00524AAD" w:rsidRDefault="00524AAD" w:rsidP="00524AAD">
      <w:pPr>
        <w:ind w:firstLine="720"/>
        <w:jc w:val="both"/>
        <w:rPr>
          <w:rStyle w:val="a5"/>
          <w:rFonts w:ascii="Times New Roman" w:hAnsi="Times New Roman" w:cs="Times New Roman"/>
          <w:sz w:val="22"/>
          <w:szCs w:val="22"/>
        </w:rPr>
      </w:pPr>
      <w:r w:rsidRPr="00524AAD">
        <w:rPr>
          <w:rStyle w:val="a5"/>
          <w:rFonts w:ascii="Times New Roman" w:hAnsi="Times New Roman" w:cs="Times New Roman"/>
          <w:sz w:val="22"/>
          <w:szCs w:val="22"/>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27.07.2021 г№210-ФЗ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27.07.2021 г№210-ФЗ «Об организации  предоставления  государственных и муниципальных услуг».</w:t>
      </w:r>
    </w:p>
    <w:p w:rsidR="00524AAD" w:rsidRPr="00524AAD" w:rsidRDefault="00524AAD" w:rsidP="00524AAD">
      <w:pPr>
        <w:ind w:firstLine="720"/>
        <w:jc w:val="both"/>
        <w:rPr>
          <w:rFonts w:ascii="Times New Roman" w:hAnsi="Times New Roman" w:cs="Times New Roman"/>
          <w:sz w:val="22"/>
          <w:szCs w:val="22"/>
        </w:rPr>
      </w:pPr>
      <w:bookmarkStart w:id="138" w:name="Bookmark208"/>
      <w:bookmarkEnd w:id="138"/>
      <w:r w:rsidRPr="00524AAD">
        <w:rPr>
          <w:rStyle w:val="a5"/>
          <w:rFonts w:ascii="Times New Roman" w:hAnsi="Times New Roman" w:cs="Times New Roman"/>
          <w:sz w:val="22"/>
          <w:szCs w:val="22"/>
        </w:rPr>
        <w:t>57.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524AAD" w:rsidRPr="00524AAD" w:rsidRDefault="00524AAD" w:rsidP="00524AAD">
      <w:pPr>
        <w:ind w:firstLine="720"/>
        <w:jc w:val="both"/>
        <w:rPr>
          <w:rFonts w:ascii="Times New Roman" w:hAnsi="Times New Roman" w:cs="Times New Roman"/>
          <w:sz w:val="22"/>
          <w:szCs w:val="22"/>
        </w:rPr>
      </w:pPr>
      <w:bookmarkStart w:id="139" w:name="Bookmark209"/>
      <w:bookmarkEnd w:id="139"/>
      <w:r w:rsidRPr="00524AAD">
        <w:rPr>
          <w:rStyle w:val="a5"/>
          <w:rFonts w:ascii="Times New Roman" w:hAnsi="Times New Roman" w:cs="Times New Roman"/>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Жалоба на решения и действия (бездействие) многофункционального центра подается учредителю многофункционального центра.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lastRenderedPageBreak/>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524AAD" w:rsidRPr="00524AAD" w:rsidRDefault="00524AAD" w:rsidP="00524AAD">
      <w:pPr>
        <w:ind w:firstLine="720"/>
        <w:jc w:val="both"/>
        <w:rPr>
          <w:rFonts w:ascii="Times New Roman" w:hAnsi="Times New Roman" w:cs="Times New Roman"/>
          <w:sz w:val="22"/>
          <w:szCs w:val="22"/>
        </w:rPr>
      </w:pPr>
      <w:bookmarkStart w:id="140" w:name="Bookmark210"/>
      <w:bookmarkEnd w:id="140"/>
      <w:r w:rsidRPr="00524AAD">
        <w:rPr>
          <w:rStyle w:val="a5"/>
          <w:rFonts w:ascii="Times New Roman" w:hAnsi="Times New Roman" w:cs="Times New Roman"/>
          <w:sz w:val="22"/>
          <w:szCs w:val="22"/>
        </w:rPr>
        <w:t xml:space="preserve">58.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history="1">
        <w:r w:rsidRPr="00524AAD">
          <w:rPr>
            <w:rStyle w:val="a8"/>
            <w:rFonts w:ascii="Times New Roman" w:hAnsi="Times New Roman" w:cs="Times New Roman"/>
            <w:sz w:val="22"/>
            <w:szCs w:val="22"/>
          </w:rPr>
          <w:t>п</w:t>
        </w:r>
      </w:hyperlink>
      <w:hyperlink w:anchor="sub_1024" w:history="1">
        <w:r w:rsidRPr="00524AAD">
          <w:rPr>
            <w:rStyle w:val="a8"/>
            <w:rFonts w:ascii="Times New Roman" w:hAnsi="Times New Roman" w:cs="Times New Roman"/>
            <w:sz w:val="22"/>
            <w:szCs w:val="22"/>
          </w:rPr>
          <w:t>ункта</w:t>
        </w:r>
      </w:hyperlink>
      <w:r w:rsidRPr="00524AAD">
        <w:rPr>
          <w:rFonts w:ascii="Times New Roman" w:hAnsi="Times New Roman" w:cs="Times New Roman"/>
          <w:sz w:val="22"/>
          <w:szCs w:val="22"/>
          <w:lang w:eastAsia="ru-RU" w:bidi="ru-RU"/>
        </w:rPr>
        <w:t xml:space="preserve"> 57</w:t>
      </w:r>
      <w:r w:rsidRPr="00524AAD">
        <w:rPr>
          <w:rStyle w:val="a5"/>
          <w:rFonts w:ascii="Times New Roman" w:hAnsi="Times New Roman" w:cs="Times New Roman"/>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524AAD" w:rsidRPr="00524AAD" w:rsidRDefault="00524AAD" w:rsidP="00524AAD">
      <w:pPr>
        <w:ind w:firstLine="720"/>
        <w:jc w:val="both"/>
        <w:rPr>
          <w:rFonts w:ascii="Times New Roman" w:hAnsi="Times New Roman" w:cs="Times New Roman"/>
          <w:sz w:val="22"/>
          <w:szCs w:val="22"/>
        </w:rPr>
      </w:pPr>
      <w:bookmarkStart w:id="141" w:name="Bookmark211"/>
      <w:bookmarkStart w:id="142" w:name="sub_2411"/>
      <w:bookmarkEnd w:id="141"/>
      <w:bookmarkEnd w:id="142"/>
      <w:r w:rsidRPr="00524AAD">
        <w:rPr>
          <w:rStyle w:val="a5"/>
          <w:rFonts w:ascii="Times New Roman" w:hAnsi="Times New Roman" w:cs="Times New Roman"/>
          <w:sz w:val="22"/>
          <w:szCs w:val="22"/>
        </w:rPr>
        <w:t xml:space="preserve">59.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20" w:history="1">
        <w:r w:rsidRPr="00524AAD">
          <w:rPr>
            <w:rStyle w:val="a8"/>
            <w:rFonts w:ascii="Times New Roman" w:hAnsi="Times New Roman" w:cs="Times New Roman"/>
            <w:sz w:val="22"/>
            <w:szCs w:val="22"/>
          </w:rPr>
          <w:t>официальном сайте</w:t>
        </w:r>
      </w:hyperlink>
      <w:r w:rsidRPr="00524AAD">
        <w:rPr>
          <w:rStyle w:val="a5"/>
          <w:rFonts w:ascii="Times New Roman" w:hAnsi="Times New Roman" w:cs="Times New Roman"/>
          <w:sz w:val="22"/>
          <w:szCs w:val="22"/>
        </w:rPr>
        <w:t xml:space="preserve"> Администрации Большеигнатовского  муниципального района, в </w:t>
      </w:r>
      <w:hyperlink r:id="rId21" w:history="1">
        <w:r w:rsidRPr="00524AAD">
          <w:rPr>
            <w:rStyle w:val="a8"/>
            <w:rFonts w:ascii="Times New Roman" w:hAnsi="Times New Roman" w:cs="Times New Roman"/>
            <w:sz w:val="22"/>
            <w:szCs w:val="22"/>
          </w:rPr>
          <w:t>федеральной государственной информационной системе</w:t>
        </w:r>
      </w:hyperlink>
      <w:r w:rsidRPr="00524AAD">
        <w:rPr>
          <w:rStyle w:val="a5"/>
          <w:rFonts w:ascii="Times New Roman" w:hAnsi="Times New Roman" w:cs="Times New Roman"/>
          <w:sz w:val="22"/>
          <w:szCs w:val="22"/>
        </w:rPr>
        <w:t xml:space="preserve"> "Единый портал государственных и муниципальных услуг".</w:t>
      </w:r>
    </w:p>
    <w:p w:rsidR="00524AAD" w:rsidRPr="00524AAD" w:rsidRDefault="00524AAD" w:rsidP="00524AAD">
      <w:pPr>
        <w:ind w:firstLine="720"/>
        <w:jc w:val="both"/>
        <w:rPr>
          <w:rFonts w:ascii="Times New Roman" w:hAnsi="Times New Roman" w:cs="Times New Roman"/>
          <w:sz w:val="22"/>
          <w:szCs w:val="22"/>
        </w:rPr>
      </w:pPr>
      <w:bookmarkStart w:id="143" w:name="Bookmark212"/>
      <w:bookmarkEnd w:id="143"/>
      <w:r w:rsidRPr="00524AAD">
        <w:rPr>
          <w:rStyle w:val="a5"/>
          <w:rFonts w:ascii="Times New Roman" w:hAnsi="Times New Roman" w:cs="Times New Roman"/>
          <w:sz w:val="22"/>
          <w:szCs w:val="22"/>
        </w:rPr>
        <w:t>Консультирование заявителей о порядке обжалования решений и действий (бездействия) Администрации района и его должностных лиц осуществляется в том числе по телефону либо при личном приеме.</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Жалоба может быть подана 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многофункциональный центр;</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Администрацию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color w:val="000000"/>
          <w:sz w:val="22"/>
          <w:szCs w:val="22"/>
        </w:rPr>
        <w:t>- Главе Большеигнатовского муниципального района (личный прием).</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color w:val="000000"/>
          <w:sz w:val="22"/>
          <w:szCs w:val="22"/>
        </w:rPr>
        <w:t>Личный прием заявителей Главой Большеигнатовского муниципального района</w:t>
      </w:r>
      <w:r w:rsidRPr="00524AAD">
        <w:rPr>
          <w:rStyle w:val="a5"/>
          <w:rFonts w:ascii="Times New Roman" w:hAnsi="Times New Roman" w:cs="Times New Roman"/>
          <w:color w:val="000000"/>
          <w:sz w:val="22"/>
          <w:szCs w:val="22"/>
          <w:shd w:val="clear" w:color="auto" w:fill="FFFFFF"/>
        </w:rPr>
        <w:t xml:space="preserve"> </w:t>
      </w:r>
      <w:r w:rsidRPr="00524AAD">
        <w:rPr>
          <w:rStyle w:val="a5"/>
          <w:rFonts w:ascii="Times New Roman" w:hAnsi="Times New Roman" w:cs="Times New Roman"/>
          <w:color w:val="000000"/>
          <w:sz w:val="22"/>
          <w:szCs w:val="22"/>
        </w:rPr>
        <w:t xml:space="preserve">производится еженедельно по адресу: Республика Мордовия, Большеигнатовский район, село Большое Игнатово, улица Советская, д. 40.  Время приема: каждая среда с 09 часов 00 минут до 12 часов 00 минут.  </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24AAD" w:rsidRPr="00524AAD" w:rsidRDefault="00524AAD" w:rsidP="00524AAD">
      <w:pPr>
        <w:ind w:firstLine="720"/>
        <w:jc w:val="both"/>
        <w:rPr>
          <w:rFonts w:ascii="Times New Roman" w:hAnsi="Times New Roman" w:cs="Times New Roman"/>
          <w:sz w:val="22"/>
          <w:szCs w:val="22"/>
        </w:rPr>
      </w:pPr>
      <w:bookmarkStart w:id="144" w:name="Bookmark213"/>
      <w:bookmarkEnd w:id="144"/>
      <w:r w:rsidRPr="00524AAD">
        <w:rPr>
          <w:rStyle w:val="a5"/>
          <w:rFonts w:ascii="Times New Roman" w:hAnsi="Times New Roman" w:cs="Times New Roman"/>
          <w:sz w:val="22"/>
          <w:szCs w:val="22"/>
        </w:rPr>
        <w:t>а) оформленная в соответствии с законодательством Российской Федерации доверенность (для физических лиц);</w:t>
      </w:r>
    </w:p>
    <w:p w:rsidR="00524AAD" w:rsidRPr="00524AAD" w:rsidRDefault="00524AAD" w:rsidP="00524AAD">
      <w:pPr>
        <w:ind w:firstLine="720"/>
        <w:jc w:val="both"/>
        <w:rPr>
          <w:rFonts w:ascii="Times New Roman" w:hAnsi="Times New Roman" w:cs="Times New Roman"/>
          <w:sz w:val="22"/>
          <w:szCs w:val="22"/>
        </w:rPr>
      </w:pPr>
      <w:bookmarkStart w:id="145" w:name="Bookmark214"/>
      <w:bookmarkStart w:id="146" w:name="sub_2511"/>
      <w:bookmarkEnd w:id="145"/>
      <w:bookmarkEnd w:id="146"/>
      <w:r w:rsidRPr="00524AAD">
        <w:rPr>
          <w:rStyle w:val="a5"/>
          <w:rFonts w:ascii="Times New Roman" w:hAnsi="Times New Roman" w:cs="Times New Roman"/>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524AAD" w:rsidRPr="00524AAD" w:rsidRDefault="00524AAD" w:rsidP="00524AAD">
      <w:pPr>
        <w:ind w:firstLine="720"/>
        <w:jc w:val="both"/>
        <w:rPr>
          <w:rFonts w:ascii="Times New Roman" w:hAnsi="Times New Roman" w:cs="Times New Roman"/>
          <w:sz w:val="22"/>
          <w:szCs w:val="22"/>
        </w:rPr>
      </w:pPr>
      <w:bookmarkStart w:id="147" w:name="Bookmark215"/>
      <w:bookmarkStart w:id="148" w:name="sub_2521"/>
      <w:bookmarkEnd w:id="147"/>
      <w:bookmarkEnd w:id="148"/>
      <w:r w:rsidRPr="00524AAD">
        <w:rPr>
          <w:rStyle w:val="a5"/>
          <w:rFonts w:ascii="Times New Roman" w:hAnsi="Times New Roman" w:cs="Times New Roman"/>
          <w:sz w:val="22"/>
          <w:szCs w:val="22"/>
        </w:rPr>
        <w:t>60.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149" w:name="Bookmark216"/>
      <w:bookmarkEnd w:id="149"/>
      <w:r w:rsidRPr="00524AAD">
        <w:rPr>
          <w:rStyle w:val="a5"/>
          <w:rFonts w:ascii="Times New Roman" w:hAnsi="Times New Roman" w:cs="Times New Roman"/>
          <w:sz w:val="22"/>
          <w:szCs w:val="22"/>
        </w:rPr>
        <w:t xml:space="preserve">- </w:t>
      </w:r>
      <w:hyperlink r:id="rId22" w:history="1">
        <w:r w:rsidRPr="00524AAD">
          <w:rPr>
            <w:rStyle w:val="a8"/>
            <w:rFonts w:ascii="Times New Roman" w:hAnsi="Times New Roman" w:cs="Times New Roman"/>
            <w:sz w:val="22"/>
            <w:szCs w:val="22"/>
          </w:rPr>
          <w:t>Кодекса</w:t>
        </w:r>
      </w:hyperlink>
      <w:r w:rsidRPr="00524AAD">
        <w:rPr>
          <w:rStyle w:val="a5"/>
          <w:rFonts w:ascii="Times New Roman" w:hAnsi="Times New Roman" w:cs="Times New Roman"/>
          <w:sz w:val="22"/>
          <w:szCs w:val="22"/>
        </w:rPr>
        <w:t xml:space="preserve"> Российской Федерации об административных правонарушениях;</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 </w:t>
      </w:r>
      <w:hyperlink r:id="rId23" w:history="1">
        <w:r w:rsidRPr="00524AAD">
          <w:rPr>
            <w:rStyle w:val="a8"/>
            <w:rFonts w:ascii="Times New Roman" w:hAnsi="Times New Roman" w:cs="Times New Roman"/>
            <w:sz w:val="22"/>
            <w:szCs w:val="22"/>
          </w:rPr>
          <w:t>Федеральный закон</w:t>
        </w:r>
      </w:hyperlink>
      <w:r w:rsidRPr="00524AAD">
        <w:rPr>
          <w:rStyle w:val="a5"/>
          <w:rFonts w:ascii="Times New Roman" w:hAnsi="Times New Roman" w:cs="Times New Roman"/>
          <w:sz w:val="22"/>
          <w:szCs w:val="22"/>
        </w:rPr>
        <w:t xml:space="preserve"> от 2 мая 2006 г. №59-ФЗ "О порядке рассмотрения обращений граждан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 </w:t>
      </w:r>
      <w:hyperlink r:id="rId24" w:history="1">
        <w:r w:rsidRPr="00524AAD">
          <w:rPr>
            <w:rStyle w:val="a8"/>
            <w:rFonts w:ascii="Times New Roman" w:hAnsi="Times New Roman" w:cs="Times New Roman"/>
            <w:sz w:val="22"/>
            <w:szCs w:val="22"/>
          </w:rPr>
          <w:t>Федеральный закон</w:t>
        </w:r>
      </w:hyperlink>
      <w:r w:rsidRPr="00524AAD">
        <w:rPr>
          <w:rStyle w:val="a5"/>
          <w:rFonts w:ascii="Times New Roman" w:hAnsi="Times New Roman" w:cs="Times New Roman"/>
          <w:sz w:val="22"/>
          <w:szCs w:val="22"/>
        </w:rPr>
        <w:t xml:space="preserve"> от 27 июля 2010 г. №210-ФЗ "Об организации предоставления государственных и муниципальных услуг".</w:t>
      </w:r>
    </w:p>
    <w:p w:rsidR="00524AAD" w:rsidRPr="00524AAD" w:rsidRDefault="00524AAD" w:rsidP="00524AAD">
      <w:pPr>
        <w:ind w:firstLine="720"/>
        <w:jc w:val="both"/>
        <w:rPr>
          <w:rFonts w:ascii="Times New Roman" w:hAnsi="Times New Roman" w:cs="Times New Roman"/>
          <w:sz w:val="22"/>
          <w:szCs w:val="22"/>
        </w:rPr>
      </w:pPr>
      <w:bookmarkStart w:id="150" w:name="Bookmark217"/>
      <w:bookmarkEnd w:id="150"/>
      <w:r w:rsidRPr="00524AAD">
        <w:rPr>
          <w:rStyle w:val="a5"/>
          <w:rFonts w:ascii="Times New Roman" w:hAnsi="Times New Roman" w:cs="Times New Roman"/>
          <w:sz w:val="22"/>
          <w:szCs w:val="22"/>
        </w:rPr>
        <w:t>61. Жалоба должна содержать:</w:t>
      </w:r>
    </w:p>
    <w:p w:rsidR="00524AAD" w:rsidRPr="00524AAD" w:rsidRDefault="00524AAD" w:rsidP="00524AAD">
      <w:pPr>
        <w:ind w:firstLine="720"/>
        <w:jc w:val="both"/>
        <w:rPr>
          <w:rFonts w:ascii="Times New Roman" w:hAnsi="Times New Roman" w:cs="Times New Roman"/>
          <w:sz w:val="22"/>
          <w:szCs w:val="22"/>
        </w:rPr>
      </w:pPr>
      <w:bookmarkStart w:id="151" w:name="Bookmark218"/>
      <w:bookmarkEnd w:id="151"/>
      <w:r w:rsidRPr="00524AAD">
        <w:rPr>
          <w:rStyle w:val="a5"/>
          <w:rFonts w:ascii="Times New Roman" w:hAnsi="Times New Roman" w:cs="Times New Roman"/>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24AAD" w:rsidRPr="00524AAD" w:rsidRDefault="00524AAD" w:rsidP="00524AAD">
      <w:pPr>
        <w:ind w:firstLine="720"/>
        <w:jc w:val="both"/>
        <w:rPr>
          <w:rFonts w:ascii="Times New Roman" w:hAnsi="Times New Roman" w:cs="Times New Roman"/>
          <w:sz w:val="22"/>
          <w:szCs w:val="22"/>
        </w:rPr>
      </w:pPr>
      <w:bookmarkStart w:id="152" w:name="Bookmark219"/>
      <w:bookmarkEnd w:id="152"/>
      <w:r w:rsidRPr="00524AAD">
        <w:rPr>
          <w:rStyle w:val="a5"/>
          <w:rFonts w:ascii="Times New Roman" w:hAnsi="Times New Roman" w:cs="Times New Roman"/>
          <w:sz w:val="22"/>
          <w:szCs w:val="22"/>
        </w:rPr>
        <w:t>62. Жалоба подлежит регистрации в день ее поступления.</w:t>
      </w:r>
    </w:p>
    <w:p w:rsidR="00524AAD" w:rsidRPr="00524AAD" w:rsidRDefault="00524AAD" w:rsidP="00524AAD">
      <w:pPr>
        <w:ind w:firstLine="720"/>
        <w:jc w:val="both"/>
        <w:rPr>
          <w:rFonts w:ascii="Times New Roman" w:hAnsi="Times New Roman" w:cs="Times New Roman"/>
          <w:sz w:val="22"/>
          <w:szCs w:val="22"/>
        </w:rPr>
      </w:pPr>
      <w:bookmarkStart w:id="153" w:name="Bookmark220"/>
      <w:bookmarkEnd w:id="153"/>
      <w:r w:rsidRPr="00524AAD">
        <w:rPr>
          <w:rStyle w:val="a5"/>
          <w:rFonts w:ascii="Times New Roman" w:hAnsi="Times New Roman" w:cs="Times New Roman"/>
          <w:sz w:val="22"/>
          <w:szCs w:val="22"/>
        </w:rPr>
        <w:lastRenderedPageBreak/>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По результатам рассмотрения жалобы должностные лица принимают одно из следующих решений:</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удовлетворении жалобы отказывается.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5" w:history="1">
        <w:r w:rsidRPr="00524AAD">
          <w:rPr>
            <w:rStyle w:val="a8"/>
            <w:rFonts w:ascii="Times New Roman" w:hAnsi="Times New Roman" w:cs="Times New Roman"/>
            <w:sz w:val="22"/>
            <w:szCs w:val="22"/>
          </w:rPr>
          <w:t>части 2 статьи 6</w:t>
        </w:r>
      </w:hyperlink>
      <w:r w:rsidRPr="00524AAD">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26" w:history="1">
        <w:r w:rsidRPr="00524AAD">
          <w:rPr>
            <w:rStyle w:val="a8"/>
            <w:rFonts w:ascii="Times New Roman" w:hAnsi="Times New Roman" w:cs="Times New Roman"/>
            <w:sz w:val="22"/>
            <w:szCs w:val="22"/>
          </w:rPr>
          <w:t>официальном сайте</w:t>
        </w:r>
      </w:hyperlink>
      <w:r w:rsidRPr="00524AAD">
        <w:rPr>
          <w:rStyle w:val="a5"/>
          <w:rFonts w:ascii="Times New Roman" w:hAnsi="Times New Roman" w:cs="Times New Roman"/>
          <w:sz w:val="22"/>
          <w:szCs w:val="22"/>
        </w:rPr>
        <w:t xml:space="preserve"> Администрации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В случае поступления письменной жалобы, содержащей вопрос, ответ на который размещен в соответствии с </w:t>
      </w:r>
      <w:hyperlink r:id="rId27" w:history="1">
        <w:r w:rsidRPr="00524AAD">
          <w:rPr>
            <w:rStyle w:val="a8"/>
            <w:rFonts w:ascii="Times New Roman" w:hAnsi="Times New Roman" w:cs="Times New Roman"/>
            <w:sz w:val="22"/>
            <w:szCs w:val="22"/>
          </w:rPr>
          <w:t>частью 4 статьи 10</w:t>
        </w:r>
      </w:hyperlink>
      <w:r w:rsidRPr="00524AAD">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28" w:history="1">
        <w:r w:rsidRPr="00524AAD">
          <w:rPr>
            <w:rStyle w:val="a8"/>
            <w:rFonts w:ascii="Times New Roman" w:hAnsi="Times New Roman" w:cs="Times New Roman"/>
            <w:sz w:val="22"/>
            <w:szCs w:val="22"/>
          </w:rPr>
          <w:t>официальном сайте</w:t>
        </w:r>
      </w:hyperlink>
      <w:r w:rsidRPr="00524AAD">
        <w:rPr>
          <w:rStyle w:val="a5"/>
          <w:rFonts w:ascii="Times New Roman" w:hAnsi="Times New Roman" w:cs="Times New Roman"/>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Должностные лица отказывают в удовлетворении жалобы в следующих случаях:</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наличие вступившего в законную силу решения суда, арбитражного суда по жалобе о том же предмете и по тем же основаниям;</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lastRenderedPageBreak/>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524AAD" w:rsidRPr="00524AAD" w:rsidRDefault="00524AAD" w:rsidP="00524AAD">
      <w:pPr>
        <w:ind w:firstLine="720"/>
        <w:jc w:val="both"/>
        <w:rPr>
          <w:rFonts w:ascii="Times New Roman" w:hAnsi="Times New Roman" w:cs="Times New Roman"/>
          <w:sz w:val="22"/>
          <w:szCs w:val="22"/>
        </w:rPr>
      </w:pPr>
      <w:bookmarkStart w:id="154" w:name="Bookmark221"/>
      <w:bookmarkEnd w:id="154"/>
      <w:r w:rsidRPr="00524AAD">
        <w:rPr>
          <w:rStyle w:val="a5"/>
          <w:rFonts w:ascii="Times New Roman" w:hAnsi="Times New Roman" w:cs="Times New Roman"/>
          <w:sz w:val="22"/>
          <w:szCs w:val="22"/>
        </w:rPr>
        <w:t xml:space="preserve">63.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9" w:history="1">
        <w:r w:rsidRPr="00524AAD">
          <w:rPr>
            <w:rStyle w:val="a8"/>
            <w:rFonts w:ascii="Times New Roman" w:hAnsi="Times New Roman" w:cs="Times New Roman"/>
            <w:sz w:val="22"/>
            <w:szCs w:val="22"/>
          </w:rPr>
          <w:t>статьей 5.63</w:t>
        </w:r>
      </w:hyperlink>
      <w:r w:rsidRPr="00524AAD">
        <w:rPr>
          <w:rStyle w:val="a5"/>
          <w:rFonts w:ascii="Times New Roman" w:hAnsi="Times New Roman" w:cs="Times New Roman"/>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524AAD" w:rsidRPr="00524AAD" w:rsidRDefault="00524AAD" w:rsidP="00524AAD">
      <w:pPr>
        <w:ind w:firstLine="720"/>
        <w:jc w:val="both"/>
        <w:rPr>
          <w:rFonts w:ascii="Times New Roman" w:hAnsi="Times New Roman" w:cs="Times New Roman"/>
          <w:sz w:val="22"/>
          <w:szCs w:val="22"/>
        </w:rPr>
      </w:pPr>
      <w:bookmarkStart w:id="155" w:name="Bookmark222"/>
      <w:bookmarkStart w:id="156" w:name="Bookmark223"/>
      <w:bookmarkEnd w:id="155"/>
      <w:r w:rsidRPr="00524AAD">
        <w:rPr>
          <w:rStyle w:val="a5"/>
          <w:rFonts w:ascii="Times New Roman" w:hAnsi="Times New Roman" w:cs="Times New Roman"/>
          <w:sz w:val="22"/>
          <w:szCs w:val="22"/>
        </w:rPr>
        <w:t>64.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bookmarkEnd w:id="156"/>
    <w:p w:rsidR="00524AAD" w:rsidRPr="00524AAD" w:rsidRDefault="00524AAD" w:rsidP="00524AAD">
      <w:pPr>
        <w:ind w:firstLine="720"/>
        <w:rPr>
          <w:rFonts w:ascii="Times New Roman" w:hAnsi="Times New Roman" w:cs="Times New Roman"/>
          <w:sz w:val="22"/>
          <w:szCs w:val="22"/>
        </w:rPr>
      </w:pPr>
    </w:p>
    <w:p w:rsidR="00524AAD" w:rsidRPr="00524AAD" w:rsidRDefault="00524AAD" w:rsidP="00524AAD">
      <w:pPr>
        <w:ind w:firstLine="698"/>
        <w:jc w:val="right"/>
        <w:rPr>
          <w:rFonts w:ascii="Times New Roman" w:hAnsi="Times New Roman" w:cs="Times New Roman"/>
          <w:sz w:val="22"/>
          <w:szCs w:val="22"/>
        </w:rPr>
      </w:pPr>
      <w:bookmarkStart w:id="157" w:name="Bookmark224"/>
      <w:bookmarkStart w:id="158" w:name="Bookmark225"/>
      <w:bookmarkEnd w:id="157"/>
      <w:bookmarkEnd w:id="158"/>
      <w:r w:rsidRPr="00524AAD">
        <w:rPr>
          <w:rStyle w:val="a6"/>
          <w:rFonts w:ascii="Times New Roman" w:hAnsi="Times New Roman" w:cs="Times New Roman"/>
          <w:iCs/>
          <w:color w:val="000000"/>
          <w:sz w:val="22"/>
          <w:szCs w:val="22"/>
        </w:rPr>
        <w:t>Приложение №1</w:t>
      </w:r>
    </w:p>
    <w:p w:rsidR="00524AAD" w:rsidRPr="00524AAD" w:rsidRDefault="00524AAD" w:rsidP="00524AAD">
      <w:pPr>
        <w:pStyle w:val="1"/>
        <w:tabs>
          <w:tab w:val="clear" w:pos="0"/>
        </w:tabs>
        <w:spacing w:before="0" w:after="0"/>
        <w:ind w:left="5670"/>
        <w:jc w:val="both"/>
        <w:rPr>
          <w:rFonts w:ascii="Times New Roman" w:hAnsi="Times New Roman" w:cs="Times New Roman"/>
          <w:b w:val="0"/>
          <w:color w:val="auto"/>
          <w:sz w:val="22"/>
          <w:szCs w:val="22"/>
        </w:rPr>
      </w:pPr>
      <w:r w:rsidRPr="00524AAD">
        <w:rPr>
          <w:rStyle w:val="a6"/>
          <w:rFonts w:ascii="Times New Roman" w:hAnsi="Times New Roman" w:cs="Times New Roman"/>
          <w:b/>
          <w:bCs/>
          <w:color w:val="auto"/>
          <w:sz w:val="22"/>
          <w:szCs w:val="22"/>
        </w:rPr>
        <w:t>к</w:t>
      </w:r>
      <w:r w:rsidRPr="00524AAD">
        <w:rPr>
          <w:rStyle w:val="a6"/>
          <w:rFonts w:ascii="Times New Roman" w:hAnsi="Times New Roman" w:cs="Times New Roman"/>
          <w:bCs/>
          <w:color w:val="auto"/>
          <w:sz w:val="22"/>
          <w:szCs w:val="22"/>
        </w:rPr>
        <w:t xml:space="preserve">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bookmarkStart w:id="159" w:name="sub_16001"/>
      <w:bookmarkEnd w:id="159"/>
      <w:r w:rsidRPr="00524AAD">
        <w:rPr>
          <w:rFonts w:ascii="Times New Roman" w:hAnsi="Times New Roman" w:cs="Times New Roman"/>
          <w:b w:val="0"/>
          <w:color w:val="auto"/>
          <w:sz w:val="22"/>
          <w:szCs w:val="22"/>
        </w:rPr>
        <w:t>«Предоставление разрешения на условно разрешенный вид использования земельного участка или объекта капитального строительства»</w:t>
      </w:r>
    </w:p>
    <w:p w:rsidR="00524AAD" w:rsidRPr="00524AAD" w:rsidRDefault="00524AAD" w:rsidP="00524AAD">
      <w:pPr>
        <w:pStyle w:val="1"/>
        <w:overflowPunct w:val="0"/>
        <w:spacing w:before="0" w:after="0"/>
        <w:ind w:left="4820"/>
        <w:jc w:val="both"/>
        <w:rPr>
          <w:rFonts w:ascii="Times New Roman" w:hAnsi="Times New Roman" w:cs="Times New Roman"/>
          <w:sz w:val="22"/>
          <w:szCs w:val="22"/>
        </w:rPr>
      </w:pPr>
    </w:p>
    <w:p w:rsidR="00524AAD" w:rsidRPr="00524AAD" w:rsidRDefault="00524AAD" w:rsidP="00524AAD">
      <w:pPr>
        <w:pStyle w:val="1"/>
        <w:overflowPunct w:val="0"/>
        <w:spacing w:before="0" w:after="0"/>
        <w:rPr>
          <w:rFonts w:ascii="Times New Roman" w:hAnsi="Times New Roman" w:cs="Times New Roman"/>
          <w:sz w:val="22"/>
          <w:szCs w:val="22"/>
        </w:rPr>
      </w:pPr>
      <w:r w:rsidRPr="00524AAD">
        <w:rPr>
          <w:rFonts w:ascii="Times New Roman" w:hAnsi="Times New Roman" w:cs="Times New Roman"/>
          <w:iCs/>
          <w:color w:val="000000"/>
          <w:sz w:val="22"/>
          <w:szCs w:val="22"/>
        </w:rPr>
        <w:t>Справочная информация</w:t>
      </w:r>
      <w:r w:rsidRPr="00524AAD">
        <w:rPr>
          <w:rFonts w:ascii="Times New Roman" w:hAnsi="Times New Roman" w:cs="Times New Roman"/>
          <w:iCs/>
          <w:color w:val="000000"/>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524AAD" w:rsidRPr="00524AAD" w:rsidRDefault="00524AAD" w:rsidP="00524AAD">
      <w:pPr>
        <w:ind w:firstLine="720"/>
        <w:rPr>
          <w:rFonts w:ascii="Times New Roman" w:hAnsi="Times New Roman" w:cs="Times New Roman"/>
          <w:i/>
          <w:iCs/>
          <w:color w:val="000000"/>
          <w:sz w:val="22"/>
          <w:szCs w:val="22"/>
          <w:shd w:val="clear" w:color="auto" w:fill="FFFF00"/>
        </w:rPr>
      </w:pPr>
    </w:p>
    <w:tbl>
      <w:tblPr>
        <w:tblW w:w="10220" w:type="dxa"/>
        <w:tblInd w:w="-108" w:type="dxa"/>
        <w:tblLayout w:type="fixed"/>
        <w:tblLook w:val="0000" w:firstRow="0" w:lastRow="0" w:firstColumn="0" w:lastColumn="0" w:noHBand="0" w:noVBand="0"/>
      </w:tblPr>
      <w:tblGrid>
        <w:gridCol w:w="840"/>
        <w:gridCol w:w="840"/>
        <w:gridCol w:w="2931"/>
        <w:gridCol w:w="5609"/>
      </w:tblGrid>
      <w:tr w:rsidR="00524AAD" w:rsidRPr="00524AAD" w:rsidTr="00F63FBD">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bookmarkStart w:id="160" w:name="sub_11001"/>
            <w:bookmarkEnd w:id="160"/>
            <w:r w:rsidRPr="00524AAD">
              <w:rPr>
                <w:rFonts w:ascii="Times New Roman" w:hAnsi="Times New Roman" w:cs="Times New Roman"/>
                <w:iCs/>
                <w:sz w:val="22"/>
                <w:szCs w:val="22"/>
              </w:rPr>
              <w:t>1.</w:t>
            </w:r>
          </w:p>
        </w:tc>
        <w:tc>
          <w:tcPr>
            <w:tcW w:w="9380" w:type="dxa"/>
            <w:gridSpan w:val="3"/>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Администрация Большеигнатовского  муниципального района</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1.1</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 xml:space="preserve">Место нахождения органа, предоставляющего муниципальную услугу: </w:t>
            </w:r>
          </w:p>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с. Большое Игнатово, ул. Советская, д.40</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1.2.</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График работы органа, предоставляющего муниципальную услугу:</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2931"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Понедельник- четверг</w:t>
            </w:r>
          </w:p>
        </w:tc>
        <w:tc>
          <w:tcPr>
            <w:tcW w:w="5609"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8.30-16.45</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2931"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Пятница:</w:t>
            </w:r>
          </w:p>
        </w:tc>
        <w:tc>
          <w:tcPr>
            <w:tcW w:w="5609"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8.30-16.30</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2931"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Суббота, воскресенье:</w:t>
            </w:r>
          </w:p>
        </w:tc>
        <w:tc>
          <w:tcPr>
            <w:tcW w:w="5609"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выходной</w:t>
            </w:r>
          </w:p>
        </w:tc>
      </w:tr>
      <w:tr w:rsidR="00524AAD" w:rsidRPr="00524AAD" w:rsidTr="00F63FBD">
        <w:tc>
          <w:tcPr>
            <w:tcW w:w="840" w:type="dxa"/>
            <w:vMerge w:val="restart"/>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1.3.</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График приема заявителей:</w:t>
            </w:r>
          </w:p>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Ежедневно понедельник-пятница: с 08.30 до 16.30</w:t>
            </w:r>
          </w:p>
        </w:tc>
      </w:tr>
      <w:tr w:rsidR="00524AAD" w:rsidRPr="00524AAD" w:rsidTr="00F63FBD">
        <w:tc>
          <w:tcPr>
            <w:tcW w:w="840" w:type="dxa"/>
            <w:vMerge/>
            <w:shd w:val="clear" w:color="auto" w:fill="auto"/>
          </w:tcPr>
          <w:p w:rsidR="00524AAD" w:rsidRPr="00524AAD" w:rsidRDefault="00524AAD" w:rsidP="00524AAD">
            <w:pPr>
              <w:widowControl w:val="0"/>
              <w:rPr>
                <w:rFonts w:ascii="Times New Roman" w:hAnsi="Times New Roman" w:cs="Times New Roman"/>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1.4.</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Контактный телефон органа, предоставляющего муниципальную услугу: 8(83442) 2-12-40</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1.5.</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sz w:val="22"/>
                <w:szCs w:val="22"/>
              </w:rPr>
            </w:pPr>
            <w:r w:rsidRPr="00524AAD">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1.6.</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sz w:val="22"/>
                <w:szCs w:val="22"/>
              </w:rPr>
            </w:pPr>
            <w:r w:rsidRPr="00524AAD">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524AAD" w:rsidRPr="00524AAD" w:rsidTr="00F63FBD">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shd w:val="clear" w:color="auto" w:fill="FFFF00"/>
              </w:rPr>
            </w:pPr>
            <w:r w:rsidRPr="00524AAD">
              <w:rPr>
                <w:rFonts w:ascii="Times New Roman" w:hAnsi="Times New Roman" w:cs="Times New Roman"/>
                <w:iCs/>
                <w:sz w:val="22"/>
                <w:szCs w:val="22"/>
              </w:rPr>
              <w:t>2.</w:t>
            </w:r>
          </w:p>
        </w:tc>
        <w:tc>
          <w:tcPr>
            <w:tcW w:w="9380" w:type="dxa"/>
            <w:gridSpan w:val="3"/>
            <w:shd w:val="clear" w:color="auto" w:fill="auto"/>
          </w:tcPr>
          <w:p w:rsidR="00524AAD" w:rsidRPr="00524AAD" w:rsidRDefault="00524AAD" w:rsidP="00524AAD">
            <w:pPr>
              <w:rPr>
                <w:rFonts w:ascii="Times New Roman" w:hAnsi="Times New Roman" w:cs="Times New Roman"/>
                <w:iCs/>
                <w:sz w:val="22"/>
                <w:szCs w:val="22"/>
              </w:rPr>
            </w:pPr>
            <w:r w:rsidRPr="00524AAD">
              <w:rPr>
                <w:rFonts w:ascii="Times New Roman" w:hAnsi="Times New Roman" w:cs="Times New Roman"/>
                <w:iCs/>
                <w:sz w:val="22"/>
                <w:szCs w:val="22"/>
              </w:rPr>
              <w:t xml:space="preserve">Филиал по </w:t>
            </w:r>
            <w:r w:rsidRPr="00524AAD">
              <w:rPr>
                <w:rFonts w:ascii="Times New Roman" w:hAnsi="Times New Roman" w:cs="Times New Roman"/>
                <w:sz w:val="22"/>
                <w:szCs w:val="22"/>
              </w:rPr>
              <w:t xml:space="preserve">Большеигнатовскому муниципальному району 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524AAD">
              <w:rPr>
                <w:rFonts w:ascii="Times New Roman" w:hAnsi="Times New Roman" w:cs="Times New Roman"/>
                <w:iCs/>
                <w:sz w:val="22"/>
                <w:szCs w:val="22"/>
              </w:rPr>
              <w:t xml:space="preserve"> (далее - МФЦ)</w:t>
            </w:r>
          </w:p>
        </w:tc>
      </w:tr>
      <w:tr w:rsidR="00524AAD" w:rsidRPr="00524AAD" w:rsidTr="00F63FBD">
        <w:trPr>
          <w:trHeight w:val="690"/>
        </w:trPr>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2.1.</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 xml:space="preserve">Место нахождения: </w:t>
            </w:r>
          </w:p>
          <w:p w:rsidR="00524AAD" w:rsidRPr="00524AAD" w:rsidRDefault="00524AAD" w:rsidP="00524AAD">
            <w:pPr>
              <w:pStyle w:val="aa"/>
              <w:widowControl w:val="0"/>
              <w:rPr>
                <w:rFonts w:ascii="Times New Roman" w:hAnsi="Times New Roman" w:cs="Times New Roman"/>
                <w:sz w:val="22"/>
                <w:szCs w:val="22"/>
              </w:rPr>
            </w:pPr>
            <w:r w:rsidRPr="00524AAD">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524AAD" w:rsidRPr="00524AAD" w:rsidTr="00F63FBD">
        <w:trPr>
          <w:trHeight w:val="1708"/>
        </w:trPr>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2.2</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график работы: понедельник - пятница - с 08.30 до 17.30 без перерыва на обед;</w:t>
            </w:r>
          </w:p>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 xml:space="preserve">телефон: </w:t>
            </w:r>
            <w:r w:rsidRPr="00524AAD">
              <w:rPr>
                <w:rFonts w:ascii="Times New Roman" w:eastAsia="Times New Roman" w:hAnsi="Times New Roman" w:cs="Times New Roman"/>
                <w:kern w:val="0"/>
                <w:sz w:val="22"/>
                <w:szCs w:val="22"/>
                <w:lang w:eastAsia="ru-RU" w:bidi="ar-SA"/>
              </w:rPr>
              <w:t>8 (83442) 2-10-39</w:t>
            </w:r>
          </w:p>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адрес электронной почты: bignmfc@bignatovo.e</w:t>
            </w:r>
            <w:r w:rsidRPr="00524AAD">
              <w:rPr>
                <w:rStyle w:val="a7"/>
                <w:rFonts w:ascii="Times New Roman" w:hAnsi="Times New Roman" w:cs="Times New Roman"/>
                <w:iCs/>
                <w:color w:val="auto"/>
                <w:sz w:val="22"/>
                <w:szCs w:val="22"/>
              </w:rPr>
              <w:t xml:space="preserve"> </w:t>
            </w:r>
            <w:r w:rsidRPr="00524AAD">
              <w:rPr>
                <w:rFonts w:ascii="Times New Roman" w:hAnsi="Times New Roman" w:cs="Times New Roman"/>
                <w:iCs/>
                <w:sz w:val="22"/>
                <w:szCs w:val="22"/>
              </w:rPr>
              <w:t xml:space="preserve">; </w:t>
            </w:r>
          </w:p>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30" w:history="1">
              <w:r w:rsidRPr="00524AAD">
                <w:rPr>
                  <w:rStyle w:val="a8"/>
                  <w:rFonts w:ascii="Times New Roman" w:hAnsi="Times New Roman" w:cs="Times New Roman"/>
                  <w:iCs/>
                  <w:sz w:val="22"/>
                  <w:szCs w:val="22"/>
                </w:rPr>
                <w:t>https://bignatovo.gosuslugi.ru/deyatelnost/mfts/</w:t>
              </w:r>
            </w:hyperlink>
          </w:p>
        </w:tc>
      </w:tr>
      <w:tr w:rsidR="00524AAD" w:rsidRPr="00524AAD" w:rsidTr="00F63FBD">
        <w:trPr>
          <w:trHeight w:val="557"/>
        </w:trPr>
        <w:tc>
          <w:tcPr>
            <w:tcW w:w="840" w:type="dxa"/>
            <w:shd w:val="clear" w:color="auto" w:fill="FFFFFF"/>
          </w:tcPr>
          <w:p w:rsidR="00524AAD" w:rsidRPr="00524AAD" w:rsidRDefault="00524AAD" w:rsidP="00524AAD">
            <w:pPr>
              <w:pStyle w:val="a9"/>
              <w:widowControl w:val="0"/>
              <w:rPr>
                <w:rFonts w:ascii="Times New Roman" w:hAnsi="Times New Roman" w:cs="Times New Roman"/>
                <w:iCs/>
                <w:sz w:val="22"/>
                <w:szCs w:val="22"/>
                <w:shd w:val="clear" w:color="auto" w:fill="FFFF00"/>
              </w:rPr>
            </w:pPr>
            <w:r w:rsidRPr="00524AAD">
              <w:rPr>
                <w:rFonts w:ascii="Times New Roman" w:hAnsi="Times New Roman" w:cs="Times New Roman"/>
                <w:iCs/>
                <w:sz w:val="22"/>
                <w:szCs w:val="22"/>
                <w:shd w:val="clear" w:color="auto" w:fill="FFFFFF"/>
              </w:rPr>
              <w:t>3.</w:t>
            </w: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 xml:space="preserve">Адрес Единого портала государственных и муниципальных услуг: </w:t>
            </w:r>
            <w:hyperlink r:id="rId31" w:history="1">
              <w:r w:rsidRPr="00524AAD">
                <w:rPr>
                  <w:rStyle w:val="a8"/>
                  <w:rFonts w:ascii="Times New Roman" w:hAnsi="Times New Roman" w:cs="Times New Roman"/>
                  <w:iCs/>
                  <w:sz w:val="22"/>
                  <w:szCs w:val="22"/>
                </w:rPr>
                <w:t>www.gosuslugi.ru</w:t>
              </w:r>
            </w:hyperlink>
            <w:r w:rsidRPr="00524AAD">
              <w:rPr>
                <w:rFonts w:ascii="Times New Roman" w:hAnsi="Times New Roman" w:cs="Times New Roman"/>
                <w:iCs/>
                <w:sz w:val="22"/>
                <w:szCs w:val="22"/>
              </w:rPr>
              <w:t>.</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
                <w:iCs/>
                <w:sz w:val="22"/>
                <w:szCs w:val="22"/>
              </w:rPr>
            </w:pPr>
            <w:r w:rsidRPr="00524AAD">
              <w:rPr>
                <w:rFonts w:ascii="Times New Roman" w:hAnsi="Times New Roman" w:cs="Times New Roman"/>
                <w:i/>
                <w:iCs/>
                <w:sz w:val="22"/>
                <w:szCs w:val="22"/>
              </w:rPr>
              <w:t>3.1.</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
                <w:iCs/>
                <w:sz w:val="22"/>
                <w:szCs w:val="22"/>
              </w:rPr>
            </w:pPr>
            <w:r w:rsidRPr="00524AAD">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524AAD" w:rsidRPr="00524AAD" w:rsidRDefault="00524AAD" w:rsidP="00524AAD">
            <w:pPr>
              <w:pStyle w:val="aa"/>
              <w:widowControl w:val="0"/>
              <w:rPr>
                <w:rFonts w:ascii="Times New Roman" w:hAnsi="Times New Roman" w:cs="Times New Roman"/>
                <w:sz w:val="22"/>
                <w:szCs w:val="22"/>
              </w:rPr>
            </w:pPr>
            <w:r w:rsidRPr="00524AAD">
              <w:rPr>
                <w:rFonts w:ascii="Times New Roman" w:hAnsi="Times New Roman" w:cs="Times New Roman"/>
                <w:iCs/>
                <w:sz w:val="22"/>
                <w:szCs w:val="22"/>
              </w:rPr>
              <w:t xml:space="preserve">Портал сети МФЦ Республики Мордовия </w:t>
            </w:r>
            <w:hyperlink r:id="rId32" w:history="1">
              <w:r w:rsidRPr="00524AAD">
                <w:rPr>
                  <w:rStyle w:val="a8"/>
                  <w:rFonts w:ascii="Times New Roman" w:hAnsi="Times New Roman" w:cs="Times New Roman"/>
                  <w:iCs/>
                  <w:sz w:val="22"/>
                  <w:szCs w:val="22"/>
                </w:rPr>
                <w:t>https://mfc13.ru</w:t>
              </w:r>
            </w:hyperlink>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
                <w:iCs/>
                <w:sz w:val="22"/>
                <w:szCs w:val="22"/>
              </w:rPr>
            </w:pPr>
            <w:r w:rsidRPr="00524AAD">
              <w:rPr>
                <w:rFonts w:ascii="Times New Roman" w:hAnsi="Times New Roman" w:cs="Times New Roman"/>
                <w:i/>
                <w:iCs/>
                <w:sz w:val="22"/>
                <w:szCs w:val="22"/>
              </w:rPr>
              <w:t>3.2.</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sz w:val="22"/>
                <w:szCs w:val="22"/>
              </w:rPr>
            </w:pPr>
            <w:r w:rsidRPr="00524AAD">
              <w:rPr>
                <w:rFonts w:ascii="Times New Roman" w:hAnsi="Times New Roman" w:cs="Times New Roman"/>
                <w:i/>
                <w:iCs/>
                <w:sz w:val="22"/>
                <w:szCs w:val="22"/>
              </w:rPr>
              <w:t xml:space="preserve">Адрес электронной почты: </w:t>
            </w:r>
            <w:hyperlink r:id="rId33" w:history="1">
              <w:r w:rsidRPr="00524AAD">
                <w:rPr>
                  <w:rStyle w:val="a8"/>
                  <w:rFonts w:ascii="Times New Roman" w:hAnsi="Times New Roman" w:cs="Times New Roman"/>
                  <w:sz w:val="22"/>
                  <w:szCs w:val="22"/>
                </w:rPr>
                <w:t>mfcrm@e-mordovia.ru</w:t>
              </w:r>
            </w:hyperlink>
          </w:p>
        </w:tc>
      </w:tr>
    </w:tbl>
    <w:p w:rsidR="00524AAD" w:rsidRPr="00524AAD" w:rsidRDefault="00524AAD" w:rsidP="00524AAD">
      <w:pPr>
        <w:ind w:firstLine="698"/>
        <w:jc w:val="right"/>
        <w:rPr>
          <w:rStyle w:val="a6"/>
          <w:rFonts w:ascii="Times New Roman" w:hAnsi="Times New Roman" w:cs="Times New Roman"/>
          <w:b w:val="0"/>
          <w:iCs/>
          <w:sz w:val="22"/>
          <w:szCs w:val="22"/>
        </w:rPr>
      </w:pPr>
    </w:p>
    <w:p w:rsidR="00524AAD" w:rsidRPr="00524AAD" w:rsidRDefault="00524AAD" w:rsidP="00524AAD">
      <w:pPr>
        <w:ind w:firstLine="698"/>
        <w:jc w:val="right"/>
        <w:rPr>
          <w:rFonts w:ascii="Times New Roman" w:hAnsi="Times New Roman" w:cs="Times New Roman"/>
          <w:sz w:val="22"/>
          <w:szCs w:val="22"/>
        </w:rPr>
      </w:pPr>
      <w:r w:rsidRPr="00524AAD">
        <w:rPr>
          <w:rStyle w:val="a6"/>
          <w:rFonts w:ascii="Times New Roman" w:hAnsi="Times New Roman" w:cs="Times New Roman"/>
          <w:iCs/>
          <w:color w:val="000000"/>
          <w:sz w:val="22"/>
          <w:szCs w:val="22"/>
        </w:rPr>
        <w:t>Приложение №2</w:t>
      </w:r>
    </w:p>
    <w:p w:rsidR="00524AAD" w:rsidRPr="00524AAD" w:rsidRDefault="00524AAD" w:rsidP="00524AAD">
      <w:pPr>
        <w:pStyle w:val="1"/>
        <w:tabs>
          <w:tab w:val="clear" w:pos="0"/>
        </w:tabs>
        <w:spacing w:before="0" w:after="0"/>
        <w:ind w:left="5670"/>
        <w:jc w:val="both"/>
        <w:rPr>
          <w:rFonts w:ascii="Times New Roman" w:hAnsi="Times New Roman" w:cs="Times New Roman"/>
          <w:b w:val="0"/>
          <w:color w:val="auto"/>
          <w:sz w:val="22"/>
          <w:szCs w:val="22"/>
        </w:rPr>
      </w:pPr>
      <w:r w:rsidRPr="00524AAD">
        <w:rPr>
          <w:rStyle w:val="a6"/>
          <w:rFonts w:ascii="Times New Roman" w:hAnsi="Times New Roman" w:cs="Times New Roman"/>
          <w:b/>
          <w:bCs/>
          <w:color w:val="auto"/>
          <w:sz w:val="22"/>
          <w:szCs w:val="22"/>
        </w:rPr>
        <w:t>к</w:t>
      </w:r>
      <w:r w:rsidRPr="00524AAD">
        <w:rPr>
          <w:rStyle w:val="a6"/>
          <w:rFonts w:ascii="Times New Roman" w:hAnsi="Times New Roman" w:cs="Times New Roman"/>
          <w:bCs/>
          <w:color w:val="auto"/>
          <w:sz w:val="22"/>
          <w:szCs w:val="22"/>
        </w:rPr>
        <w:t xml:space="preserve">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r w:rsidRPr="00524AAD">
        <w:rPr>
          <w:rFonts w:ascii="Times New Roman" w:hAnsi="Times New Roman" w:cs="Times New Roman"/>
          <w:b w:val="0"/>
          <w:color w:val="auto"/>
          <w:sz w:val="22"/>
          <w:szCs w:val="22"/>
        </w:rPr>
        <w:t>«Предоставление разрешения на условно разрешенный вид использования земельного участка или объекта капитального строительства»</w:t>
      </w:r>
    </w:p>
    <w:p w:rsidR="00524AAD" w:rsidRPr="00524AAD" w:rsidRDefault="00524AAD" w:rsidP="00524AAD">
      <w:pPr>
        <w:pStyle w:val="1"/>
        <w:shd w:val="clear" w:color="auto" w:fill="FFFFFF"/>
        <w:spacing w:before="0" w:after="0"/>
        <w:rPr>
          <w:rFonts w:ascii="Times New Roman" w:hAnsi="Times New Roman" w:cs="Times New Roman"/>
          <w:sz w:val="22"/>
          <w:szCs w:val="22"/>
        </w:rPr>
      </w:pPr>
      <w:r w:rsidRPr="00524AAD">
        <w:rPr>
          <w:rFonts w:ascii="Times New Roman" w:hAnsi="Times New Roman" w:cs="Times New Roman"/>
          <w:iCs/>
          <w:sz w:val="22"/>
          <w:szCs w:val="22"/>
        </w:rPr>
        <w:t>Список</w:t>
      </w:r>
      <w:r w:rsidRPr="00524AAD">
        <w:rPr>
          <w:rFonts w:ascii="Times New Roman" w:hAnsi="Times New Roman" w:cs="Times New Roman"/>
          <w:iCs/>
          <w:sz w:val="22"/>
          <w:szCs w:val="22"/>
        </w:rPr>
        <w:br/>
        <w:t>нормативных актов, в соответствии с которыми осуществляется оказание муниципальной услуги:</w:t>
      </w:r>
    </w:p>
    <w:p w:rsidR="00524AAD" w:rsidRPr="00524AAD" w:rsidRDefault="00524AAD" w:rsidP="00524AAD">
      <w:pPr>
        <w:ind w:firstLine="720"/>
        <w:rPr>
          <w:rFonts w:ascii="Times New Roman" w:hAnsi="Times New Roman" w:cs="Times New Roman"/>
          <w:sz w:val="22"/>
          <w:szCs w:val="22"/>
        </w:rPr>
      </w:pPr>
    </w:p>
    <w:p w:rsidR="00524AAD" w:rsidRPr="00524AAD" w:rsidRDefault="00524AAD" w:rsidP="00524AAD">
      <w:pPr>
        <w:ind w:firstLine="720"/>
        <w:rPr>
          <w:rStyle w:val="a5"/>
          <w:rFonts w:ascii="Times New Roman" w:hAnsi="Times New Roman" w:cs="Times New Roman"/>
          <w:iCs/>
          <w:color w:val="auto"/>
          <w:sz w:val="22"/>
          <w:szCs w:val="22"/>
        </w:rPr>
      </w:pPr>
      <w:r w:rsidRPr="00524AAD">
        <w:rPr>
          <w:rStyle w:val="a5"/>
          <w:rFonts w:ascii="Times New Roman" w:hAnsi="Times New Roman" w:cs="Times New Roman"/>
          <w:iCs/>
          <w:color w:val="auto"/>
          <w:sz w:val="22"/>
          <w:szCs w:val="22"/>
        </w:rPr>
        <w:t>- Конституцией Российской Федерации от 12.12.1993 (опубликована в "Российский газете", 1993, N237);</w:t>
      </w:r>
    </w:p>
    <w:p w:rsidR="00524AAD" w:rsidRPr="00524AAD" w:rsidRDefault="00524AAD" w:rsidP="00524AAD">
      <w:pPr>
        <w:ind w:firstLine="720"/>
        <w:rPr>
          <w:rStyle w:val="a5"/>
          <w:rFonts w:ascii="Times New Roman" w:hAnsi="Times New Roman" w:cs="Times New Roman"/>
          <w:iCs/>
          <w:color w:val="auto"/>
          <w:sz w:val="22"/>
          <w:szCs w:val="22"/>
        </w:rPr>
      </w:pPr>
      <w:r w:rsidRPr="00524AAD">
        <w:rPr>
          <w:rStyle w:val="a5"/>
          <w:rFonts w:ascii="Times New Roman" w:hAnsi="Times New Roman" w:cs="Times New Roman"/>
          <w:iCs/>
          <w:color w:val="auto"/>
          <w:sz w:val="22"/>
          <w:szCs w:val="22"/>
        </w:rPr>
        <w:t>- Градостроительным кодексом Российской Федерации (опубликован в "Российской</w:t>
      </w:r>
      <w:r w:rsidRPr="00524AAD">
        <w:rPr>
          <w:rStyle w:val="a5"/>
          <w:rFonts w:ascii="Times New Roman" w:hAnsi="Times New Roman" w:cs="Times New Roman"/>
          <w:iCs/>
          <w:color w:val="auto"/>
          <w:sz w:val="22"/>
          <w:szCs w:val="22"/>
        </w:rPr>
        <w:br/>
        <w:t>газете", 2004, N290);- Земельным кодексом Российской Федерации (опубликован в "Российской газете",2001, N211-212);</w:t>
      </w:r>
    </w:p>
    <w:p w:rsidR="00524AAD" w:rsidRPr="00524AAD" w:rsidRDefault="00524AAD" w:rsidP="00524AAD">
      <w:pPr>
        <w:ind w:firstLine="720"/>
        <w:rPr>
          <w:rStyle w:val="a5"/>
          <w:rFonts w:ascii="Times New Roman" w:hAnsi="Times New Roman" w:cs="Times New Roman"/>
          <w:iCs/>
          <w:color w:val="auto"/>
          <w:sz w:val="22"/>
          <w:szCs w:val="22"/>
        </w:rPr>
      </w:pPr>
      <w:r w:rsidRPr="00524AAD">
        <w:rPr>
          <w:rStyle w:val="a5"/>
          <w:rFonts w:ascii="Times New Roman" w:hAnsi="Times New Roman" w:cs="Times New Roman"/>
          <w:iCs/>
          <w:color w:val="auto"/>
          <w:sz w:val="22"/>
          <w:szCs w:val="22"/>
        </w:rPr>
        <w:t>- Федеральным законом от 27.07.2010 N 210-ФЗ "Об организации предоставления</w:t>
      </w:r>
      <w:r w:rsidRPr="00524AAD">
        <w:rPr>
          <w:rStyle w:val="a5"/>
          <w:rFonts w:ascii="Times New Roman" w:hAnsi="Times New Roman" w:cs="Times New Roman"/>
          <w:iCs/>
          <w:color w:val="auto"/>
          <w:sz w:val="22"/>
          <w:szCs w:val="22"/>
        </w:rPr>
        <w:br/>
        <w:t>государственных и муниципальных услуг" (опубликован в "Российской газете",2010, N168);</w:t>
      </w:r>
    </w:p>
    <w:p w:rsidR="00524AAD" w:rsidRPr="00524AAD" w:rsidRDefault="00524AAD" w:rsidP="00524AAD">
      <w:pPr>
        <w:ind w:firstLine="720"/>
        <w:rPr>
          <w:rStyle w:val="a5"/>
          <w:rFonts w:ascii="Times New Roman" w:hAnsi="Times New Roman" w:cs="Times New Roman"/>
          <w:iCs/>
          <w:color w:val="auto"/>
          <w:sz w:val="22"/>
          <w:szCs w:val="22"/>
        </w:rPr>
      </w:pPr>
      <w:r w:rsidRPr="00524AAD">
        <w:rPr>
          <w:rStyle w:val="a5"/>
          <w:rFonts w:ascii="Times New Roman" w:hAnsi="Times New Roman" w:cs="Times New Roman"/>
          <w:iCs/>
          <w:color w:val="auto"/>
          <w:sz w:val="22"/>
          <w:szCs w:val="22"/>
        </w:rPr>
        <w:t>- Федеральным законом от 06.10.2003 N 131-ФЗ "Об общих принципах организации</w:t>
      </w:r>
      <w:r w:rsidRPr="00524AAD">
        <w:rPr>
          <w:rStyle w:val="a5"/>
          <w:rFonts w:ascii="Times New Roman" w:hAnsi="Times New Roman" w:cs="Times New Roman"/>
          <w:iCs/>
          <w:color w:val="auto"/>
          <w:sz w:val="22"/>
          <w:szCs w:val="22"/>
        </w:rPr>
        <w:br/>
        <w:t>местного самоуправления в Российской Федерации" (опубликован в "Российской газете", 2003, N202);</w:t>
      </w:r>
    </w:p>
    <w:p w:rsidR="00524AAD" w:rsidRPr="00524AAD" w:rsidRDefault="00524AAD" w:rsidP="00524AAD">
      <w:pPr>
        <w:ind w:firstLine="720"/>
        <w:rPr>
          <w:rStyle w:val="a5"/>
          <w:rFonts w:ascii="Times New Roman" w:hAnsi="Times New Roman" w:cs="Times New Roman"/>
          <w:iCs/>
          <w:color w:val="auto"/>
          <w:sz w:val="22"/>
          <w:szCs w:val="22"/>
        </w:rPr>
      </w:pPr>
      <w:r w:rsidRPr="00524AAD">
        <w:rPr>
          <w:rStyle w:val="a5"/>
          <w:rFonts w:ascii="Times New Roman" w:hAnsi="Times New Roman" w:cs="Times New Roman"/>
          <w:iCs/>
          <w:color w:val="auto"/>
          <w:sz w:val="22"/>
          <w:szCs w:val="22"/>
        </w:rPr>
        <w:t>- Федеральным законом от 02.05.2006 N59-ФЗ "О порядке рассмотрения обращений</w:t>
      </w:r>
      <w:r w:rsidRPr="00524AAD">
        <w:rPr>
          <w:rStyle w:val="a5"/>
          <w:rFonts w:ascii="Times New Roman" w:hAnsi="Times New Roman" w:cs="Times New Roman"/>
          <w:iCs/>
          <w:color w:val="auto"/>
          <w:sz w:val="22"/>
          <w:szCs w:val="22"/>
        </w:rPr>
        <w:br/>
        <w:t>граждан Российской Федерации" (опубликован в "Российской газете", 2006, N95);</w:t>
      </w:r>
      <w:r w:rsidRPr="00524AAD">
        <w:rPr>
          <w:rStyle w:val="a5"/>
          <w:rFonts w:ascii="Times New Roman" w:hAnsi="Times New Roman" w:cs="Times New Roman"/>
          <w:iCs/>
          <w:color w:val="auto"/>
          <w:sz w:val="22"/>
          <w:szCs w:val="22"/>
        </w:rPr>
        <w:br/>
        <w:t>- Федеральным законом от 22.07.2008 N123-ФЗ "Технический регламент о требованиях пожарной безопасности" (опубликован в "Российской газете", 2008, N163);</w:t>
      </w:r>
    </w:p>
    <w:p w:rsidR="00524AAD" w:rsidRPr="00524AAD" w:rsidRDefault="00524AAD" w:rsidP="00524AAD">
      <w:pPr>
        <w:ind w:firstLine="720"/>
        <w:rPr>
          <w:rStyle w:val="a5"/>
          <w:rFonts w:ascii="Times New Roman" w:hAnsi="Times New Roman" w:cs="Times New Roman"/>
          <w:iCs/>
          <w:color w:val="auto"/>
          <w:sz w:val="22"/>
          <w:szCs w:val="22"/>
        </w:rPr>
      </w:pPr>
      <w:r w:rsidRPr="00524AAD">
        <w:rPr>
          <w:rStyle w:val="a5"/>
          <w:rFonts w:ascii="Times New Roman" w:hAnsi="Times New Roman" w:cs="Times New Roman"/>
          <w:iCs/>
          <w:color w:val="auto"/>
          <w:sz w:val="22"/>
          <w:szCs w:val="22"/>
        </w:rPr>
        <w:t>- Федеральным законом от 30.12.2009 N384-ФЗ "Технический регламент о</w:t>
      </w:r>
      <w:r w:rsidRPr="00524AAD">
        <w:rPr>
          <w:rStyle w:val="a5"/>
          <w:rFonts w:ascii="Times New Roman" w:hAnsi="Times New Roman" w:cs="Times New Roman"/>
          <w:iCs/>
          <w:color w:val="auto"/>
          <w:sz w:val="22"/>
          <w:szCs w:val="22"/>
        </w:rPr>
        <w:br/>
        <w:t>безопасности зданий и сооружений" (опубликован в "Российской газете", 2009, N255);</w:t>
      </w:r>
    </w:p>
    <w:p w:rsidR="00524AAD" w:rsidRPr="00524AAD" w:rsidRDefault="00524AAD" w:rsidP="00524AAD">
      <w:pPr>
        <w:ind w:firstLine="720"/>
        <w:rPr>
          <w:rStyle w:val="a5"/>
          <w:rFonts w:ascii="Times New Roman" w:hAnsi="Times New Roman" w:cs="Times New Roman"/>
          <w:iCs/>
          <w:color w:val="auto"/>
          <w:sz w:val="22"/>
          <w:szCs w:val="22"/>
        </w:rPr>
      </w:pPr>
      <w:r w:rsidRPr="00524AAD">
        <w:rPr>
          <w:rStyle w:val="a5"/>
          <w:rFonts w:ascii="Times New Roman" w:hAnsi="Times New Roman" w:cs="Times New Roman"/>
          <w:iCs/>
          <w:color w:val="auto"/>
          <w:sz w:val="22"/>
          <w:szCs w:val="22"/>
        </w:rPr>
        <w:t>- СНиП 2.07.01-89*.Градостроительство. Планировка и застройка городских и</w:t>
      </w:r>
      <w:r w:rsidRPr="00524AAD">
        <w:rPr>
          <w:rStyle w:val="a5"/>
          <w:rFonts w:ascii="Times New Roman" w:hAnsi="Times New Roman" w:cs="Times New Roman"/>
          <w:iCs/>
          <w:color w:val="auto"/>
          <w:sz w:val="22"/>
          <w:szCs w:val="22"/>
        </w:rPr>
        <w:br/>
        <w:t>сельских поселений, утвержденным приказом Минрегиона Российской Федерации</w:t>
      </w:r>
      <w:r w:rsidRPr="00524AAD">
        <w:rPr>
          <w:rStyle w:val="a5"/>
          <w:rFonts w:ascii="Times New Roman" w:hAnsi="Times New Roman" w:cs="Times New Roman"/>
          <w:iCs/>
          <w:color w:val="auto"/>
          <w:sz w:val="22"/>
          <w:szCs w:val="22"/>
        </w:rPr>
        <w:br/>
        <w:t>от 28.12.2012 N820 ("Бюллетень строительной техники", 2011, N3).</w:t>
      </w:r>
    </w:p>
    <w:p w:rsidR="00524AAD" w:rsidRPr="00524AAD" w:rsidRDefault="00524AAD" w:rsidP="00524AAD">
      <w:pPr>
        <w:ind w:firstLine="720"/>
        <w:rPr>
          <w:rStyle w:val="a5"/>
          <w:rFonts w:ascii="Times New Roman" w:hAnsi="Times New Roman" w:cs="Times New Roman"/>
          <w:iCs/>
          <w:color w:val="auto"/>
          <w:sz w:val="22"/>
          <w:szCs w:val="22"/>
        </w:rPr>
      </w:pPr>
    </w:p>
    <w:p w:rsidR="00524AAD" w:rsidRPr="00524AAD" w:rsidRDefault="00524AAD" w:rsidP="00524AAD">
      <w:pPr>
        <w:ind w:firstLine="698"/>
        <w:jc w:val="right"/>
        <w:rPr>
          <w:rFonts w:ascii="Times New Roman" w:hAnsi="Times New Roman" w:cs="Times New Roman"/>
          <w:sz w:val="22"/>
          <w:szCs w:val="22"/>
        </w:rPr>
      </w:pPr>
      <w:bookmarkStart w:id="161" w:name="Bookmark226"/>
      <w:bookmarkEnd w:id="161"/>
      <w:r w:rsidRPr="00524AAD">
        <w:rPr>
          <w:rStyle w:val="a6"/>
          <w:rFonts w:ascii="Times New Roman" w:hAnsi="Times New Roman" w:cs="Times New Roman"/>
          <w:iCs/>
          <w:color w:val="000000"/>
          <w:sz w:val="22"/>
          <w:szCs w:val="22"/>
        </w:rPr>
        <w:t>Приложение №3</w:t>
      </w:r>
    </w:p>
    <w:p w:rsidR="00524AAD" w:rsidRPr="00524AAD" w:rsidRDefault="00524AAD" w:rsidP="00524AAD">
      <w:pPr>
        <w:pStyle w:val="1"/>
        <w:tabs>
          <w:tab w:val="clear" w:pos="0"/>
        </w:tabs>
        <w:spacing w:before="0" w:after="0"/>
        <w:ind w:left="5670"/>
        <w:jc w:val="both"/>
        <w:rPr>
          <w:rFonts w:ascii="Times New Roman" w:hAnsi="Times New Roman" w:cs="Times New Roman"/>
          <w:b w:val="0"/>
          <w:color w:val="auto"/>
          <w:sz w:val="22"/>
          <w:szCs w:val="22"/>
        </w:rPr>
      </w:pPr>
      <w:r w:rsidRPr="00524AAD">
        <w:rPr>
          <w:rStyle w:val="a6"/>
          <w:rFonts w:ascii="Times New Roman" w:hAnsi="Times New Roman" w:cs="Times New Roman"/>
          <w:b/>
          <w:bCs/>
          <w:color w:val="auto"/>
          <w:sz w:val="22"/>
          <w:szCs w:val="22"/>
        </w:rPr>
        <w:t>к</w:t>
      </w:r>
      <w:r w:rsidRPr="00524AAD">
        <w:rPr>
          <w:rStyle w:val="a6"/>
          <w:rFonts w:ascii="Times New Roman" w:hAnsi="Times New Roman" w:cs="Times New Roman"/>
          <w:bCs/>
          <w:color w:val="auto"/>
          <w:sz w:val="22"/>
          <w:szCs w:val="22"/>
        </w:rPr>
        <w:t xml:space="preserve">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r w:rsidRPr="00524AAD">
        <w:rPr>
          <w:rFonts w:ascii="Times New Roman" w:hAnsi="Times New Roman" w:cs="Times New Roman"/>
          <w:b w:val="0"/>
          <w:color w:val="auto"/>
          <w:sz w:val="22"/>
          <w:szCs w:val="22"/>
        </w:rPr>
        <w:t>«Предоставление разрешения на условно разрешенный вид использования земельного участка или объекта капитального строительства»</w:t>
      </w:r>
    </w:p>
    <w:p w:rsidR="00524AAD" w:rsidRPr="00524AAD" w:rsidRDefault="00524AAD" w:rsidP="00524AAD">
      <w:pPr>
        <w:ind w:firstLine="698"/>
        <w:jc w:val="right"/>
        <w:rPr>
          <w:rFonts w:ascii="Times New Roman" w:hAnsi="Times New Roman" w:cs="Times New Roman"/>
          <w:sz w:val="22"/>
          <w:szCs w:val="22"/>
        </w:rPr>
      </w:pPr>
    </w:p>
    <w:p w:rsidR="00524AAD" w:rsidRPr="00524AAD" w:rsidRDefault="00524AAD" w:rsidP="00524AAD">
      <w:pPr>
        <w:pStyle w:val="ab"/>
        <w:jc w:val="right"/>
        <w:rPr>
          <w:rFonts w:ascii="Times New Roman" w:hAnsi="Times New Roman" w:cs="Times New Roman"/>
          <w:sz w:val="22"/>
          <w:szCs w:val="22"/>
        </w:rPr>
      </w:pPr>
      <w:r w:rsidRPr="00524AAD">
        <w:rPr>
          <w:rFonts w:ascii="Times New Roman" w:eastAsia="Courier New" w:hAnsi="Times New Roman" w:cs="Times New Roman"/>
          <w:iCs/>
          <w:sz w:val="22"/>
          <w:szCs w:val="22"/>
        </w:rPr>
        <w:t xml:space="preserve">         </w:t>
      </w:r>
      <w:r w:rsidRPr="00524AAD">
        <w:rPr>
          <w:rFonts w:ascii="Times New Roman" w:hAnsi="Times New Roman" w:cs="Times New Roman"/>
          <w:iCs/>
          <w:sz w:val="22"/>
          <w:szCs w:val="22"/>
        </w:rPr>
        <w:t xml:space="preserve">Главе  Большеигнатовского </w:t>
      </w:r>
      <w:r w:rsidRPr="00524AAD">
        <w:rPr>
          <w:rFonts w:ascii="Times New Roman" w:hAnsi="Times New Roman" w:cs="Times New Roman"/>
          <w:iCs/>
          <w:sz w:val="22"/>
          <w:szCs w:val="22"/>
        </w:rPr>
        <w:br/>
        <w:t>муниципального района</w:t>
      </w:r>
      <w:r w:rsidRPr="00524AAD">
        <w:rPr>
          <w:rFonts w:ascii="Times New Roman" w:hAnsi="Times New Roman" w:cs="Times New Roman"/>
          <w:iCs/>
          <w:sz w:val="22"/>
          <w:szCs w:val="22"/>
        </w:rPr>
        <w:br/>
        <w:t>____________________________________</w:t>
      </w:r>
      <w:r w:rsidRPr="00524AAD">
        <w:rPr>
          <w:rFonts w:ascii="Times New Roman" w:hAnsi="Times New Roman" w:cs="Times New Roman"/>
          <w:iCs/>
          <w:sz w:val="22"/>
          <w:szCs w:val="22"/>
        </w:rPr>
        <w:br/>
        <w:t>(сведения о заявителе)*</w:t>
      </w:r>
      <w:r w:rsidRPr="00524AAD">
        <w:rPr>
          <w:rFonts w:ascii="Times New Roman" w:hAnsi="Times New Roman" w:cs="Times New Roman"/>
          <w:iCs/>
          <w:sz w:val="22"/>
          <w:szCs w:val="22"/>
        </w:rPr>
        <w:br/>
        <w:t>____________________________________</w:t>
      </w:r>
      <w:r w:rsidRPr="00524AAD">
        <w:rPr>
          <w:rFonts w:ascii="Times New Roman" w:hAnsi="Times New Roman" w:cs="Times New Roman"/>
          <w:iCs/>
          <w:sz w:val="22"/>
          <w:szCs w:val="22"/>
        </w:rPr>
        <w:br/>
        <w:t>____________________________________</w:t>
      </w:r>
      <w:r w:rsidRPr="00524AAD">
        <w:rPr>
          <w:rFonts w:ascii="Times New Roman" w:hAnsi="Times New Roman" w:cs="Times New Roman"/>
          <w:iCs/>
          <w:sz w:val="22"/>
          <w:szCs w:val="22"/>
        </w:rPr>
        <w:br/>
      </w:r>
      <w:r w:rsidRPr="00524AAD">
        <w:rPr>
          <w:rFonts w:ascii="Times New Roman" w:hAnsi="Times New Roman" w:cs="Times New Roman"/>
          <w:iCs/>
          <w:sz w:val="22"/>
          <w:szCs w:val="22"/>
        </w:rPr>
        <w:lastRenderedPageBreak/>
        <w:t>__тел._________________________</w:t>
      </w:r>
      <w:r w:rsidRPr="00524AAD">
        <w:rPr>
          <w:rFonts w:ascii="Times New Roman" w:hAnsi="Times New Roman" w:cs="Times New Roman"/>
          <w:iCs/>
          <w:sz w:val="22"/>
          <w:szCs w:val="22"/>
        </w:rPr>
        <w:br/>
      </w:r>
    </w:p>
    <w:p w:rsidR="00524AAD" w:rsidRPr="00524AAD" w:rsidRDefault="00524AAD" w:rsidP="00524AAD">
      <w:pPr>
        <w:pStyle w:val="ab"/>
        <w:jc w:val="center"/>
        <w:rPr>
          <w:rFonts w:ascii="Times New Roman" w:hAnsi="Times New Roman" w:cs="Times New Roman"/>
          <w:sz w:val="22"/>
          <w:szCs w:val="22"/>
        </w:rPr>
      </w:pPr>
      <w:r w:rsidRPr="00524AAD">
        <w:rPr>
          <w:rFonts w:ascii="Times New Roman" w:hAnsi="Times New Roman" w:cs="Times New Roman"/>
          <w:iCs/>
          <w:sz w:val="22"/>
          <w:szCs w:val="22"/>
        </w:rPr>
        <w:t>ЗАЯВЛЕНИЕ</w:t>
      </w:r>
      <w:r w:rsidRPr="00524AAD">
        <w:rPr>
          <w:rFonts w:ascii="Times New Roman" w:hAnsi="Times New Roman" w:cs="Times New Roman"/>
          <w:iCs/>
          <w:sz w:val="22"/>
          <w:szCs w:val="22"/>
        </w:rPr>
        <w:br/>
        <w:t>о предоставлении разрешения на условно разрешенный вид использования</w:t>
      </w:r>
      <w:r w:rsidRPr="00524AAD">
        <w:rPr>
          <w:rFonts w:ascii="Times New Roman" w:hAnsi="Times New Roman" w:cs="Times New Roman"/>
          <w:iCs/>
          <w:sz w:val="22"/>
          <w:szCs w:val="22"/>
        </w:rPr>
        <w:br/>
        <w:t>земельного участка или объекта капитального строительства</w:t>
      </w:r>
      <w:r w:rsidRPr="00524AAD">
        <w:rPr>
          <w:rFonts w:ascii="Times New Roman" w:hAnsi="Times New Roman" w:cs="Times New Roman"/>
          <w:iCs/>
          <w:sz w:val="22"/>
          <w:szCs w:val="22"/>
        </w:rPr>
        <w:br/>
      </w:r>
    </w:p>
    <w:p w:rsidR="00524AAD" w:rsidRPr="00524AAD" w:rsidRDefault="00524AAD" w:rsidP="00524AAD">
      <w:pPr>
        <w:pStyle w:val="ab"/>
        <w:jc w:val="both"/>
        <w:rPr>
          <w:rFonts w:ascii="Times New Roman" w:hAnsi="Times New Roman" w:cs="Times New Roman"/>
          <w:iCs/>
          <w:sz w:val="22"/>
          <w:szCs w:val="22"/>
        </w:rPr>
      </w:pPr>
      <w:r w:rsidRPr="00524AAD">
        <w:rPr>
          <w:rFonts w:ascii="Times New Roman" w:hAnsi="Times New Roman" w:cs="Times New Roman"/>
          <w:iCs/>
          <w:sz w:val="22"/>
          <w:szCs w:val="22"/>
        </w:rPr>
        <w:t>Прошу (просим) предоставить разрешение на условно разрешенный вид</w:t>
      </w:r>
      <w:r w:rsidRPr="00524AAD">
        <w:rPr>
          <w:rFonts w:ascii="Times New Roman" w:hAnsi="Times New Roman" w:cs="Times New Roman"/>
          <w:iCs/>
          <w:sz w:val="22"/>
          <w:szCs w:val="22"/>
        </w:rPr>
        <w:br/>
        <w:t>использования земельного участка или объекта капитального строительства</w:t>
      </w:r>
      <w:r w:rsidRPr="00524AAD">
        <w:rPr>
          <w:rFonts w:ascii="Times New Roman" w:hAnsi="Times New Roman" w:cs="Times New Roman"/>
          <w:iCs/>
          <w:sz w:val="22"/>
          <w:szCs w:val="22"/>
        </w:rPr>
        <w:br/>
        <w:t>________________________________________________________________________</w:t>
      </w:r>
      <w:r w:rsidRPr="00524AAD">
        <w:rPr>
          <w:rFonts w:ascii="Times New Roman" w:hAnsi="Times New Roman" w:cs="Times New Roman"/>
          <w:iCs/>
          <w:sz w:val="22"/>
          <w:szCs w:val="22"/>
        </w:rPr>
        <w:br/>
        <w:t>________________________________________________________________________</w:t>
      </w:r>
      <w:r w:rsidRPr="00524AAD">
        <w:rPr>
          <w:rFonts w:ascii="Times New Roman" w:hAnsi="Times New Roman" w:cs="Times New Roman"/>
          <w:iCs/>
          <w:sz w:val="22"/>
          <w:szCs w:val="22"/>
        </w:rPr>
        <w:br/>
      </w:r>
      <w:r w:rsidRPr="00524AAD">
        <w:rPr>
          <w:rFonts w:ascii="Times New Roman" w:hAnsi="Times New Roman" w:cs="Times New Roman"/>
          <w:i/>
          <w:iCs/>
          <w:sz w:val="22"/>
          <w:szCs w:val="22"/>
        </w:rPr>
        <w:t xml:space="preserve">(указывается условно разрешенный вид использования земельного участка или объекта капитального </w:t>
      </w:r>
      <w:r w:rsidRPr="00524AAD">
        <w:rPr>
          <w:rFonts w:ascii="Times New Roman" w:hAnsi="Times New Roman" w:cs="Times New Roman"/>
          <w:iCs/>
          <w:sz w:val="22"/>
          <w:szCs w:val="22"/>
        </w:rPr>
        <w:t>________________________________________________________________________,</w:t>
      </w:r>
      <w:r w:rsidRPr="00524AAD">
        <w:rPr>
          <w:rFonts w:ascii="Times New Roman" w:hAnsi="Times New Roman" w:cs="Times New Roman"/>
          <w:iCs/>
          <w:sz w:val="22"/>
          <w:szCs w:val="22"/>
        </w:rPr>
        <w:br/>
      </w:r>
      <w:r w:rsidRPr="00524AAD">
        <w:rPr>
          <w:rFonts w:ascii="Times New Roman" w:hAnsi="Times New Roman" w:cs="Times New Roman"/>
          <w:i/>
          <w:iCs/>
          <w:sz w:val="22"/>
          <w:szCs w:val="22"/>
        </w:rPr>
        <w:t>строительства)</w:t>
      </w:r>
      <w:r w:rsidRPr="00524AAD">
        <w:rPr>
          <w:rFonts w:ascii="Times New Roman" w:hAnsi="Times New Roman" w:cs="Times New Roman"/>
          <w:i/>
          <w:iCs/>
          <w:sz w:val="22"/>
          <w:szCs w:val="22"/>
        </w:rPr>
        <w:br/>
      </w:r>
      <w:r w:rsidRPr="00524AAD">
        <w:rPr>
          <w:rFonts w:ascii="Times New Roman" w:hAnsi="Times New Roman" w:cs="Times New Roman"/>
          <w:iCs/>
          <w:sz w:val="22"/>
          <w:szCs w:val="22"/>
        </w:rPr>
        <w:br/>
        <w:t>расположенного по адресу:</w:t>
      </w:r>
    </w:p>
    <w:p w:rsidR="00524AAD" w:rsidRPr="00524AAD" w:rsidRDefault="00524AAD" w:rsidP="00524AAD">
      <w:pPr>
        <w:pStyle w:val="ab"/>
        <w:rPr>
          <w:rFonts w:ascii="Times New Roman" w:hAnsi="Times New Roman" w:cs="Times New Roman"/>
          <w:iCs/>
          <w:sz w:val="22"/>
          <w:szCs w:val="22"/>
        </w:rPr>
      </w:pPr>
      <w:r w:rsidRPr="00524AAD">
        <w:rPr>
          <w:rFonts w:ascii="Times New Roman" w:hAnsi="Times New Roman" w:cs="Times New Roman"/>
          <w:iCs/>
          <w:sz w:val="22"/>
          <w:szCs w:val="22"/>
        </w:rPr>
        <w:t>_________________________________________________________</w:t>
      </w:r>
      <w:r w:rsidRPr="00524AAD">
        <w:rPr>
          <w:rFonts w:ascii="Times New Roman" w:hAnsi="Times New Roman" w:cs="Times New Roman"/>
          <w:iCs/>
          <w:sz w:val="22"/>
          <w:szCs w:val="22"/>
        </w:rPr>
        <w:br/>
      </w:r>
      <w:r w:rsidRPr="00524AAD">
        <w:rPr>
          <w:rFonts w:ascii="Times New Roman" w:hAnsi="Times New Roman" w:cs="Times New Roman"/>
          <w:i/>
          <w:iCs/>
          <w:sz w:val="22"/>
          <w:szCs w:val="22"/>
        </w:rPr>
        <w:t>(область, муниципальное образование, район, населенный пункт, улица,</w:t>
      </w:r>
      <w:r w:rsidRPr="00524AAD">
        <w:rPr>
          <w:rFonts w:ascii="Times New Roman" w:hAnsi="Times New Roman" w:cs="Times New Roman"/>
          <w:i/>
          <w:iCs/>
          <w:sz w:val="22"/>
          <w:szCs w:val="22"/>
        </w:rPr>
        <w:br/>
      </w:r>
      <w:r w:rsidRPr="00524AAD">
        <w:rPr>
          <w:rFonts w:ascii="Times New Roman" w:hAnsi="Times New Roman" w:cs="Times New Roman"/>
          <w:iCs/>
          <w:sz w:val="22"/>
          <w:szCs w:val="22"/>
        </w:rPr>
        <w:t>________________________________________________________________________.</w:t>
      </w:r>
      <w:r w:rsidRPr="00524AAD">
        <w:rPr>
          <w:rFonts w:ascii="Times New Roman" w:hAnsi="Times New Roman" w:cs="Times New Roman"/>
          <w:iCs/>
          <w:sz w:val="22"/>
          <w:szCs w:val="22"/>
        </w:rPr>
        <w:br/>
      </w:r>
      <w:r w:rsidRPr="00524AAD">
        <w:rPr>
          <w:rFonts w:ascii="Times New Roman" w:hAnsi="Times New Roman" w:cs="Times New Roman"/>
          <w:i/>
          <w:iCs/>
          <w:sz w:val="22"/>
          <w:szCs w:val="22"/>
        </w:rPr>
        <w:t>дом, корпус, строение)</w:t>
      </w:r>
      <w:r w:rsidRPr="00524AAD">
        <w:rPr>
          <w:rFonts w:ascii="Times New Roman" w:hAnsi="Times New Roman" w:cs="Times New Roman"/>
          <w:i/>
          <w:iCs/>
          <w:sz w:val="22"/>
          <w:szCs w:val="22"/>
        </w:rPr>
        <w:br/>
      </w:r>
      <w:r w:rsidRPr="00524AAD">
        <w:rPr>
          <w:rFonts w:ascii="Times New Roman" w:hAnsi="Times New Roman" w:cs="Times New Roman"/>
          <w:iCs/>
          <w:sz w:val="22"/>
          <w:szCs w:val="22"/>
        </w:rPr>
        <w:t>________________________________________________________________________</w:t>
      </w:r>
      <w:r w:rsidRPr="00524AAD">
        <w:rPr>
          <w:rFonts w:ascii="Times New Roman" w:hAnsi="Times New Roman" w:cs="Times New Roman"/>
          <w:iCs/>
          <w:sz w:val="22"/>
          <w:szCs w:val="22"/>
        </w:rPr>
        <w:br/>
        <w:t>________________________________________________________________________</w:t>
      </w:r>
      <w:r w:rsidRPr="00524AAD">
        <w:rPr>
          <w:rFonts w:ascii="Times New Roman" w:hAnsi="Times New Roman" w:cs="Times New Roman"/>
          <w:iCs/>
          <w:sz w:val="22"/>
          <w:szCs w:val="22"/>
        </w:rPr>
        <w:br/>
      </w:r>
      <w:r w:rsidRPr="00524AAD">
        <w:rPr>
          <w:rFonts w:ascii="Times New Roman" w:hAnsi="Times New Roman" w:cs="Times New Roman"/>
          <w:i/>
          <w:iCs/>
          <w:sz w:val="22"/>
          <w:szCs w:val="22"/>
        </w:rPr>
        <w:t>(описание характеристик существующих и намечаемых построек (общая площадь, этажность,</w:t>
      </w:r>
      <w:r w:rsidRPr="00524AAD">
        <w:rPr>
          <w:rFonts w:ascii="Times New Roman" w:hAnsi="Times New Roman" w:cs="Times New Roman"/>
          <w:i/>
          <w:iCs/>
          <w:sz w:val="22"/>
          <w:szCs w:val="22"/>
        </w:rPr>
        <w:br/>
      </w:r>
      <w:r w:rsidRPr="00524AAD">
        <w:rPr>
          <w:rFonts w:ascii="Times New Roman" w:hAnsi="Times New Roman" w:cs="Times New Roman"/>
          <w:iCs/>
          <w:sz w:val="22"/>
          <w:szCs w:val="22"/>
        </w:rPr>
        <w:t>________________________________________________________________________</w:t>
      </w:r>
      <w:r w:rsidRPr="00524AAD">
        <w:rPr>
          <w:rFonts w:ascii="Times New Roman" w:hAnsi="Times New Roman" w:cs="Times New Roman"/>
          <w:iCs/>
          <w:sz w:val="22"/>
          <w:szCs w:val="22"/>
        </w:rPr>
        <w:br/>
        <w:t>________________________________________________________________________</w:t>
      </w:r>
      <w:r w:rsidRPr="00524AAD">
        <w:rPr>
          <w:rFonts w:ascii="Times New Roman" w:hAnsi="Times New Roman" w:cs="Times New Roman"/>
          <w:iCs/>
          <w:sz w:val="22"/>
          <w:szCs w:val="22"/>
        </w:rPr>
        <w:br/>
      </w:r>
      <w:r w:rsidRPr="00524AAD">
        <w:rPr>
          <w:rFonts w:ascii="Times New Roman" w:hAnsi="Times New Roman" w:cs="Times New Roman"/>
          <w:i/>
          <w:iCs/>
          <w:sz w:val="22"/>
          <w:szCs w:val="22"/>
        </w:rPr>
        <w:t>открытые пространства, существующие и планируемые места парковки автомобилей и т. д.)</w:t>
      </w:r>
      <w:r w:rsidRPr="00524AAD">
        <w:rPr>
          <w:rFonts w:ascii="Times New Roman" w:hAnsi="Times New Roman" w:cs="Times New Roman"/>
          <w:i/>
          <w:iCs/>
          <w:sz w:val="22"/>
          <w:szCs w:val="22"/>
        </w:rPr>
        <w:br/>
      </w:r>
      <w:r w:rsidRPr="00524AAD">
        <w:rPr>
          <w:rFonts w:ascii="Times New Roman" w:hAnsi="Times New Roman" w:cs="Times New Roman"/>
          <w:iCs/>
          <w:sz w:val="22"/>
          <w:szCs w:val="22"/>
        </w:rPr>
        <w:t>________________________________________________________________________</w:t>
      </w:r>
      <w:r w:rsidRPr="00524AAD">
        <w:rPr>
          <w:rFonts w:ascii="Times New Roman" w:hAnsi="Times New Roman" w:cs="Times New Roman"/>
          <w:iCs/>
          <w:sz w:val="22"/>
          <w:szCs w:val="22"/>
        </w:rPr>
        <w:br/>
        <w:t>________________________________________________________________________</w:t>
      </w:r>
      <w:r w:rsidRPr="00524AAD">
        <w:rPr>
          <w:rFonts w:ascii="Times New Roman" w:hAnsi="Times New Roman" w:cs="Times New Roman"/>
          <w:iCs/>
          <w:sz w:val="22"/>
          <w:szCs w:val="22"/>
        </w:rPr>
        <w:br/>
        <w:t>с обоснованием того, что реализацией данных предложений не будет оказано</w:t>
      </w:r>
      <w:r w:rsidRPr="00524AAD">
        <w:rPr>
          <w:rFonts w:ascii="Times New Roman" w:hAnsi="Times New Roman" w:cs="Times New Roman"/>
          <w:iCs/>
          <w:sz w:val="22"/>
          <w:szCs w:val="22"/>
        </w:rPr>
        <w:br/>
        <w:t>негативное воздействие на</w:t>
      </w:r>
    </w:p>
    <w:p w:rsidR="00524AAD" w:rsidRPr="00524AAD" w:rsidRDefault="00524AAD" w:rsidP="00524AAD">
      <w:pPr>
        <w:pStyle w:val="ab"/>
        <w:jc w:val="both"/>
        <w:rPr>
          <w:rFonts w:ascii="Times New Roman" w:hAnsi="Times New Roman" w:cs="Times New Roman"/>
          <w:iCs/>
          <w:sz w:val="22"/>
          <w:szCs w:val="22"/>
        </w:rPr>
      </w:pPr>
      <w:r w:rsidRPr="00524AAD">
        <w:rPr>
          <w:rFonts w:ascii="Times New Roman" w:hAnsi="Times New Roman" w:cs="Times New Roman"/>
          <w:iCs/>
          <w:sz w:val="22"/>
          <w:szCs w:val="22"/>
        </w:rPr>
        <w:t>________________________________________________________________________</w:t>
      </w:r>
      <w:r w:rsidRPr="00524AAD">
        <w:rPr>
          <w:rFonts w:ascii="Times New Roman" w:hAnsi="Times New Roman" w:cs="Times New Roman"/>
          <w:iCs/>
          <w:sz w:val="22"/>
          <w:szCs w:val="22"/>
        </w:rPr>
        <w:br/>
        <w:t>________________________________________________________________________</w:t>
      </w:r>
      <w:r w:rsidRPr="00524AAD">
        <w:rPr>
          <w:rFonts w:ascii="Times New Roman" w:hAnsi="Times New Roman" w:cs="Times New Roman"/>
          <w:iCs/>
          <w:sz w:val="22"/>
          <w:szCs w:val="22"/>
        </w:rPr>
        <w:br/>
        <w:t>окружающую среду в объемах, превышающих допустимые пределы,</w:t>
      </w:r>
      <w:r w:rsidRPr="00524AAD">
        <w:rPr>
          <w:rFonts w:ascii="Times New Roman" w:hAnsi="Times New Roman" w:cs="Times New Roman"/>
          <w:iCs/>
          <w:sz w:val="22"/>
          <w:szCs w:val="22"/>
        </w:rPr>
        <w:br/>
        <w:t>________________________________________________________________________.</w:t>
      </w:r>
      <w:r w:rsidRPr="00524AAD">
        <w:rPr>
          <w:rFonts w:ascii="Times New Roman" w:hAnsi="Times New Roman" w:cs="Times New Roman"/>
          <w:iCs/>
          <w:sz w:val="22"/>
          <w:szCs w:val="22"/>
        </w:rPr>
        <w:br/>
        <w:t>определенные техническими регламентами)</w:t>
      </w:r>
      <w:r w:rsidRPr="00524AAD">
        <w:rPr>
          <w:rFonts w:ascii="Times New Roman" w:hAnsi="Times New Roman" w:cs="Times New Roman"/>
          <w:iCs/>
          <w:sz w:val="22"/>
          <w:szCs w:val="22"/>
        </w:rPr>
        <w:br/>
      </w:r>
    </w:p>
    <w:p w:rsidR="00524AAD" w:rsidRPr="00524AAD" w:rsidRDefault="00524AAD" w:rsidP="00524AAD">
      <w:pPr>
        <w:pStyle w:val="ab"/>
        <w:jc w:val="both"/>
        <w:rPr>
          <w:rFonts w:ascii="Times New Roman" w:hAnsi="Times New Roman" w:cs="Times New Roman"/>
          <w:iCs/>
          <w:sz w:val="22"/>
          <w:szCs w:val="22"/>
        </w:rPr>
      </w:pPr>
      <w:r w:rsidRPr="00524AAD">
        <w:rPr>
          <w:rFonts w:ascii="Times New Roman" w:hAnsi="Times New Roman" w:cs="Times New Roman"/>
          <w:iCs/>
          <w:sz w:val="22"/>
          <w:szCs w:val="22"/>
        </w:rPr>
        <w:t>К заявлению прилагаются следующие документы:</w:t>
      </w:r>
    </w:p>
    <w:p w:rsidR="00524AAD" w:rsidRPr="00524AAD" w:rsidRDefault="00524AAD" w:rsidP="00524AAD">
      <w:pPr>
        <w:pStyle w:val="ab"/>
        <w:ind w:firstLine="567"/>
        <w:jc w:val="both"/>
        <w:rPr>
          <w:rFonts w:ascii="Times New Roman" w:hAnsi="Times New Roman" w:cs="Times New Roman"/>
          <w:iCs/>
          <w:sz w:val="22"/>
          <w:szCs w:val="22"/>
        </w:rPr>
      </w:pPr>
      <w:r w:rsidRPr="00524AAD">
        <w:rPr>
          <w:rFonts w:ascii="Times New Roman" w:hAnsi="Times New Roman" w:cs="Times New Roman"/>
          <w:iCs/>
          <w:sz w:val="22"/>
          <w:szCs w:val="22"/>
        </w:rPr>
        <w:br/>
        <w:t>1. Копия кадастровой выписки о земельном участке (выписка из государственного</w:t>
      </w:r>
      <w:r w:rsidRPr="00524AAD">
        <w:rPr>
          <w:rFonts w:ascii="Times New Roman" w:hAnsi="Times New Roman" w:cs="Times New Roman"/>
          <w:iCs/>
          <w:sz w:val="22"/>
          <w:szCs w:val="22"/>
        </w:rPr>
        <w:br/>
        <w:t>кадастра недвижимости), содержащая описание поворотных точек границ</w:t>
      </w:r>
      <w:r w:rsidRPr="00524AAD">
        <w:rPr>
          <w:rFonts w:ascii="Times New Roman" w:hAnsi="Times New Roman" w:cs="Times New Roman"/>
          <w:iCs/>
          <w:sz w:val="22"/>
          <w:szCs w:val="22"/>
        </w:rPr>
        <w:br/>
        <w:t>земельного участка, заверенная в установленном законом порядке или предъявление</w:t>
      </w:r>
      <w:r w:rsidRPr="00524AAD">
        <w:rPr>
          <w:rFonts w:ascii="Times New Roman" w:hAnsi="Times New Roman" w:cs="Times New Roman"/>
          <w:iCs/>
          <w:sz w:val="22"/>
          <w:szCs w:val="22"/>
        </w:rPr>
        <w:br/>
        <w:t>оригинала (по инициативе заявителя).</w:t>
      </w:r>
    </w:p>
    <w:p w:rsidR="00524AAD" w:rsidRPr="00524AAD" w:rsidRDefault="00524AAD" w:rsidP="00524AAD">
      <w:pPr>
        <w:pStyle w:val="ab"/>
        <w:ind w:firstLine="567"/>
        <w:jc w:val="both"/>
        <w:rPr>
          <w:rFonts w:ascii="Times New Roman" w:hAnsi="Times New Roman" w:cs="Times New Roman"/>
          <w:iCs/>
          <w:sz w:val="22"/>
          <w:szCs w:val="22"/>
        </w:rPr>
      </w:pPr>
      <w:r w:rsidRPr="00524AAD">
        <w:rPr>
          <w:rFonts w:ascii="Times New Roman" w:hAnsi="Times New Roman" w:cs="Times New Roman"/>
          <w:iCs/>
          <w:sz w:val="22"/>
          <w:szCs w:val="22"/>
        </w:rPr>
        <w:t>2. Копии правоустанавливающих документов на земельный участок, заверенные в</w:t>
      </w:r>
      <w:r w:rsidRPr="00524AAD">
        <w:rPr>
          <w:rFonts w:ascii="Times New Roman" w:hAnsi="Times New Roman" w:cs="Times New Roman"/>
          <w:iCs/>
          <w:sz w:val="22"/>
          <w:szCs w:val="22"/>
        </w:rPr>
        <w:br/>
        <w:t>установленном законом порядке или предъявление оригинала (по инициативе</w:t>
      </w:r>
      <w:r w:rsidRPr="00524AAD">
        <w:rPr>
          <w:rFonts w:ascii="Times New Roman" w:hAnsi="Times New Roman" w:cs="Times New Roman"/>
          <w:iCs/>
          <w:sz w:val="22"/>
          <w:szCs w:val="22"/>
        </w:rPr>
        <w:br/>
        <w:t>заявителя).</w:t>
      </w:r>
    </w:p>
    <w:p w:rsidR="00524AAD" w:rsidRPr="00524AAD" w:rsidRDefault="00524AAD" w:rsidP="00524AAD">
      <w:pPr>
        <w:pStyle w:val="ab"/>
        <w:ind w:firstLine="567"/>
        <w:jc w:val="both"/>
        <w:rPr>
          <w:rFonts w:ascii="Times New Roman" w:hAnsi="Times New Roman" w:cs="Times New Roman"/>
          <w:iCs/>
          <w:sz w:val="22"/>
          <w:szCs w:val="22"/>
        </w:rPr>
      </w:pPr>
      <w:r w:rsidRPr="00524AAD">
        <w:rPr>
          <w:rFonts w:ascii="Times New Roman" w:hAnsi="Times New Roman" w:cs="Times New Roman"/>
          <w:iCs/>
          <w:sz w:val="22"/>
          <w:szCs w:val="22"/>
        </w:rPr>
        <w:t>3. Кадастровый паспорт здания, сооружения, объекта незавершенного строительства</w:t>
      </w:r>
      <w:r w:rsidRPr="00524AAD">
        <w:rPr>
          <w:rFonts w:ascii="Times New Roman" w:hAnsi="Times New Roman" w:cs="Times New Roman"/>
          <w:iCs/>
          <w:sz w:val="22"/>
          <w:szCs w:val="22"/>
        </w:rPr>
        <w:br/>
        <w:t>(по инициативе заявителя).</w:t>
      </w:r>
    </w:p>
    <w:p w:rsidR="00524AAD" w:rsidRPr="00524AAD" w:rsidRDefault="00524AAD" w:rsidP="00524AAD">
      <w:pPr>
        <w:pStyle w:val="ab"/>
        <w:ind w:firstLine="567"/>
        <w:jc w:val="both"/>
        <w:rPr>
          <w:rFonts w:ascii="Times New Roman" w:hAnsi="Times New Roman" w:cs="Times New Roman"/>
          <w:iCs/>
          <w:sz w:val="22"/>
          <w:szCs w:val="22"/>
        </w:rPr>
      </w:pPr>
      <w:r w:rsidRPr="00524AAD">
        <w:rPr>
          <w:rFonts w:ascii="Times New Roman" w:hAnsi="Times New Roman" w:cs="Times New Roman"/>
          <w:iCs/>
          <w:sz w:val="22"/>
          <w:szCs w:val="22"/>
        </w:rPr>
        <w:t>4. В случае вновь образованного земельного участка- схема расположения</w:t>
      </w:r>
      <w:r w:rsidRPr="00524AAD">
        <w:rPr>
          <w:rFonts w:ascii="Times New Roman" w:hAnsi="Times New Roman" w:cs="Times New Roman"/>
          <w:iCs/>
          <w:sz w:val="22"/>
          <w:szCs w:val="22"/>
        </w:rPr>
        <w:br/>
        <w:t>земельного участка на топографической съемке в масштабе 1:500, и ситуационный</w:t>
      </w:r>
      <w:r w:rsidRPr="00524AAD">
        <w:rPr>
          <w:rFonts w:ascii="Times New Roman" w:hAnsi="Times New Roman" w:cs="Times New Roman"/>
          <w:iCs/>
          <w:sz w:val="22"/>
          <w:szCs w:val="22"/>
        </w:rPr>
        <w:br/>
        <w:t>план с учетом текущих изменений, выполненные организацией, являющейся членом</w:t>
      </w:r>
      <w:r w:rsidRPr="00524AAD">
        <w:rPr>
          <w:rFonts w:ascii="Times New Roman" w:hAnsi="Times New Roman" w:cs="Times New Roman"/>
          <w:iCs/>
          <w:sz w:val="22"/>
          <w:szCs w:val="22"/>
        </w:rPr>
        <w:br/>
        <w:t>саморегулируемой организации;</w:t>
      </w:r>
    </w:p>
    <w:p w:rsidR="00524AAD" w:rsidRPr="00524AAD" w:rsidRDefault="00524AAD" w:rsidP="00524AAD">
      <w:pPr>
        <w:pStyle w:val="ab"/>
        <w:ind w:firstLine="567"/>
        <w:jc w:val="both"/>
        <w:rPr>
          <w:rFonts w:ascii="Times New Roman" w:hAnsi="Times New Roman" w:cs="Times New Roman"/>
          <w:iCs/>
          <w:sz w:val="22"/>
          <w:szCs w:val="22"/>
        </w:rPr>
      </w:pPr>
      <w:r w:rsidRPr="00524AAD">
        <w:rPr>
          <w:rFonts w:ascii="Times New Roman" w:hAnsi="Times New Roman" w:cs="Times New Roman"/>
          <w:iCs/>
          <w:sz w:val="22"/>
          <w:szCs w:val="22"/>
        </w:rPr>
        <w:t>5. Схема планировочной организации земельного участка с отображением: мест</w:t>
      </w:r>
      <w:r w:rsidRPr="00524AAD">
        <w:rPr>
          <w:rFonts w:ascii="Times New Roman" w:hAnsi="Times New Roman" w:cs="Times New Roman"/>
          <w:iCs/>
          <w:sz w:val="22"/>
          <w:szCs w:val="22"/>
        </w:rPr>
        <w:br/>
        <w:t>размещения существующих и проектируемых объектов капитального строительства</w:t>
      </w:r>
      <w:r w:rsidRPr="00524AAD">
        <w:rPr>
          <w:rFonts w:ascii="Times New Roman" w:hAnsi="Times New Roman" w:cs="Times New Roman"/>
          <w:iCs/>
          <w:sz w:val="22"/>
          <w:szCs w:val="22"/>
        </w:rPr>
        <w:br/>
        <w:t>(с указанием существующих и проектируемых подъездов и подходов к ним); границ</w:t>
      </w:r>
      <w:r w:rsidRPr="00524AAD">
        <w:rPr>
          <w:rFonts w:ascii="Times New Roman" w:hAnsi="Times New Roman" w:cs="Times New Roman"/>
          <w:iCs/>
          <w:sz w:val="22"/>
          <w:szCs w:val="22"/>
        </w:rPr>
        <w:br/>
        <w:t>зон действия публичных сервитутов (при их наличии); зданий и сооружений объекта</w:t>
      </w:r>
      <w:r w:rsidRPr="00524AAD">
        <w:rPr>
          <w:rFonts w:ascii="Times New Roman" w:hAnsi="Times New Roman" w:cs="Times New Roman"/>
          <w:iCs/>
          <w:sz w:val="22"/>
          <w:szCs w:val="22"/>
        </w:rPr>
        <w:br/>
        <w:t>капитального строительства, подлежащих сносу (при их наличии); решений по</w:t>
      </w:r>
      <w:r w:rsidRPr="00524AAD">
        <w:rPr>
          <w:rFonts w:ascii="Times New Roman" w:hAnsi="Times New Roman" w:cs="Times New Roman"/>
          <w:iCs/>
          <w:sz w:val="22"/>
          <w:szCs w:val="22"/>
        </w:rPr>
        <w:br/>
        <w:t>планировке, благоустройству, озеленению и освещению территории, этапов</w:t>
      </w:r>
      <w:r w:rsidRPr="00524AAD">
        <w:rPr>
          <w:rFonts w:ascii="Times New Roman" w:hAnsi="Times New Roman" w:cs="Times New Roman"/>
          <w:iCs/>
          <w:sz w:val="22"/>
          <w:szCs w:val="22"/>
        </w:rPr>
        <w:br/>
        <w:t>строительства объекта капитального строительства; схемы движения транспортных</w:t>
      </w:r>
      <w:r w:rsidRPr="00524AAD">
        <w:rPr>
          <w:rFonts w:ascii="Times New Roman" w:hAnsi="Times New Roman" w:cs="Times New Roman"/>
          <w:iCs/>
          <w:sz w:val="22"/>
          <w:szCs w:val="22"/>
        </w:rPr>
        <w:br/>
        <w:t>средств на строительной площадке);</w:t>
      </w:r>
    </w:p>
    <w:p w:rsidR="00524AAD" w:rsidRPr="00524AAD" w:rsidRDefault="00524AAD" w:rsidP="00524AAD">
      <w:pPr>
        <w:pStyle w:val="ab"/>
        <w:ind w:firstLine="567"/>
        <w:jc w:val="both"/>
        <w:rPr>
          <w:rFonts w:ascii="Times New Roman" w:hAnsi="Times New Roman" w:cs="Times New Roman"/>
          <w:iCs/>
          <w:sz w:val="22"/>
          <w:szCs w:val="22"/>
        </w:rPr>
      </w:pPr>
      <w:r w:rsidRPr="00524AAD">
        <w:rPr>
          <w:rFonts w:ascii="Times New Roman" w:hAnsi="Times New Roman" w:cs="Times New Roman"/>
          <w:iCs/>
          <w:sz w:val="22"/>
          <w:szCs w:val="22"/>
        </w:rPr>
        <w:t>6. Фотографии земельного участка;</w:t>
      </w:r>
    </w:p>
    <w:p w:rsidR="00524AAD" w:rsidRPr="00524AAD" w:rsidRDefault="00524AAD" w:rsidP="00524AAD">
      <w:pPr>
        <w:pStyle w:val="ab"/>
        <w:ind w:firstLine="567"/>
        <w:rPr>
          <w:rFonts w:ascii="Times New Roman" w:hAnsi="Times New Roman" w:cs="Times New Roman"/>
          <w:sz w:val="22"/>
          <w:szCs w:val="22"/>
        </w:rPr>
      </w:pPr>
      <w:r w:rsidRPr="00524AAD">
        <w:rPr>
          <w:rFonts w:ascii="Times New Roman" w:hAnsi="Times New Roman" w:cs="Times New Roman"/>
          <w:iCs/>
          <w:sz w:val="22"/>
          <w:szCs w:val="22"/>
        </w:rPr>
        <w:lastRenderedPageBreak/>
        <w:br/>
        <w:t>_______________ __________________________ (инициалы, фамилия) (подпись)</w:t>
      </w:r>
      <w:r w:rsidRPr="00524AAD">
        <w:rPr>
          <w:rFonts w:ascii="Times New Roman" w:hAnsi="Times New Roman" w:cs="Times New Roman"/>
          <w:iCs/>
          <w:sz w:val="22"/>
          <w:szCs w:val="22"/>
        </w:rPr>
        <w:br/>
        <w:t>Дата ________________</w:t>
      </w:r>
      <w:r w:rsidRPr="00524AAD">
        <w:rPr>
          <w:rFonts w:ascii="Times New Roman" w:hAnsi="Times New Roman" w:cs="Times New Roman"/>
          <w:iCs/>
          <w:sz w:val="22"/>
          <w:szCs w:val="22"/>
        </w:rPr>
        <w:br/>
        <w:t>________________________________________________________________________</w:t>
      </w:r>
      <w:r w:rsidRPr="00524AAD">
        <w:rPr>
          <w:rFonts w:ascii="Times New Roman" w:hAnsi="Times New Roman" w:cs="Times New Roman"/>
          <w:iCs/>
          <w:sz w:val="22"/>
          <w:szCs w:val="22"/>
        </w:rPr>
        <w:br/>
        <w:t>&lt;*&gt; Сведения о заявителе:</w:t>
      </w:r>
      <w:r w:rsidRPr="00524AAD">
        <w:rPr>
          <w:rFonts w:ascii="Times New Roman" w:hAnsi="Times New Roman" w:cs="Times New Roman"/>
          <w:iCs/>
          <w:sz w:val="22"/>
          <w:szCs w:val="22"/>
        </w:rPr>
        <w:b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r w:rsidRPr="00524AAD">
        <w:rPr>
          <w:rFonts w:ascii="Times New Roman" w:hAnsi="Times New Roman" w:cs="Times New Roman"/>
          <w:iCs/>
          <w:sz w:val="22"/>
          <w:szCs w:val="22"/>
        </w:rPr>
        <w:br/>
        <w:t xml:space="preserve">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 </w:t>
      </w:r>
      <w:r w:rsidRPr="00524AAD">
        <w:rPr>
          <w:rFonts w:ascii="Times New Roman" w:hAnsi="Times New Roman" w:cs="Times New Roman"/>
          <w:iCs/>
          <w:sz w:val="22"/>
          <w:szCs w:val="22"/>
        </w:rPr>
        <w:br/>
      </w:r>
    </w:p>
    <w:p w:rsidR="00524AAD" w:rsidRPr="00524AAD" w:rsidRDefault="00524AAD" w:rsidP="00524AAD">
      <w:pPr>
        <w:numPr>
          <w:ilvl w:val="0"/>
          <w:numId w:val="1"/>
        </w:numPr>
        <w:tabs>
          <w:tab w:val="left" w:pos="5670"/>
          <w:tab w:val="left" w:pos="6663"/>
          <w:tab w:val="left" w:pos="7513"/>
          <w:tab w:val="left" w:pos="7938"/>
        </w:tabs>
        <w:ind w:left="0" w:firstLine="567"/>
        <w:jc w:val="center"/>
        <w:rPr>
          <w:rFonts w:ascii="Times New Roman" w:hAnsi="Times New Roman" w:cs="Times New Roman"/>
          <w:b/>
          <w:noProof/>
          <w:kern w:val="1"/>
          <w:sz w:val="22"/>
          <w:szCs w:val="22"/>
        </w:rPr>
      </w:pPr>
      <w:r w:rsidRPr="00524AAD">
        <w:rPr>
          <w:rFonts w:ascii="Times New Roman" w:hAnsi="Times New Roman" w:cs="Times New Roman"/>
          <w:b/>
          <w:noProof/>
          <w:kern w:val="1"/>
          <w:sz w:val="22"/>
          <w:szCs w:val="22"/>
          <w:lang w:eastAsia="ru-RU" w:bidi="ar-SA"/>
        </w:rPr>
        <w:drawing>
          <wp:inline distT="0" distB="0" distL="0" distR="0" wp14:anchorId="25225FEE" wp14:editId="32C6E296">
            <wp:extent cx="581025" cy="609600"/>
            <wp:effectExtent l="0" t="0" r="9525" b="0"/>
            <wp:docPr id="2" name="Рисунок 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524AAD" w:rsidRPr="00524AAD" w:rsidRDefault="00524AAD" w:rsidP="00524AAD">
      <w:pPr>
        <w:numPr>
          <w:ilvl w:val="0"/>
          <w:numId w:val="1"/>
        </w:numPr>
        <w:tabs>
          <w:tab w:val="left" w:pos="5670"/>
          <w:tab w:val="left" w:pos="6663"/>
          <w:tab w:val="left" w:pos="7513"/>
          <w:tab w:val="left" w:pos="7938"/>
        </w:tabs>
        <w:ind w:left="0" w:firstLine="567"/>
        <w:jc w:val="center"/>
        <w:rPr>
          <w:rFonts w:ascii="Times New Roman" w:hAnsi="Times New Roman" w:cs="Times New Roman"/>
          <w:b/>
          <w:kern w:val="1"/>
          <w:sz w:val="22"/>
          <w:szCs w:val="22"/>
          <w:lang w:eastAsia="ar-SA"/>
        </w:rPr>
      </w:pPr>
      <w:r w:rsidRPr="00524AAD">
        <w:rPr>
          <w:rFonts w:ascii="Times New Roman" w:hAnsi="Times New Roman" w:cs="Times New Roman"/>
          <w:b/>
          <w:kern w:val="1"/>
          <w:sz w:val="22"/>
          <w:szCs w:val="22"/>
          <w:lang w:eastAsia="ar-SA"/>
        </w:rPr>
        <w:t xml:space="preserve">                   </w:t>
      </w:r>
    </w:p>
    <w:p w:rsidR="00524AAD" w:rsidRPr="00524AAD" w:rsidRDefault="00524AAD" w:rsidP="00EC7970">
      <w:pPr>
        <w:numPr>
          <w:ilvl w:val="0"/>
          <w:numId w:val="1"/>
        </w:numPr>
        <w:tabs>
          <w:tab w:val="left" w:pos="5670"/>
          <w:tab w:val="left" w:pos="6663"/>
          <w:tab w:val="left" w:pos="7513"/>
          <w:tab w:val="left" w:pos="7938"/>
        </w:tabs>
        <w:ind w:left="0" w:firstLine="0"/>
        <w:jc w:val="center"/>
        <w:rPr>
          <w:rFonts w:ascii="Times New Roman" w:hAnsi="Times New Roman" w:cs="Times New Roman"/>
          <w:b/>
          <w:kern w:val="1"/>
          <w:sz w:val="22"/>
          <w:szCs w:val="22"/>
          <w:lang w:eastAsia="ar-SA"/>
        </w:rPr>
      </w:pPr>
      <w:r w:rsidRPr="00524AAD">
        <w:rPr>
          <w:rFonts w:ascii="Times New Roman" w:hAnsi="Times New Roman" w:cs="Times New Roman"/>
          <w:b/>
          <w:kern w:val="1"/>
          <w:sz w:val="22"/>
          <w:szCs w:val="22"/>
          <w:lang w:eastAsia="ar-SA"/>
        </w:rPr>
        <w:t>Администрация Большеигнатовского муниципального района Республики Мордовия</w:t>
      </w:r>
    </w:p>
    <w:p w:rsidR="00524AAD" w:rsidRPr="00524AAD" w:rsidRDefault="00524AAD" w:rsidP="00524AAD">
      <w:pPr>
        <w:keepNext/>
        <w:numPr>
          <w:ilvl w:val="0"/>
          <w:numId w:val="1"/>
        </w:numPr>
        <w:ind w:left="0" w:firstLine="567"/>
        <w:outlineLvl w:val="1"/>
        <w:rPr>
          <w:rFonts w:ascii="Times New Roman" w:hAnsi="Times New Roman" w:cs="Times New Roman"/>
          <w:b/>
          <w:bCs/>
          <w:kern w:val="1"/>
          <w:sz w:val="22"/>
          <w:szCs w:val="22"/>
          <w:lang w:eastAsia="ar-SA"/>
        </w:rPr>
      </w:pPr>
    </w:p>
    <w:p w:rsidR="00524AAD" w:rsidRPr="00524AAD" w:rsidRDefault="00524AAD" w:rsidP="00EC7970">
      <w:pPr>
        <w:keepNext/>
        <w:numPr>
          <w:ilvl w:val="0"/>
          <w:numId w:val="1"/>
        </w:numPr>
        <w:ind w:left="0" w:firstLine="0"/>
        <w:jc w:val="center"/>
        <w:outlineLvl w:val="1"/>
        <w:rPr>
          <w:rFonts w:ascii="Times New Roman" w:hAnsi="Times New Roman" w:cs="Times New Roman"/>
          <w:b/>
          <w:bCs/>
          <w:kern w:val="1"/>
          <w:sz w:val="22"/>
          <w:szCs w:val="22"/>
          <w:lang w:eastAsia="ar-SA"/>
        </w:rPr>
      </w:pPr>
      <w:r w:rsidRPr="00524AAD">
        <w:rPr>
          <w:rFonts w:ascii="Times New Roman" w:hAnsi="Times New Roman" w:cs="Times New Roman"/>
          <w:b/>
          <w:bCs/>
          <w:kern w:val="1"/>
          <w:sz w:val="22"/>
          <w:szCs w:val="22"/>
          <w:lang w:eastAsia="ar-SA"/>
        </w:rPr>
        <w:t>ПОСТАНОВЛЕНИЕ</w:t>
      </w:r>
    </w:p>
    <w:p w:rsidR="00524AAD" w:rsidRPr="00524AAD" w:rsidRDefault="00524AAD" w:rsidP="00524AAD">
      <w:pPr>
        <w:numPr>
          <w:ilvl w:val="0"/>
          <w:numId w:val="1"/>
        </w:numPr>
        <w:tabs>
          <w:tab w:val="center" w:pos="4677"/>
        </w:tabs>
        <w:ind w:left="0" w:firstLine="567"/>
        <w:jc w:val="center"/>
        <w:rPr>
          <w:rFonts w:ascii="Times New Roman" w:hAnsi="Times New Roman" w:cs="Times New Roman"/>
          <w:kern w:val="1"/>
          <w:sz w:val="22"/>
          <w:szCs w:val="22"/>
          <w:lang w:eastAsia="ar-SA"/>
        </w:rPr>
      </w:pPr>
      <w:r w:rsidRPr="00524AAD">
        <w:rPr>
          <w:rFonts w:ascii="Times New Roman" w:hAnsi="Times New Roman" w:cs="Times New Roman"/>
          <w:kern w:val="1"/>
          <w:sz w:val="22"/>
          <w:szCs w:val="22"/>
          <w:lang w:eastAsia="ar-SA"/>
        </w:rPr>
        <w:t xml:space="preserve">   </w:t>
      </w:r>
    </w:p>
    <w:p w:rsidR="00524AAD" w:rsidRPr="00524AAD" w:rsidRDefault="00524AAD" w:rsidP="00524AAD">
      <w:pPr>
        <w:numPr>
          <w:ilvl w:val="0"/>
          <w:numId w:val="1"/>
        </w:numPr>
        <w:tabs>
          <w:tab w:val="center" w:pos="4677"/>
        </w:tabs>
        <w:ind w:left="0" w:firstLine="567"/>
        <w:jc w:val="center"/>
        <w:rPr>
          <w:rFonts w:ascii="Times New Roman" w:hAnsi="Times New Roman" w:cs="Times New Roman"/>
          <w:kern w:val="1"/>
          <w:sz w:val="22"/>
          <w:szCs w:val="22"/>
          <w:lang w:eastAsia="ar-SA"/>
        </w:rPr>
      </w:pPr>
    </w:p>
    <w:p w:rsidR="00524AAD" w:rsidRPr="00524AAD" w:rsidRDefault="00524AAD" w:rsidP="00524AAD">
      <w:pPr>
        <w:tabs>
          <w:tab w:val="center" w:pos="4677"/>
        </w:tabs>
        <w:ind w:left="567"/>
        <w:rPr>
          <w:rFonts w:ascii="Times New Roman" w:hAnsi="Times New Roman" w:cs="Times New Roman"/>
          <w:kern w:val="1"/>
          <w:sz w:val="22"/>
          <w:szCs w:val="22"/>
          <w:lang w:eastAsia="ar-SA"/>
        </w:rPr>
      </w:pPr>
      <w:r w:rsidRPr="00524AAD">
        <w:rPr>
          <w:rFonts w:ascii="Times New Roman" w:hAnsi="Times New Roman" w:cs="Times New Roman"/>
          <w:kern w:val="1"/>
          <w:sz w:val="22"/>
          <w:szCs w:val="22"/>
          <w:lang w:eastAsia="ar-SA"/>
        </w:rPr>
        <w:t xml:space="preserve">07  марта  2023 г.                                                                      </w:t>
      </w:r>
      <w:r w:rsidR="00744324">
        <w:rPr>
          <w:rFonts w:ascii="Times New Roman" w:hAnsi="Times New Roman" w:cs="Times New Roman"/>
          <w:kern w:val="1"/>
          <w:sz w:val="22"/>
          <w:szCs w:val="22"/>
          <w:lang w:eastAsia="ar-SA"/>
        </w:rPr>
        <w:t xml:space="preserve">                                         </w:t>
      </w:r>
      <w:r w:rsidRPr="00524AAD">
        <w:rPr>
          <w:rFonts w:ascii="Times New Roman" w:hAnsi="Times New Roman" w:cs="Times New Roman"/>
          <w:kern w:val="1"/>
          <w:sz w:val="22"/>
          <w:szCs w:val="22"/>
          <w:lang w:eastAsia="ar-SA"/>
        </w:rPr>
        <w:t xml:space="preserve">         № 97</w:t>
      </w:r>
    </w:p>
    <w:p w:rsidR="00524AAD" w:rsidRPr="00524AAD" w:rsidRDefault="00524AAD" w:rsidP="00524AAD">
      <w:pPr>
        <w:numPr>
          <w:ilvl w:val="0"/>
          <w:numId w:val="1"/>
        </w:numPr>
        <w:tabs>
          <w:tab w:val="center" w:pos="4677"/>
        </w:tabs>
        <w:ind w:left="0" w:firstLine="567"/>
        <w:jc w:val="center"/>
        <w:rPr>
          <w:rFonts w:ascii="Times New Roman" w:hAnsi="Times New Roman" w:cs="Times New Roman"/>
          <w:kern w:val="1"/>
          <w:sz w:val="22"/>
          <w:szCs w:val="22"/>
          <w:lang w:eastAsia="ar-SA"/>
        </w:rPr>
      </w:pPr>
    </w:p>
    <w:p w:rsidR="00524AAD" w:rsidRPr="00524AAD" w:rsidRDefault="00524AAD" w:rsidP="00524AAD">
      <w:pPr>
        <w:widowControl w:val="0"/>
        <w:numPr>
          <w:ilvl w:val="0"/>
          <w:numId w:val="1"/>
        </w:numPr>
        <w:ind w:left="0" w:firstLine="567"/>
        <w:jc w:val="center"/>
        <w:outlineLvl w:val="0"/>
        <w:rPr>
          <w:rFonts w:ascii="Times New Roman" w:eastAsia="Symbol" w:hAnsi="Times New Roman" w:cs="Times New Roman"/>
          <w:color w:val="26282F"/>
          <w:kern w:val="1"/>
          <w:sz w:val="22"/>
          <w:szCs w:val="22"/>
        </w:rPr>
      </w:pPr>
      <w:r w:rsidRPr="00524AAD">
        <w:rPr>
          <w:rFonts w:ascii="Times New Roman" w:hAnsi="Times New Roman" w:cs="Times New Roman"/>
          <w:kern w:val="1"/>
          <w:sz w:val="22"/>
          <w:szCs w:val="22"/>
          <w:lang w:eastAsia="ar-SA"/>
        </w:rPr>
        <w:t>с. Большое Игнатово</w:t>
      </w:r>
    </w:p>
    <w:p w:rsidR="00524AAD" w:rsidRPr="00524AAD" w:rsidRDefault="00524AAD" w:rsidP="00524AAD">
      <w:pPr>
        <w:pStyle w:val="1"/>
        <w:numPr>
          <w:ilvl w:val="0"/>
          <w:numId w:val="1"/>
        </w:numPr>
        <w:overflowPunct w:val="0"/>
        <w:spacing w:before="0" w:after="0"/>
        <w:ind w:left="0" w:right="991" w:firstLine="0"/>
        <w:jc w:val="both"/>
        <w:rPr>
          <w:rStyle w:val="a5"/>
          <w:rFonts w:ascii="Times New Roman" w:hAnsi="Times New Roman" w:cs="Times New Roman"/>
          <w:b w:val="0"/>
          <w:color w:val="auto"/>
          <w:sz w:val="22"/>
          <w:szCs w:val="22"/>
        </w:rPr>
      </w:pPr>
      <w:r w:rsidRPr="00524AAD">
        <w:rPr>
          <w:rFonts w:ascii="Times New Roman" w:eastAsia="Symbol" w:hAnsi="Times New Roman" w:cs="Times New Roman"/>
          <w:b w:val="0"/>
          <w:color w:val="auto"/>
          <w:kern w:val="1"/>
          <w:sz w:val="22"/>
          <w:szCs w:val="22"/>
        </w:rPr>
        <w:t xml:space="preserve">Об утверждении </w:t>
      </w:r>
      <w:r w:rsidRPr="00524AAD">
        <w:rPr>
          <w:rFonts w:ascii="Times New Roman" w:hAnsi="Times New Roman" w:cs="Times New Roman"/>
          <w:b w:val="0"/>
          <w:color w:val="auto"/>
          <w:sz w:val="22"/>
          <w:szCs w:val="22"/>
        </w:rPr>
        <w:t>Административного регламента предоставления Администрацией Большеигнатовского  муниципального района муниципальной услуги «Предоставление разрешения на осуществление земляных работ»</w:t>
      </w:r>
    </w:p>
    <w:p w:rsidR="00524AAD" w:rsidRPr="00524AAD" w:rsidRDefault="00524AAD" w:rsidP="00524AAD">
      <w:pPr>
        <w:widowControl w:val="0"/>
        <w:numPr>
          <w:ilvl w:val="0"/>
          <w:numId w:val="1"/>
        </w:numPr>
        <w:ind w:left="0" w:right="1416" w:firstLine="567"/>
        <w:jc w:val="both"/>
        <w:outlineLvl w:val="0"/>
        <w:rPr>
          <w:rFonts w:ascii="Times New Roman" w:hAnsi="Times New Roman" w:cs="Times New Roman"/>
          <w:sz w:val="22"/>
          <w:szCs w:val="22"/>
        </w:rPr>
      </w:pPr>
    </w:p>
    <w:p w:rsidR="00524AAD" w:rsidRPr="00524AAD" w:rsidRDefault="00524AAD" w:rsidP="00524AAD">
      <w:pPr>
        <w:ind w:firstLine="567"/>
        <w:jc w:val="both"/>
        <w:rPr>
          <w:rFonts w:ascii="Times New Roman" w:hAnsi="Times New Roman" w:cs="Times New Roman"/>
          <w:kern w:val="1"/>
          <w:sz w:val="22"/>
          <w:szCs w:val="22"/>
          <w:lang w:eastAsia="ar-SA"/>
        </w:rPr>
      </w:pPr>
      <w:r w:rsidRPr="00524AAD">
        <w:rPr>
          <w:rFonts w:ascii="Times New Roman" w:hAnsi="Times New Roman" w:cs="Times New Roman"/>
          <w:sz w:val="22"/>
          <w:szCs w:val="22"/>
        </w:rPr>
        <w:t xml:space="preserve">В </w:t>
      </w:r>
      <w:r w:rsidRPr="00524AAD">
        <w:rPr>
          <w:rFonts w:ascii="Times New Roman" w:hAnsi="Times New Roman" w:cs="Times New Roman"/>
          <w:bCs/>
          <w:sz w:val="22"/>
          <w:szCs w:val="22"/>
        </w:rPr>
        <w:t xml:space="preserve"> соответствии с</w:t>
      </w:r>
      <w:r w:rsidRPr="00524AAD">
        <w:rPr>
          <w:rFonts w:ascii="Times New Roman" w:hAnsi="Times New Roman" w:cs="Times New Roman"/>
          <w:sz w:val="22"/>
          <w:szCs w:val="22"/>
        </w:rPr>
        <w:t xml:space="preserve">  Федеральным законом от 2 мая 2006 г. № 59-ФЗ «О порядке рассмотрения обращений граждан Российской Федерации», </w:t>
      </w:r>
      <w:r w:rsidRPr="00524AAD">
        <w:rPr>
          <w:rFonts w:ascii="Times New Roman" w:hAnsi="Times New Roman" w:cs="Times New Roman"/>
          <w:bCs/>
          <w:sz w:val="22"/>
          <w:szCs w:val="22"/>
        </w:rPr>
        <w:t xml:space="preserve">Постановлением Правительства Российской Федерации </w:t>
      </w:r>
      <w:hyperlink r:id="rId34" w:history="1">
        <w:r w:rsidRPr="00524AAD">
          <w:rPr>
            <w:rFonts w:ascii="Times New Roman" w:eastAsia="Times New Roman" w:hAnsi="Times New Roman" w:cs="Times New Roman"/>
            <w:kern w:val="0"/>
            <w:sz w:val="22"/>
            <w:szCs w:val="22"/>
            <w:lang w:eastAsia="ru-RU" w:bidi="ar-SA"/>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524AAD">
        <w:rPr>
          <w:rFonts w:ascii="Times New Roman" w:eastAsia="Times New Roman" w:hAnsi="Times New Roman" w:cs="Times New Roman"/>
          <w:b/>
          <w:bCs/>
          <w:kern w:val="0"/>
          <w:sz w:val="22"/>
          <w:szCs w:val="22"/>
          <w:lang w:eastAsia="ru-RU" w:bidi="ar-SA"/>
        </w:rPr>
        <w:t>»</w:t>
      </w:r>
      <w:r w:rsidRPr="00524AAD">
        <w:rPr>
          <w:rFonts w:ascii="Times New Roman" w:eastAsia="Times New Roman" w:hAnsi="Times New Roman" w:cs="Times New Roman"/>
          <w:kern w:val="0"/>
          <w:sz w:val="22"/>
          <w:szCs w:val="22"/>
          <w:lang w:eastAsia="ru-RU" w:bidi="ar-SA"/>
        </w:rPr>
        <w:t xml:space="preserve">, </w:t>
      </w:r>
      <w:r w:rsidRPr="00524AAD">
        <w:rPr>
          <w:rFonts w:ascii="Times New Roman" w:hAnsi="Times New Roman" w:cs="Times New Roman"/>
          <w:kern w:val="1"/>
          <w:sz w:val="22"/>
          <w:szCs w:val="22"/>
          <w:lang w:eastAsia="ar-SA"/>
        </w:rPr>
        <w:t xml:space="preserve">Администрация Большеигнатовского муниципального района  </w:t>
      </w:r>
      <w:r w:rsidRPr="00524AAD">
        <w:rPr>
          <w:rFonts w:ascii="Times New Roman" w:hAnsi="Times New Roman" w:cs="Times New Roman"/>
          <w:b/>
          <w:kern w:val="1"/>
          <w:sz w:val="22"/>
          <w:szCs w:val="22"/>
          <w:lang w:eastAsia="ar-SA"/>
        </w:rPr>
        <w:t>п</w:t>
      </w:r>
      <w:r w:rsidRPr="00524AAD">
        <w:rPr>
          <w:rFonts w:ascii="Times New Roman" w:hAnsi="Times New Roman" w:cs="Times New Roman"/>
          <w:b/>
          <w:bCs/>
          <w:kern w:val="1"/>
          <w:sz w:val="22"/>
          <w:szCs w:val="22"/>
          <w:lang w:eastAsia="ar-SA"/>
        </w:rPr>
        <w:t>остановляет</w:t>
      </w:r>
      <w:r w:rsidRPr="00524AAD">
        <w:rPr>
          <w:rFonts w:ascii="Times New Roman" w:hAnsi="Times New Roman" w:cs="Times New Roman"/>
          <w:bCs/>
          <w:kern w:val="1"/>
          <w:sz w:val="22"/>
          <w:szCs w:val="22"/>
          <w:lang w:eastAsia="ar-SA"/>
        </w:rPr>
        <w:t>:</w:t>
      </w:r>
      <w:r w:rsidRPr="00524AAD">
        <w:rPr>
          <w:rFonts w:ascii="Times New Roman" w:hAnsi="Times New Roman" w:cs="Times New Roman"/>
          <w:kern w:val="1"/>
          <w:sz w:val="22"/>
          <w:szCs w:val="22"/>
          <w:lang w:eastAsia="ar-SA"/>
        </w:rPr>
        <w:t xml:space="preserve">   </w:t>
      </w:r>
    </w:p>
    <w:p w:rsidR="00524AAD" w:rsidRPr="00524AAD" w:rsidRDefault="00524AAD" w:rsidP="00524AAD">
      <w:pPr>
        <w:ind w:firstLine="567"/>
        <w:jc w:val="both"/>
        <w:rPr>
          <w:rFonts w:ascii="Times New Roman" w:eastAsia="Times New Roman" w:hAnsi="Times New Roman" w:cs="Times New Roman"/>
          <w:kern w:val="0"/>
          <w:sz w:val="22"/>
          <w:szCs w:val="22"/>
          <w:lang w:eastAsia="ru-RU" w:bidi="ar-SA"/>
        </w:rPr>
      </w:pPr>
      <w:r w:rsidRPr="00524AAD">
        <w:rPr>
          <w:rFonts w:ascii="Times New Roman" w:hAnsi="Times New Roman" w:cs="Times New Roman"/>
          <w:kern w:val="1"/>
          <w:sz w:val="22"/>
          <w:szCs w:val="22"/>
          <w:lang w:eastAsia="ar-SA"/>
        </w:rPr>
        <w:t xml:space="preserve">  </w:t>
      </w:r>
    </w:p>
    <w:p w:rsidR="00524AAD" w:rsidRPr="00524AAD" w:rsidRDefault="00524AAD" w:rsidP="00524AAD">
      <w:pPr>
        <w:pStyle w:val="af5"/>
        <w:widowControl w:val="0"/>
        <w:numPr>
          <w:ilvl w:val="0"/>
          <w:numId w:val="6"/>
        </w:numPr>
        <w:tabs>
          <w:tab w:val="left" w:pos="1560"/>
          <w:tab w:val="left" w:pos="7230"/>
        </w:tabs>
        <w:ind w:left="0" w:right="-1" w:firstLine="643"/>
        <w:jc w:val="both"/>
        <w:outlineLvl w:val="0"/>
        <w:rPr>
          <w:rFonts w:ascii="Times New Roman" w:hAnsi="Times New Roman" w:cs="Times New Roman"/>
          <w:b/>
          <w:sz w:val="22"/>
          <w:szCs w:val="22"/>
        </w:rPr>
      </w:pPr>
      <w:r w:rsidRPr="00524AAD">
        <w:rPr>
          <w:rFonts w:ascii="Times New Roman" w:eastAsia="Symbol" w:hAnsi="Times New Roman" w:cs="Times New Roman"/>
          <w:bCs/>
          <w:kern w:val="1"/>
          <w:sz w:val="22"/>
          <w:szCs w:val="22"/>
          <w:lang w:eastAsia="ar-SA"/>
        </w:rPr>
        <w:t xml:space="preserve">Утвердить прилагаемый Административный регламент </w:t>
      </w:r>
      <w:r w:rsidRPr="00524AAD">
        <w:rPr>
          <w:rFonts w:ascii="Times New Roman" w:hAnsi="Times New Roman" w:cs="Times New Roman"/>
          <w:sz w:val="22"/>
          <w:szCs w:val="22"/>
        </w:rPr>
        <w:t>предоставления Администрацией Большеигнатовского  муниципального района муниципальной услуги «Предоставление разрешения на осуществление земляных работ».</w:t>
      </w:r>
    </w:p>
    <w:p w:rsidR="00524AAD" w:rsidRPr="00524AAD" w:rsidRDefault="00524AAD" w:rsidP="00524AAD">
      <w:pPr>
        <w:pStyle w:val="af5"/>
        <w:widowControl w:val="0"/>
        <w:tabs>
          <w:tab w:val="left" w:pos="2835"/>
          <w:tab w:val="left" w:pos="5812"/>
          <w:tab w:val="left" w:pos="6096"/>
          <w:tab w:val="left" w:pos="6379"/>
          <w:tab w:val="left" w:pos="6663"/>
          <w:tab w:val="left" w:pos="7230"/>
        </w:tabs>
        <w:ind w:left="0" w:right="-1" w:firstLine="643"/>
        <w:jc w:val="both"/>
        <w:outlineLvl w:val="0"/>
        <w:rPr>
          <w:rFonts w:ascii="Times New Roman" w:hAnsi="Times New Roman" w:cs="Times New Roman"/>
          <w:b/>
          <w:sz w:val="22"/>
          <w:szCs w:val="22"/>
        </w:rPr>
      </w:pPr>
      <w:r w:rsidRPr="00524AAD">
        <w:rPr>
          <w:rFonts w:ascii="Times New Roman" w:hAnsi="Times New Roman" w:cs="Times New Roman"/>
          <w:bCs/>
          <w:sz w:val="22"/>
          <w:szCs w:val="22"/>
          <w:lang w:eastAsia="ar-SA"/>
        </w:rPr>
        <w:t>2. Признать утратившим силу постановление Администрации Большеигнатовского муниципального района от 22 августа 2019 года №355</w:t>
      </w:r>
      <w:r w:rsidRPr="00524AAD">
        <w:rPr>
          <w:rFonts w:ascii="Times New Roman" w:eastAsia="Symbol" w:hAnsi="Times New Roman" w:cs="Times New Roman"/>
          <w:kern w:val="1"/>
          <w:sz w:val="22"/>
          <w:szCs w:val="22"/>
        </w:rPr>
        <w:t xml:space="preserve"> «</w:t>
      </w:r>
      <w:r w:rsidRPr="00524AAD">
        <w:rPr>
          <w:rFonts w:ascii="Times New Roman" w:eastAsia="Times New Roman" w:hAnsi="Times New Roman" w:cs="Times New Roman"/>
          <w:spacing w:val="2"/>
          <w:sz w:val="22"/>
          <w:szCs w:val="22"/>
        </w:rPr>
        <w:t>Об утверждении Административного регламента Большеигнатовского муниципального района Республики Мордовия по предоставлению муниципальной услуги «</w:t>
      </w:r>
      <w:r w:rsidRPr="00524AAD">
        <w:rPr>
          <w:rFonts w:ascii="Times New Roman" w:eastAsia="Arial" w:hAnsi="Times New Roman" w:cs="Times New Roman"/>
          <w:sz w:val="22"/>
          <w:szCs w:val="22"/>
        </w:rPr>
        <w:t>Выдача разрешений (ордеров) на производство земляных работ</w:t>
      </w:r>
      <w:r w:rsidRPr="00524AAD">
        <w:rPr>
          <w:rFonts w:ascii="Times New Roman" w:hAnsi="Times New Roman" w:cs="Times New Roman"/>
          <w:sz w:val="22"/>
          <w:szCs w:val="22"/>
        </w:rPr>
        <w:t>»</w:t>
      </w:r>
      <w:r w:rsidRPr="00524AAD">
        <w:rPr>
          <w:rStyle w:val="a5"/>
          <w:rFonts w:ascii="Times New Roman" w:hAnsi="Times New Roman" w:cs="Times New Roman"/>
          <w:sz w:val="22"/>
          <w:szCs w:val="22"/>
        </w:rPr>
        <w:t>.</w:t>
      </w:r>
    </w:p>
    <w:p w:rsidR="00524AAD" w:rsidRPr="00524AAD" w:rsidRDefault="00524AAD" w:rsidP="00524AAD">
      <w:pPr>
        <w:pStyle w:val="1"/>
        <w:numPr>
          <w:ilvl w:val="0"/>
          <w:numId w:val="1"/>
        </w:numPr>
        <w:tabs>
          <w:tab w:val="right" w:pos="6379"/>
          <w:tab w:val="right" w:pos="9639"/>
        </w:tabs>
        <w:overflowPunct w:val="0"/>
        <w:spacing w:before="0" w:after="0"/>
        <w:ind w:left="0" w:right="-1" w:firstLine="851"/>
        <w:jc w:val="both"/>
        <w:rPr>
          <w:rFonts w:ascii="Times New Roman" w:hAnsi="Times New Roman" w:cs="Times New Roman"/>
          <w:b w:val="0"/>
          <w:color w:val="auto"/>
          <w:sz w:val="22"/>
          <w:szCs w:val="22"/>
        </w:rPr>
      </w:pPr>
      <w:r w:rsidRPr="00524AAD">
        <w:rPr>
          <w:rFonts w:ascii="Times New Roman" w:hAnsi="Times New Roman" w:cs="Times New Roman"/>
          <w:b w:val="0"/>
          <w:color w:val="auto"/>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524AAD" w:rsidRPr="00524AAD" w:rsidRDefault="00524AAD" w:rsidP="00524AAD">
      <w:pPr>
        <w:widowControl w:val="0"/>
        <w:numPr>
          <w:ilvl w:val="0"/>
          <w:numId w:val="1"/>
        </w:numPr>
        <w:ind w:left="0" w:right="-1" w:firstLine="851"/>
        <w:jc w:val="both"/>
        <w:outlineLvl w:val="0"/>
        <w:rPr>
          <w:rFonts w:ascii="Times New Roman" w:hAnsi="Times New Roman" w:cs="Times New Roman"/>
          <w:sz w:val="22"/>
          <w:szCs w:val="22"/>
        </w:rPr>
      </w:pPr>
    </w:p>
    <w:p w:rsidR="00524AAD" w:rsidRPr="00524AAD" w:rsidRDefault="00524AAD" w:rsidP="00524AAD">
      <w:pPr>
        <w:pStyle w:val="af5"/>
        <w:widowControl w:val="0"/>
        <w:numPr>
          <w:ilvl w:val="0"/>
          <w:numId w:val="5"/>
        </w:numPr>
        <w:ind w:left="0" w:firstLine="643"/>
        <w:jc w:val="both"/>
        <w:outlineLvl w:val="0"/>
        <w:rPr>
          <w:rFonts w:ascii="Times New Roman" w:hAnsi="Times New Roman" w:cs="Times New Roman"/>
          <w:kern w:val="1"/>
          <w:sz w:val="22"/>
          <w:szCs w:val="22"/>
          <w:lang w:eastAsia="ar-SA"/>
        </w:rPr>
      </w:pPr>
      <w:r w:rsidRPr="00524AAD">
        <w:rPr>
          <w:rFonts w:ascii="Times New Roman" w:hAnsi="Times New Roman" w:cs="Times New Roman"/>
          <w:kern w:val="1"/>
          <w:sz w:val="22"/>
          <w:szCs w:val="22"/>
          <w:lang w:eastAsia="ar-SA"/>
        </w:rPr>
        <w:t>Настоящее постановление вступает в силу после  дня официального опубликования (обнародования).</w:t>
      </w:r>
    </w:p>
    <w:p w:rsidR="00524AAD" w:rsidRPr="00524AAD" w:rsidRDefault="00524AAD" w:rsidP="00EC7970">
      <w:pPr>
        <w:widowControl w:val="0"/>
        <w:outlineLvl w:val="0"/>
        <w:rPr>
          <w:rFonts w:ascii="Times New Roman" w:hAnsi="Times New Roman" w:cs="Times New Roman"/>
          <w:kern w:val="1"/>
          <w:sz w:val="22"/>
          <w:szCs w:val="22"/>
        </w:rPr>
      </w:pPr>
    </w:p>
    <w:p w:rsidR="00524AAD" w:rsidRPr="00524AAD" w:rsidRDefault="00524AAD" w:rsidP="00524AAD">
      <w:pPr>
        <w:numPr>
          <w:ilvl w:val="0"/>
          <w:numId w:val="1"/>
        </w:numPr>
        <w:ind w:left="-284" w:firstLine="0"/>
        <w:jc w:val="both"/>
        <w:rPr>
          <w:rFonts w:ascii="Times New Roman" w:hAnsi="Times New Roman" w:cs="Times New Roman"/>
          <w:kern w:val="1"/>
          <w:sz w:val="22"/>
          <w:szCs w:val="22"/>
          <w:lang w:eastAsia="ar-SA"/>
        </w:rPr>
      </w:pPr>
      <w:r w:rsidRPr="00524AAD">
        <w:rPr>
          <w:rFonts w:ascii="Times New Roman" w:hAnsi="Times New Roman" w:cs="Times New Roman"/>
          <w:kern w:val="1"/>
          <w:sz w:val="22"/>
          <w:szCs w:val="22"/>
          <w:lang w:eastAsia="ar-SA"/>
        </w:rPr>
        <w:t>Глава Большеигнатовского</w:t>
      </w:r>
    </w:p>
    <w:p w:rsidR="00524AAD" w:rsidRPr="00524AAD" w:rsidRDefault="00524AAD" w:rsidP="00524AAD">
      <w:pPr>
        <w:numPr>
          <w:ilvl w:val="0"/>
          <w:numId w:val="1"/>
        </w:numPr>
        <w:ind w:left="-284" w:firstLine="0"/>
        <w:jc w:val="both"/>
        <w:rPr>
          <w:rFonts w:ascii="Times New Roman" w:hAnsi="Times New Roman" w:cs="Times New Roman"/>
          <w:kern w:val="1"/>
          <w:sz w:val="22"/>
          <w:szCs w:val="22"/>
          <w:lang w:eastAsia="ar-SA"/>
        </w:rPr>
      </w:pPr>
      <w:r w:rsidRPr="00524AAD">
        <w:rPr>
          <w:rFonts w:ascii="Times New Roman" w:hAnsi="Times New Roman" w:cs="Times New Roman"/>
          <w:kern w:val="1"/>
          <w:sz w:val="22"/>
          <w:szCs w:val="22"/>
          <w:lang w:eastAsia="ar-SA"/>
        </w:rPr>
        <w:t xml:space="preserve">муниципального района                                                            </w:t>
      </w:r>
      <w:r w:rsidR="00EC7970">
        <w:rPr>
          <w:rFonts w:ascii="Times New Roman" w:hAnsi="Times New Roman" w:cs="Times New Roman"/>
          <w:kern w:val="1"/>
          <w:sz w:val="22"/>
          <w:szCs w:val="22"/>
          <w:lang w:eastAsia="ar-SA"/>
        </w:rPr>
        <w:t xml:space="preserve">            </w:t>
      </w:r>
      <w:r w:rsidRPr="00524AAD">
        <w:rPr>
          <w:rFonts w:ascii="Times New Roman" w:hAnsi="Times New Roman" w:cs="Times New Roman"/>
          <w:kern w:val="1"/>
          <w:sz w:val="22"/>
          <w:szCs w:val="22"/>
          <w:lang w:eastAsia="ar-SA"/>
        </w:rPr>
        <w:t xml:space="preserve">     Т.Н. Полозова</w:t>
      </w:r>
    </w:p>
    <w:p w:rsidR="00524AAD" w:rsidRPr="00524AAD" w:rsidRDefault="00524AAD" w:rsidP="00524AAD">
      <w:pPr>
        <w:ind w:left="5245" w:firstLine="567"/>
        <w:jc w:val="center"/>
        <w:rPr>
          <w:rFonts w:ascii="Times New Roman" w:eastAsia="Times New Roman" w:hAnsi="Times New Roman" w:cs="Times New Roman"/>
          <w:kern w:val="0"/>
          <w:sz w:val="22"/>
          <w:szCs w:val="22"/>
          <w:lang w:eastAsia="ar-SA" w:bidi="ar-SA"/>
        </w:rPr>
      </w:pPr>
    </w:p>
    <w:p w:rsidR="00524AAD" w:rsidRPr="00524AAD" w:rsidRDefault="00524AAD" w:rsidP="00524AAD">
      <w:pPr>
        <w:ind w:left="5245" w:firstLine="567"/>
        <w:jc w:val="center"/>
        <w:rPr>
          <w:rFonts w:ascii="Times New Roman" w:eastAsia="Times New Roman" w:hAnsi="Times New Roman" w:cs="Times New Roman"/>
          <w:kern w:val="0"/>
          <w:sz w:val="22"/>
          <w:szCs w:val="22"/>
          <w:lang w:eastAsia="ar-SA" w:bidi="ar-SA"/>
        </w:rPr>
      </w:pPr>
    </w:p>
    <w:p w:rsidR="00524AAD" w:rsidRPr="00524AAD" w:rsidRDefault="00524AAD" w:rsidP="00524AAD">
      <w:pPr>
        <w:rPr>
          <w:rFonts w:ascii="Times New Roman" w:eastAsia="Times New Roman" w:hAnsi="Times New Roman" w:cs="Times New Roman"/>
          <w:kern w:val="0"/>
          <w:sz w:val="22"/>
          <w:szCs w:val="22"/>
          <w:lang w:eastAsia="ar-SA" w:bidi="ar-SA"/>
        </w:rPr>
      </w:pPr>
    </w:p>
    <w:p w:rsidR="00524AAD" w:rsidRPr="00524AAD" w:rsidRDefault="00524AAD" w:rsidP="00EC7970">
      <w:pPr>
        <w:ind w:left="5245" w:firstLine="567"/>
        <w:jc w:val="right"/>
        <w:rPr>
          <w:rFonts w:ascii="Times New Roman" w:eastAsia="Times New Roman" w:hAnsi="Times New Roman" w:cs="Times New Roman"/>
          <w:kern w:val="0"/>
          <w:sz w:val="22"/>
          <w:szCs w:val="22"/>
          <w:lang w:eastAsia="ar-SA" w:bidi="ar-SA"/>
        </w:rPr>
      </w:pPr>
      <w:r w:rsidRPr="00524AAD">
        <w:rPr>
          <w:rFonts w:ascii="Times New Roman" w:eastAsia="Times New Roman" w:hAnsi="Times New Roman" w:cs="Times New Roman"/>
          <w:kern w:val="0"/>
          <w:sz w:val="22"/>
          <w:szCs w:val="22"/>
          <w:lang w:eastAsia="ar-SA" w:bidi="ar-SA"/>
        </w:rPr>
        <w:t>Утвержденный</w:t>
      </w:r>
    </w:p>
    <w:p w:rsidR="00524AAD" w:rsidRPr="00524AAD" w:rsidRDefault="00524AAD" w:rsidP="00EC7970">
      <w:pPr>
        <w:ind w:left="5387"/>
        <w:jc w:val="right"/>
        <w:rPr>
          <w:rFonts w:ascii="Times New Roman" w:eastAsia="Times New Roman" w:hAnsi="Times New Roman" w:cs="Times New Roman"/>
          <w:kern w:val="0"/>
          <w:sz w:val="22"/>
          <w:szCs w:val="22"/>
          <w:lang w:eastAsia="ar-SA" w:bidi="ar-SA"/>
        </w:rPr>
      </w:pPr>
      <w:r w:rsidRPr="00524AAD">
        <w:rPr>
          <w:rFonts w:ascii="Times New Roman" w:eastAsia="Times New Roman" w:hAnsi="Times New Roman" w:cs="Times New Roman"/>
          <w:kern w:val="0"/>
          <w:sz w:val="22"/>
          <w:szCs w:val="22"/>
          <w:lang w:eastAsia="ar-SA" w:bidi="ar-SA"/>
        </w:rPr>
        <w:t>постановлением Администрации</w:t>
      </w:r>
    </w:p>
    <w:p w:rsidR="00524AAD" w:rsidRPr="00524AAD" w:rsidRDefault="00524AAD" w:rsidP="00EC7970">
      <w:pPr>
        <w:ind w:left="5387"/>
        <w:jc w:val="right"/>
        <w:rPr>
          <w:rStyle w:val="a5"/>
          <w:rFonts w:ascii="Times New Roman" w:hAnsi="Times New Roman" w:cs="Times New Roman"/>
          <w:sz w:val="22"/>
          <w:szCs w:val="22"/>
        </w:rPr>
      </w:pPr>
      <w:r w:rsidRPr="00524AAD">
        <w:rPr>
          <w:rFonts w:ascii="Times New Roman" w:eastAsia="Times New Roman" w:hAnsi="Times New Roman" w:cs="Times New Roman"/>
          <w:kern w:val="0"/>
          <w:sz w:val="22"/>
          <w:szCs w:val="22"/>
          <w:lang w:eastAsia="ar-SA" w:bidi="ar-SA"/>
        </w:rPr>
        <w:lastRenderedPageBreak/>
        <w:t xml:space="preserve">Большеигнатовского муниципального района </w:t>
      </w:r>
      <w:r w:rsidRPr="00524AAD">
        <w:rPr>
          <w:rFonts w:ascii="Times New Roman" w:eastAsia="Symbol" w:hAnsi="Times New Roman" w:cs="Times New Roman"/>
          <w:kern w:val="1"/>
          <w:sz w:val="22"/>
          <w:szCs w:val="22"/>
        </w:rPr>
        <w:t xml:space="preserve">«Об утверждении </w:t>
      </w:r>
      <w:r w:rsidRPr="00524AAD">
        <w:rPr>
          <w:rFonts w:ascii="Times New Roman" w:hAnsi="Times New Roman" w:cs="Times New Roman"/>
          <w:sz w:val="22"/>
          <w:szCs w:val="22"/>
        </w:rPr>
        <w:t>Административного регламента предоставления Администрацией Большеигнатовского  муниципального района муниципальной услуги «Предоставление разрешения на осуществление земляных работ»</w:t>
      </w:r>
      <w:r w:rsidRPr="00524AAD">
        <w:rPr>
          <w:rStyle w:val="a5"/>
          <w:rFonts w:ascii="Times New Roman" w:hAnsi="Times New Roman" w:cs="Times New Roman"/>
          <w:sz w:val="22"/>
          <w:szCs w:val="22"/>
        </w:rPr>
        <w:t xml:space="preserve"> </w:t>
      </w:r>
    </w:p>
    <w:p w:rsidR="00524AAD" w:rsidRPr="00524AAD" w:rsidRDefault="00524AAD" w:rsidP="00EC7970">
      <w:pPr>
        <w:ind w:left="5387"/>
        <w:jc w:val="right"/>
        <w:rPr>
          <w:rFonts w:ascii="Times New Roman" w:eastAsia="Times New Roman" w:hAnsi="Times New Roman" w:cs="Times New Roman"/>
          <w:kern w:val="0"/>
          <w:sz w:val="22"/>
          <w:szCs w:val="22"/>
          <w:lang w:eastAsia="ar-SA" w:bidi="ar-SA"/>
        </w:rPr>
      </w:pPr>
      <w:r w:rsidRPr="00524AAD">
        <w:rPr>
          <w:rFonts w:ascii="Times New Roman" w:eastAsia="Times New Roman" w:hAnsi="Times New Roman" w:cs="Times New Roman"/>
          <w:kern w:val="0"/>
          <w:sz w:val="22"/>
          <w:szCs w:val="22"/>
          <w:lang w:eastAsia="ar-SA" w:bidi="ar-SA"/>
        </w:rPr>
        <w:t xml:space="preserve">от </w:t>
      </w:r>
      <w:r w:rsidR="00EC7970">
        <w:rPr>
          <w:rFonts w:ascii="Times New Roman" w:eastAsia="Times New Roman" w:hAnsi="Times New Roman" w:cs="Times New Roman"/>
          <w:kern w:val="0"/>
          <w:sz w:val="22"/>
          <w:szCs w:val="22"/>
          <w:lang w:eastAsia="ar-SA" w:bidi="ar-SA"/>
        </w:rPr>
        <w:t>07.03.</w:t>
      </w:r>
      <w:r w:rsidRPr="00524AAD">
        <w:rPr>
          <w:rFonts w:ascii="Times New Roman" w:eastAsia="Times New Roman" w:hAnsi="Times New Roman" w:cs="Times New Roman"/>
          <w:kern w:val="0"/>
          <w:sz w:val="22"/>
          <w:szCs w:val="22"/>
          <w:lang w:eastAsia="ar-SA" w:bidi="ar-SA"/>
        </w:rPr>
        <w:t xml:space="preserve">2023г. № </w:t>
      </w:r>
      <w:r w:rsidR="00EC7970">
        <w:rPr>
          <w:rFonts w:ascii="Times New Roman" w:eastAsia="Times New Roman" w:hAnsi="Times New Roman" w:cs="Times New Roman"/>
          <w:kern w:val="0"/>
          <w:sz w:val="22"/>
          <w:szCs w:val="22"/>
          <w:lang w:eastAsia="ar-SA" w:bidi="ar-SA"/>
        </w:rPr>
        <w:t>97</w:t>
      </w:r>
    </w:p>
    <w:p w:rsidR="00524AAD" w:rsidRPr="00524AAD" w:rsidRDefault="00524AAD" w:rsidP="00524AAD">
      <w:pPr>
        <w:ind w:firstLine="567"/>
        <w:rPr>
          <w:rFonts w:ascii="Times New Roman" w:hAnsi="Times New Roman" w:cs="Times New Roman"/>
          <w:sz w:val="22"/>
          <w:szCs w:val="22"/>
        </w:rPr>
      </w:pPr>
    </w:p>
    <w:p w:rsidR="00524AAD" w:rsidRPr="00524AAD" w:rsidRDefault="00524AAD" w:rsidP="00524AAD">
      <w:pPr>
        <w:ind w:firstLine="567"/>
        <w:rPr>
          <w:rFonts w:ascii="Times New Roman" w:hAnsi="Times New Roman" w:cs="Times New Roman"/>
          <w:sz w:val="22"/>
          <w:szCs w:val="22"/>
        </w:rPr>
      </w:pPr>
    </w:p>
    <w:p w:rsidR="00524AAD" w:rsidRPr="00524AAD" w:rsidRDefault="00524AAD" w:rsidP="00524AAD">
      <w:pPr>
        <w:pStyle w:val="1"/>
        <w:spacing w:before="0" w:after="0"/>
        <w:rPr>
          <w:rFonts w:ascii="Times New Roman" w:hAnsi="Times New Roman" w:cs="Times New Roman"/>
          <w:sz w:val="22"/>
          <w:szCs w:val="22"/>
        </w:rPr>
      </w:pPr>
      <w:r w:rsidRPr="00524AAD">
        <w:rPr>
          <w:rFonts w:ascii="Times New Roman" w:hAnsi="Times New Roman" w:cs="Times New Roman"/>
          <w:color w:val="000000"/>
          <w:sz w:val="22"/>
          <w:szCs w:val="22"/>
        </w:rPr>
        <w:t>Административный регламент</w:t>
      </w:r>
      <w:r w:rsidRPr="00524AAD">
        <w:rPr>
          <w:rFonts w:ascii="Times New Roman" w:hAnsi="Times New Roman" w:cs="Times New Roman"/>
          <w:color w:val="000000"/>
          <w:sz w:val="22"/>
          <w:szCs w:val="22"/>
        </w:rPr>
        <w:br/>
        <w:t xml:space="preserve">предоставления Администрацией Большеигнатовского  муниципального района </w:t>
      </w:r>
      <w:r w:rsidRPr="00524AAD">
        <w:rPr>
          <w:rFonts w:ascii="Times New Roman" w:hAnsi="Times New Roman" w:cs="Times New Roman"/>
          <w:sz w:val="22"/>
          <w:szCs w:val="22"/>
        </w:rPr>
        <w:t>муниципальной услуги</w:t>
      </w:r>
    </w:p>
    <w:p w:rsidR="00524AAD" w:rsidRPr="00524AAD" w:rsidRDefault="00524AAD" w:rsidP="00524AAD">
      <w:pPr>
        <w:pStyle w:val="1"/>
        <w:spacing w:before="0" w:after="0"/>
        <w:rPr>
          <w:rFonts w:ascii="Times New Roman" w:hAnsi="Times New Roman" w:cs="Times New Roman"/>
          <w:sz w:val="22"/>
          <w:szCs w:val="22"/>
        </w:rPr>
      </w:pPr>
      <w:r w:rsidRPr="00524AAD">
        <w:rPr>
          <w:rFonts w:ascii="Times New Roman" w:hAnsi="Times New Roman" w:cs="Times New Roman"/>
          <w:sz w:val="22"/>
          <w:szCs w:val="22"/>
        </w:rPr>
        <w:t xml:space="preserve"> «Предоставление разрешения на осуществление земляных работ»</w:t>
      </w:r>
    </w:p>
    <w:p w:rsidR="00524AAD" w:rsidRPr="00524AAD" w:rsidRDefault="00524AAD" w:rsidP="00524AAD">
      <w:pPr>
        <w:pStyle w:val="1"/>
        <w:spacing w:before="0" w:after="0"/>
        <w:rPr>
          <w:rFonts w:ascii="Times New Roman" w:hAnsi="Times New Roman" w:cs="Times New Roman"/>
          <w:sz w:val="22"/>
          <w:szCs w:val="22"/>
        </w:rPr>
      </w:pPr>
    </w:p>
    <w:p w:rsidR="00524AAD" w:rsidRPr="00524AAD" w:rsidRDefault="00524AAD" w:rsidP="00524AAD">
      <w:pPr>
        <w:pStyle w:val="1"/>
        <w:spacing w:before="0" w:after="0"/>
        <w:rPr>
          <w:rFonts w:ascii="Times New Roman" w:hAnsi="Times New Roman" w:cs="Times New Roman"/>
          <w:sz w:val="22"/>
          <w:szCs w:val="22"/>
        </w:rPr>
      </w:pPr>
      <w:r w:rsidRPr="00524AAD">
        <w:rPr>
          <w:rFonts w:ascii="Times New Roman" w:hAnsi="Times New Roman" w:cs="Times New Roman"/>
          <w:sz w:val="22"/>
          <w:szCs w:val="22"/>
        </w:rPr>
        <w:t>Раздел 1.</w:t>
      </w:r>
      <w:bookmarkStart w:id="162" w:name="sub_100"/>
      <w:r w:rsidRPr="00524AAD">
        <w:rPr>
          <w:rFonts w:ascii="Times New Roman" w:hAnsi="Times New Roman" w:cs="Times New Roman"/>
          <w:sz w:val="22"/>
          <w:szCs w:val="22"/>
        </w:rPr>
        <w:t xml:space="preserve"> Общие положения</w:t>
      </w:r>
      <w:bookmarkEnd w:id="162"/>
    </w:p>
    <w:p w:rsidR="00524AAD" w:rsidRPr="00524AAD" w:rsidRDefault="00524AAD" w:rsidP="00524AAD">
      <w:pPr>
        <w:jc w:val="center"/>
        <w:rPr>
          <w:rFonts w:ascii="Times New Roman" w:hAnsi="Times New Roman" w:cs="Times New Roman"/>
          <w:sz w:val="22"/>
          <w:szCs w:val="22"/>
        </w:rPr>
      </w:pPr>
      <w:r w:rsidRPr="00524AAD">
        <w:rPr>
          <w:rStyle w:val="a5"/>
          <w:rFonts w:ascii="Times New Roman" w:hAnsi="Times New Roman" w:cs="Times New Roman"/>
          <w:sz w:val="22"/>
          <w:szCs w:val="22"/>
        </w:rPr>
        <w:t xml:space="preserve">         </w:t>
      </w:r>
      <w:r w:rsidRPr="00524AAD">
        <w:rPr>
          <w:rStyle w:val="a5"/>
          <w:rFonts w:ascii="Times New Roman" w:hAnsi="Times New Roman" w:cs="Times New Roman"/>
          <w:bCs/>
          <w:sz w:val="22"/>
          <w:szCs w:val="22"/>
        </w:rPr>
        <w:t>Подраздел  1. Предмет регулирования административного регламента</w:t>
      </w:r>
    </w:p>
    <w:p w:rsidR="00524AAD" w:rsidRPr="00524AAD" w:rsidRDefault="00524AAD" w:rsidP="00524AAD">
      <w:pPr>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bookmarkStart w:id="163" w:name="sub_11"/>
      <w:r w:rsidRPr="00524AAD">
        <w:rPr>
          <w:rStyle w:val="a5"/>
          <w:rFonts w:ascii="Times New Roman" w:hAnsi="Times New Roman" w:cs="Times New Roman"/>
          <w:sz w:val="22"/>
          <w:szCs w:val="22"/>
        </w:rPr>
        <w:t xml:space="preserve">1. Настоящий Административный регламент предоставления </w:t>
      </w:r>
      <w:r w:rsidRPr="00524AAD">
        <w:rPr>
          <w:rFonts w:ascii="Times New Roman" w:hAnsi="Times New Roman" w:cs="Times New Roman"/>
          <w:color w:val="000000"/>
          <w:sz w:val="22"/>
          <w:szCs w:val="22"/>
        </w:rPr>
        <w:t xml:space="preserve">Администрацией Большеигнатовского </w:t>
      </w:r>
      <w:r w:rsidRPr="00524AAD">
        <w:rPr>
          <w:rStyle w:val="a5"/>
          <w:rFonts w:ascii="Times New Roman" w:hAnsi="Times New Roman" w:cs="Times New Roman"/>
          <w:sz w:val="22"/>
          <w:szCs w:val="22"/>
        </w:rPr>
        <w:t>муниципального района (далее — Администрация района) муниципальной услуги «Предоставление разрешения на осуществление земляных работ» (далее - Административный регламент) разработан в целях повышения качества предоставления и доступности муниципальной услуги «Предоставление разрешения на осуществление земляных работ»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bookmarkEnd w:id="163"/>
    </w:p>
    <w:p w:rsidR="00524AAD" w:rsidRPr="00524AAD" w:rsidRDefault="00524AAD" w:rsidP="00524AAD">
      <w:pPr>
        <w:ind w:firstLine="720"/>
        <w:jc w:val="center"/>
        <w:rPr>
          <w:rStyle w:val="a5"/>
          <w:rFonts w:ascii="Times New Roman" w:hAnsi="Times New Roman" w:cs="Times New Roman"/>
          <w:b/>
          <w:bCs/>
          <w:sz w:val="22"/>
          <w:szCs w:val="22"/>
        </w:rPr>
      </w:pPr>
    </w:p>
    <w:p w:rsidR="00524AAD" w:rsidRPr="00EC7970" w:rsidRDefault="00524AAD" w:rsidP="00EC7970">
      <w:pPr>
        <w:ind w:firstLine="720"/>
        <w:jc w:val="center"/>
        <w:rPr>
          <w:rStyle w:val="a5"/>
          <w:rFonts w:ascii="Times New Roman" w:hAnsi="Times New Roman" w:cs="Times New Roman"/>
          <w:sz w:val="22"/>
          <w:szCs w:val="22"/>
        </w:rPr>
      </w:pPr>
      <w:bookmarkStart w:id="164" w:name="sub_1002"/>
      <w:bookmarkEnd w:id="164"/>
      <w:r w:rsidRPr="00524AAD">
        <w:rPr>
          <w:rStyle w:val="a5"/>
          <w:rFonts w:ascii="Times New Roman" w:hAnsi="Times New Roman" w:cs="Times New Roman"/>
          <w:bCs/>
          <w:sz w:val="22"/>
          <w:szCs w:val="22"/>
        </w:rPr>
        <w:t>Подраздел 2. Круг заявителей</w:t>
      </w:r>
    </w:p>
    <w:p w:rsidR="00524AAD" w:rsidRPr="00524AAD" w:rsidRDefault="00524AAD" w:rsidP="00524AAD">
      <w:pPr>
        <w:ind w:firstLine="720"/>
        <w:jc w:val="both"/>
        <w:rPr>
          <w:rFonts w:ascii="Times New Roman" w:hAnsi="Times New Roman" w:cs="Times New Roman"/>
          <w:sz w:val="22"/>
          <w:szCs w:val="22"/>
        </w:rPr>
      </w:pPr>
      <w:bookmarkStart w:id="165" w:name="sub_21"/>
      <w:bookmarkEnd w:id="165"/>
      <w:r w:rsidRPr="00524AAD">
        <w:rPr>
          <w:rStyle w:val="a5"/>
          <w:rFonts w:ascii="Times New Roman" w:hAnsi="Times New Roman" w:cs="Times New Roman"/>
          <w:sz w:val="22"/>
          <w:szCs w:val="22"/>
        </w:rPr>
        <w:t>2. Муниципальная услуга предоставляется</w:t>
      </w:r>
      <w:r w:rsidRPr="00524AAD">
        <w:rPr>
          <w:rFonts w:ascii="Times New Roman" w:eastAsia="Times New Roman" w:hAnsi="Times New Roman" w:cs="Times New Roman"/>
          <w:kern w:val="0"/>
          <w:sz w:val="22"/>
          <w:szCs w:val="22"/>
          <w:lang w:eastAsia="ru-RU" w:bidi="ar-SA"/>
        </w:rPr>
        <w:t xml:space="preserve"> юридическому лицу, индивидуальному предпринимателю или физическому лицу, которое обратилось в Администрацию района с заявлением (запросом) о предоставлении муниципальной услуги (далее - заявление (запрос)), выраженным в письменной или электронной форме (далее - заявители, заявитель).</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524AAD" w:rsidRPr="00524AAD" w:rsidRDefault="00524AAD" w:rsidP="00524AAD">
      <w:pPr>
        <w:ind w:firstLine="720"/>
        <w:jc w:val="both"/>
        <w:rPr>
          <w:rStyle w:val="a5"/>
          <w:rFonts w:ascii="Times New Roman" w:hAnsi="Times New Roman" w:cs="Times New Roman"/>
          <w:sz w:val="22"/>
          <w:szCs w:val="22"/>
        </w:rPr>
      </w:pPr>
    </w:p>
    <w:p w:rsidR="00524AAD" w:rsidRPr="00524AAD" w:rsidRDefault="00524AAD" w:rsidP="00524AAD">
      <w:pPr>
        <w:ind w:firstLine="680"/>
        <w:jc w:val="center"/>
        <w:rPr>
          <w:rFonts w:ascii="Times New Roman" w:hAnsi="Times New Roman" w:cs="Times New Roman"/>
          <w:sz w:val="22"/>
          <w:szCs w:val="22"/>
        </w:rPr>
      </w:pPr>
      <w:bookmarkStart w:id="166" w:name="sub_221"/>
      <w:bookmarkEnd w:id="166"/>
      <w:r w:rsidRPr="00524AAD">
        <w:rPr>
          <w:rStyle w:val="a5"/>
          <w:rFonts w:ascii="Times New Roman" w:hAnsi="Times New Roman" w:cs="Times New Roman"/>
          <w:bCs/>
          <w:sz w:val="22"/>
          <w:szCs w:val="22"/>
        </w:rPr>
        <w:t>Подраздел 3. Требования, предъявляемые к вариантам предоставления муниципальной услуги.</w:t>
      </w:r>
    </w:p>
    <w:p w:rsidR="00524AAD" w:rsidRPr="00524AAD" w:rsidRDefault="00524AAD" w:rsidP="00524AAD">
      <w:pPr>
        <w:ind w:firstLine="680"/>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4. Порядок получения информации по вопросам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167" w:name="sub_311"/>
      <w:bookmarkEnd w:id="167"/>
      <w:r w:rsidRPr="00524AAD">
        <w:rPr>
          <w:rStyle w:val="a5"/>
          <w:rFonts w:ascii="Times New Roman" w:hAnsi="Times New Roman" w:cs="Times New Roman"/>
          <w:sz w:val="22"/>
          <w:szCs w:val="22"/>
        </w:rPr>
        <w:t>Информирование о порядке предоставления муниципальной услуги осуществляется:</w:t>
      </w:r>
    </w:p>
    <w:p w:rsidR="00524AAD" w:rsidRPr="00524AAD" w:rsidRDefault="00524AAD" w:rsidP="00524AAD">
      <w:pPr>
        <w:ind w:firstLine="720"/>
        <w:jc w:val="both"/>
        <w:rPr>
          <w:rFonts w:ascii="Times New Roman" w:hAnsi="Times New Roman" w:cs="Times New Roman"/>
          <w:sz w:val="22"/>
          <w:szCs w:val="22"/>
        </w:rPr>
      </w:pPr>
      <w:bookmarkStart w:id="168" w:name="sub_3111"/>
      <w:bookmarkEnd w:id="168"/>
      <w:r w:rsidRPr="00524AAD">
        <w:rPr>
          <w:rStyle w:val="a5"/>
          <w:rFonts w:ascii="Times New Roman" w:hAnsi="Times New Roman" w:cs="Times New Roman"/>
          <w:sz w:val="22"/>
          <w:szCs w:val="22"/>
        </w:rPr>
        <w:t xml:space="preserve">а) специалистом </w:t>
      </w:r>
      <w:r w:rsidRPr="00524AAD">
        <w:rPr>
          <w:rStyle w:val="a5"/>
          <w:rFonts w:ascii="Times New Roman" w:hAnsi="Times New Roman" w:cs="Times New Roman"/>
          <w:color w:val="000000"/>
          <w:sz w:val="22"/>
          <w:szCs w:val="22"/>
        </w:rPr>
        <w:t>отдела градостроительства, архитектуры, жилищно-коммунального хозяйства и вопросам гражданской обороны и чрезвычайных ситуаций</w:t>
      </w:r>
      <w:r w:rsidRPr="00524AAD">
        <w:rPr>
          <w:rFonts w:ascii="Times New Roman" w:hAnsi="Times New Roman" w:cs="Times New Roman"/>
          <w:color w:val="000000"/>
          <w:sz w:val="22"/>
          <w:szCs w:val="22"/>
        </w:rPr>
        <w:t xml:space="preserve"> </w:t>
      </w:r>
      <w:r w:rsidRPr="00524AAD">
        <w:rPr>
          <w:rStyle w:val="a5"/>
          <w:rFonts w:ascii="Times New Roman" w:hAnsi="Times New Roman" w:cs="Times New Roman"/>
          <w:sz w:val="22"/>
          <w:szCs w:val="22"/>
        </w:rPr>
        <w:t>Администрации района (далее - Специалист)</w:t>
      </w:r>
      <w:r w:rsidRPr="00524AAD">
        <w:rPr>
          <w:rStyle w:val="a5"/>
          <w:rFonts w:ascii="Times New Roman" w:hAnsi="Times New Roman" w:cs="Times New Roman"/>
          <w:i/>
          <w:iCs/>
          <w:sz w:val="22"/>
          <w:szCs w:val="22"/>
        </w:rPr>
        <w:t xml:space="preserve">, </w:t>
      </w:r>
      <w:r w:rsidRPr="00524AAD">
        <w:rPr>
          <w:rStyle w:val="a5"/>
          <w:rFonts w:ascii="Times New Roman" w:hAnsi="Times New Roman" w:cs="Times New Roman"/>
          <w:sz w:val="22"/>
          <w:szCs w:val="22"/>
        </w:rPr>
        <w:t>ответственным за предоставление муниципальной услуги, при непосредственном обращении заявителя в Администрацию района;</w:t>
      </w:r>
    </w:p>
    <w:p w:rsidR="00524AAD" w:rsidRPr="00524AAD" w:rsidRDefault="00524AAD" w:rsidP="00524AAD">
      <w:pPr>
        <w:ind w:firstLine="720"/>
        <w:jc w:val="both"/>
        <w:rPr>
          <w:rFonts w:ascii="Times New Roman" w:hAnsi="Times New Roman" w:cs="Times New Roman"/>
          <w:sz w:val="22"/>
          <w:szCs w:val="22"/>
        </w:rPr>
      </w:pPr>
      <w:bookmarkStart w:id="169" w:name="sub_312"/>
      <w:bookmarkEnd w:id="169"/>
      <w:r w:rsidRPr="00524AAD">
        <w:rPr>
          <w:rStyle w:val="a5"/>
          <w:rFonts w:ascii="Times New Roman" w:hAnsi="Times New Roman" w:cs="Times New Roman"/>
          <w:sz w:val="22"/>
          <w:szCs w:val="22"/>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524AAD">
        <w:rPr>
          <w:rStyle w:val="a7"/>
          <w:rFonts w:ascii="Times New Roman" w:hAnsi="Times New Roman" w:cs="Times New Roman"/>
          <w:sz w:val="22"/>
          <w:szCs w:val="22"/>
        </w:rPr>
        <w:t>https://mfc13.ru/</w:t>
      </w:r>
      <w:r w:rsidRPr="00524AAD">
        <w:rPr>
          <w:rStyle w:val="a5"/>
          <w:rFonts w:ascii="Times New Roman" w:hAnsi="Times New Roman" w:cs="Times New Roman"/>
          <w:sz w:val="22"/>
          <w:szCs w:val="22"/>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524AAD" w:rsidRPr="00524AAD" w:rsidRDefault="00524AAD" w:rsidP="00524AAD">
      <w:pPr>
        <w:ind w:firstLine="720"/>
        <w:jc w:val="both"/>
        <w:rPr>
          <w:rFonts w:ascii="Times New Roman" w:hAnsi="Times New Roman" w:cs="Times New Roman"/>
          <w:sz w:val="22"/>
          <w:szCs w:val="22"/>
        </w:rPr>
      </w:pPr>
      <w:bookmarkStart w:id="170" w:name="sub_313"/>
      <w:bookmarkEnd w:id="170"/>
      <w:r w:rsidRPr="00524AAD">
        <w:rPr>
          <w:rStyle w:val="a5"/>
          <w:rFonts w:ascii="Times New Roman" w:hAnsi="Times New Roman" w:cs="Times New Roman"/>
          <w:sz w:val="22"/>
          <w:szCs w:val="22"/>
        </w:rPr>
        <w:t>в) посредством телефонной, факсимильной и иных средств телекоммуникационной связи;</w:t>
      </w:r>
    </w:p>
    <w:p w:rsidR="00524AAD" w:rsidRPr="00524AAD" w:rsidRDefault="00524AAD" w:rsidP="00524AAD">
      <w:pPr>
        <w:ind w:firstLine="720"/>
        <w:jc w:val="both"/>
        <w:rPr>
          <w:rFonts w:ascii="Times New Roman" w:hAnsi="Times New Roman" w:cs="Times New Roman"/>
          <w:sz w:val="22"/>
          <w:szCs w:val="22"/>
        </w:rPr>
      </w:pPr>
      <w:bookmarkStart w:id="171" w:name="sub_314"/>
      <w:bookmarkEnd w:id="171"/>
      <w:r w:rsidRPr="00524AAD">
        <w:rPr>
          <w:rStyle w:val="a5"/>
          <w:rFonts w:ascii="Times New Roman" w:hAnsi="Times New Roman" w:cs="Times New Roman"/>
          <w:sz w:val="22"/>
          <w:szCs w:val="22"/>
        </w:rPr>
        <w:t xml:space="preserve">г) на официальном сайте Администрации района в информационно-телекоммуникационной сети «Интернет» </w:t>
      </w:r>
      <w:hyperlink r:id="rId35" w:history="1">
        <w:r w:rsidRPr="00524AAD">
          <w:rPr>
            <w:rStyle w:val="a8"/>
            <w:rFonts w:ascii="Times New Roman" w:hAnsi="Times New Roman" w:cs="Times New Roman"/>
            <w:sz w:val="22"/>
            <w:szCs w:val="22"/>
            <w:shd w:val="clear" w:color="auto" w:fill="FFFFFF"/>
            <w:lang w:val="en-US"/>
          </w:rPr>
          <w:t>https</w:t>
        </w:r>
        <w:r w:rsidRPr="00524AAD">
          <w:rPr>
            <w:rStyle w:val="a8"/>
            <w:rFonts w:ascii="Times New Roman" w:hAnsi="Times New Roman" w:cs="Times New Roman"/>
            <w:sz w:val="22"/>
            <w:szCs w:val="22"/>
            <w:shd w:val="clear" w:color="auto" w:fill="FFFFFF"/>
          </w:rPr>
          <w:t>://</w:t>
        </w:r>
        <w:r w:rsidRPr="00524AAD">
          <w:rPr>
            <w:rStyle w:val="a8"/>
            <w:rFonts w:ascii="Times New Roman" w:hAnsi="Times New Roman" w:cs="Times New Roman"/>
            <w:sz w:val="22"/>
            <w:szCs w:val="22"/>
            <w:shd w:val="clear" w:color="auto" w:fill="FFFFFF"/>
            <w:lang w:val="en-US"/>
          </w:rPr>
          <w:t>bignatovo</w:t>
        </w:r>
        <w:r w:rsidRPr="00524AAD">
          <w:rPr>
            <w:rStyle w:val="a8"/>
            <w:rFonts w:ascii="Times New Roman" w:hAnsi="Times New Roman" w:cs="Times New Roman"/>
            <w:sz w:val="22"/>
            <w:szCs w:val="22"/>
            <w:shd w:val="clear" w:color="auto" w:fill="FFFFFF"/>
          </w:rPr>
          <w:t>.</w:t>
        </w:r>
        <w:r w:rsidRPr="00524AAD">
          <w:rPr>
            <w:rStyle w:val="a8"/>
            <w:rFonts w:ascii="Times New Roman" w:hAnsi="Times New Roman" w:cs="Times New Roman"/>
            <w:sz w:val="22"/>
            <w:szCs w:val="22"/>
            <w:shd w:val="clear" w:color="auto" w:fill="FFFFFF"/>
            <w:lang w:val="en-US"/>
          </w:rPr>
          <w:t>gosuslugi</w:t>
        </w:r>
        <w:r w:rsidRPr="00524AAD">
          <w:rPr>
            <w:rStyle w:val="a8"/>
            <w:rFonts w:ascii="Times New Roman" w:hAnsi="Times New Roman" w:cs="Times New Roman"/>
            <w:sz w:val="22"/>
            <w:szCs w:val="22"/>
            <w:shd w:val="clear" w:color="auto" w:fill="FFFFFF"/>
          </w:rPr>
          <w:t>.</w:t>
        </w:r>
        <w:r w:rsidRPr="00524AAD">
          <w:rPr>
            <w:rStyle w:val="a8"/>
            <w:rFonts w:ascii="Times New Roman" w:hAnsi="Times New Roman" w:cs="Times New Roman"/>
            <w:sz w:val="22"/>
            <w:szCs w:val="22"/>
            <w:shd w:val="clear" w:color="auto" w:fill="FFFFFF"/>
            <w:lang w:val="en-US"/>
          </w:rPr>
          <w:t>ru</w:t>
        </w:r>
        <w:r w:rsidRPr="00524AAD">
          <w:rPr>
            <w:rStyle w:val="a8"/>
            <w:rFonts w:ascii="Times New Roman" w:hAnsi="Times New Roman" w:cs="Times New Roman"/>
            <w:sz w:val="22"/>
            <w:szCs w:val="22"/>
            <w:shd w:val="clear" w:color="auto" w:fill="FFFFFF"/>
          </w:rPr>
          <w:t>//</w:t>
        </w:r>
      </w:hyperlink>
      <w:r w:rsidRPr="00524AAD">
        <w:rPr>
          <w:rStyle w:val="a5"/>
          <w:rFonts w:ascii="Times New Roman" w:hAnsi="Times New Roman" w:cs="Times New Roman"/>
          <w:sz w:val="22"/>
          <w:szCs w:val="22"/>
        </w:rPr>
        <w:t xml:space="preserve"> (далее - официальный сайт Администрации);</w:t>
      </w:r>
    </w:p>
    <w:p w:rsidR="00524AAD" w:rsidRPr="00524AAD" w:rsidRDefault="00524AAD" w:rsidP="00524AAD">
      <w:pPr>
        <w:ind w:firstLine="720"/>
        <w:jc w:val="both"/>
        <w:rPr>
          <w:rFonts w:ascii="Times New Roman" w:hAnsi="Times New Roman" w:cs="Times New Roman"/>
          <w:sz w:val="22"/>
          <w:szCs w:val="22"/>
        </w:rPr>
      </w:pPr>
      <w:bookmarkStart w:id="172" w:name="sub_315"/>
      <w:bookmarkEnd w:id="172"/>
      <w:r w:rsidRPr="00524AAD">
        <w:rPr>
          <w:rStyle w:val="a5"/>
          <w:rFonts w:ascii="Times New Roman" w:hAnsi="Times New Roman" w:cs="Times New Roman"/>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36">
        <w:r w:rsidRPr="00524AAD">
          <w:rPr>
            <w:rFonts w:ascii="Times New Roman" w:hAnsi="Times New Roman" w:cs="Times New Roman"/>
            <w:sz w:val="22"/>
            <w:szCs w:val="22"/>
          </w:rPr>
          <w:t>www.gosuslugi.ru</w:t>
        </w:r>
      </w:hyperlink>
      <w:r w:rsidRPr="00524AAD">
        <w:rPr>
          <w:rStyle w:val="a5"/>
          <w:rFonts w:ascii="Times New Roman" w:hAnsi="Times New Roman" w:cs="Times New Roman"/>
          <w:sz w:val="22"/>
          <w:szCs w:val="22"/>
        </w:rPr>
        <w:t>) и (или) региональной государственной информационной системы "Реестр государственных и муниципальных услуг" (далее - Региональный портал);</w:t>
      </w:r>
    </w:p>
    <w:p w:rsidR="00524AAD" w:rsidRPr="00524AAD" w:rsidRDefault="00524AAD" w:rsidP="00524AAD">
      <w:pPr>
        <w:ind w:firstLine="720"/>
        <w:jc w:val="both"/>
        <w:rPr>
          <w:rFonts w:ascii="Times New Roman" w:hAnsi="Times New Roman" w:cs="Times New Roman"/>
          <w:sz w:val="22"/>
          <w:szCs w:val="22"/>
        </w:rPr>
      </w:pPr>
      <w:bookmarkStart w:id="173" w:name="sub_316"/>
      <w:bookmarkEnd w:id="173"/>
      <w:r w:rsidRPr="00524AAD">
        <w:rPr>
          <w:rStyle w:val="a5"/>
          <w:rFonts w:ascii="Times New Roman" w:hAnsi="Times New Roman" w:cs="Times New Roman"/>
          <w:sz w:val="22"/>
          <w:szCs w:val="22"/>
        </w:rPr>
        <w:t>е) посредством ответов на письменные обращения граждан.</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5. Порядок, форма, место размещения и способы получения справочной информации.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w:t>
      </w:r>
      <w:r w:rsidRPr="00524AAD">
        <w:rPr>
          <w:rStyle w:val="a5"/>
          <w:rFonts w:ascii="Times New Roman" w:hAnsi="Times New Roman" w:cs="Times New Roman"/>
          <w:sz w:val="22"/>
          <w:szCs w:val="22"/>
        </w:rPr>
        <w:lastRenderedPageBreak/>
        <w:t>обращении, а также по электронной почте и посредством размещения информации на официальном сайте Администрации района в сети «Интернет».</w:t>
      </w:r>
    </w:p>
    <w:p w:rsidR="00524AAD" w:rsidRPr="00524AAD" w:rsidRDefault="00524AAD" w:rsidP="00524AAD">
      <w:pPr>
        <w:ind w:firstLine="720"/>
        <w:jc w:val="both"/>
        <w:rPr>
          <w:rFonts w:ascii="Times New Roman" w:hAnsi="Times New Roman" w:cs="Times New Roman"/>
          <w:sz w:val="22"/>
          <w:szCs w:val="22"/>
        </w:rPr>
      </w:pPr>
      <w:bookmarkStart w:id="174" w:name="sub_331"/>
      <w:bookmarkEnd w:id="174"/>
      <w:r w:rsidRPr="00524AAD">
        <w:rPr>
          <w:rStyle w:val="a5"/>
          <w:rFonts w:ascii="Times New Roman" w:hAnsi="Times New Roman" w:cs="Times New Roman"/>
          <w:sz w:val="22"/>
          <w:szCs w:val="22"/>
        </w:rPr>
        <w:t>Информирование заявителей, прием и выдача документов осуществляется в Администрации района (далее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также размещены на официальном сайте Администрации района в СМИ, на информационном стенде в Администрации района, в помещении МФЦ, ТОСП.</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 официальном сайте Администрации района, в СМИ, на информационном стенде в Администрации, в помещении МФЦ, ТОСП размещаются:</w:t>
      </w:r>
    </w:p>
    <w:p w:rsidR="00524AAD" w:rsidRPr="00524AAD" w:rsidRDefault="00524AAD" w:rsidP="00524AAD">
      <w:pPr>
        <w:ind w:firstLine="720"/>
        <w:jc w:val="both"/>
        <w:rPr>
          <w:rFonts w:ascii="Times New Roman" w:hAnsi="Times New Roman" w:cs="Times New Roman"/>
          <w:sz w:val="22"/>
          <w:szCs w:val="22"/>
        </w:rPr>
      </w:pPr>
      <w:bookmarkStart w:id="175" w:name="sub_3311"/>
      <w:bookmarkEnd w:id="175"/>
      <w:r w:rsidRPr="00524AAD">
        <w:rPr>
          <w:rStyle w:val="a5"/>
          <w:rFonts w:ascii="Times New Roman" w:hAnsi="Times New Roman" w:cs="Times New Roman"/>
          <w:sz w:val="22"/>
          <w:szCs w:val="22"/>
        </w:rPr>
        <w:t>а) общий режим работы;</w:t>
      </w:r>
    </w:p>
    <w:p w:rsidR="00524AAD" w:rsidRPr="00524AAD" w:rsidRDefault="00524AAD" w:rsidP="00524AAD">
      <w:pPr>
        <w:ind w:firstLine="720"/>
        <w:jc w:val="both"/>
        <w:rPr>
          <w:rFonts w:ascii="Times New Roman" w:hAnsi="Times New Roman" w:cs="Times New Roman"/>
          <w:sz w:val="22"/>
          <w:szCs w:val="22"/>
        </w:rPr>
      </w:pPr>
      <w:bookmarkStart w:id="176" w:name="sub_332"/>
      <w:bookmarkEnd w:id="176"/>
      <w:r w:rsidRPr="00524AAD">
        <w:rPr>
          <w:rStyle w:val="a5"/>
          <w:rFonts w:ascii="Times New Roman" w:hAnsi="Times New Roman" w:cs="Times New Roman"/>
          <w:sz w:val="22"/>
          <w:szCs w:val="22"/>
        </w:rPr>
        <w:t>б) перечень документов, необходимых для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177" w:name="sub_333"/>
      <w:bookmarkEnd w:id="177"/>
      <w:r w:rsidRPr="00524AAD">
        <w:rPr>
          <w:rStyle w:val="a5"/>
          <w:rFonts w:ascii="Times New Roman" w:hAnsi="Times New Roman" w:cs="Times New Roman"/>
          <w:sz w:val="22"/>
          <w:szCs w:val="22"/>
        </w:rPr>
        <w:t>в) образец заполнения заявления.</w:t>
      </w:r>
    </w:p>
    <w:p w:rsidR="00524AAD" w:rsidRPr="00524AAD" w:rsidRDefault="00524AAD" w:rsidP="00524AAD">
      <w:pPr>
        <w:ind w:firstLine="720"/>
        <w:jc w:val="both"/>
        <w:rPr>
          <w:rFonts w:ascii="Times New Roman" w:hAnsi="Times New Roman" w:cs="Times New Roman"/>
          <w:sz w:val="22"/>
          <w:szCs w:val="22"/>
        </w:rPr>
      </w:pPr>
      <w:bookmarkStart w:id="178" w:name="sub_3331"/>
      <w:bookmarkEnd w:id="178"/>
      <w:r w:rsidRPr="00524AAD">
        <w:rPr>
          <w:rStyle w:val="a5"/>
          <w:rFonts w:ascii="Times New Roman" w:hAnsi="Times New Roman" w:cs="Times New Roman"/>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 перечне документов, необходимых для предоставления услуги, их комплектности (достаточности);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 правильности оформления документов, необходимых для предоставления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об источниках получения документов, необходимых для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 порядке, сроках оформления документов, необходимых для получения муниципальной услуги, возможности их получения;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об основаниях для отказа в предоставлении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37">
        <w:r w:rsidRPr="00524AAD">
          <w:rPr>
            <w:rFonts w:ascii="Times New Roman" w:hAnsi="Times New Roman" w:cs="Times New Roman"/>
            <w:sz w:val="22"/>
            <w:szCs w:val="22"/>
          </w:rPr>
          <w:t>www.gosuslugi.ru</w:t>
        </w:r>
      </w:hyperlink>
      <w:r w:rsidRPr="00524AAD">
        <w:rPr>
          <w:rStyle w:val="a5"/>
          <w:rFonts w:ascii="Times New Roman" w:hAnsi="Times New Roman" w:cs="Times New Roman"/>
          <w:sz w:val="22"/>
          <w:szCs w:val="22"/>
        </w:rPr>
        <w:t>).</w:t>
      </w:r>
    </w:p>
    <w:p w:rsidR="00524AAD" w:rsidRPr="00524AAD" w:rsidRDefault="00524AAD" w:rsidP="00524AAD">
      <w:pPr>
        <w:pStyle w:val="1"/>
        <w:spacing w:before="0" w:after="0"/>
        <w:jc w:val="both"/>
        <w:rPr>
          <w:rFonts w:ascii="Times New Roman" w:hAnsi="Times New Roman" w:cs="Times New Roman"/>
          <w:color w:val="auto"/>
          <w:sz w:val="22"/>
          <w:szCs w:val="22"/>
        </w:rPr>
      </w:pPr>
    </w:p>
    <w:p w:rsidR="00524AAD" w:rsidRPr="00524AAD" w:rsidRDefault="00524AAD" w:rsidP="00524AAD">
      <w:pPr>
        <w:pStyle w:val="1"/>
        <w:spacing w:before="0" w:after="0"/>
        <w:rPr>
          <w:rFonts w:ascii="Times New Roman" w:hAnsi="Times New Roman" w:cs="Times New Roman"/>
          <w:color w:val="auto"/>
          <w:sz w:val="22"/>
          <w:szCs w:val="22"/>
        </w:rPr>
      </w:pPr>
      <w:r w:rsidRPr="00524AAD">
        <w:rPr>
          <w:rFonts w:ascii="Times New Roman" w:hAnsi="Times New Roman" w:cs="Times New Roman"/>
          <w:color w:val="auto"/>
          <w:sz w:val="22"/>
          <w:szCs w:val="22"/>
        </w:rPr>
        <w:t>Раздел 2</w:t>
      </w:r>
      <w:bookmarkStart w:id="179" w:name="sub_200"/>
      <w:r w:rsidRPr="00524AAD">
        <w:rPr>
          <w:rFonts w:ascii="Times New Roman" w:hAnsi="Times New Roman" w:cs="Times New Roman"/>
          <w:color w:val="auto"/>
          <w:sz w:val="22"/>
          <w:szCs w:val="22"/>
        </w:rPr>
        <w:t>. Стандарт предоставления муниципальной услуги</w:t>
      </w:r>
      <w:bookmarkEnd w:id="179"/>
    </w:p>
    <w:p w:rsidR="00524AAD" w:rsidRPr="00EC7970" w:rsidRDefault="00524AAD" w:rsidP="00EC7970">
      <w:pPr>
        <w:ind w:firstLine="720"/>
        <w:jc w:val="center"/>
        <w:rPr>
          <w:rStyle w:val="a5"/>
          <w:rFonts w:ascii="Times New Roman" w:hAnsi="Times New Roman" w:cs="Times New Roman"/>
          <w:sz w:val="22"/>
          <w:szCs w:val="22"/>
        </w:rPr>
      </w:pPr>
      <w:bookmarkStart w:id="180" w:name="sub_1004"/>
      <w:bookmarkEnd w:id="180"/>
      <w:r w:rsidRPr="00524AAD">
        <w:rPr>
          <w:rStyle w:val="a5"/>
          <w:rFonts w:ascii="Times New Roman" w:hAnsi="Times New Roman" w:cs="Times New Roman"/>
          <w:bCs/>
          <w:sz w:val="22"/>
          <w:szCs w:val="22"/>
        </w:rPr>
        <w:t>Подраздел 1. Наименование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6. Предоставление разрешения на осуществление земляных работ.</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524AAD" w:rsidRDefault="00524AAD" w:rsidP="00524AAD">
      <w:pPr>
        <w:ind w:firstLine="720"/>
        <w:jc w:val="center"/>
        <w:rPr>
          <w:rFonts w:ascii="Times New Roman" w:hAnsi="Times New Roman" w:cs="Times New Roman"/>
          <w:sz w:val="22"/>
          <w:szCs w:val="22"/>
        </w:rPr>
      </w:pPr>
      <w:bookmarkStart w:id="181" w:name="sub_1005"/>
      <w:bookmarkEnd w:id="181"/>
      <w:r w:rsidRPr="00524AAD">
        <w:rPr>
          <w:rStyle w:val="a5"/>
          <w:rFonts w:ascii="Times New Roman" w:hAnsi="Times New Roman" w:cs="Times New Roman"/>
          <w:bCs/>
          <w:sz w:val="22"/>
          <w:szCs w:val="22"/>
        </w:rPr>
        <w:t>Подраздел 2. Наименование органа, предоставляющего муниципальную услугу.</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7. Предоставление муниципальной услуги осуществляется Администрацией района в лице </w:t>
      </w:r>
      <w:r w:rsidRPr="00524AAD">
        <w:rPr>
          <w:rStyle w:val="a5"/>
          <w:rFonts w:ascii="Times New Roman" w:hAnsi="Times New Roman" w:cs="Times New Roman"/>
          <w:color w:val="000000"/>
          <w:sz w:val="22"/>
          <w:szCs w:val="22"/>
        </w:rPr>
        <w:t>отдела градостроительства, архитектуры, жилищно-коммунального хозяйства и вопросам гражданской обороны и чрезвычайных ситуаций</w:t>
      </w:r>
      <w:r w:rsidRPr="00524AAD">
        <w:rPr>
          <w:rFonts w:ascii="Times New Roman" w:hAnsi="Times New Roman" w:cs="Times New Roman"/>
          <w:color w:val="000000"/>
          <w:sz w:val="22"/>
          <w:szCs w:val="22"/>
        </w:rPr>
        <w:t xml:space="preserve"> </w:t>
      </w:r>
      <w:r w:rsidRPr="00524AAD">
        <w:rPr>
          <w:rStyle w:val="a5"/>
          <w:rFonts w:ascii="Times New Roman" w:hAnsi="Times New Roman" w:cs="Times New Roman"/>
          <w:sz w:val="22"/>
          <w:szCs w:val="22"/>
        </w:rPr>
        <w:t>(далее – Отдел,  уполномоченный орган).</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8. Организация предоставления муниципальной услуги осуществляется, в том числе в электронном виде через </w:t>
      </w:r>
      <w:hyperlink r:id="rId38">
        <w:r w:rsidRPr="00524AAD">
          <w:rPr>
            <w:rFonts w:ascii="Times New Roman" w:hAnsi="Times New Roman" w:cs="Times New Roman"/>
            <w:sz w:val="22"/>
            <w:szCs w:val="22"/>
          </w:rPr>
          <w:t>Единый портал</w:t>
        </w:r>
      </w:hyperlink>
      <w:r w:rsidRPr="00524AAD">
        <w:rPr>
          <w:rStyle w:val="a5"/>
          <w:rFonts w:ascii="Times New Roman" w:hAnsi="Times New Roman" w:cs="Times New Roman"/>
          <w:sz w:val="22"/>
          <w:szCs w:val="22"/>
        </w:rPr>
        <w:t xml:space="preserve"> и (или </w:t>
      </w:r>
      <w:hyperlink r:id="rId39">
        <w:r w:rsidRPr="00524AAD">
          <w:rPr>
            <w:rFonts w:ascii="Times New Roman" w:hAnsi="Times New Roman" w:cs="Times New Roman"/>
            <w:sz w:val="22"/>
            <w:szCs w:val="22"/>
          </w:rPr>
          <w:t>Региональный портал</w:t>
        </w:r>
      </w:hyperlink>
      <w:r w:rsidRPr="00524AAD">
        <w:rPr>
          <w:rStyle w:val="a5"/>
          <w:rFonts w:ascii="Times New Roman" w:hAnsi="Times New Roman" w:cs="Times New Roman"/>
          <w:sz w:val="22"/>
          <w:szCs w:val="22"/>
        </w:rPr>
        <w:t>), а также через МФЦ в соответствии с соглашением о взаимодействии, заключенным между МФЦ, и Администрацией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40">
        <w:r w:rsidRPr="00524AAD">
          <w:rPr>
            <w:rFonts w:ascii="Times New Roman" w:hAnsi="Times New Roman" w:cs="Times New Roman"/>
            <w:sz w:val="22"/>
            <w:szCs w:val="22"/>
          </w:rPr>
          <w:t>части 1 статьи 9</w:t>
        </w:r>
      </w:hyperlink>
      <w:r w:rsidRPr="00524AAD">
        <w:rPr>
          <w:rStyle w:val="a5"/>
          <w:rFonts w:ascii="Times New Roman" w:hAnsi="Times New Roman" w:cs="Times New Roman"/>
          <w:sz w:val="22"/>
          <w:szCs w:val="22"/>
        </w:rPr>
        <w:t xml:space="preserve"> Федерального закона от 27 июня 2010 года N 210-ФЗ "Об организации предоставления государственных и муниципальных услуг".</w:t>
      </w:r>
    </w:p>
    <w:p w:rsidR="00524AAD" w:rsidRPr="00524AAD" w:rsidRDefault="00524AAD" w:rsidP="00524AAD">
      <w:pPr>
        <w:ind w:firstLine="720"/>
        <w:jc w:val="both"/>
        <w:rPr>
          <w:rStyle w:val="a5"/>
          <w:rFonts w:ascii="Times New Roman" w:hAnsi="Times New Roman" w:cs="Times New Roman"/>
          <w:sz w:val="22"/>
          <w:szCs w:val="22"/>
        </w:rPr>
      </w:pPr>
    </w:p>
    <w:p w:rsidR="00524AAD" w:rsidRPr="00524AAD" w:rsidRDefault="00524AAD" w:rsidP="00524AAD">
      <w:pPr>
        <w:ind w:firstLine="720"/>
        <w:jc w:val="center"/>
        <w:rPr>
          <w:rFonts w:ascii="Times New Roman" w:hAnsi="Times New Roman" w:cs="Times New Roman"/>
          <w:sz w:val="22"/>
          <w:szCs w:val="22"/>
        </w:rPr>
      </w:pPr>
      <w:r w:rsidRPr="00524AAD">
        <w:rPr>
          <w:rStyle w:val="a5"/>
          <w:rFonts w:ascii="Times New Roman" w:hAnsi="Times New Roman" w:cs="Times New Roman"/>
          <w:bCs/>
          <w:sz w:val="22"/>
          <w:szCs w:val="22"/>
        </w:rPr>
        <w:lastRenderedPageBreak/>
        <w:t>Подраздел 3. Результат предоставления муниципальной услуги.</w:t>
      </w:r>
    </w:p>
    <w:p w:rsidR="00524AAD" w:rsidRPr="00524AAD" w:rsidRDefault="00524AAD" w:rsidP="00524AAD">
      <w:pPr>
        <w:ind w:firstLine="720"/>
        <w:jc w:val="both"/>
        <w:rPr>
          <w:rStyle w:val="a5"/>
          <w:rFonts w:ascii="Times New Roman" w:hAnsi="Times New Roman" w:cs="Times New Roman"/>
          <w:sz w:val="22"/>
          <w:szCs w:val="22"/>
        </w:rPr>
      </w:pP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10. Результатом предоставления муниципальной услуги являются:</w:t>
      </w:r>
    </w:p>
    <w:p w:rsidR="00524AAD" w:rsidRPr="00524AAD" w:rsidRDefault="00524AAD" w:rsidP="00524AAD">
      <w:pPr>
        <w:ind w:firstLine="720"/>
        <w:jc w:val="both"/>
        <w:rPr>
          <w:rFonts w:ascii="Times New Roman" w:hAnsi="Times New Roman" w:cs="Times New Roman"/>
          <w:sz w:val="22"/>
          <w:szCs w:val="22"/>
        </w:rPr>
      </w:pPr>
      <w:bookmarkStart w:id="182" w:name="sub_61"/>
      <w:bookmarkStart w:id="183" w:name="sub_1007"/>
      <w:bookmarkEnd w:id="182"/>
      <w:bookmarkEnd w:id="183"/>
      <w:r w:rsidRPr="00524AAD">
        <w:rPr>
          <w:rFonts w:ascii="Times New Roman" w:hAnsi="Times New Roman" w:cs="Times New Roman"/>
          <w:sz w:val="22"/>
          <w:szCs w:val="22"/>
        </w:rPr>
        <w:t>а) выдача заявителю разрешения на осуществление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б) отказ в выдаче заявителю разрешения на осуществление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в) продление разрешения на осуществление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г) отказ в продлении разрешения на осуществление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д) выдача повторного экземпляра (дубликата) разрешения на осуществление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е) прекращение действия разрешения на осуществление земляных работ.</w:t>
      </w:r>
    </w:p>
    <w:p w:rsidR="00524AAD" w:rsidRPr="00524AAD" w:rsidRDefault="00524AAD" w:rsidP="00EC7970">
      <w:pPr>
        <w:rPr>
          <w:rFonts w:ascii="Times New Roman" w:hAnsi="Times New Roman" w:cs="Times New Roman"/>
          <w:b/>
          <w:bCs/>
          <w:sz w:val="22"/>
          <w:szCs w:val="22"/>
        </w:rPr>
      </w:pPr>
    </w:p>
    <w:p w:rsidR="00524AAD" w:rsidRPr="00524AAD" w:rsidRDefault="00524AAD" w:rsidP="00524AAD">
      <w:pPr>
        <w:ind w:firstLine="720"/>
        <w:jc w:val="center"/>
        <w:rPr>
          <w:rFonts w:ascii="Times New Roman" w:hAnsi="Times New Roman" w:cs="Times New Roman"/>
          <w:b/>
          <w:bCs/>
          <w:sz w:val="22"/>
          <w:szCs w:val="22"/>
        </w:rPr>
      </w:pPr>
      <w:r w:rsidRPr="00524AAD">
        <w:rPr>
          <w:rFonts w:ascii="Times New Roman" w:hAnsi="Times New Roman" w:cs="Times New Roman"/>
          <w:b/>
          <w:bCs/>
          <w:sz w:val="22"/>
          <w:szCs w:val="22"/>
        </w:rPr>
        <w:t>Подраздел 4. Срок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11. Муниципальная услуга  предоставляется в срок,  учитывая срок выдачи  документов, пятнадцати рабочих дней со дня регистрации заявления – в случае выдачи (отказа в выдаче) разрешения на осуществление земляных работ, продления разрешения, выдачи дубликата разрешения.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12.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524AAD" w:rsidRPr="00524AAD" w:rsidRDefault="00524AAD" w:rsidP="00524AAD">
      <w:pPr>
        <w:ind w:firstLine="720"/>
        <w:jc w:val="both"/>
        <w:rPr>
          <w:rStyle w:val="a5"/>
          <w:rFonts w:ascii="Times New Roman" w:hAnsi="Times New Roman" w:cs="Times New Roman"/>
          <w:sz w:val="22"/>
          <w:szCs w:val="22"/>
        </w:rPr>
      </w:pPr>
    </w:p>
    <w:p w:rsidR="00524AAD" w:rsidRPr="00524AAD" w:rsidRDefault="00524AAD" w:rsidP="00524AAD">
      <w:pPr>
        <w:ind w:firstLine="720"/>
        <w:jc w:val="center"/>
        <w:rPr>
          <w:rFonts w:ascii="Times New Roman" w:hAnsi="Times New Roman" w:cs="Times New Roman"/>
          <w:sz w:val="22"/>
          <w:szCs w:val="22"/>
        </w:rPr>
      </w:pPr>
      <w:r w:rsidRPr="00524AAD">
        <w:rPr>
          <w:rStyle w:val="a5"/>
          <w:rFonts w:ascii="Times New Roman" w:hAnsi="Times New Roman" w:cs="Times New Roman"/>
          <w:bCs/>
          <w:sz w:val="22"/>
          <w:szCs w:val="22"/>
        </w:rPr>
        <w:t>Подраздел 5. Правовые основания для предоставления муниципальной услуги.</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bookmarkStart w:id="184" w:name="sub_10081"/>
      <w:bookmarkEnd w:id="184"/>
      <w:r w:rsidRPr="00524AAD">
        <w:rPr>
          <w:rStyle w:val="a5"/>
          <w:rFonts w:ascii="Times New Roman" w:hAnsi="Times New Roman" w:cs="Times New Roman"/>
          <w:sz w:val="22"/>
          <w:szCs w:val="22"/>
        </w:rPr>
        <w:t xml:space="preserve">13. </w:t>
      </w:r>
      <w:bookmarkStart w:id="185" w:name="_Hlk100657275"/>
      <w:r w:rsidRPr="00524AAD">
        <w:rPr>
          <w:rStyle w:val="a5"/>
          <w:rFonts w:ascii="Times New Roman" w:hAnsi="Times New Roman" w:cs="Times New Roman"/>
          <w:sz w:val="22"/>
          <w:szCs w:val="22"/>
        </w:rPr>
        <w:t>Список нормативных актов, в соответствии с которыми осуществляется оказание муниципальной услуги</w:t>
      </w:r>
      <w:bookmarkEnd w:id="185"/>
      <w:r w:rsidRPr="00524AAD">
        <w:rPr>
          <w:rStyle w:val="a5"/>
          <w:rFonts w:ascii="Times New Roman" w:hAnsi="Times New Roman" w:cs="Times New Roman"/>
          <w:sz w:val="22"/>
          <w:szCs w:val="22"/>
        </w:rPr>
        <w:t xml:space="preserve">, приведен в Приложении №2 к Административному регламенту размещен на официальном сайте Администрации района и </w:t>
      </w:r>
      <w:hyperlink r:id="rId41">
        <w:r w:rsidRPr="00524AAD">
          <w:rPr>
            <w:rFonts w:ascii="Times New Roman" w:hAnsi="Times New Roman" w:cs="Times New Roman"/>
            <w:sz w:val="22"/>
            <w:szCs w:val="22"/>
          </w:rPr>
          <w:t>официальном сайте</w:t>
        </w:r>
      </w:hyperlink>
      <w:r w:rsidRPr="00524AAD">
        <w:rPr>
          <w:rStyle w:val="a5"/>
          <w:rFonts w:ascii="Times New Roman" w:hAnsi="Times New Roman" w:cs="Times New Roman"/>
          <w:sz w:val="22"/>
          <w:szCs w:val="22"/>
        </w:rPr>
        <w:t xml:space="preserve"> Единого портала государственных и муниципальных услуг.</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EC7970" w:rsidRDefault="00524AAD" w:rsidP="00EC7970">
      <w:pPr>
        <w:ind w:firstLine="720"/>
        <w:jc w:val="center"/>
        <w:rPr>
          <w:rStyle w:val="a5"/>
          <w:rFonts w:ascii="Times New Roman" w:hAnsi="Times New Roman" w:cs="Times New Roman"/>
          <w:sz w:val="22"/>
          <w:szCs w:val="22"/>
        </w:rPr>
      </w:pPr>
      <w:r w:rsidRPr="00524AAD">
        <w:rPr>
          <w:rStyle w:val="a5"/>
          <w:rFonts w:ascii="Times New Roman" w:hAnsi="Times New Roman" w:cs="Times New Roman"/>
          <w:bCs/>
          <w:sz w:val="22"/>
          <w:szCs w:val="22"/>
        </w:rPr>
        <w:t>Подраздел 6. Исчерпывающий перечень документов, необходимых для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14. Для получения разрешения на осуществление земляных работ заявитель предоставляет в  следующие документы:</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заявление о предоставлении разрешения на осуществление земляных работ по форме (Приложение №3 к настоящему Административному регламенту);</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копию документа, удостоверяющего личность заявителя, либо представителя заявителя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копию Устава юридического лица, заверенную печатью организации и подписью руководителя;</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копию рабочего проекта или проектной (рабочей) документации на осуществление земляных работ, содержащие сведения о восстановлении нарушенного благоустройства территории, согласованные с владельцами инженерных коммуникаций.</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фотографии места осуществления земляных работ с привязкой к местности.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15.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524AAD" w:rsidRPr="00524AAD" w:rsidRDefault="00524AAD" w:rsidP="00524AAD">
      <w:pPr>
        <w:ind w:firstLine="720"/>
        <w:jc w:val="both"/>
        <w:rPr>
          <w:rFonts w:ascii="Times New Roman" w:hAnsi="Times New Roman" w:cs="Times New Roman"/>
          <w:sz w:val="22"/>
          <w:szCs w:val="22"/>
        </w:rPr>
      </w:pPr>
      <w:bookmarkStart w:id="186" w:name="sub_931"/>
      <w:bookmarkStart w:id="187" w:name="sub_9311"/>
      <w:bookmarkStart w:id="188" w:name="sub_9321"/>
      <w:bookmarkStart w:id="189" w:name="sub_933"/>
      <w:bookmarkStart w:id="190" w:name="sub_94"/>
      <w:bookmarkEnd w:id="186"/>
      <w:bookmarkEnd w:id="187"/>
      <w:bookmarkEnd w:id="188"/>
      <w:bookmarkEnd w:id="189"/>
      <w:bookmarkEnd w:id="190"/>
      <w:r w:rsidRPr="00524AAD">
        <w:rPr>
          <w:rFonts w:ascii="Times New Roman" w:hAnsi="Times New Roman" w:cs="Times New Roman"/>
          <w:sz w:val="22"/>
          <w:szCs w:val="22"/>
        </w:rPr>
        <w:t>а)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w:t>
      </w:r>
    </w:p>
    <w:p w:rsidR="00524AAD" w:rsidRPr="00524AAD" w:rsidRDefault="00524AAD" w:rsidP="00524AAD">
      <w:pPr>
        <w:ind w:firstLine="720"/>
        <w:jc w:val="both"/>
        <w:rPr>
          <w:rFonts w:ascii="Times New Roman" w:hAnsi="Times New Roman" w:cs="Times New Roman"/>
          <w:sz w:val="22"/>
          <w:szCs w:val="22"/>
        </w:rPr>
      </w:pPr>
      <w:bookmarkStart w:id="191" w:name="sub_9312"/>
      <w:bookmarkStart w:id="192" w:name="sub_932"/>
      <w:bookmarkEnd w:id="191"/>
      <w:bookmarkEnd w:id="192"/>
      <w:r w:rsidRPr="00524AAD">
        <w:rPr>
          <w:rFonts w:ascii="Times New Roman" w:hAnsi="Times New Roman" w:cs="Times New Roman"/>
          <w:sz w:val="22"/>
          <w:szCs w:val="22"/>
        </w:rPr>
        <w:t>б) сведения из Единого государственного реестра недвижимости о правах на недвижимое имущество, к которому предполагается присоединять рекламную конструкцию.</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524AAD">
      <w:pPr>
        <w:ind w:firstLine="720"/>
        <w:jc w:val="center"/>
        <w:rPr>
          <w:rFonts w:ascii="Times New Roman" w:hAnsi="Times New Roman" w:cs="Times New Roman"/>
          <w:sz w:val="22"/>
          <w:szCs w:val="22"/>
        </w:rPr>
      </w:pPr>
      <w:r w:rsidRPr="00524AAD">
        <w:rPr>
          <w:rStyle w:val="a5"/>
          <w:rFonts w:ascii="Times New Roman" w:hAnsi="Times New Roman" w:cs="Times New Roman"/>
          <w:bCs/>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bookmarkStart w:id="193" w:name="sub_10101"/>
      <w:bookmarkEnd w:id="193"/>
      <w:r w:rsidRPr="00524AAD">
        <w:rPr>
          <w:rStyle w:val="a5"/>
          <w:rFonts w:ascii="Times New Roman" w:hAnsi="Times New Roman" w:cs="Times New Roman"/>
          <w:sz w:val="22"/>
          <w:szCs w:val="22"/>
        </w:rPr>
        <w:t xml:space="preserve"> 16. Основаниями для отказа в прием документов являются:</w:t>
      </w:r>
    </w:p>
    <w:p w:rsidR="00524AAD" w:rsidRPr="00524AAD" w:rsidRDefault="00524AAD" w:rsidP="00524AAD">
      <w:pPr>
        <w:ind w:firstLine="720"/>
        <w:jc w:val="both"/>
        <w:rPr>
          <w:rFonts w:ascii="Times New Roman" w:hAnsi="Times New Roman" w:cs="Times New Roman"/>
          <w:sz w:val="22"/>
          <w:szCs w:val="22"/>
        </w:rPr>
      </w:pPr>
      <w:bookmarkStart w:id="194" w:name="sub_101"/>
      <w:bookmarkStart w:id="195" w:name="sub_1041"/>
      <w:bookmarkEnd w:id="194"/>
      <w:bookmarkEnd w:id="195"/>
      <w:r w:rsidRPr="00524AAD">
        <w:rPr>
          <w:rFonts w:ascii="Times New Roman" w:hAnsi="Times New Roman" w:cs="Times New Roman"/>
          <w:sz w:val="22"/>
          <w:szCs w:val="22"/>
        </w:rPr>
        <w:t>а) заявителем не предъявлен документ, удостоверяющий личность;</w:t>
      </w:r>
    </w:p>
    <w:p w:rsidR="00524AAD" w:rsidRPr="00524AAD" w:rsidRDefault="00524AAD" w:rsidP="00524AAD">
      <w:pPr>
        <w:ind w:firstLine="720"/>
        <w:jc w:val="both"/>
        <w:rPr>
          <w:rFonts w:ascii="Times New Roman" w:hAnsi="Times New Roman" w:cs="Times New Roman"/>
          <w:sz w:val="22"/>
          <w:szCs w:val="22"/>
        </w:rPr>
      </w:pPr>
      <w:bookmarkStart w:id="196" w:name="sub_1011"/>
      <w:bookmarkStart w:id="197" w:name="sub_102"/>
      <w:bookmarkEnd w:id="196"/>
      <w:bookmarkEnd w:id="197"/>
      <w:r w:rsidRPr="00524AAD">
        <w:rPr>
          <w:rFonts w:ascii="Times New Roman" w:hAnsi="Times New Roman" w:cs="Times New Roman"/>
          <w:sz w:val="22"/>
          <w:szCs w:val="22"/>
        </w:rPr>
        <w:t>б) подача заявления (запроса) и документов (копий и подлинников) ненадлежащим лицом, не уполномоченным на совершение определенных действий;</w:t>
      </w:r>
    </w:p>
    <w:p w:rsidR="00524AAD" w:rsidRPr="00524AAD" w:rsidRDefault="00524AAD" w:rsidP="00524AAD">
      <w:pPr>
        <w:ind w:firstLine="720"/>
        <w:jc w:val="both"/>
        <w:rPr>
          <w:rFonts w:ascii="Times New Roman" w:hAnsi="Times New Roman" w:cs="Times New Roman"/>
          <w:sz w:val="22"/>
          <w:szCs w:val="22"/>
        </w:rPr>
      </w:pPr>
      <w:bookmarkStart w:id="198" w:name="sub_1021"/>
      <w:bookmarkStart w:id="199" w:name="sub_103"/>
      <w:bookmarkEnd w:id="198"/>
      <w:bookmarkEnd w:id="199"/>
      <w:r w:rsidRPr="00524AAD">
        <w:rPr>
          <w:rFonts w:ascii="Times New Roman" w:hAnsi="Times New Roman" w:cs="Times New Roman"/>
          <w:sz w:val="22"/>
          <w:szCs w:val="22"/>
        </w:rPr>
        <w:t>в) отсутствие документа, подтверждающего полномочия представителя заявителя (в случае обращения уполномоченного представителя заявителя);</w:t>
      </w:r>
    </w:p>
    <w:p w:rsidR="00524AAD" w:rsidRPr="00524AAD" w:rsidRDefault="00524AAD" w:rsidP="00524AAD">
      <w:pPr>
        <w:ind w:firstLine="720"/>
        <w:jc w:val="both"/>
        <w:rPr>
          <w:rFonts w:ascii="Times New Roman" w:hAnsi="Times New Roman" w:cs="Times New Roman"/>
          <w:sz w:val="22"/>
          <w:szCs w:val="22"/>
        </w:rPr>
      </w:pPr>
      <w:bookmarkStart w:id="200" w:name="sub_1031"/>
      <w:bookmarkStart w:id="201" w:name="sub_104"/>
      <w:bookmarkEnd w:id="200"/>
      <w:bookmarkEnd w:id="201"/>
      <w:r w:rsidRPr="00524AAD">
        <w:rPr>
          <w:rFonts w:ascii="Times New Roman" w:hAnsi="Times New Roman" w:cs="Times New Roman"/>
          <w:sz w:val="22"/>
          <w:szCs w:val="22"/>
        </w:rPr>
        <w:lastRenderedPageBreak/>
        <w:t>г) текст заявления (запроса)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номер телефона, по которому можно связаться с заявителем.</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524AAD" w:rsidRPr="00524AAD" w:rsidRDefault="00524AAD" w:rsidP="00524AAD">
      <w:pPr>
        <w:ind w:firstLine="720"/>
        <w:jc w:val="both"/>
        <w:rPr>
          <w:rStyle w:val="a5"/>
          <w:rFonts w:ascii="Times New Roman" w:hAnsi="Times New Roman" w:cs="Times New Roman"/>
          <w:sz w:val="22"/>
          <w:szCs w:val="22"/>
        </w:rPr>
      </w:pPr>
    </w:p>
    <w:p w:rsidR="00524AAD" w:rsidRPr="00524AAD" w:rsidRDefault="00524AAD" w:rsidP="00524AAD">
      <w:pPr>
        <w:ind w:firstLine="720"/>
        <w:jc w:val="center"/>
        <w:rPr>
          <w:rFonts w:ascii="Times New Roman" w:hAnsi="Times New Roman" w:cs="Times New Roman"/>
          <w:sz w:val="22"/>
          <w:szCs w:val="22"/>
        </w:rPr>
      </w:pPr>
      <w:r w:rsidRPr="00524AAD">
        <w:rPr>
          <w:rStyle w:val="a5"/>
          <w:rFonts w:ascii="Times New Roman" w:hAnsi="Times New Roman" w:cs="Times New Roman"/>
          <w:bCs/>
          <w:sz w:val="22"/>
          <w:szCs w:val="22"/>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bookmarkStart w:id="202" w:name="sub_10112"/>
      <w:bookmarkEnd w:id="202"/>
      <w:r w:rsidRPr="00524AAD">
        <w:rPr>
          <w:rStyle w:val="a5"/>
          <w:rFonts w:ascii="Times New Roman" w:hAnsi="Times New Roman" w:cs="Times New Roman"/>
          <w:sz w:val="22"/>
          <w:szCs w:val="22"/>
        </w:rPr>
        <w:t>17.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Оснований для приостановления предоставления муниципальной услуги не имеется.</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18. Основаниями для отказа в предоставлении муниципальной услуги могут быть:</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xml:space="preserve">а) непредставление указанных в  настоящем Административном регламенте необходимых для предоставления муниципальной услуги документов; </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б) представление недостоверных сведений;</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xml:space="preserve">в) отказ в заключении соглашения о восстановлении нарушенного благоустройства и(или) истечение срока, установленного в п. 28 настоящего Административного регламента. </w:t>
      </w:r>
    </w:p>
    <w:p w:rsidR="00524AAD" w:rsidRPr="00524AAD" w:rsidRDefault="00524AAD" w:rsidP="00524AAD">
      <w:pPr>
        <w:ind w:firstLine="720"/>
        <w:jc w:val="both"/>
        <w:rPr>
          <w:rStyle w:val="a5"/>
          <w:rFonts w:ascii="Times New Roman" w:hAnsi="Times New Roman" w:cs="Times New Roman"/>
          <w:sz w:val="22"/>
          <w:szCs w:val="22"/>
        </w:rPr>
      </w:pPr>
    </w:p>
    <w:p w:rsidR="00524AAD" w:rsidRPr="00524AAD" w:rsidRDefault="00524AAD" w:rsidP="00524AAD">
      <w:pPr>
        <w:ind w:firstLine="720"/>
        <w:jc w:val="center"/>
        <w:rPr>
          <w:rFonts w:ascii="Times New Roman" w:hAnsi="Times New Roman" w:cs="Times New Roman"/>
          <w:sz w:val="22"/>
          <w:szCs w:val="22"/>
        </w:rPr>
      </w:pPr>
      <w:r w:rsidRPr="00524AAD">
        <w:rPr>
          <w:rStyle w:val="a5"/>
          <w:rFonts w:ascii="Times New Roman" w:hAnsi="Times New Roman" w:cs="Times New Roman"/>
          <w:bCs/>
          <w:sz w:val="22"/>
          <w:szCs w:val="22"/>
        </w:rPr>
        <w:t>Подраздел 9. Размер платы, взимаемой с заявителя при предоставлении муниципальной услуги, и способы ее взимания.</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19. </w:t>
      </w:r>
      <w:r w:rsidRPr="00524AAD">
        <w:rPr>
          <w:rFonts w:ascii="Times New Roman" w:hAnsi="Times New Roman" w:cs="Times New Roman"/>
          <w:bCs/>
          <w:sz w:val="22"/>
          <w:szCs w:val="22"/>
        </w:rPr>
        <w:t>Предоставление муниципальной услуги является бесплатным.</w:t>
      </w:r>
    </w:p>
    <w:p w:rsidR="00524AAD" w:rsidRPr="00524AAD" w:rsidRDefault="00524AAD" w:rsidP="00524AAD">
      <w:pPr>
        <w:ind w:firstLine="720"/>
        <w:jc w:val="both"/>
        <w:rPr>
          <w:rStyle w:val="a5"/>
          <w:rFonts w:ascii="Times New Roman" w:hAnsi="Times New Roman" w:cs="Times New Roman"/>
          <w:sz w:val="22"/>
          <w:szCs w:val="22"/>
        </w:rPr>
      </w:pP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bCs/>
          <w:sz w:val="22"/>
          <w:szCs w:val="22"/>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524AAD" w:rsidRPr="00524AAD" w:rsidRDefault="00524AAD" w:rsidP="00524AAD">
      <w:pPr>
        <w:ind w:firstLine="720"/>
        <w:jc w:val="both"/>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bookmarkStart w:id="203" w:name="sub_10131"/>
      <w:bookmarkEnd w:id="203"/>
      <w:r w:rsidRPr="00524AAD">
        <w:rPr>
          <w:rStyle w:val="a5"/>
          <w:rFonts w:ascii="Times New Roman" w:hAnsi="Times New Roman" w:cs="Times New Roman"/>
          <w:sz w:val="22"/>
          <w:szCs w:val="22"/>
        </w:rPr>
        <w:t>20.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524AAD" w:rsidRPr="00524AAD" w:rsidRDefault="00524AAD" w:rsidP="00524AAD">
      <w:pPr>
        <w:ind w:firstLine="720"/>
        <w:jc w:val="both"/>
        <w:rPr>
          <w:rStyle w:val="a5"/>
          <w:rFonts w:ascii="Times New Roman" w:hAnsi="Times New Roman" w:cs="Times New Roman"/>
          <w:sz w:val="22"/>
          <w:szCs w:val="22"/>
        </w:rPr>
      </w:pPr>
    </w:p>
    <w:p w:rsidR="00524AAD" w:rsidRPr="00524AAD" w:rsidRDefault="00524AAD" w:rsidP="00524AAD">
      <w:pPr>
        <w:ind w:firstLine="720"/>
        <w:jc w:val="center"/>
        <w:rPr>
          <w:rFonts w:ascii="Times New Roman" w:hAnsi="Times New Roman" w:cs="Times New Roman"/>
          <w:sz w:val="22"/>
          <w:szCs w:val="22"/>
        </w:rPr>
      </w:pPr>
      <w:r w:rsidRPr="00524AAD">
        <w:rPr>
          <w:rStyle w:val="a5"/>
          <w:rFonts w:ascii="Times New Roman" w:hAnsi="Times New Roman" w:cs="Times New Roman"/>
          <w:bCs/>
          <w:sz w:val="22"/>
          <w:szCs w:val="22"/>
        </w:rPr>
        <w:t>Подраздел 11. Срок регистрации запроса заявителя о предоставлении муниципальной услуги.</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21.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22. Заявления (запросы), поступившие в Администрацию района с использованием электронных средств связи, в том числе через </w:t>
      </w:r>
      <w:hyperlink r:id="rId42">
        <w:r w:rsidRPr="00524AAD">
          <w:rPr>
            <w:rFonts w:ascii="Times New Roman" w:hAnsi="Times New Roman" w:cs="Times New Roman"/>
            <w:sz w:val="22"/>
            <w:szCs w:val="22"/>
          </w:rPr>
          <w:t>Единый портал</w:t>
        </w:r>
      </w:hyperlink>
      <w:r w:rsidRPr="00524AAD">
        <w:rPr>
          <w:rStyle w:val="a5"/>
          <w:rFonts w:ascii="Times New Roman" w:hAnsi="Times New Roman" w:cs="Times New Roman"/>
          <w:sz w:val="22"/>
          <w:szCs w:val="22"/>
        </w:rPr>
        <w:t xml:space="preserve">, </w:t>
      </w:r>
      <w:hyperlink r:id="rId43">
        <w:r w:rsidRPr="00524AAD">
          <w:rPr>
            <w:rFonts w:ascii="Times New Roman" w:hAnsi="Times New Roman" w:cs="Times New Roman"/>
            <w:sz w:val="22"/>
            <w:szCs w:val="22"/>
          </w:rPr>
          <w:t>РПГУ</w:t>
        </w:r>
      </w:hyperlink>
      <w:r w:rsidRPr="00524AAD">
        <w:rPr>
          <w:rStyle w:val="a5"/>
          <w:rFonts w:ascii="Times New Roman" w:hAnsi="Times New Roman" w:cs="Times New Roman"/>
          <w:sz w:val="22"/>
          <w:szCs w:val="22"/>
        </w:rPr>
        <w:t xml:space="preserve"> (при наличии технической возможности), регистрируются в течение одного рабочего дня с момента поступления.</w:t>
      </w:r>
    </w:p>
    <w:p w:rsidR="00524AAD" w:rsidRPr="00524AAD" w:rsidRDefault="00524AAD" w:rsidP="00524AAD">
      <w:pPr>
        <w:jc w:val="both"/>
        <w:rPr>
          <w:rStyle w:val="a5"/>
          <w:rFonts w:ascii="Times New Roman" w:hAnsi="Times New Roman" w:cs="Times New Roman"/>
          <w:b/>
          <w:bCs/>
          <w:sz w:val="22"/>
          <w:szCs w:val="22"/>
        </w:rPr>
      </w:pPr>
      <w:bookmarkStart w:id="204" w:name="sub_1421"/>
      <w:bookmarkEnd w:id="204"/>
      <w:r w:rsidRPr="00524AAD">
        <w:rPr>
          <w:rStyle w:val="a5"/>
          <w:rFonts w:ascii="Times New Roman" w:hAnsi="Times New Roman" w:cs="Times New Roman"/>
          <w:sz w:val="22"/>
          <w:szCs w:val="22"/>
        </w:rPr>
        <w:t xml:space="preserve">       </w:t>
      </w:r>
    </w:p>
    <w:p w:rsidR="00524AAD" w:rsidRPr="00524AAD" w:rsidRDefault="00524AAD" w:rsidP="00524AAD">
      <w:pPr>
        <w:jc w:val="center"/>
        <w:rPr>
          <w:rStyle w:val="a5"/>
          <w:rFonts w:ascii="Times New Roman" w:hAnsi="Times New Roman" w:cs="Times New Roman"/>
          <w:b/>
          <w:bCs/>
          <w:sz w:val="22"/>
          <w:szCs w:val="22"/>
        </w:rPr>
      </w:pPr>
      <w:r w:rsidRPr="00524AAD">
        <w:rPr>
          <w:rStyle w:val="a5"/>
          <w:rFonts w:ascii="Times New Roman" w:hAnsi="Times New Roman" w:cs="Times New Roman"/>
          <w:bCs/>
          <w:sz w:val="22"/>
          <w:szCs w:val="22"/>
        </w:rPr>
        <w:t>Подраздел 12. Требовании к помещениям, в которых предоставляется муниципальная услуга.</w:t>
      </w:r>
    </w:p>
    <w:p w:rsidR="00524AAD" w:rsidRPr="00524AAD" w:rsidRDefault="00524AAD" w:rsidP="00524AAD">
      <w:pPr>
        <w:jc w:val="both"/>
        <w:rPr>
          <w:rFonts w:ascii="Times New Roman" w:hAnsi="Times New Roman" w:cs="Times New Roman"/>
          <w:sz w:val="22"/>
          <w:szCs w:val="22"/>
        </w:rPr>
      </w:pPr>
      <w:r w:rsidRPr="00524AAD">
        <w:rPr>
          <w:rStyle w:val="a5"/>
          <w:rFonts w:ascii="Times New Roman" w:hAnsi="Times New Roman" w:cs="Times New Roman"/>
          <w:sz w:val="22"/>
          <w:szCs w:val="22"/>
        </w:rPr>
        <w:t>24.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524AAD" w:rsidRPr="00524AAD" w:rsidRDefault="00524AAD" w:rsidP="00524AAD">
      <w:pPr>
        <w:ind w:firstLine="720"/>
        <w:jc w:val="both"/>
        <w:rPr>
          <w:rFonts w:ascii="Times New Roman" w:hAnsi="Times New Roman" w:cs="Times New Roman"/>
          <w:sz w:val="22"/>
          <w:szCs w:val="22"/>
        </w:rPr>
      </w:pPr>
      <w:bookmarkStart w:id="205" w:name="sub_1511"/>
      <w:bookmarkEnd w:id="205"/>
      <w:r w:rsidRPr="00524AAD">
        <w:rPr>
          <w:rStyle w:val="a5"/>
          <w:rFonts w:ascii="Times New Roman" w:hAnsi="Times New Roman" w:cs="Times New Roman"/>
          <w:sz w:val="22"/>
          <w:szCs w:val="22"/>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Помещения, в которых предоставляется муниципальная услуга, должны соответствовать следующим требованиям:</w:t>
      </w:r>
    </w:p>
    <w:p w:rsidR="00524AAD" w:rsidRPr="00524AAD" w:rsidRDefault="00524AAD" w:rsidP="00524AAD">
      <w:pPr>
        <w:ind w:firstLine="720"/>
        <w:jc w:val="both"/>
        <w:rPr>
          <w:rFonts w:ascii="Times New Roman" w:hAnsi="Times New Roman" w:cs="Times New Roman"/>
          <w:sz w:val="22"/>
          <w:szCs w:val="22"/>
        </w:rPr>
      </w:pPr>
      <w:bookmarkStart w:id="206" w:name="sub_15111"/>
      <w:bookmarkEnd w:id="206"/>
      <w:r w:rsidRPr="00524AAD">
        <w:rPr>
          <w:rStyle w:val="a5"/>
          <w:rFonts w:ascii="Times New Roman" w:hAnsi="Times New Roman" w:cs="Times New Roman"/>
          <w:sz w:val="22"/>
          <w:szCs w:val="22"/>
        </w:rPr>
        <w:lastRenderedPageBreak/>
        <w:t>1) наличие средств пожаротушения;</w:t>
      </w:r>
    </w:p>
    <w:p w:rsidR="00524AAD" w:rsidRPr="00524AAD" w:rsidRDefault="00524AAD" w:rsidP="00524AAD">
      <w:pPr>
        <w:ind w:firstLine="720"/>
        <w:jc w:val="both"/>
        <w:rPr>
          <w:rFonts w:ascii="Times New Roman" w:hAnsi="Times New Roman" w:cs="Times New Roman"/>
          <w:sz w:val="22"/>
          <w:szCs w:val="22"/>
        </w:rPr>
      </w:pPr>
      <w:bookmarkStart w:id="207" w:name="sub_1512"/>
      <w:bookmarkEnd w:id="207"/>
      <w:r w:rsidRPr="00524AAD">
        <w:rPr>
          <w:rStyle w:val="a5"/>
          <w:rFonts w:ascii="Times New Roman" w:hAnsi="Times New Roman" w:cs="Times New Roman"/>
          <w:sz w:val="22"/>
          <w:szCs w:val="22"/>
        </w:rPr>
        <w:t>2) наличие телефона;</w:t>
      </w:r>
    </w:p>
    <w:p w:rsidR="00524AAD" w:rsidRPr="00524AAD" w:rsidRDefault="00524AAD" w:rsidP="00524AAD">
      <w:pPr>
        <w:ind w:firstLine="720"/>
        <w:jc w:val="both"/>
        <w:rPr>
          <w:rFonts w:ascii="Times New Roman" w:hAnsi="Times New Roman" w:cs="Times New Roman"/>
          <w:sz w:val="22"/>
          <w:szCs w:val="22"/>
        </w:rPr>
      </w:pPr>
      <w:bookmarkStart w:id="208" w:name="sub_1513"/>
      <w:bookmarkEnd w:id="208"/>
      <w:r w:rsidRPr="00524AAD">
        <w:rPr>
          <w:rStyle w:val="a5"/>
          <w:rFonts w:ascii="Times New Roman" w:hAnsi="Times New Roman" w:cs="Times New Roman"/>
          <w:sz w:val="22"/>
          <w:szCs w:val="22"/>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524AAD" w:rsidRPr="00524AAD" w:rsidRDefault="00524AAD" w:rsidP="00524AAD">
      <w:pPr>
        <w:ind w:firstLine="720"/>
        <w:jc w:val="both"/>
        <w:rPr>
          <w:rFonts w:ascii="Times New Roman" w:hAnsi="Times New Roman" w:cs="Times New Roman"/>
          <w:sz w:val="22"/>
          <w:szCs w:val="22"/>
        </w:rPr>
      </w:pPr>
      <w:bookmarkStart w:id="209" w:name="sub_1514"/>
      <w:bookmarkEnd w:id="209"/>
      <w:r w:rsidRPr="00524AAD">
        <w:rPr>
          <w:rStyle w:val="a5"/>
          <w:rFonts w:ascii="Times New Roman" w:hAnsi="Times New Roman" w:cs="Times New Roman"/>
          <w:sz w:val="22"/>
          <w:szCs w:val="22"/>
        </w:rPr>
        <w:t>4) наличие офисной мебели;</w:t>
      </w:r>
    </w:p>
    <w:p w:rsidR="00524AAD" w:rsidRPr="00524AAD" w:rsidRDefault="00524AAD" w:rsidP="00524AAD">
      <w:pPr>
        <w:ind w:firstLine="720"/>
        <w:jc w:val="both"/>
        <w:rPr>
          <w:rFonts w:ascii="Times New Roman" w:hAnsi="Times New Roman" w:cs="Times New Roman"/>
          <w:sz w:val="22"/>
          <w:szCs w:val="22"/>
        </w:rPr>
      </w:pPr>
      <w:bookmarkStart w:id="210" w:name="sub_1515"/>
      <w:bookmarkEnd w:id="210"/>
      <w:r w:rsidRPr="00524AAD">
        <w:rPr>
          <w:rStyle w:val="a5"/>
          <w:rFonts w:ascii="Times New Roman" w:hAnsi="Times New Roman" w:cs="Times New Roman"/>
          <w:sz w:val="22"/>
          <w:szCs w:val="22"/>
        </w:rPr>
        <w:t>5) возможность доступа к справочно-правовым системам и информационно-телекоммуникационной сети "Интернет";</w:t>
      </w:r>
    </w:p>
    <w:p w:rsidR="00524AAD" w:rsidRPr="00524AAD" w:rsidRDefault="00524AAD" w:rsidP="00524AAD">
      <w:pPr>
        <w:ind w:firstLine="720"/>
        <w:jc w:val="both"/>
        <w:rPr>
          <w:rFonts w:ascii="Times New Roman" w:hAnsi="Times New Roman" w:cs="Times New Roman"/>
          <w:sz w:val="22"/>
          <w:szCs w:val="22"/>
        </w:rPr>
      </w:pPr>
      <w:bookmarkStart w:id="211" w:name="sub_1516"/>
      <w:bookmarkEnd w:id="211"/>
      <w:r w:rsidRPr="00524AAD">
        <w:rPr>
          <w:rStyle w:val="a5"/>
          <w:rFonts w:ascii="Times New Roman" w:hAnsi="Times New Roman" w:cs="Times New Roman"/>
          <w:sz w:val="22"/>
          <w:szCs w:val="22"/>
        </w:rPr>
        <w:t>6) возможность копирования документов.</w:t>
      </w:r>
    </w:p>
    <w:p w:rsidR="00524AAD" w:rsidRPr="00524AAD" w:rsidRDefault="00524AAD" w:rsidP="00524AAD">
      <w:pPr>
        <w:ind w:firstLine="720"/>
        <w:jc w:val="both"/>
        <w:rPr>
          <w:rFonts w:ascii="Times New Roman" w:hAnsi="Times New Roman" w:cs="Times New Roman"/>
          <w:sz w:val="22"/>
          <w:szCs w:val="22"/>
        </w:rPr>
      </w:pPr>
      <w:bookmarkStart w:id="212" w:name="sub_15161"/>
      <w:bookmarkEnd w:id="212"/>
      <w:r w:rsidRPr="00524AAD">
        <w:rPr>
          <w:rStyle w:val="a5"/>
          <w:rFonts w:ascii="Times New Roman" w:hAnsi="Times New Roman" w:cs="Times New Roman"/>
          <w:sz w:val="22"/>
          <w:szCs w:val="22"/>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Помещения оборудуются информационными стендами или терминалами, содержащими сведения, указанные в </w:t>
      </w:r>
      <w:hyperlink w:anchor="sub_1003">
        <w:r w:rsidRPr="00524AAD">
          <w:rPr>
            <w:rFonts w:ascii="Times New Roman" w:hAnsi="Times New Roman" w:cs="Times New Roman"/>
            <w:sz w:val="22"/>
            <w:szCs w:val="22"/>
          </w:rPr>
          <w:t>разделе 3</w:t>
        </w:r>
      </w:hyperlink>
      <w:r w:rsidRPr="00524AAD">
        <w:rPr>
          <w:rStyle w:val="a5"/>
          <w:rFonts w:ascii="Times New Roman" w:hAnsi="Times New Roman" w:cs="Times New Roman"/>
          <w:sz w:val="22"/>
          <w:szCs w:val="22"/>
        </w:rPr>
        <w:t xml:space="preserve"> настоящего Административного регламента, в визуальной и текстовой формах.</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25.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524AAD" w:rsidRPr="00524AAD" w:rsidRDefault="00524AAD" w:rsidP="00524AAD">
      <w:pPr>
        <w:ind w:firstLine="720"/>
        <w:jc w:val="both"/>
        <w:rPr>
          <w:rFonts w:ascii="Times New Roman" w:hAnsi="Times New Roman" w:cs="Times New Roman"/>
          <w:sz w:val="22"/>
          <w:szCs w:val="22"/>
        </w:rPr>
      </w:pPr>
      <w:bookmarkStart w:id="213" w:name="sub_1521"/>
      <w:bookmarkEnd w:id="213"/>
      <w:r w:rsidRPr="00524AAD">
        <w:rPr>
          <w:rStyle w:val="a5"/>
          <w:rFonts w:ascii="Times New Roman" w:hAnsi="Times New Roman" w:cs="Times New Roman"/>
          <w:sz w:val="22"/>
          <w:szCs w:val="22"/>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524AAD" w:rsidRPr="00524AAD" w:rsidRDefault="00524AAD" w:rsidP="00524AAD">
      <w:pPr>
        <w:ind w:firstLine="720"/>
        <w:jc w:val="center"/>
        <w:rPr>
          <w:rStyle w:val="a5"/>
          <w:rFonts w:ascii="Times New Roman" w:hAnsi="Times New Roman" w:cs="Times New Roman"/>
          <w:b/>
          <w:bCs/>
          <w:sz w:val="22"/>
          <w:szCs w:val="22"/>
        </w:rPr>
      </w:pPr>
      <w:bookmarkStart w:id="214" w:name="sub_1016"/>
      <w:bookmarkEnd w:id="214"/>
    </w:p>
    <w:p w:rsidR="00524AAD" w:rsidRPr="00524AAD" w:rsidRDefault="00524AAD" w:rsidP="00524AAD">
      <w:pPr>
        <w:ind w:firstLine="720"/>
        <w:jc w:val="center"/>
        <w:rPr>
          <w:rFonts w:ascii="Times New Roman" w:hAnsi="Times New Roman" w:cs="Times New Roman"/>
          <w:sz w:val="22"/>
          <w:szCs w:val="22"/>
        </w:rPr>
      </w:pPr>
      <w:r w:rsidRPr="00524AAD">
        <w:rPr>
          <w:rStyle w:val="a5"/>
          <w:rFonts w:ascii="Times New Roman" w:hAnsi="Times New Roman" w:cs="Times New Roman"/>
          <w:bCs/>
          <w:sz w:val="22"/>
          <w:szCs w:val="22"/>
        </w:rPr>
        <w:t>Подраздел 13. Показатели качества и доступности муниципальной услуги.</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26.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524AAD" w:rsidRPr="00524AAD" w:rsidRDefault="00524AAD" w:rsidP="00524AAD">
      <w:pPr>
        <w:ind w:firstLine="720"/>
        <w:jc w:val="both"/>
        <w:rPr>
          <w:rFonts w:ascii="Times New Roman" w:hAnsi="Times New Roman" w:cs="Times New Roman"/>
          <w:sz w:val="22"/>
          <w:szCs w:val="22"/>
        </w:rPr>
      </w:pPr>
      <w:bookmarkStart w:id="215" w:name="sub_16111"/>
      <w:bookmarkEnd w:id="215"/>
      <w:r w:rsidRPr="00524AAD">
        <w:rPr>
          <w:rStyle w:val="a5"/>
          <w:rFonts w:ascii="Times New Roman" w:hAnsi="Times New Roman" w:cs="Times New Roman"/>
          <w:sz w:val="22"/>
          <w:szCs w:val="22"/>
        </w:rPr>
        <w:t>а) доступность:</w:t>
      </w:r>
    </w:p>
    <w:p w:rsidR="00524AAD" w:rsidRPr="00524AAD" w:rsidRDefault="00524AAD" w:rsidP="00524AAD">
      <w:pPr>
        <w:ind w:firstLine="720"/>
        <w:jc w:val="both"/>
        <w:rPr>
          <w:rFonts w:ascii="Times New Roman" w:hAnsi="Times New Roman" w:cs="Times New Roman"/>
          <w:sz w:val="22"/>
          <w:szCs w:val="22"/>
        </w:rPr>
      </w:pPr>
      <w:bookmarkStart w:id="216" w:name="sub_16112"/>
      <w:bookmarkEnd w:id="216"/>
      <w:r w:rsidRPr="00524AAD">
        <w:rPr>
          <w:rStyle w:val="a5"/>
          <w:rFonts w:ascii="Times New Roman" w:hAnsi="Times New Roman" w:cs="Times New Roman"/>
          <w:sz w:val="22"/>
          <w:szCs w:val="22"/>
        </w:rPr>
        <w:t>% (доля) заявителей, ожидающих получения муниципальной услуги в очереди не более 15 минут, - 100 процентов;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(доля) случаев предоставления муниципальной услуги в установленные сроки со дня поступления заявки - 100 процентов;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524AAD" w:rsidRPr="00524AAD" w:rsidRDefault="00524AAD" w:rsidP="00524AAD">
      <w:pPr>
        <w:ind w:firstLine="720"/>
        <w:jc w:val="both"/>
        <w:rPr>
          <w:rFonts w:ascii="Times New Roman" w:hAnsi="Times New Roman" w:cs="Times New Roman"/>
          <w:sz w:val="22"/>
          <w:szCs w:val="22"/>
        </w:rPr>
      </w:pPr>
      <w:bookmarkStart w:id="217" w:name="sub_1612"/>
      <w:bookmarkEnd w:id="217"/>
      <w:r w:rsidRPr="00524AAD">
        <w:rPr>
          <w:rStyle w:val="a5"/>
          <w:rFonts w:ascii="Times New Roman" w:hAnsi="Times New Roman" w:cs="Times New Roman"/>
          <w:sz w:val="22"/>
          <w:szCs w:val="22"/>
        </w:rPr>
        <w:t>б) качество:</w:t>
      </w:r>
    </w:p>
    <w:p w:rsidR="00524AAD" w:rsidRPr="00524AAD" w:rsidRDefault="00524AAD" w:rsidP="00524AAD">
      <w:pPr>
        <w:ind w:firstLine="720"/>
        <w:jc w:val="both"/>
        <w:rPr>
          <w:rFonts w:ascii="Times New Roman" w:hAnsi="Times New Roman" w:cs="Times New Roman"/>
          <w:sz w:val="22"/>
          <w:szCs w:val="22"/>
        </w:rPr>
      </w:pPr>
      <w:bookmarkStart w:id="218" w:name="sub_16121"/>
      <w:bookmarkEnd w:id="218"/>
      <w:r w:rsidRPr="00524AAD">
        <w:rPr>
          <w:rStyle w:val="a5"/>
          <w:rFonts w:ascii="Times New Roman" w:hAnsi="Times New Roman" w:cs="Times New Roman"/>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lastRenderedPageBreak/>
        <w:t>% (доля) заявителей, удовлетворенных качеством предоставления муниципальной услуги - 90 процентов.</w:t>
      </w:r>
    </w:p>
    <w:p w:rsidR="00524AAD" w:rsidRPr="00524AAD" w:rsidRDefault="00524AAD" w:rsidP="00524AAD">
      <w:pPr>
        <w:pStyle w:val="1"/>
        <w:spacing w:before="0" w:after="0"/>
        <w:rPr>
          <w:rFonts w:ascii="Times New Roman" w:hAnsi="Times New Roman" w:cs="Times New Roman"/>
          <w:sz w:val="22"/>
          <w:szCs w:val="22"/>
        </w:rPr>
      </w:pPr>
      <w:r w:rsidRPr="00524AAD">
        <w:rPr>
          <w:rFonts w:ascii="Times New Roman" w:hAnsi="Times New Roman" w:cs="Times New Roman"/>
          <w:sz w:val="22"/>
          <w:szCs w:val="22"/>
        </w:rPr>
        <w:t>Раздел 3. Состав, последовательность и сроки выполнения административных процедур</w:t>
      </w:r>
    </w:p>
    <w:p w:rsidR="00524AAD" w:rsidRPr="00524AAD" w:rsidRDefault="00524AAD" w:rsidP="00524AAD">
      <w:pPr>
        <w:pStyle w:val="1"/>
        <w:spacing w:before="0" w:after="0"/>
        <w:rPr>
          <w:rFonts w:ascii="Times New Roman" w:hAnsi="Times New Roman" w:cs="Times New Roman"/>
          <w:sz w:val="22"/>
          <w:szCs w:val="22"/>
        </w:rPr>
      </w:pPr>
      <w:r w:rsidRPr="00524AAD">
        <w:rPr>
          <w:rFonts w:ascii="Times New Roman" w:hAnsi="Times New Roman" w:cs="Times New Roman"/>
          <w:sz w:val="22"/>
          <w:szCs w:val="22"/>
        </w:rPr>
        <w:t>Подраздел 1. Общие положения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27. Исчерпывающий перечень административных процедур (действий).</w:t>
      </w:r>
    </w:p>
    <w:p w:rsidR="00524AAD" w:rsidRPr="00524AAD" w:rsidRDefault="00524AAD" w:rsidP="00524AAD">
      <w:pPr>
        <w:ind w:firstLine="720"/>
        <w:jc w:val="both"/>
        <w:rPr>
          <w:rStyle w:val="a5"/>
          <w:rFonts w:ascii="Times New Roman" w:hAnsi="Times New Roman" w:cs="Times New Roman"/>
          <w:sz w:val="22"/>
          <w:szCs w:val="22"/>
        </w:rPr>
      </w:pPr>
      <w:bookmarkStart w:id="219" w:name="sub_10171"/>
      <w:bookmarkEnd w:id="219"/>
      <w:r w:rsidRPr="00524AAD">
        <w:rPr>
          <w:rStyle w:val="a5"/>
          <w:rFonts w:ascii="Times New Roman" w:hAnsi="Times New Roman" w:cs="Times New Roman"/>
          <w:sz w:val="22"/>
          <w:szCs w:val="22"/>
        </w:rPr>
        <w:t>Предоставление муниципальной услуги включает в себя следующие административные процедуры (действия):</w:t>
      </w:r>
    </w:p>
    <w:p w:rsidR="00524AAD" w:rsidRPr="00524AAD" w:rsidRDefault="00524AAD" w:rsidP="00524AAD">
      <w:pPr>
        <w:ind w:firstLine="708"/>
        <w:jc w:val="both"/>
        <w:rPr>
          <w:rFonts w:ascii="Times New Roman" w:hAnsi="Times New Roman" w:cs="Times New Roman"/>
          <w:sz w:val="22"/>
          <w:szCs w:val="22"/>
        </w:rPr>
      </w:pPr>
      <w:r w:rsidRPr="00524AAD">
        <w:rPr>
          <w:rFonts w:ascii="Times New Roman" w:hAnsi="Times New Roman" w:cs="Times New Roman"/>
          <w:sz w:val="22"/>
          <w:szCs w:val="22"/>
        </w:rPr>
        <w:t>прием, регистрация документов и направление на исполнение;</w:t>
      </w:r>
    </w:p>
    <w:p w:rsidR="00524AAD" w:rsidRPr="00524AAD" w:rsidRDefault="00524AAD" w:rsidP="00524AAD">
      <w:pPr>
        <w:ind w:firstLine="708"/>
        <w:jc w:val="both"/>
        <w:rPr>
          <w:rFonts w:ascii="Times New Roman" w:hAnsi="Times New Roman" w:cs="Times New Roman"/>
          <w:sz w:val="22"/>
          <w:szCs w:val="22"/>
        </w:rPr>
      </w:pPr>
      <w:r w:rsidRPr="00524AAD">
        <w:rPr>
          <w:rFonts w:ascii="Times New Roman" w:hAnsi="Times New Roman" w:cs="Times New Roman"/>
          <w:sz w:val="22"/>
          <w:szCs w:val="22"/>
        </w:rPr>
        <w:t>рассмотрение заявления о выдаче разрешения, продлении разрешения, внесении в него изменений, а также выдачи дубликата разрешения;</w:t>
      </w:r>
    </w:p>
    <w:p w:rsidR="00524AAD" w:rsidRPr="00524AAD" w:rsidRDefault="00524AAD" w:rsidP="00524AAD">
      <w:pPr>
        <w:ind w:firstLine="708"/>
        <w:jc w:val="both"/>
        <w:rPr>
          <w:rFonts w:ascii="Times New Roman" w:hAnsi="Times New Roman" w:cs="Times New Roman"/>
          <w:sz w:val="22"/>
          <w:szCs w:val="22"/>
        </w:rPr>
      </w:pPr>
      <w:bookmarkStart w:id="220" w:name="_Hlk124347966"/>
      <w:r w:rsidRPr="00524AAD">
        <w:rPr>
          <w:rFonts w:ascii="Times New Roman" w:hAnsi="Times New Roman" w:cs="Times New Roman"/>
          <w:sz w:val="22"/>
          <w:szCs w:val="22"/>
        </w:rPr>
        <w:t>составление</w:t>
      </w:r>
      <w:bookmarkEnd w:id="220"/>
      <w:r w:rsidRPr="00524AAD">
        <w:rPr>
          <w:rFonts w:ascii="Times New Roman" w:hAnsi="Times New Roman" w:cs="Times New Roman"/>
          <w:sz w:val="22"/>
          <w:szCs w:val="22"/>
        </w:rPr>
        <w:t xml:space="preserve"> акта обследования места осуществления земляных работ;</w:t>
      </w:r>
    </w:p>
    <w:p w:rsidR="00524AAD" w:rsidRPr="00524AAD" w:rsidRDefault="00524AAD" w:rsidP="00524AAD">
      <w:pPr>
        <w:ind w:firstLine="708"/>
        <w:jc w:val="both"/>
        <w:rPr>
          <w:rFonts w:ascii="Times New Roman" w:hAnsi="Times New Roman" w:cs="Times New Roman"/>
          <w:sz w:val="22"/>
          <w:szCs w:val="22"/>
        </w:rPr>
      </w:pPr>
      <w:r w:rsidRPr="00524AAD">
        <w:rPr>
          <w:rFonts w:ascii="Times New Roman" w:hAnsi="Times New Roman" w:cs="Times New Roman"/>
          <w:sz w:val="22"/>
          <w:szCs w:val="22"/>
        </w:rPr>
        <w:t>составление соглашения о восстановлении нарушенного благоустройства;</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принятие решения о выдаче разрешения, продлении разрешения, внесении в него изменений, выдаче дубликата разрешения, а также прекращение действия разрешения, либо принятие решения об отказе в выдаче разрешения, продлении разрешения, внесении в него изменений, а также выдаче дубликата разрешения с указанием причин отказа;</w:t>
      </w:r>
    </w:p>
    <w:p w:rsidR="00524AAD" w:rsidRPr="00524AAD" w:rsidRDefault="00524AAD" w:rsidP="00EC7970">
      <w:pPr>
        <w:ind w:firstLine="720"/>
        <w:jc w:val="both"/>
        <w:rPr>
          <w:rFonts w:ascii="Times New Roman" w:hAnsi="Times New Roman" w:cs="Times New Roman"/>
          <w:sz w:val="22"/>
          <w:szCs w:val="22"/>
        </w:rPr>
      </w:pPr>
      <w:r w:rsidRPr="00524AAD">
        <w:rPr>
          <w:rFonts w:ascii="Times New Roman" w:hAnsi="Times New Roman" w:cs="Times New Roman"/>
          <w:sz w:val="22"/>
          <w:szCs w:val="22"/>
        </w:rPr>
        <w:t>составление акта об исполнении разрешения на осуществление земляных работ/аварийных земляных работ.</w:t>
      </w:r>
    </w:p>
    <w:p w:rsidR="00524AAD" w:rsidRPr="00EC7970" w:rsidRDefault="00524AAD" w:rsidP="00EC7970">
      <w:pPr>
        <w:ind w:firstLine="720"/>
        <w:jc w:val="center"/>
        <w:rPr>
          <w:rFonts w:ascii="Times New Roman" w:hAnsi="Times New Roman" w:cs="Times New Roman"/>
          <w:b/>
          <w:bCs/>
          <w:sz w:val="22"/>
          <w:szCs w:val="22"/>
        </w:rPr>
      </w:pPr>
      <w:r w:rsidRPr="00524AAD">
        <w:rPr>
          <w:rFonts w:ascii="Times New Roman" w:hAnsi="Times New Roman" w:cs="Times New Roman"/>
          <w:b/>
          <w:bCs/>
          <w:sz w:val="22"/>
          <w:szCs w:val="22"/>
        </w:rPr>
        <w:t>Подраздел 2. Выдача разрешения на осуществление земляных работ, за исключением аварийных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28. В день поступления заявления с документами, Специалист проводит проверку правильности заполнения заявления и наличия прилагаемых к нему документов.</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В течение 3-х рабочих дней после поступления документов, Специалист совместно с заявителем обеспечивает выезд на место планируемых земляных работ и составление Акта обследования места осуществления земляных работ.</w:t>
      </w:r>
    </w:p>
    <w:p w:rsidR="00524AAD" w:rsidRPr="00524AAD" w:rsidRDefault="00524AAD" w:rsidP="00524AAD">
      <w:pPr>
        <w:ind w:firstLine="720"/>
        <w:jc w:val="both"/>
        <w:rPr>
          <w:rFonts w:ascii="Times New Roman" w:hAnsi="Times New Roman" w:cs="Times New Roman"/>
          <w:sz w:val="22"/>
          <w:szCs w:val="22"/>
        </w:rPr>
      </w:pPr>
      <w:bookmarkStart w:id="221" w:name="_Hlk124347878"/>
      <w:r w:rsidRPr="00524AAD">
        <w:rPr>
          <w:rFonts w:ascii="Times New Roman" w:hAnsi="Times New Roman" w:cs="Times New Roman"/>
          <w:sz w:val="22"/>
          <w:szCs w:val="22"/>
        </w:rPr>
        <w:t>Акт обследования места осуществления земляных работ</w:t>
      </w:r>
      <w:bookmarkEnd w:id="221"/>
      <w:r w:rsidRPr="00524AAD">
        <w:rPr>
          <w:rFonts w:ascii="Times New Roman" w:hAnsi="Times New Roman" w:cs="Times New Roman"/>
          <w:sz w:val="22"/>
          <w:szCs w:val="22"/>
        </w:rPr>
        <w:t xml:space="preserve"> должен содержать сведения о месте и объеме планируемых земляных работ и подписывается представителем Отдела  Администрации Большеигнатовского  муниципального района и заявителем.</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xml:space="preserve">На основании Акта обследования места осуществления земляных работ в течении 9 рабочих дней заключается </w:t>
      </w:r>
      <w:bookmarkStart w:id="222" w:name="_Hlk124347953"/>
      <w:r w:rsidRPr="00524AAD">
        <w:rPr>
          <w:rFonts w:ascii="Times New Roman" w:hAnsi="Times New Roman" w:cs="Times New Roman"/>
          <w:sz w:val="22"/>
          <w:szCs w:val="22"/>
        </w:rPr>
        <w:t>Соглашение о восстановлении нарушенного благоустройства</w:t>
      </w:r>
      <w:bookmarkEnd w:id="222"/>
      <w:r w:rsidRPr="00524AAD">
        <w:rPr>
          <w:rFonts w:ascii="Times New Roman" w:hAnsi="Times New Roman" w:cs="Times New Roman"/>
          <w:sz w:val="22"/>
          <w:szCs w:val="22"/>
        </w:rPr>
        <w:t xml:space="preserve"> (форма типового соглашения указана в Приложении № 6). В указанный срок Администрацией района совместно с заявителем устраняются разногласия, касающиеся места и объема планируемых земляных работ (при их наличии).</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xml:space="preserve">В течение 2-х рабочих дней со дня заключения Соглашения начальник  Администрация района  принимает решение о предоставлении разрешения на осуществление земляных работ. В случае отказа заявителя от заключения Соглашения и (или) истечения срока в размере 2-х дней, Администрация района принимает решение об отказе в предоставлении разрешения на осуществление земляных работ. </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Разрешение на осуществление земляных работ или отказ в предоставлении разрешения на осуществление земляных работ оформляется в письменной форме (Приложения № 7 и № 8 к настоящему Административному регламенту). Разрешение на осуществление земляных работ или отказ в предоставлении разрешения на осуществление земляных работ выдается заявителю не позднее 1 рабочего дня после принятия решения, либо направляется по почте заказным письмом.</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Разрешение на осуществление земляных работ действительно только в отношении вида, места, объема, участка, сроков проведения земляных работ и конкретного производителя работ, указанного в разрешении на осуществление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Разрешение на осуществление земляных работ должно находиться у производителя работ, указанного в заявлении на получение разрешения.</w:t>
      </w:r>
    </w:p>
    <w:p w:rsidR="00524AAD" w:rsidRPr="00524AAD" w:rsidRDefault="00524AAD" w:rsidP="00524AAD">
      <w:pPr>
        <w:ind w:firstLine="720"/>
        <w:jc w:val="both"/>
        <w:rPr>
          <w:rFonts w:ascii="Times New Roman" w:hAnsi="Times New Roman" w:cs="Times New Roman"/>
          <w:sz w:val="22"/>
          <w:szCs w:val="22"/>
        </w:rPr>
      </w:pPr>
    </w:p>
    <w:p w:rsidR="00524AAD" w:rsidRPr="00EC7970" w:rsidRDefault="00524AAD" w:rsidP="00EC7970">
      <w:pPr>
        <w:ind w:firstLine="720"/>
        <w:jc w:val="center"/>
        <w:rPr>
          <w:rFonts w:ascii="Times New Roman" w:hAnsi="Times New Roman" w:cs="Times New Roman"/>
          <w:b/>
          <w:bCs/>
          <w:sz w:val="22"/>
          <w:szCs w:val="22"/>
        </w:rPr>
      </w:pPr>
      <w:r w:rsidRPr="00524AAD">
        <w:rPr>
          <w:rFonts w:ascii="Times New Roman" w:hAnsi="Times New Roman" w:cs="Times New Roman"/>
          <w:b/>
          <w:bCs/>
          <w:sz w:val="22"/>
          <w:szCs w:val="22"/>
        </w:rPr>
        <w:t>Подраздел 3. Выдача разрешения на осуществление аварийных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29. В случае необходимости проведения аварийных земляных работ заявитель обязан в течение трех часов уведомить Единую дежурно-диспетчерскую службу Большеигнатовского муниципального района и Администрацию района, передав телефонограмму с указанием характера, адреса места аварии, времени начала работ по устранению аварии и предполагаемых объемах нарушаемого благоустройства.</w:t>
      </w:r>
    </w:p>
    <w:p w:rsidR="00524AAD" w:rsidRPr="00524AAD" w:rsidRDefault="00524AAD" w:rsidP="00524AAD">
      <w:pPr>
        <w:ind w:firstLine="720"/>
        <w:jc w:val="both"/>
        <w:rPr>
          <w:rFonts w:ascii="Times New Roman" w:hAnsi="Times New Roman" w:cs="Times New Roman"/>
          <w:color w:val="FF0000"/>
          <w:sz w:val="22"/>
          <w:szCs w:val="22"/>
        </w:rPr>
      </w:pPr>
      <w:r w:rsidRPr="00524AAD">
        <w:rPr>
          <w:rFonts w:ascii="Times New Roman" w:hAnsi="Times New Roman" w:cs="Times New Roman"/>
          <w:sz w:val="22"/>
          <w:szCs w:val="22"/>
        </w:rPr>
        <w:t>Заявитель в течение трех суток с момента уведомления Единой дежурно-диспетчерской службы Большеигнатовского муниципального района, не прекращая проведения аварийных работ, представляет в Администрацию района заявление на предоставление разрешения на осуществление аварийных земляных работ по форме (Приложение № 2 к настоящему Порядку).</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В случае если авария произошла в вечернее и ночное время, в выходные и праздничные дни, телефонограмма должна быть передана в Администрацию района в первый рабочий день, следующий за выходным и (или) нерабочим праздничным днем.</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lastRenderedPageBreak/>
        <w:t>К заявлению о предоставлении разрешения на осуществление аварийных земляных работ,</w:t>
      </w:r>
      <w:r w:rsidRPr="00524AAD">
        <w:rPr>
          <w:rFonts w:ascii="Times New Roman" w:hAnsi="Times New Roman" w:cs="Times New Roman"/>
          <w:color w:val="FF0000"/>
          <w:sz w:val="22"/>
          <w:szCs w:val="22"/>
        </w:rPr>
        <w:t xml:space="preserve"> </w:t>
      </w:r>
      <w:r w:rsidRPr="00524AAD">
        <w:rPr>
          <w:rFonts w:ascii="Times New Roman" w:hAnsi="Times New Roman" w:cs="Times New Roman"/>
          <w:sz w:val="22"/>
          <w:szCs w:val="22"/>
        </w:rPr>
        <w:t>прилагается:</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схема места осуществления аварийных земляных  работ на ситуационном плане;</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фотографии места осуществления аварийных земляных работ с привязкой к местности;</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акт обследования с указанием места, вида, объема и последствий аварии, подписанный владельцами сетей.</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Представитель Отдела в день поступления заявления о предоставлении разрешения на осуществление аварийных земляных работ с приложением документов, указанных в настоящем Порядке, совместно с заявителем обеспечивает выезд на место проведения аварийных работ, составляет Акт обследования места осуществления земляных работ и заключает Соглашение о восстановлении нарушенного благоустройства (форма типового соглашения указана в Приложении № 6 к настоящему Административному регламенту).</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Разрешение на осуществление аварийных земляных работ оформляется в течение 3 рабочих дней с момента подачи документов, указанных в пункте 14 настоящего Административного регламента по форме (Приложение № 7 к настоящему Административному регламенту).</w:t>
      </w:r>
    </w:p>
    <w:p w:rsidR="00524AAD" w:rsidRPr="00524AAD" w:rsidRDefault="00524AAD" w:rsidP="00524AAD">
      <w:pPr>
        <w:ind w:firstLine="720"/>
        <w:jc w:val="both"/>
        <w:rPr>
          <w:rFonts w:ascii="Times New Roman" w:hAnsi="Times New Roman" w:cs="Times New Roman"/>
          <w:sz w:val="22"/>
          <w:szCs w:val="22"/>
        </w:rPr>
      </w:pPr>
    </w:p>
    <w:p w:rsidR="00524AAD" w:rsidRPr="00EC7970" w:rsidRDefault="00524AAD" w:rsidP="00EC7970">
      <w:pPr>
        <w:ind w:firstLine="720"/>
        <w:jc w:val="center"/>
        <w:rPr>
          <w:rFonts w:ascii="Times New Roman" w:hAnsi="Times New Roman" w:cs="Times New Roman"/>
          <w:b/>
          <w:bCs/>
          <w:sz w:val="22"/>
          <w:szCs w:val="22"/>
        </w:rPr>
      </w:pPr>
      <w:r w:rsidRPr="00524AAD">
        <w:rPr>
          <w:rFonts w:ascii="Times New Roman" w:hAnsi="Times New Roman" w:cs="Times New Roman"/>
          <w:b/>
          <w:bCs/>
          <w:sz w:val="22"/>
          <w:szCs w:val="22"/>
        </w:rPr>
        <w:t>Подраздел 4. Продление срока действия разрешения на осуществление земляных работ и разрешения на осуществление аварийных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30. Срок действия разрешения на осуществление земляных работ может быть продлен Администрацией района, выдавшим разрешение, по заявлению лица, получившего разрешение, поданному им не менее чем за 3 рабочих дня до истечения срока действия такого разрешения.</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При невозможности устранения аварии и восстановления сельского благоустройства в срок, указанный в разрешении на осуществление аварийных земляных работ, заявитель, не менее чем за 3 рабочих дня до истечения срока действия такого разрешения, не прекращая производства аварийных работ и работ по восстановлению сельского благоустройства, обязан продлить разрешение на осуществление аварийных земляных работ. Срок проведения аварийных земляных работ может быть продлен на срок не более 10 календарных дней по заявлению лица, получившего разрешение на осуществление аварийных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Для продления разрешения на осуществление земляных работ или аварийных земляных работ заявитель подает в Администрацию района заявление о продлении разрешения на осуществление земляных работ или аварийных земляных работ по форме (Приложение № 5 к настоящему Административному регламенту).</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К заявлению прилагаются следующие документы:</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схема участка земляных работ с указанием выполненных и незавершенных объемов работ на ситуационном плане;</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дополнительное соглашение к соглашению о восстановлении нарушенного благоустройства с указанием измененных сроков, видов и объемов и (или) схемы восстановительных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фотографии места осуществления аварийных земляных работ с привязкой к местности;</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разрешение на осуществление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Представитель Отдела в день поступления заявления о продлении разрешения на осуществление земляных работ или аварийных земляных работ, совместно с заявителем обеспечивает выезд на место проведения аварийных работ, составляет Акт обследования места осуществления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Администрация района  в течение 3-х рабочих дней принимает решение о продлении или об отказе в продлении разрешения на осуществление земляных работ или аварийных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Решение о продлении разрешения на осуществление земляных работ или аварийных земляных работ оформляется на бланке ранее выданного разрешения, путем внесения отметки о продлении с указанием реквизитов Акта обследования места осуществления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Основания для отказа в продлении разрешения на осуществление земляных работ или аварийных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в случае установления факта отсутствия начала проведения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непредставления документов, указанных в пункте 14 настоящего Административного регламента;</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предоставления заявления на продление разрешения на осуществление земляных работ или аварийных земляных работ неустановленной формы.</w:t>
      </w:r>
    </w:p>
    <w:p w:rsidR="00524AAD" w:rsidRPr="00524AAD" w:rsidRDefault="00524AAD" w:rsidP="00524AAD">
      <w:pPr>
        <w:ind w:firstLine="720"/>
        <w:jc w:val="both"/>
        <w:rPr>
          <w:rFonts w:ascii="Times New Roman" w:hAnsi="Times New Roman" w:cs="Times New Roman"/>
          <w:sz w:val="22"/>
          <w:szCs w:val="22"/>
        </w:rPr>
      </w:pPr>
    </w:p>
    <w:p w:rsidR="00524AAD" w:rsidRPr="00EC7970" w:rsidRDefault="00524AAD" w:rsidP="00EC7970">
      <w:pPr>
        <w:ind w:firstLine="720"/>
        <w:jc w:val="both"/>
        <w:rPr>
          <w:rFonts w:ascii="Times New Roman" w:hAnsi="Times New Roman" w:cs="Times New Roman"/>
          <w:b/>
          <w:bCs/>
          <w:sz w:val="22"/>
          <w:szCs w:val="22"/>
        </w:rPr>
      </w:pPr>
      <w:r w:rsidRPr="00524AAD">
        <w:rPr>
          <w:rFonts w:ascii="Times New Roman" w:hAnsi="Times New Roman" w:cs="Times New Roman"/>
          <w:b/>
          <w:bCs/>
          <w:sz w:val="22"/>
          <w:szCs w:val="22"/>
        </w:rPr>
        <w:t>Подраздел 5. Закрытие разрешения на осуществление земляных работ или аварийных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 xml:space="preserve">31. После окончания осуществления земляных работ или аварийных земляных работ лица, получившие разрешение на осуществление земляных работ или аварийных земляных работ, обязаны закрыть </w:t>
      </w:r>
      <w:r w:rsidRPr="00524AAD">
        <w:rPr>
          <w:rFonts w:ascii="Times New Roman" w:hAnsi="Times New Roman" w:cs="Times New Roman"/>
          <w:sz w:val="22"/>
          <w:szCs w:val="22"/>
        </w:rPr>
        <w:lastRenderedPageBreak/>
        <w:t>разрешение по Акту об исполнении разрешения на осуществление земляных работ или аварийных земляных работ (Приложение № 9 к настоящему Административному регламенту) в установленный разрешением срок.</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В случае если погодные условия не позволяют осуществить работы по восстановлению нарушенного благоустройства в установленный разрешением срок, лицо, получившее разрешение на осуществление земляных работ, обязано произвести немедленную засыпку (осуществление работ в зимнее время), работы по восстановлению нарушенного благоустройства производятся в срок, указанный в Соглашении о восстановлении нарушенного благоустройства.</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Для закрытия разрешения на осуществление земляных работ или аварийных земляных работ юридические и физические лица, индивидуальные предприниматели, за 3 рабочих дня до окончания срока действия разрешения  представляют в Администрацию района заявление о закрытии разрешения на осуществление земляных работ или аварийных земляных работ в произвольной форме.</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В течение 3-х рабочих дней после поступления документов,  Специалист Отдела совместно с заявителем обеспечивает выезд на место осуществления земляных работ. По результатам выезда составляется Акт об исполнении разрешения на осуществление земляных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Акт об исполнении разрешения на осуществление земляных работ или аварийных земляных работ подписывается заявителем (представителем заявителя по доверенности), Специалистом Отдела, с выездом на место проведения работ.</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Разрешение на осуществление земляных работ или аварийных земляных работ считается закрытым в день подписания Акта об исполнении разрешения на осуществление земляных работ или аварийных земляных работ.</w:t>
      </w:r>
    </w:p>
    <w:p w:rsidR="00524AAD" w:rsidRPr="00524AAD" w:rsidRDefault="00524AAD" w:rsidP="00524AAD">
      <w:pPr>
        <w:ind w:firstLine="720"/>
        <w:jc w:val="both"/>
        <w:rPr>
          <w:rFonts w:ascii="Times New Roman" w:hAnsi="Times New Roman" w:cs="Times New Roman"/>
          <w:sz w:val="22"/>
          <w:szCs w:val="22"/>
        </w:rPr>
      </w:pPr>
    </w:p>
    <w:p w:rsidR="00524AAD" w:rsidRPr="00524AAD" w:rsidRDefault="00524AAD" w:rsidP="00524AAD">
      <w:pPr>
        <w:pStyle w:val="1"/>
        <w:spacing w:before="0" w:after="0"/>
        <w:ind w:firstLine="720"/>
        <w:rPr>
          <w:rFonts w:ascii="Times New Roman" w:hAnsi="Times New Roman" w:cs="Times New Roman"/>
          <w:sz w:val="22"/>
          <w:szCs w:val="22"/>
        </w:rPr>
      </w:pPr>
      <w:r w:rsidRPr="00524AAD">
        <w:rPr>
          <w:rFonts w:ascii="Times New Roman" w:hAnsi="Times New Roman" w:cs="Times New Roman"/>
          <w:sz w:val="22"/>
          <w:szCs w:val="22"/>
        </w:rPr>
        <w:t xml:space="preserve">Подраздел 6. </w:t>
      </w:r>
      <w:bookmarkStart w:id="223" w:name="sub_19"/>
      <w:r w:rsidRPr="00524AAD">
        <w:rPr>
          <w:rFonts w:ascii="Times New Roman" w:hAnsi="Times New Roman" w:cs="Times New Roman"/>
          <w:sz w:val="22"/>
          <w:szCs w:val="22"/>
        </w:rPr>
        <w:t xml:space="preserve"> Особенности предоставления муниципальной услуги в электронной форме.</w:t>
      </w:r>
    </w:p>
    <w:bookmarkEnd w:id="223"/>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32.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44">
        <w:r w:rsidRPr="00524AAD">
          <w:rPr>
            <w:rFonts w:ascii="Times New Roman" w:hAnsi="Times New Roman" w:cs="Times New Roman"/>
            <w:sz w:val="22"/>
            <w:szCs w:val="22"/>
          </w:rPr>
          <w:t>www.gosuslugi.ru</w:t>
        </w:r>
      </w:hyperlink>
      <w:r w:rsidRPr="00524AAD">
        <w:rPr>
          <w:rFonts w:ascii="Times New Roman" w:hAnsi="Times New Roman" w:cs="Times New Roman"/>
          <w:sz w:val="22"/>
          <w:szCs w:val="22"/>
        </w:rPr>
        <w:t>) путем заполнения формы, с приложением отсканированных копий документов, указанных в п. 14</w:t>
      </w:r>
      <w:r w:rsidRPr="00524AAD">
        <w:rPr>
          <w:rStyle w:val="-"/>
          <w:rFonts w:ascii="Times New Roman" w:hAnsi="Times New Roman" w:cs="Times New Roman"/>
          <w:color w:val="auto"/>
          <w:sz w:val="22"/>
          <w:szCs w:val="22"/>
        </w:rPr>
        <w:t xml:space="preserve"> настоящего </w:t>
      </w:r>
      <w:r w:rsidRPr="00524AAD">
        <w:rPr>
          <w:rFonts w:ascii="Times New Roman" w:hAnsi="Times New Roman" w:cs="Times New Roman"/>
          <w:sz w:val="22"/>
          <w:szCs w:val="22"/>
        </w:rPr>
        <w:t xml:space="preserve"> Административного регламента.</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524AAD" w:rsidRPr="00524AAD" w:rsidRDefault="00524AAD" w:rsidP="00524AAD">
      <w:pPr>
        <w:ind w:firstLine="720"/>
        <w:jc w:val="both"/>
        <w:rPr>
          <w:rStyle w:val="a5"/>
          <w:rFonts w:ascii="Times New Roman" w:hAnsi="Times New Roman" w:cs="Times New Roman"/>
          <w:sz w:val="22"/>
          <w:szCs w:val="22"/>
        </w:rPr>
      </w:pPr>
    </w:p>
    <w:p w:rsidR="00524AAD" w:rsidRPr="00EC7970" w:rsidRDefault="00524AAD" w:rsidP="00EC7970">
      <w:pPr>
        <w:ind w:firstLine="720"/>
        <w:jc w:val="center"/>
        <w:rPr>
          <w:rStyle w:val="a5"/>
          <w:rFonts w:ascii="Times New Roman" w:hAnsi="Times New Roman" w:cs="Times New Roman"/>
          <w:sz w:val="22"/>
          <w:szCs w:val="22"/>
        </w:rPr>
      </w:pPr>
      <w:r w:rsidRPr="00524AAD">
        <w:rPr>
          <w:rStyle w:val="a5"/>
          <w:rFonts w:ascii="Times New Roman" w:hAnsi="Times New Roman" w:cs="Times New Roman"/>
          <w:bCs/>
          <w:sz w:val="22"/>
          <w:szCs w:val="22"/>
        </w:rPr>
        <w:t>Подраздел 7.  Особенности предоставления муниципальной услуги в МФЦ.</w:t>
      </w:r>
      <w:bookmarkStart w:id="224" w:name="sub_1020"/>
      <w:bookmarkEnd w:id="224"/>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33.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bookmarkStart w:id="225" w:name="sub_201"/>
      <w:bookmarkEnd w:id="225"/>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Информирование (консультация) по порядку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Прием и регистрация запроса и документов от заявителя для получения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34. Осуществление административной процедуры "Информирование (консультация) по порядку предоставления муниципальной услуги".</w:t>
      </w:r>
      <w:bookmarkStart w:id="226" w:name="sub_202"/>
      <w:bookmarkEnd w:id="226"/>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bookmarkStart w:id="227" w:name="sub_2021"/>
      <w:bookmarkEnd w:id="227"/>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срок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lastRenderedPageBreak/>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режим работы и адреса иных МФЦ, ТОСП и привлекаемых организаций, находящихся на территории субъекта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35. Осуществление административной процедуры "Прием и регистрация запроса и документов".</w:t>
      </w:r>
      <w:bookmarkStart w:id="228" w:name="sub_203"/>
      <w:bookmarkEnd w:id="228"/>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 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bookmarkStart w:id="229" w:name="sub_2031"/>
      <w:bookmarkEnd w:id="229"/>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bookmarkStart w:id="230" w:name="sub_2032"/>
      <w:bookmarkEnd w:id="230"/>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в случае наличия оснований для отказа в приеме документов, определенных в пункте 14 настоящего Административного регламента, уведомляет заявителя о возможности получения отказа в предоставлении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если заявитель настаивает на приеме документов, специалист приема МФЦ, ТОСП делает в расписке отметку "принято по требованию".</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bookmarkStart w:id="231" w:name="sub_2033"/>
      <w:bookmarkEnd w:id="231"/>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bookmarkStart w:id="232" w:name="sub_2034"/>
      <w:bookmarkEnd w:id="232"/>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bookmarkStart w:id="233" w:name="sub_2035"/>
      <w:bookmarkEnd w:id="233"/>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36.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bookmarkStart w:id="234" w:name="sub_204"/>
      <w:bookmarkEnd w:id="234"/>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 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bookmarkStart w:id="235" w:name="sub_2041"/>
      <w:bookmarkEnd w:id="235"/>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 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bookmarkStart w:id="236" w:name="sub_2042"/>
      <w:bookmarkEnd w:id="236"/>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   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bookmarkStart w:id="237" w:name="sub_2043"/>
      <w:bookmarkEnd w:id="237"/>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lastRenderedPageBreak/>
        <w:t>- учет выдачи экземпляров электронных документов на бумажном носителе.</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 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bookmarkStart w:id="238" w:name="sub_2044"/>
      <w:bookmarkEnd w:id="238"/>
    </w:p>
    <w:p w:rsidR="00524AAD" w:rsidRPr="00524AAD" w:rsidRDefault="00524AAD" w:rsidP="00EC7970">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  </w:t>
      </w:r>
      <w:bookmarkStart w:id="239" w:name="sub_2045"/>
      <w:r w:rsidRPr="00524AAD">
        <w:rPr>
          <w:rStyle w:val="a5"/>
          <w:rFonts w:ascii="Times New Roman" w:hAnsi="Times New Roman" w:cs="Times New Roman"/>
          <w:sz w:val="22"/>
          <w:szCs w:val="22"/>
        </w:rPr>
        <w:t xml:space="preserve"> 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bookmarkEnd w:id="239"/>
    </w:p>
    <w:p w:rsidR="00524AAD" w:rsidRPr="00524AAD" w:rsidRDefault="00524AAD" w:rsidP="00524AAD">
      <w:pPr>
        <w:pStyle w:val="1"/>
        <w:spacing w:before="0" w:after="0"/>
        <w:rPr>
          <w:rFonts w:ascii="Times New Roman" w:hAnsi="Times New Roman" w:cs="Times New Roman"/>
          <w:sz w:val="22"/>
          <w:szCs w:val="22"/>
        </w:rPr>
      </w:pPr>
      <w:r w:rsidRPr="00524AAD">
        <w:rPr>
          <w:rFonts w:ascii="Times New Roman" w:hAnsi="Times New Roman" w:cs="Times New Roman"/>
          <w:sz w:val="22"/>
          <w:szCs w:val="22"/>
        </w:rPr>
        <w:t>Раздел 4. Формы контроля за исполнением Административного регламента</w:t>
      </w:r>
    </w:p>
    <w:p w:rsidR="00524AAD" w:rsidRPr="00524AAD" w:rsidRDefault="00524AAD" w:rsidP="00524AAD">
      <w:pPr>
        <w:ind w:firstLine="720"/>
        <w:jc w:val="center"/>
        <w:rPr>
          <w:rFonts w:ascii="Times New Roman" w:hAnsi="Times New Roman" w:cs="Times New Roman"/>
          <w:sz w:val="22"/>
          <w:szCs w:val="22"/>
        </w:rPr>
      </w:pPr>
      <w:bookmarkStart w:id="240" w:name="sub_4001"/>
      <w:bookmarkEnd w:id="240"/>
      <w:r w:rsidRPr="00524AAD">
        <w:rPr>
          <w:rStyle w:val="a5"/>
          <w:rFonts w:ascii="Times New Roman" w:hAnsi="Times New Roman" w:cs="Times New Roman"/>
          <w:bCs/>
          <w:sz w:val="22"/>
          <w:szCs w:val="22"/>
        </w:rPr>
        <w:t>Подраздел 1. Порядок осуществления контроля за исполнением настоящего Административного регламента.</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37.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24AAD" w:rsidRPr="00524AAD" w:rsidRDefault="00524AAD" w:rsidP="00524AAD">
      <w:pPr>
        <w:ind w:firstLine="720"/>
        <w:jc w:val="both"/>
        <w:rPr>
          <w:rFonts w:ascii="Times New Roman" w:hAnsi="Times New Roman" w:cs="Times New Roman"/>
          <w:sz w:val="22"/>
          <w:szCs w:val="22"/>
        </w:rPr>
      </w:pPr>
      <w:bookmarkStart w:id="241" w:name="sub_2112"/>
      <w:bookmarkEnd w:id="241"/>
      <w:r w:rsidRPr="00524AAD">
        <w:rPr>
          <w:rStyle w:val="a5"/>
          <w:rFonts w:ascii="Times New Roman" w:hAnsi="Times New Roman" w:cs="Times New Roman"/>
          <w:sz w:val="22"/>
          <w:szCs w:val="22"/>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 муниципального района.</w:t>
      </w:r>
    </w:p>
    <w:p w:rsidR="00524AAD" w:rsidRPr="00524AAD" w:rsidRDefault="00524AAD" w:rsidP="00524AAD">
      <w:pPr>
        <w:ind w:firstLine="720"/>
        <w:jc w:val="both"/>
        <w:rPr>
          <w:rStyle w:val="a5"/>
          <w:rFonts w:ascii="Times New Roman" w:hAnsi="Times New Roman" w:cs="Times New Roman"/>
          <w:sz w:val="22"/>
          <w:szCs w:val="22"/>
        </w:rPr>
      </w:pPr>
    </w:p>
    <w:p w:rsidR="00524AAD" w:rsidRPr="00524AAD" w:rsidRDefault="00524AAD" w:rsidP="00524AAD">
      <w:pPr>
        <w:ind w:firstLine="720"/>
        <w:jc w:val="center"/>
        <w:rPr>
          <w:rFonts w:ascii="Times New Roman" w:hAnsi="Times New Roman" w:cs="Times New Roman"/>
          <w:sz w:val="22"/>
          <w:szCs w:val="22"/>
        </w:rPr>
      </w:pPr>
      <w:bookmarkStart w:id="242" w:name="sub_212"/>
      <w:bookmarkEnd w:id="242"/>
      <w:r w:rsidRPr="00524AAD">
        <w:rPr>
          <w:rStyle w:val="a5"/>
          <w:rFonts w:ascii="Times New Roman" w:hAnsi="Times New Roman" w:cs="Times New Roman"/>
          <w:bCs/>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bookmarkStart w:id="243" w:name="sub_2121"/>
      <w:bookmarkEnd w:id="243"/>
      <w:r w:rsidRPr="00524AAD">
        <w:rPr>
          <w:rStyle w:val="a5"/>
          <w:rFonts w:ascii="Times New Roman" w:hAnsi="Times New Roman" w:cs="Times New Roman"/>
          <w:sz w:val="22"/>
          <w:szCs w:val="22"/>
        </w:rPr>
        <w:t>38.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524AAD" w:rsidRPr="00524AAD" w:rsidRDefault="00524AAD" w:rsidP="00524AAD">
      <w:pPr>
        <w:tabs>
          <w:tab w:val="left" w:pos="2445"/>
        </w:tabs>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Плановые и внеплановые проверки проводятся Главой Большеигнатовского муниципального района.</w:t>
      </w:r>
    </w:p>
    <w:p w:rsidR="00524AAD" w:rsidRPr="00524AAD" w:rsidRDefault="00524AAD" w:rsidP="00524AAD">
      <w:pPr>
        <w:tabs>
          <w:tab w:val="left" w:pos="2445"/>
        </w:tabs>
        <w:ind w:firstLine="720"/>
        <w:jc w:val="both"/>
        <w:rPr>
          <w:rStyle w:val="a5"/>
          <w:rFonts w:ascii="Times New Roman" w:hAnsi="Times New Roman" w:cs="Times New Roman"/>
          <w:sz w:val="22"/>
          <w:szCs w:val="22"/>
        </w:rPr>
      </w:pPr>
    </w:p>
    <w:p w:rsidR="00524AAD" w:rsidRPr="00524AAD" w:rsidRDefault="00524AAD" w:rsidP="00524AAD">
      <w:pPr>
        <w:ind w:firstLine="720"/>
        <w:jc w:val="center"/>
        <w:rPr>
          <w:rFonts w:ascii="Times New Roman" w:hAnsi="Times New Roman" w:cs="Times New Roman"/>
          <w:sz w:val="22"/>
          <w:szCs w:val="22"/>
        </w:rPr>
      </w:pPr>
      <w:r w:rsidRPr="00524AAD">
        <w:rPr>
          <w:rStyle w:val="a5"/>
          <w:rFonts w:ascii="Times New Roman" w:hAnsi="Times New Roman" w:cs="Times New Roman"/>
          <w:bCs/>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24AAD" w:rsidRPr="00524AAD" w:rsidRDefault="00524AAD" w:rsidP="00524AAD">
      <w:pPr>
        <w:ind w:firstLine="720"/>
        <w:jc w:val="center"/>
        <w:rPr>
          <w:rStyle w:val="a5"/>
          <w:rFonts w:ascii="Times New Roman" w:hAnsi="Times New Roman" w:cs="Times New Roman"/>
          <w:b/>
          <w:bCs/>
          <w:sz w:val="22"/>
          <w:szCs w:val="22"/>
        </w:rPr>
      </w:pP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39.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рассмотрение заявлений.</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27 Административного регламента.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524AAD" w:rsidRPr="00524AAD" w:rsidRDefault="00524AAD" w:rsidP="00524AAD">
      <w:pPr>
        <w:ind w:firstLine="720"/>
        <w:jc w:val="both"/>
        <w:rPr>
          <w:rStyle w:val="a5"/>
          <w:rFonts w:ascii="Times New Roman" w:hAnsi="Times New Roman" w:cs="Times New Roman"/>
          <w:b/>
          <w:bCs/>
          <w:sz w:val="22"/>
          <w:szCs w:val="22"/>
        </w:rPr>
      </w:pPr>
    </w:p>
    <w:p w:rsidR="00524AAD" w:rsidRPr="00EC7970" w:rsidRDefault="00524AAD" w:rsidP="00EC7970">
      <w:pPr>
        <w:ind w:firstLine="720"/>
        <w:jc w:val="center"/>
        <w:rPr>
          <w:rStyle w:val="a5"/>
          <w:rFonts w:ascii="Times New Roman" w:hAnsi="Times New Roman" w:cs="Times New Roman"/>
          <w:sz w:val="22"/>
          <w:szCs w:val="22"/>
        </w:rPr>
      </w:pPr>
      <w:r w:rsidRPr="00524AAD">
        <w:rPr>
          <w:rStyle w:val="a5"/>
          <w:rFonts w:ascii="Times New Roman" w:hAnsi="Times New Roman" w:cs="Times New Roman"/>
          <w:bCs/>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40.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w:t>
      </w:r>
      <w:r w:rsidRPr="00524AAD">
        <w:rPr>
          <w:rStyle w:val="a5"/>
          <w:rFonts w:ascii="Times New Roman" w:hAnsi="Times New Roman" w:cs="Times New Roman"/>
          <w:sz w:val="22"/>
          <w:szCs w:val="22"/>
        </w:rPr>
        <w:lastRenderedPageBreak/>
        <w:t>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524AAD" w:rsidRPr="00524AAD" w:rsidRDefault="00524AAD" w:rsidP="00524AAD">
      <w:pPr>
        <w:pStyle w:val="1"/>
        <w:spacing w:before="0" w:after="0"/>
        <w:rPr>
          <w:rFonts w:ascii="Times New Roman" w:hAnsi="Times New Roman" w:cs="Times New Roman"/>
          <w:sz w:val="22"/>
          <w:szCs w:val="22"/>
        </w:rPr>
      </w:pPr>
      <w:r w:rsidRPr="00524AAD">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524AAD" w:rsidRPr="00524AAD" w:rsidRDefault="00524AAD" w:rsidP="00524AAD">
      <w:pPr>
        <w:ind w:firstLine="720"/>
        <w:jc w:val="both"/>
        <w:rPr>
          <w:rFonts w:ascii="Times New Roman" w:hAnsi="Times New Roman" w:cs="Times New Roman"/>
          <w:sz w:val="22"/>
          <w:szCs w:val="22"/>
        </w:rPr>
      </w:pPr>
      <w:bookmarkStart w:id="244" w:name="sub_5001"/>
      <w:bookmarkEnd w:id="244"/>
      <w:r w:rsidRPr="00524AAD">
        <w:rPr>
          <w:rStyle w:val="a5"/>
          <w:rFonts w:ascii="Times New Roman" w:hAnsi="Times New Roman" w:cs="Times New Roman"/>
          <w:sz w:val="22"/>
          <w:szCs w:val="22"/>
        </w:rPr>
        <w:t>41.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42.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524AAD" w:rsidRPr="00524AAD" w:rsidRDefault="00524AAD" w:rsidP="00524AAD">
      <w:pPr>
        <w:ind w:firstLine="720"/>
        <w:jc w:val="both"/>
        <w:rPr>
          <w:rFonts w:ascii="Times New Roman" w:hAnsi="Times New Roman" w:cs="Times New Roman"/>
          <w:sz w:val="22"/>
          <w:szCs w:val="22"/>
        </w:rPr>
      </w:pPr>
      <w:bookmarkStart w:id="245" w:name="sub_10231"/>
      <w:bookmarkEnd w:id="245"/>
      <w:r w:rsidRPr="00524AAD">
        <w:rPr>
          <w:rStyle w:val="a5"/>
          <w:rFonts w:ascii="Times New Roman" w:hAnsi="Times New Roman" w:cs="Times New Roman"/>
          <w:sz w:val="22"/>
          <w:szCs w:val="22"/>
        </w:rPr>
        <w:t>Заявитель, либо его уполномоченный представитель вправе обратиться с жалобой в следующих случаях:</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нарушения срока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нарушения срока или порядка выдачи документов по результатам предоставления муниципальной услуги;</w:t>
      </w:r>
    </w:p>
    <w:p w:rsidR="00524AAD" w:rsidRPr="00524AAD" w:rsidRDefault="00524AAD" w:rsidP="00524AAD">
      <w:pPr>
        <w:ind w:firstLine="720"/>
        <w:jc w:val="both"/>
        <w:rPr>
          <w:rStyle w:val="a5"/>
          <w:rFonts w:ascii="Times New Roman" w:hAnsi="Times New Roman" w:cs="Times New Roman"/>
          <w:sz w:val="22"/>
          <w:szCs w:val="22"/>
        </w:rPr>
      </w:pPr>
      <w:r w:rsidRPr="00524AAD">
        <w:rPr>
          <w:rStyle w:val="a5"/>
          <w:rFonts w:ascii="Times New Roman" w:hAnsi="Times New Roman" w:cs="Times New Roman"/>
          <w:sz w:val="22"/>
          <w:szCs w:val="22"/>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hAnsi="Times New Roman" w:cs="Times New Roman"/>
          <w:sz w:val="22"/>
          <w:szCs w:val="22"/>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43.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w:t>
      </w:r>
      <w:r w:rsidRPr="00524AAD">
        <w:rPr>
          <w:rStyle w:val="a5"/>
          <w:rFonts w:ascii="Times New Roman" w:hAnsi="Times New Roman" w:cs="Times New Roman"/>
          <w:sz w:val="22"/>
          <w:szCs w:val="22"/>
        </w:rPr>
        <w:lastRenderedPageBreak/>
        <w:t>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524AAD" w:rsidRPr="00524AAD" w:rsidRDefault="00524AAD" w:rsidP="00524AAD">
      <w:pPr>
        <w:ind w:firstLine="720"/>
        <w:jc w:val="both"/>
        <w:rPr>
          <w:rFonts w:ascii="Times New Roman" w:hAnsi="Times New Roman" w:cs="Times New Roman"/>
          <w:sz w:val="22"/>
          <w:szCs w:val="22"/>
        </w:rPr>
      </w:pPr>
      <w:bookmarkStart w:id="246" w:name="sub_10241"/>
      <w:bookmarkEnd w:id="246"/>
      <w:r w:rsidRPr="00524AAD">
        <w:rPr>
          <w:rStyle w:val="a5"/>
          <w:rFonts w:ascii="Times New Roman" w:hAnsi="Times New Roman" w:cs="Times New Roman"/>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Жалоба на решения и действия (бездействие) многофункционального центра подается учредителю многофункционального центра.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r w:rsidRPr="00524AAD">
          <w:rPr>
            <w:rFonts w:ascii="Times New Roman" w:hAnsi="Times New Roman" w:cs="Times New Roman"/>
            <w:sz w:val="22"/>
            <w:szCs w:val="22"/>
          </w:rPr>
          <w:t>п</w:t>
        </w:r>
      </w:hyperlink>
      <w:hyperlink w:anchor="sub_1024">
        <w:r w:rsidRPr="00524AAD">
          <w:rPr>
            <w:rFonts w:ascii="Times New Roman" w:hAnsi="Times New Roman" w:cs="Times New Roman"/>
            <w:sz w:val="22"/>
            <w:szCs w:val="22"/>
          </w:rPr>
          <w:t>ункта</w:t>
        </w:r>
      </w:hyperlink>
      <w:r w:rsidRPr="00524AAD">
        <w:rPr>
          <w:rFonts w:ascii="Times New Roman" w:hAnsi="Times New Roman" w:cs="Times New Roman"/>
          <w:sz w:val="22"/>
          <w:szCs w:val="22"/>
        </w:rPr>
        <w:t xml:space="preserve"> 31</w:t>
      </w:r>
      <w:r w:rsidRPr="00524AAD">
        <w:rPr>
          <w:rStyle w:val="a5"/>
          <w:rFonts w:ascii="Times New Roman" w:hAnsi="Times New Roman" w:cs="Times New Roman"/>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44.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45">
        <w:r w:rsidRPr="00524AAD">
          <w:rPr>
            <w:rFonts w:ascii="Times New Roman" w:hAnsi="Times New Roman" w:cs="Times New Roman"/>
            <w:sz w:val="22"/>
            <w:szCs w:val="22"/>
          </w:rPr>
          <w:t>официальном сайте</w:t>
        </w:r>
      </w:hyperlink>
      <w:r w:rsidRPr="00524AAD">
        <w:rPr>
          <w:rStyle w:val="a5"/>
          <w:rFonts w:ascii="Times New Roman" w:hAnsi="Times New Roman" w:cs="Times New Roman"/>
          <w:sz w:val="22"/>
          <w:szCs w:val="22"/>
        </w:rPr>
        <w:t xml:space="preserve"> Администрации Большеигнатовского муниципального района, в </w:t>
      </w:r>
      <w:hyperlink r:id="rId46">
        <w:r w:rsidRPr="00524AAD">
          <w:rPr>
            <w:rFonts w:ascii="Times New Roman" w:hAnsi="Times New Roman" w:cs="Times New Roman"/>
            <w:sz w:val="22"/>
            <w:szCs w:val="22"/>
          </w:rPr>
          <w:t>федеральной государственной информационной системе</w:t>
        </w:r>
      </w:hyperlink>
      <w:r w:rsidRPr="00524AAD">
        <w:rPr>
          <w:rStyle w:val="a5"/>
          <w:rFonts w:ascii="Times New Roman" w:hAnsi="Times New Roman" w:cs="Times New Roman"/>
          <w:sz w:val="22"/>
          <w:szCs w:val="22"/>
        </w:rPr>
        <w:t xml:space="preserve"> "Единый портал государственных и муниципальных услуг".</w:t>
      </w:r>
    </w:p>
    <w:p w:rsidR="00524AAD" w:rsidRPr="00524AAD" w:rsidRDefault="00524AAD" w:rsidP="00524AAD">
      <w:pPr>
        <w:ind w:firstLine="720"/>
        <w:jc w:val="both"/>
        <w:rPr>
          <w:rFonts w:ascii="Times New Roman" w:hAnsi="Times New Roman" w:cs="Times New Roman"/>
          <w:sz w:val="22"/>
          <w:szCs w:val="22"/>
        </w:rPr>
      </w:pPr>
      <w:bookmarkStart w:id="247" w:name="sub_10251"/>
      <w:bookmarkEnd w:id="247"/>
      <w:r w:rsidRPr="00524AAD">
        <w:rPr>
          <w:rStyle w:val="a5"/>
          <w:rFonts w:ascii="Times New Roman" w:hAnsi="Times New Roman" w:cs="Times New Roman"/>
          <w:sz w:val="22"/>
          <w:szCs w:val="22"/>
        </w:rPr>
        <w:t>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Жалоба может быть подана в:</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многофункциональный центр;</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Администрацию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color w:val="000000"/>
          <w:sz w:val="22"/>
          <w:szCs w:val="22"/>
        </w:rPr>
        <w:t>- Главе Большеигнатовского муниципального района (личный прием).</w:t>
      </w:r>
    </w:p>
    <w:p w:rsidR="00524AAD" w:rsidRPr="00524AAD" w:rsidRDefault="00524AAD" w:rsidP="00524AAD">
      <w:pPr>
        <w:ind w:firstLine="720"/>
        <w:jc w:val="both"/>
        <w:rPr>
          <w:rStyle w:val="a5"/>
          <w:rFonts w:ascii="Times New Roman" w:hAnsi="Times New Roman" w:cs="Times New Roman"/>
          <w:color w:val="000000"/>
          <w:sz w:val="22"/>
          <w:szCs w:val="22"/>
        </w:rPr>
      </w:pPr>
      <w:r w:rsidRPr="00524AAD">
        <w:rPr>
          <w:rStyle w:val="a5"/>
          <w:rFonts w:ascii="Times New Roman" w:hAnsi="Times New Roman" w:cs="Times New Roman"/>
          <w:color w:val="000000"/>
          <w:sz w:val="22"/>
          <w:szCs w:val="22"/>
        </w:rPr>
        <w:t>Личный прием заявителей Главой Большеигнатовского муниципального района</w:t>
      </w:r>
      <w:r w:rsidRPr="00524AAD">
        <w:rPr>
          <w:rStyle w:val="a5"/>
          <w:rFonts w:ascii="Times New Roman" w:hAnsi="Times New Roman" w:cs="Times New Roman"/>
          <w:color w:val="000000"/>
          <w:sz w:val="22"/>
          <w:szCs w:val="22"/>
          <w:shd w:val="clear" w:color="auto" w:fill="FFFFFF"/>
        </w:rPr>
        <w:t xml:space="preserve"> </w:t>
      </w:r>
      <w:r w:rsidRPr="00524AAD">
        <w:rPr>
          <w:rStyle w:val="a5"/>
          <w:rFonts w:ascii="Times New Roman" w:hAnsi="Times New Roman" w:cs="Times New Roman"/>
          <w:color w:val="000000"/>
          <w:sz w:val="22"/>
          <w:szCs w:val="22"/>
        </w:rPr>
        <w:t xml:space="preserve">производится еженедельно по адресу: Республика Мордовия, Большеигнатовский район, село Большое Игнатово, улица Советская, д. 40.  </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color w:val="000000"/>
          <w:sz w:val="22"/>
          <w:szCs w:val="22"/>
        </w:rPr>
        <w:t xml:space="preserve">Время приема: каждая среда с 09 часов 00 минут до 12 часов 00 минут.  </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24AAD" w:rsidRPr="00524AAD" w:rsidRDefault="00524AAD" w:rsidP="00524AAD">
      <w:pPr>
        <w:ind w:firstLine="720"/>
        <w:jc w:val="both"/>
        <w:rPr>
          <w:rFonts w:ascii="Times New Roman" w:hAnsi="Times New Roman" w:cs="Times New Roman"/>
          <w:sz w:val="22"/>
          <w:szCs w:val="22"/>
        </w:rPr>
      </w:pPr>
      <w:bookmarkStart w:id="248" w:name="sub_251"/>
      <w:bookmarkEnd w:id="248"/>
      <w:r w:rsidRPr="00524AAD">
        <w:rPr>
          <w:rStyle w:val="a5"/>
          <w:rFonts w:ascii="Times New Roman" w:hAnsi="Times New Roman" w:cs="Times New Roman"/>
          <w:sz w:val="22"/>
          <w:szCs w:val="22"/>
        </w:rPr>
        <w:t>а) оформленная в соответствии с законодательством Российской Федерации доверенность (для физических лиц);</w:t>
      </w:r>
    </w:p>
    <w:p w:rsidR="00524AAD" w:rsidRPr="00524AAD" w:rsidRDefault="00524AAD" w:rsidP="00524AAD">
      <w:pPr>
        <w:ind w:firstLine="720"/>
        <w:jc w:val="both"/>
        <w:rPr>
          <w:rFonts w:ascii="Times New Roman" w:hAnsi="Times New Roman" w:cs="Times New Roman"/>
          <w:sz w:val="22"/>
          <w:szCs w:val="22"/>
        </w:rPr>
      </w:pPr>
      <w:bookmarkStart w:id="249" w:name="sub_252"/>
      <w:bookmarkEnd w:id="249"/>
      <w:r w:rsidRPr="00524AAD">
        <w:rPr>
          <w:rStyle w:val="a5"/>
          <w:rFonts w:ascii="Times New Roman" w:hAnsi="Times New Roman" w:cs="Times New Roman"/>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45.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524AAD" w:rsidRPr="00524AAD" w:rsidRDefault="00524AAD" w:rsidP="00524AAD">
      <w:pPr>
        <w:ind w:firstLine="720"/>
        <w:jc w:val="both"/>
        <w:rPr>
          <w:rFonts w:ascii="Times New Roman" w:hAnsi="Times New Roman" w:cs="Times New Roman"/>
          <w:sz w:val="22"/>
          <w:szCs w:val="22"/>
        </w:rPr>
      </w:pPr>
      <w:bookmarkStart w:id="250" w:name="sub_10261"/>
      <w:bookmarkEnd w:id="250"/>
      <w:r w:rsidRPr="00524AAD">
        <w:rPr>
          <w:rStyle w:val="a5"/>
          <w:rFonts w:ascii="Times New Roman" w:hAnsi="Times New Roman" w:cs="Times New Roman"/>
          <w:sz w:val="22"/>
          <w:szCs w:val="22"/>
        </w:rPr>
        <w:t xml:space="preserve">- </w:t>
      </w:r>
      <w:hyperlink r:id="rId47">
        <w:r w:rsidRPr="00524AAD">
          <w:rPr>
            <w:rFonts w:ascii="Times New Roman" w:hAnsi="Times New Roman" w:cs="Times New Roman"/>
            <w:sz w:val="22"/>
            <w:szCs w:val="22"/>
          </w:rPr>
          <w:t>Кодекса</w:t>
        </w:r>
      </w:hyperlink>
      <w:r w:rsidRPr="00524AAD">
        <w:rPr>
          <w:rStyle w:val="a5"/>
          <w:rFonts w:ascii="Times New Roman" w:hAnsi="Times New Roman" w:cs="Times New Roman"/>
          <w:sz w:val="22"/>
          <w:szCs w:val="22"/>
        </w:rPr>
        <w:t xml:space="preserve"> Российской Федерации об административных правонарушениях;</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 </w:t>
      </w:r>
      <w:hyperlink r:id="rId48">
        <w:r w:rsidRPr="00524AAD">
          <w:rPr>
            <w:rFonts w:ascii="Times New Roman" w:hAnsi="Times New Roman" w:cs="Times New Roman"/>
            <w:sz w:val="22"/>
            <w:szCs w:val="22"/>
          </w:rPr>
          <w:t>Федеральный закон</w:t>
        </w:r>
      </w:hyperlink>
      <w:r w:rsidRPr="00524AAD">
        <w:rPr>
          <w:rStyle w:val="a5"/>
          <w:rFonts w:ascii="Times New Roman" w:hAnsi="Times New Roman" w:cs="Times New Roman"/>
          <w:sz w:val="22"/>
          <w:szCs w:val="22"/>
        </w:rPr>
        <w:t xml:space="preserve"> от 2 мая 2006 г. №59-ФЗ "О порядке рассмотрения обращений граждан Российской Федерации";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 </w:t>
      </w:r>
      <w:hyperlink r:id="rId49">
        <w:r w:rsidRPr="00524AAD">
          <w:rPr>
            <w:rFonts w:ascii="Times New Roman" w:hAnsi="Times New Roman" w:cs="Times New Roman"/>
            <w:sz w:val="22"/>
            <w:szCs w:val="22"/>
          </w:rPr>
          <w:t>Федеральный закон</w:t>
        </w:r>
      </w:hyperlink>
      <w:r w:rsidRPr="00524AAD">
        <w:rPr>
          <w:rStyle w:val="a5"/>
          <w:rFonts w:ascii="Times New Roman" w:hAnsi="Times New Roman" w:cs="Times New Roman"/>
          <w:sz w:val="22"/>
          <w:szCs w:val="22"/>
        </w:rPr>
        <w:t xml:space="preserve"> от 27 июля 2010 г. №210-ФЗ "Об организации предоставления государственных и муниципальных услуг".</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46. Жалоба должна содержать:</w:t>
      </w:r>
    </w:p>
    <w:p w:rsidR="00524AAD" w:rsidRPr="00524AAD" w:rsidRDefault="00524AAD" w:rsidP="00524AAD">
      <w:pPr>
        <w:ind w:firstLine="720"/>
        <w:jc w:val="both"/>
        <w:rPr>
          <w:rFonts w:ascii="Times New Roman" w:hAnsi="Times New Roman" w:cs="Times New Roman"/>
          <w:sz w:val="22"/>
          <w:szCs w:val="22"/>
        </w:rPr>
      </w:pPr>
      <w:bookmarkStart w:id="251" w:name="sub_10271"/>
      <w:bookmarkEnd w:id="251"/>
      <w:r w:rsidRPr="00524AAD">
        <w:rPr>
          <w:rStyle w:val="a5"/>
          <w:rFonts w:ascii="Times New Roman" w:hAnsi="Times New Roman" w:cs="Times New Roman"/>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lastRenderedPageBreak/>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24AAD" w:rsidRPr="00524AAD" w:rsidRDefault="00524AAD" w:rsidP="00524AAD">
      <w:pPr>
        <w:ind w:firstLine="720"/>
        <w:jc w:val="both"/>
        <w:rPr>
          <w:rStyle w:val="a5"/>
          <w:rFonts w:ascii="Times New Roman" w:hAnsi="Times New Roman" w:cs="Times New Roman"/>
          <w:sz w:val="22"/>
          <w:szCs w:val="22"/>
        </w:rPr>
      </w:pPr>
      <w:r w:rsidRPr="00524AAD">
        <w:rPr>
          <w:rStyle w:val="a5"/>
          <w:rFonts w:ascii="Times New Roman" w:hAnsi="Times New Roman" w:cs="Times New Roman"/>
          <w:sz w:val="22"/>
          <w:szCs w:val="22"/>
        </w:rPr>
        <w:t>47. Жалоба подлежит регистрации в день ее поступления.</w:t>
      </w:r>
      <w:bookmarkStart w:id="252" w:name="sub_10281"/>
      <w:bookmarkEnd w:id="252"/>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По результатам рассмотрения жалобы должностные лица принимают одно из следующих решений:</w:t>
      </w:r>
    </w:p>
    <w:p w:rsidR="00524AAD" w:rsidRPr="00524AAD" w:rsidRDefault="00524AAD" w:rsidP="00524AAD">
      <w:pPr>
        <w:ind w:firstLine="720"/>
        <w:jc w:val="both"/>
        <w:rPr>
          <w:rFonts w:ascii="Times New Roman" w:hAnsi="Times New Roman" w:cs="Times New Roman"/>
          <w:sz w:val="22"/>
          <w:szCs w:val="22"/>
          <w:shd w:val="clear" w:color="auto" w:fill="FFFFFF" w:themeFill="background1"/>
        </w:rPr>
      </w:pPr>
      <w:r w:rsidRPr="00524AAD">
        <w:rPr>
          <w:rStyle w:val="a5"/>
          <w:rFonts w:ascii="Times New Roman" w:hAnsi="Times New Roman" w:cs="Times New Roman"/>
          <w:sz w:val="22"/>
          <w:szCs w:val="22"/>
        </w:rPr>
        <w:t xml:space="preserve">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w:t>
      </w:r>
      <w:r w:rsidRPr="00524AAD">
        <w:rPr>
          <w:rStyle w:val="a5"/>
          <w:rFonts w:ascii="Times New Roman" w:hAnsi="Times New Roman" w:cs="Times New Roman"/>
          <w:sz w:val="22"/>
          <w:szCs w:val="22"/>
          <w:shd w:val="clear" w:color="auto" w:fill="FFFFFF" w:themeFill="background1"/>
        </w:rPr>
        <w:t>муниципального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удовлетворении жалобы отказывается.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0">
        <w:r w:rsidRPr="00524AAD">
          <w:rPr>
            <w:rFonts w:ascii="Times New Roman" w:hAnsi="Times New Roman" w:cs="Times New Roman"/>
            <w:sz w:val="22"/>
            <w:szCs w:val="22"/>
          </w:rPr>
          <w:t>части 2 статьи 6</w:t>
        </w:r>
      </w:hyperlink>
      <w:r w:rsidRPr="00524AAD">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51">
        <w:r w:rsidRPr="00524AAD">
          <w:rPr>
            <w:rFonts w:ascii="Times New Roman" w:hAnsi="Times New Roman" w:cs="Times New Roman"/>
            <w:sz w:val="22"/>
            <w:szCs w:val="22"/>
          </w:rPr>
          <w:t>официальном сайте</w:t>
        </w:r>
      </w:hyperlink>
      <w:r w:rsidRPr="00524AAD">
        <w:rPr>
          <w:rStyle w:val="a5"/>
          <w:rFonts w:ascii="Times New Roman" w:hAnsi="Times New Roman" w:cs="Times New Roman"/>
          <w:sz w:val="22"/>
          <w:szCs w:val="22"/>
        </w:rPr>
        <w:t xml:space="preserve"> Администрации района.</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В случае поступления письменной жалобы, содержащей вопрос, ответ на который размещен в соответствии с </w:t>
      </w:r>
      <w:hyperlink r:id="rId52">
        <w:r w:rsidRPr="00524AAD">
          <w:rPr>
            <w:rFonts w:ascii="Times New Roman" w:hAnsi="Times New Roman" w:cs="Times New Roman"/>
            <w:sz w:val="22"/>
            <w:szCs w:val="22"/>
          </w:rPr>
          <w:t>частью 4 статьи 10</w:t>
        </w:r>
      </w:hyperlink>
      <w:r w:rsidRPr="00524AAD">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53">
        <w:r w:rsidRPr="00524AAD">
          <w:rPr>
            <w:rFonts w:ascii="Times New Roman" w:hAnsi="Times New Roman" w:cs="Times New Roman"/>
            <w:sz w:val="22"/>
            <w:szCs w:val="22"/>
          </w:rPr>
          <w:t>официальном сайте</w:t>
        </w:r>
      </w:hyperlink>
      <w:r w:rsidRPr="00524AAD">
        <w:rPr>
          <w:rStyle w:val="a5"/>
          <w:rFonts w:ascii="Times New Roman" w:hAnsi="Times New Roman" w:cs="Times New Roman"/>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Должностные лица отказывают в удовлетворении жалобы в следующих случаях:</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наличие вступившего в законную силу решения суда, арбитражного суда по жалобе о том же предмете и по тем же основаниям;</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w:t>
      </w:r>
      <w:r w:rsidRPr="00524AAD">
        <w:rPr>
          <w:rStyle w:val="a5"/>
          <w:rFonts w:ascii="Times New Roman" w:hAnsi="Times New Roman" w:cs="Times New Roman"/>
          <w:sz w:val="22"/>
          <w:szCs w:val="22"/>
        </w:rPr>
        <w:lastRenderedPageBreak/>
        <w:t>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 xml:space="preserve">48.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54">
        <w:r w:rsidRPr="00524AAD">
          <w:rPr>
            <w:rFonts w:ascii="Times New Roman" w:hAnsi="Times New Roman" w:cs="Times New Roman"/>
            <w:sz w:val="22"/>
            <w:szCs w:val="22"/>
          </w:rPr>
          <w:t>статьей 5.63</w:t>
        </w:r>
      </w:hyperlink>
      <w:r w:rsidRPr="00524AAD">
        <w:rPr>
          <w:rStyle w:val="a5"/>
          <w:rFonts w:ascii="Times New Roman" w:hAnsi="Times New Roman" w:cs="Times New Roman"/>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524AAD" w:rsidRPr="00524AAD" w:rsidRDefault="00524AAD" w:rsidP="00524AAD">
      <w:pPr>
        <w:ind w:firstLine="720"/>
        <w:jc w:val="both"/>
        <w:rPr>
          <w:rFonts w:ascii="Times New Roman" w:hAnsi="Times New Roman" w:cs="Times New Roman"/>
          <w:sz w:val="22"/>
          <w:szCs w:val="22"/>
        </w:rPr>
      </w:pPr>
      <w:r w:rsidRPr="00524AAD">
        <w:rPr>
          <w:rStyle w:val="a5"/>
          <w:rFonts w:ascii="Times New Roman" w:hAnsi="Times New Roman" w:cs="Times New Roman"/>
          <w:sz w:val="22"/>
          <w:szCs w:val="22"/>
        </w:rPr>
        <w:t>49.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bookmarkStart w:id="253" w:name="sub_1030"/>
      <w:bookmarkEnd w:id="253"/>
    </w:p>
    <w:p w:rsidR="00524AAD" w:rsidRPr="00524AAD" w:rsidRDefault="00524AAD" w:rsidP="00524AAD">
      <w:pPr>
        <w:ind w:firstLine="698"/>
        <w:jc w:val="right"/>
        <w:rPr>
          <w:rFonts w:ascii="Times New Roman" w:hAnsi="Times New Roman" w:cs="Times New Roman"/>
          <w:sz w:val="22"/>
          <w:szCs w:val="22"/>
        </w:rPr>
      </w:pPr>
      <w:r w:rsidRPr="00524AAD">
        <w:rPr>
          <w:rStyle w:val="a6"/>
          <w:rFonts w:ascii="Times New Roman" w:hAnsi="Times New Roman" w:cs="Times New Roman"/>
          <w:iCs/>
          <w:color w:val="000000"/>
          <w:sz w:val="22"/>
          <w:szCs w:val="22"/>
        </w:rPr>
        <w:t>Приложение №1</w:t>
      </w:r>
    </w:p>
    <w:p w:rsidR="00524AAD" w:rsidRPr="00524AAD" w:rsidRDefault="00524AAD" w:rsidP="00524AAD">
      <w:pPr>
        <w:pStyle w:val="1"/>
        <w:spacing w:before="0" w:after="0"/>
        <w:ind w:left="4820"/>
        <w:jc w:val="both"/>
        <w:rPr>
          <w:rStyle w:val="a5"/>
          <w:rFonts w:ascii="Times New Roman" w:hAnsi="Times New Roman" w:cs="Times New Roman"/>
          <w:b w:val="0"/>
          <w:color w:val="auto"/>
          <w:sz w:val="22"/>
          <w:szCs w:val="22"/>
        </w:rPr>
      </w:pPr>
      <w:r w:rsidRPr="00524AAD">
        <w:rPr>
          <w:rStyle w:val="a6"/>
          <w:rFonts w:ascii="Times New Roman" w:hAnsi="Times New Roman" w:cs="Times New Roman"/>
          <w:bCs/>
          <w:color w:val="auto"/>
          <w:sz w:val="22"/>
          <w:szCs w:val="22"/>
        </w:rPr>
        <w:t xml:space="preserve">к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r w:rsidRPr="00524AAD">
        <w:rPr>
          <w:rFonts w:ascii="Times New Roman" w:hAnsi="Times New Roman" w:cs="Times New Roman"/>
          <w:b w:val="0"/>
          <w:sz w:val="22"/>
          <w:szCs w:val="22"/>
        </w:rPr>
        <w:t>«Предоставление разрешения на осуществление земляных работ</w:t>
      </w:r>
      <w:r w:rsidRPr="00524AAD">
        <w:rPr>
          <w:rFonts w:ascii="Times New Roman" w:hAnsi="Times New Roman" w:cs="Times New Roman"/>
          <w:b w:val="0"/>
          <w:color w:val="000000"/>
          <w:sz w:val="22"/>
          <w:szCs w:val="22"/>
        </w:rPr>
        <w:t>»</w:t>
      </w:r>
    </w:p>
    <w:p w:rsidR="00524AAD" w:rsidRPr="00524AAD" w:rsidRDefault="00524AAD" w:rsidP="00524AAD">
      <w:pPr>
        <w:ind w:firstLine="698"/>
        <w:jc w:val="right"/>
        <w:rPr>
          <w:rFonts w:ascii="Times New Roman" w:hAnsi="Times New Roman" w:cs="Times New Roman"/>
          <w:sz w:val="22"/>
          <w:szCs w:val="22"/>
        </w:rPr>
      </w:pPr>
    </w:p>
    <w:p w:rsidR="00524AAD" w:rsidRPr="00524AAD" w:rsidRDefault="00524AAD" w:rsidP="00524AAD">
      <w:pPr>
        <w:pStyle w:val="1"/>
        <w:spacing w:before="0" w:after="0"/>
        <w:rPr>
          <w:rFonts w:ascii="Times New Roman" w:hAnsi="Times New Roman" w:cs="Times New Roman"/>
          <w:sz w:val="22"/>
          <w:szCs w:val="22"/>
        </w:rPr>
      </w:pPr>
      <w:r w:rsidRPr="00524AAD">
        <w:rPr>
          <w:rFonts w:ascii="Times New Roman" w:hAnsi="Times New Roman" w:cs="Times New Roman"/>
          <w:iCs/>
          <w:color w:val="000000"/>
          <w:sz w:val="22"/>
          <w:szCs w:val="22"/>
        </w:rPr>
        <w:t>Справочная информация</w:t>
      </w:r>
      <w:r w:rsidRPr="00524AAD">
        <w:rPr>
          <w:rFonts w:ascii="Times New Roman" w:hAnsi="Times New Roman" w:cs="Times New Roman"/>
          <w:iCs/>
          <w:color w:val="000000"/>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524AAD" w:rsidRPr="00524AAD" w:rsidRDefault="00524AAD" w:rsidP="00524AAD">
      <w:pPr>
        <w:ind w:firstLine="720"/>
        <w:rPr>
          <w:rFonts w:ascii="Times New Roman" w:hAnsi="Times New Roman" w:cs="Times New Roman"/>
          <w:i/>
          <w:iCs/>
          <w:color w:val="000000"/>
          <w:sz w:val="22"/>
          <w:szCs w:val="22"/>
          <w:shd w:val="clear" w:color="auto" w:fill="FFFF00"/>
        </w:rPr>
      </w:pPr>
    </w:p>
    <w:tbl>
      <w:tblPr>
        <w:tblW w:w="10220" w:type="dxa"/>
        <w:tblInd w:w="-108" w:type="dxa"/>
        <w:tblLayout w:type="fixed"/>
        <w:tblLook w:val="0000" w:firstRow="0" w:lastRow="0" w:firstColumn="0" w:lastColumn="0" w:noHBand="0" w:noVBand="0"/>
      </w:tblPr>
      <w:tblGrid>
        <w:gridCol w:w="840"/>
        <w:gridCol w:w="840"/>
        <w:gridCol w:w="2931"/>
        <w:gridCol w:w="5609"/>
      </w:tblGrid>
      <w:tr w:rsidR="00524AAD" w:rsidRPr="00524AAD" w:rsidTr="00F63FBD">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w:t>
            </w:r>
          </w:p>
        </w:tc>
        <w:tc>
          <w:tcPr>
            <w:tcW w:w="9380" w:type="dxa"/>
            <w:gridSpan w:val="3"/>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Администрация Большеигнатовского  муниципального района</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1.1</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 xml:space="preserve">Место нахождения органа, предоставляющего муниципальную услугу: </w:t>
            </w:r>
          </w:p>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с. Большое Игнатово, ул. Советская, д.40</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1.2.</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График работы органа, предоставляющего муниципальную услугу:</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2931"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Понедельник- четверг</w:t>
            </w:r>
          </w:p>
        </w:tc>
        <w:tc>
          <w:tcPr>
            <w:tcW w:w="5609"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8.30-16.45</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2931"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Пятница:</w:t>
            </w:r>
          </w:p>
        </w:tc>
        <w:tc>
          <w:tcPr>
            <w:tcW w:w="5609"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8.30-16.30</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2931"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Суббота, воскресенье:</w:t>
            </w:r>
          </w:p>
        </w:tc>
        <w:tc>
          <w:tcPr>
            <w:tcW w:w="5609" w:type="dxa"/>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выходной</w:t>
            </w:r>
          </w:p>
        </w:tc>
      </w:tr>
      <w:tr w:rsidR="00524AAD" w:rsidRPr="00524AAD" w:rsidTr="00F63FBD">
        <w:tc>
          <w:tcPr>
            <w:tcW w:w="840" w:type="dxa"/>
            <w:vMerge w:val="restart"/>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1.3.</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График приема заявителей:</w:t>
            </w:r>
          </w:p>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Ежедневно понедельник-пятница: с 08.30 до 16.30</w:t>
            </w:r>
          </w:p>
        </w:tc>
      </w:tr>
      <w:tr w:rsidR="00524AAD" w:rsidRPr="00524AAD" w:rsidTr="00F63FBD">
        <w:tc>
          <w:tcPr>
            <w:tcW w:w="840" w:type="dxa"/>
            <w:vMerge/>
            <w:shd w:val="clear" w:color="auto" w:fill="auto"/>
          </w:tcPr>
          <w:p w:rsidR="00524AAD" w:rsidRPr="00524AAD" w:rsidRDefault="00524AAD" w:rsidP="00524AAD">
            <w:pPr>
              <w:widowControl w:val="0"/>
              <w:rPr>
                <w:rFonts w:ascii="Times New Roman" w:hAnsi="Times New Roman" w:cs="Times New Roman"/>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1.4.</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Контактный телефон органа, предоставляющего муниципальную услугу: 8(83442) 2-13-34</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1.5.</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sz w:val="22"/>
                <w:szCs w:val="22"/>
              </w:rPr>
            </w:pPr>
            <w:r w:rsidRPr="00524AAD">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1.6.</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sz w:val="22"/>
                <w:szCs w:val="22"/>
              </w:rPr>
            </w:pPr>
            <w:r w:rsidRPr="00524AAD">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524AAD" w:rsidRPr="00524AAD" w:rsidTr="00F63FBD">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shd w:val="clear" w:color="auto" w:fill="FFFF00"/>
              </w:rPr>
            </w:pPr>
            <w:r w:rsidRPr="00524AAD">
              <w:rPr>
                <w:rFonts w:ascii="Times New Roman" w:hAnsi="Times New Roman" w:cs="Times New Roman"/>
                <w:iCs/>
                <w:sz w:val="22"/>
                <w:szCs w:val="22"/>
              </w:rPr>
              <w:t>2.</w:t>
            </w:r>
          </w:p>
        </w:tc>
        <w:tc>
          <w:tcPr>
            <w:tcW w:w="9380" w:type="dxa"/>
            <w:gridSpan w:val="3"/>
            <w:shd w:val="clear" w:color="auto" w:fill="auto"/>
          </w:tcPr>
          <w:p w:rsidR="00524AAD" w:rsidRPr="00524AAD" w:rsidRDefault="00524AAD" w:rsidP="00524AAD">
            <w:pPr>
              <w:rPr>
                <w:rFonts w:ascii="Times New Roman" w:hAnsi="Times New Roman" w:cs="Times New Roman"/>
                <w:iCs/>
                <w:sz w:val="22"/>
                <w:szCs w:val="22"/>
              </w:rPr>
            </w:pPr>
            <w:r w:rsidRPr="00524AAD">
              <w:rPr>
                <w:rFonts w:ascii="Times New Roman" w:hAnsi="Times New Roman" w:cs="Times New Roman"/>
                <w:iCs/>
                <w:sz w:val="22"/>
                <w:szCs w:val="22"/>
              </w:rPr>
              <w:t xml:space="preserve">Филиал по </w:t>
            </w:r>
            <w:r w:rsidRPr="00524AAD">
              <w:rPr>
                <w:rFonts w:ascii="Times New Roman" w:hAnsi="Times New Roman" w:cs="Times New Roman"/>
                <w:sz w:val="22"/>
                <w:szCs w:val="22"/>
              </w:rPr>
              <w:t xml:space="preserve">Большеигнатовскому муниципальному району 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524AAD">
              <w:rPr>
                <w:rFonts w:ascii="Times New Roman" w:hAnsi="Times New Roman" w:cs="Times New Roman"/>
                <w:iCs/>
                <w:sz w:val="22"/>
                <w:szCs w:val="22"/>
              </w:rPr>
              <w:t xml:space="preserve"> (далее - МФЦ)</w:t>
            </w:r>
          </w:p>
        </w:tc>
      </w:tr>
      <w:tr w:rsidR="00524AAD" w:rsidRPr="00524AAD" w:rsidTr="00F63FBD">
        <w:trPr>
          <w:trHeight w:val="690"/>
        </w:trPr>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2.1.</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 xml:space="preserve">Место нахождения: </w:t>
            </w:r>
          </w:p>
          <w:p w:rsidR="00524AAD" w:rsidRPr="00524AAD" w:rsidRDefault="00524AAD" w:rsidP="00524AAD">
            <w:pPr>
              <w:pStyle w:val="aa"/>
              <w:widowControl w:val="0"/>
              <w:rPr>
                <w:rFonts w:ascii="Times New Roman" w:hAnsi="Times New Roman" w:cs="Times New Roman"/>
                <w:sz w:val="22"/>
                <w:szCs w:val="22"/>
              </w:rPr>
            </w:pPr>
            <w:r w:rsidRPr="00524AAD">
              <w:rPr>
                <w:rFonts w:ascii="Times New Roman" w:hAnsi="Times New Roman" w:cs="Times New Roman"/>
                <w:iCs/>
                <w:sz w:val="22"/>
                <w:szCs w:val="22"/>
              </w:rPr>
              <w:t>431670, Республика Мордовия, Большеигнатовский район, с. Большое Игнатово, ул. Советская, д.40</w:t>
            </w:r>
          </w:p>
        </w:tc>
      </w:tr>
      <w:tr w:rsidR="00524AAD" w:rsidRPr="00524AAD" w:rsidTr="00F63FBD">
        <w:trPr>
          <w:trHeight w:val="1708"/>
        </w:trPr>
        <w:tc>
          <w:tcPr>
            <w:tcW w:w="840" w:type="dxa"/>
            <w:shd w:val="clear" w:color="auto" w:fill="auto"/>
          </w:tcPr>
          <w:p w:rsidR="00524AAD" w:rsidRPr="00524AAD" w:rsidRDefault="00524AAD" w:rsidP="00524AAD">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r w:rsidRPr="00524AAD">
              <w:rPr>
                <w:rFonts w:ascii="Times New Roman" w:hAnsi="Times New Roman" w:cs="Times New Roman"/>
                <w:iCs/>
                <w:sz w:val="22"/>
                <w:szCs w:val="22"/>
              </w:rPr>
              <w:t>2.2</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график работы: понедельник - пятница - с 08.30 до 17.30 без перерыва на обед;</w:t>
            </w:r>
          </w:p>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 xml:space="preserve">телефон: </w:t>
            </w:r>
            <w:r w:rsidRPr="00524AAD">
              <w:rPr>
                <w:rFonts w:ascii="Times New Roman" w:eastAsia="Times New Roman" w:hAnsi="Times New Roman" w:cs="Times New Roman"/>
                <w:kern w:val="0"/>
                <w:sz w:val="22"/>
                <w:szCs w:val="22"/>
                <w:lang w:eastAsia="ru-RU" w:bidi="ar-SA"/>
              </w:rPr>
              <w:t>8 (83442) 2-10-39</w:t>
            </w:r>
          </w:p>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адрес электронной почты: bignmfc@bignatovo.e</w:t>
            </w:r>
            <w:r w:rsidRPr="00524AAD">
              <w:rPr>
                <w:rStyle w:val="a7"/>
                <w:rFonts w:ascii="Times New Roman" w:hAnsi="Times New Roman" w:cs="Times New Roman"/>
                <w:iCs/>
                <w:sz w:val="22"/>
                <w:szCs w:val="22"/>
              </w:rPr>
              <w:t xml:space="preserve"> </w:t>
            </w:r>
            <w:r w:rsidRPr="00524AAD">
              <w:rPr>
                <w:rFonts w:ascii="Times New Roman" w:hAnsi="Times New Roman" w:cs="Times New Roman"/>
                <w:iCs/>
                <w:sz w:val="22"/>
                <w:szCs w:val="22"/>
              </w:rPr>
              <w:t xml:space="preserve">; </w:t>
            </w:r>
          </w:p>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55" w:history="1">
              <w:r w:rsidRPr="00524AAD">
                <w:rPr>
                  <w:rStyle w:val="a8"/>
                  <w:rFonts w:ascii="Times New Roman" w:hAnsi="Times New Roman" w:cs="Times New Roman"/>
                  <w:iCs/>
                  <w:sz w:val="22"/>
                  <w:szCs w:val="22"/>
                </w:rPr>
                <w:t>https://bignatovo.gosuslugi.ru/deyatelnost/mfts/</w:t>
              </w:r>
            </w:hyperlink>
          </w:p>
        </w:tc>
      </w:tr>
      <w:tr w:rsidR="00524AAD" w:rsidRPr="00524AAD" w:rsidTr="00F63FBD">
        <w:trPr>
          <w:trHeight w:val="557"/>
        </w:trPr>
        <w:tc>
          <w:tcPr>
            <w:tcW w:w="840" w:type="dxa"/>
            <w:shd w:val="clear" w:color="auto" w:fill="FFFFFF"/>
          </w:tcPr>
          <w:p w:rsidR="00524AAD" w:rsidRPr="00524AAD" w:rsidRDefault="00524AAD" w:rsidP="00524AAD">
            <w:pPr>
              <w:pStyle w:val="a9"/>
              <w:widowControl w:val="0"/>
              <w:rPr>
                <w:rFonts w:ascii="Times New Roman" w:hAnsi="Times New Roman" w:cs="Times New Roman"/>
                <w:iCs/>
                <w:sz w:val="22"/>
                <w:szCs w:val="22"/>
                <w:shd w:val="clear" w:color="auto" w:fill="FFFF00"/>
              </w:rPr>
            </w:pPr>
            <w:r w:rsidRPr="00524AAD">
              <w:rPr>
                <w:rFonts w:ascii="Times New Roman" w:hAnsi="Times New Roman" w:cs="Times New Roman"/>
                <w:iCs/>
                <w:sz w:val="22"/>
                <w:szCs w:val="22"/>
                <w:shd w:val="clear" w:color="auto" w:fill="FFFFFF"/>
              </w:rPr>
              <w:t>3.</w:t>
            </w: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Cs/>
                <w:sz w:val="22"/>
                <w:szCs w:val="22"/>
              </w:rPr>
            </w:pP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Cs/>
                <w:sz w:val="22"/>
                <w:szCs w:val="22"/>
              </w:rPr>
            </w:pPr>
            <w:r w:rsidRPr="00524AAD">
              <w:rPr>
                <w:rFonts w:ascii="Times New Roman" w:hAnsi="Times New Roman" w:cs="Times New Roman"/>
                <w:iCs/>
                <w:sz w:val="22"/>
                <w:szCs w:val="22"/>
              </w:rPr>
              <w:t xml:space="preserve">Адрес Единого портала государственных и муниципальных услуг: </w:t>
            </w:r>
            <w:hyperlink r:id="rId56" w:history="1">
              <w:r w:rsidRPr="00524AAD">
                <w:rPr>
                  <w:rStyle w:val="a8"/>
                  <w:rFonts w:ascii="Times New Roman" w:hAnsi="Times New Roman" w:cs="Times New Roman"/>
                  <w:iCs/>
                  <w:sz w:val="22"/>
                  <w:szCs w:val="22"/>
                </w:rPr>
                <w:t>www.gosuslugi.ru</w:t>
              </w:r>
            </w:hyperlink>
            <w:r w:rsidRPr="00524AAD">
              <w:rPr>
                <w:rFonts w:ascii="Times New Roman" w:hAnsi="Times New Roman" w:cs="Times New Roman"/>
                <w:iCs/>
                <w:sz w:val="22"/>
                <w:szCs w:val="22"/>
              </w:rPr>
              <w:t>.</w:t>
            </w:r>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
                <w:iCs/>
                <w:sz w:val="22"/>
                <w:szCs w:val="22"/>
              </w:rPr>
            </w:pPr>
            <w:r w:rsidRPr="00524AAD">
              <w:rPr>
                <w:rFonts w:ascii="Times New Roman" w:hAnsi="Times New Roman" w:cs="Times New Roman"/>
                <w:i/>
                <w:iCs/>
                <w:sz w:val="22"/>
                <w:szCs w:val="22"/>
              </w:rPr>
              <w:t>3.1.</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i/>
                <w:iCs/>
                <w:sz w:val="22"/>
                <w:szCs w:val="22"/>
              </w:rPr>
            </w:pPr>
            <w:r w:rsidRPr="00524AAD">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524AAD" w:rsidRPr="00524AAD" w:rsidRDefault="00524AAD" w:rsidP="00524AAD">
            <w:pPr>
              <w:pStyle w:val="aa"/>
              <w:widowControl w:val="0"/>
              <w:rPr>
                <w:rFonts w:ascii="Times New Roman" w:hAnsi="Times New Roman" w:cs="Times New Roman"/>
                <w:sz w:val="22"/>
                <w:szCs w:val="22"/>
              </w:rPr>
            </w:pPr>
            <w:r w:rsidRPr="00524AAD">
              <w:rPr>
                <w:rFonts w:ascii="Times New Roman" w:hAnsi="Times New Roman" w:cs="Times New Roman"/>
                <w:iCs/>
                <w:sz w:val="22"/>
                <w:szCs w:val="22"/>
              </w:rPr>
              <w:t xml:space="preserve">Портал сети МФЦ Республики Мордовия </w:t>
            </w:r>
            <w:hyperlink r:id="rId57" w:history="1">
              <w:r w:rsidRPr="00524AAD">
                <w:rPr>
                  <w:rStyle w:val="a8"/>
                  <w:rFonts w:ascii="Times New Roman" w:hAnsi="Times New Roman" w:cs="Times New Roman"/>
                  <w:iCs/>
                  <w:sz w:val="22"/>
                  <w:szCs w:val="22"/>
                </w:rPr>
                <w:t>https://mfc13.ru</w:t>
              </w:r>
            </w:hyperlink>
          </w:p>
        </w:tc>
      </w:tr>
      <w:tr w:rsidR="00524AAD" w:rsidRPr="00524AAD" w:rsidTr="00F63FBD">
        <w:tc>
          <w:tcPr>
            <w:tcW w:w="840" w:type="dxa"/>
            <w:shd w:val="clear" w:color="auto" w:fill="auto"/>
          </w:tcPr>
          <w:p w:rsidR="00524AAD" w:rsidRPr="00524AAD" w:rsidRDefault="00524AAD" w:rsidP="00524AAD">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524AAD" w:rsidRPr="00524AAD" w:rsidRDefault="00524AAD" w:rsidP="00524AAD">
            <w:pPr>
              <w:pStyle w:val="a9"/>
              <w:widowControl w:val="0"/>
              <w:jc w:val="center"/>
              <w:rPr>
                <w:rFonts w:ascii="Times New Roman" w:hAnsi="Times New Roman" w:cs="Times New Roman"/>
                <w:i/>
                <w:iCs/>
                <w:sz w:val="22"/>
                <w:szCs w:val="22"/>
              </w:rPr>
            </w:pPr>
            <w:r w:rsidRPr="00524AAD">
              <w:rPr>
                <w:rFonts w:ascii="Times New Roman" w:hAnsi="Times New Roman" w:cs="Times New Roman"/>
                <w:i/>
                <w:iCs/>
                <w:sz w:val="22"/>
                <w:szCs w:val="22"/>
              </w:rPr>
              <w:t>3.2.</w:t>
            </w:r>
          </w:p>
        </w:tc>
        <w:tc>
          <w:tcPr>
            <w:tcW w:w="8540" w:type="dxa"/>
            <w:gridSpan w:val="2"/>
            <w:shd w:val="clear" w:color="auto" w:fill="auto"/>
          </w:tcPr>
          <w:p w:rsidR="00524AAD" w:rsidRPr="00524AAD" w:rsidRDefault="00524AAD" w:rsidP="00524AAD">
            <w:pPr>
              <w:pStyle w:val="aa"/>
              <w:widowControl w:val="0"/>
              <w:rPr>
                <w:rFonts w:ascii="Times New Roman" w:hAnsi="Times New Roman" w:cs="Times New Roman"/>
                <w:sz w:val="22"/>
                <w:szCs w:val="22"/>
              </w:rPr>
            </w:pPr>
            <w:r w:rsidRPr="00524AAD">
              <w:rPr>
                <w:rFonts w:ascii="Times New Roman" w:hAnsi="Times New Roman" w:cs="Times New Roman"/>
                <w:i/>
                <w:iCs/>
                <w:sz w:val="22"/>
                <w:szCs w:val="22"/>
              </w:rPr>
              <w:t xml:space="preserve">Адрес электронной почты: </w:t>
            </w:r>
            <w:hyperlink r:id="rId58" w:history="1">
              <w:r w:rsidRPr="00524AAD">
                <w:rPr>
                  <w:rStyle w:val="a8"/>
                  <w:rFonts w:ascii="Times New Roman" w:hAnsi="Times New Roman" w:cs="Times New Roman"/>
                  <w:sz w:val="22"/>
                  <w:szCs w:val="22"/>
                </w:rPr>
                <w:t>mfcrm@e-mordovia.ru</w:t>
              </w:r>
            </w:hyperlink>
          </w:p>
        </w:tc>
      </w:tr>
    </w:tbl>
    <w:p w:rsidR="00524AAD" w:rsidRPr="00524AAD" w:rsidRDefault="00524AAD" w:rsidP="00524AAD">
      <w:pPr>
        <w:ind w:firstLine="720"/>
        <w:rPr>
          <w:rFonts w:ascii="Times New Roman" w:hAnsi="Times New Roman" w:cs="Times New Roman"/>
          <w:sz w:val="22"/>
          <w:szCs w:val="22"/>
          <w:shd w:val="clear" w:color="auto" w:fill="FF4000"/>
        </w:rPr>
      </w:pPr>
    </w:p>
    <w:p w:rsidR="00524AAD" w:rsidRPr="00524AAD" w:rsidRDefault="00524AAD" w:rsidP="00524AAD">
      <w:pPr>
        <w:ind w:firstLine="698"/>
        <w:jc w:val="right"/>
        <w:rPr>
          <w:rFonts w:ascii="Times New Roman" w:hAnsi="Times New Roman" w:cs="Times New Roman"/>
          <w:sz w:val="22"/>
          <w:szCs w:val="22"/>
        </w:rPr>
      </w:pPr>
      <w:r w:rsidRPr="00524AAD">
        <w:rPr>
          <w:rStyle w:val="a6"/>
          <w:rFonts w:ascii="Times New Roman" w:hAnsi="Times New Roman" w:cs="Times New Roman"/>
          <w:iCs/>
          <w:color w:val="000000"/>
          <w:sz w:val="22"/>
          <w:szCs w:val="22"/>
        </w:rPr>
        <w:t>Приложение №2</w:t>
      </w:r>
    </w:p>
    <w:p w:rsidR="00524AAD" w:rsidRPr="00524AAD" w:rsidRDefault="00524AAD" w:rsidP="00524AAD">
      <w:pPr>
        <w:pStyle w:val="1"/>
        <w:spacing w:before="0" w:after="0"/>
        <w:ind w:left="4820"/>
        <w:jc w:val="both"/>
        <w:rPr>
          <w:rStyle w:val="a5"/>
          <w:rFonts w:ascii="Times New Roman" w:hAnsi="Times New Roman" w:cs="Times New Roman"/>
          <w:b w:val="0"/>
          <w:color w:val="auto"/>
          <w:sz w:val="22"/>
          <w:szCs w:val="22"/>
        </w:rPr>
      </w:pPr>
      <w:r w:rsidRPr="00524AAD">
        <w:rPr>
          <w:rStyle w:val="a6"/>
          <w:rFonts w:ascii="Times New Roman" w:hAnsi="Times New Roman" w:cs="Times New Roman"/>
          <w:bCs/>
          <w:color w:val="auto"/>
          <w:sz w:val="22"/>
          <w:szCs w:val="22"/>
        </w:rPr>
        <w:t xml:space="preserve">к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r w:rsidRPr="00524AAD">
        <w:rPr>
          <w:rFonts w:ascii="Times New Roman" w:hAnsi="Times New Roman" w:cs="Times New Roman"/>
          <w:b w:val="0"/>
          <w:sz w:val="22"/>
          <w:szCs w:val="22"/>
        </w:rPr>
        <w:t>«Предоставление разрешения на осуществление земляных работ</w:t>
      </w:r>
      <w:r w:rsidRPr="00524AAD">
        <w:rPr>
          <w:rFonts w:ascii="Times New Roman" w:hAnsi="Times New Roman" w:cs="Times New Roman"/>
          <w:b w:val="0"/>
          <w:color w:val="000000"/>
          <w:sz w:val="22"/>
          <w:szCs w:val="22"/>
        </w:rPr>
        <w:t>»</w:t>
      </w:r>
    </w:p>
    <w:p w:rsidR="00524AAD" w:rsidRPr="00524AAD" w:rsidRDefault="00524AAD" w:rsidP="00524AAD">
      <w:pPr>
        <w:ind w:firstLine="720"/>
        <w:jc w:val="right"/>
        <w:rPr>
          <w:rFonts w:ascii="Times New Roman" w:hAnsi="Times New Roman" w:cs="Times New Roman"/>
          <w:sz w:val="22"/>
          <w:szCs w:val="22"/>
          <w:shd w:val="clear" w:color="auto" w:fill="FF4000"/>
        </w:rPr>
      </w:pPr>
    </w:p>
    <w:p w:rsidR="00524AAD" w:rsidRPr="00524AAD" w:rsidRDefault="00524AAD" w:rsidP="00524AAD">
      <w:pPr>
        <w:ind w:firstLine="720"/>
        <w:jc w:val="center"/>
        <w:rPr>
          <w:rFonts w:ascii="Times New Roman" w:hAnsi="Times New Roman" w:cs="Times New Roman"/>
          <w:b/>
          <w:sz w:val="22"/>
          <w:szCs w:val="22"/>
        </w:rPr>
      </w:pPr>
      <w:r w:rsidRPr="00524AAD">
        <w:rPr>
          <w:rStyle w:val="a5"/>
          <w:rFonts w:ascii="Times New Roman" w:hAnsi="Times New Roman" w:cs="Times New Roman"/>
          <w:sz w:val="22"/>
          <w:szCs w:val="22"/>
        </w:rPr>
        <w:t>Список нормативных актов, в соответствии с которыми осуществляется оказание муниципальной услуги</w:t>
      </w:r>
    </w:p>
    <w:p w:rsidR="00524AAD" w:rsidRPr="00524AAD" w:rsidRDefault="00524AAD" w:rsidP="00524AAD">
      <w:pPr>
        <w:ind w:firstLine="720"/>
        <w:jc w:val="center"/>
        <w:rPr>
          <w:rFonts w:ascii="Times New Roman" w:hAnsi="Times New Roman" w:cs="Times New Roman"/>
          <w:sz w:val="22"/>
          <w:szCs w:val="22"/>
        </w:rPr>
      </w:pPr>
    </w:p>
    <w:p w:rsidR="00524AAD" w:rsidRPr="00524AAD" w:rsidRDefault="00524AAD" w:rsidP="00524AAD">
      <w:pPr>
        <w:suppressAutoHyphens w:val="0"/>
        <w:ind w:firstLine="720"/>
        <w:jc w:val="both"/>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1) Конституция Российской Федерации от 12 декабря 1993 года;</w:t>
      </w:r>
    </w:p>
    <w:p w:rsidR="00524AAD" w:rsidRPr="00524AAD" w:rsidRDefault="00524AAD" w:rsidP="00524AAD">
      <w:pPr>
        <w:suppressAutoHyphens w:val="0"/>
        <w:ind w:firstLine="720"/>
        <w:jc w:val="both"/>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 xml:space="preserve">2) Гражданский кодекс Российской Федерации от 30 ноября 1994 года №51 –ФЗ; </w:t>
      </w:r>
    </w:p>
    <w:p w:rsidR="00524AAD" w:rsidRPr="00524AAD" w:rsidRDefault="00524AAD" w:rsidP="00524AAD">
      <w:pPr>
        <w:suppressAutoHyphens w:val="0"/>
        <w:ind w:firstLine="720"/>
        <w:jc w:val="both"/>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3) Градостроительный кодекс Российской Федерации от 29 декабря 2004 года №190-ФЗ;</w:t>
      </w:r>
    </w:p>
    <w:p w:rsidR="00524AAD" w:rsidRPr="00524AAD" w:rsidRDefault="00524AAD" w:rsidP="00524AAD">
      <w:pPr>
        <w:suppressAutoHyphens w:val="0"/>
        <w:ind w:firstLine="720"/>
        <w:jc w:val="both"/>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4</w:t>
      </w:r>
      <w:r w:rsidRPr="00524AAD">
        <w:rPr>
          <w:rFonts w:ascii="Times New Roman" w:eastAsia="Times New Roman" w:hAnsi="Times New Roman" w:cs="Times New Roman"/>
          <w:b/>
          <w:kern w:val="0"/>
          <w:sz w:val="22"/>
          <w:szCs w:val="22"/>
          <w:lang w:eastAsia="ru-RU" w:bidi="ar-SA"/>
        </w:rPr>
        <w:t xml:space="preserve">) </w:t>
      </w:r>
      <w:hyperlink r:id="rId59">
        <w:r w:rsidRPr="00524AAD">
          <w:rPr>
            <w:rFonts w:ascii="Times New Roman" w:eastAsia="Times New Roman" w:hAnsi="Times New Roman" w:cs="Times New Roman"/>
            <w:bCs/>
            <w:kern w:val="0"/>
            <w:sz w:val="22"/>
            <w:szCs w:val="22"/>
            <w:lang w:eastAsia="ru-RU" w:bidi="ar-SA"/>
          </w:rPr>
          <w:t>Федеральный закон</w:t>
        </w:r>
      </w:hyperlink>
      <w:r w:rsidRPr="00524AAD">
        <w:rPr>
          <w:rFonts w:ascii="Times New Roman" w:eastAsia="Times New Roman" w:hAnsi="Times New Roman" w:cs="Times New Roman"/>
          <w:kern w:val="0"/>
          <w:sz w:val="22"/>
          <w:szCs w:val="22"/>
          <w:lang w:eastAsia="ru-RU" w:bidi="ar-SA"/>
        </w:rPr>
        <w:t xml:space="preserve"> от 06 октября 2003 г. N 131-ФЗ "Об общих принципах организации местного самоуправления в Российской Федерации";</w:t>
      </w:r>
    </w:p>
    <w:p w:rsidR="00524AAD" w:rsidRPr="00524AAD" w:rsidRDefault="00524AAD" w:rsidP="00524AAD">
      <w:pPr>
        <w:suppressAutoHyphens w:val="0"/>
        <w:ind w:firstLine="720"/>
        <w:jc w:val="both"/>
        <w:rPr>
          <w:rFonts w:ascii="Times New Roman" w:hAnsi="Times New Roman" w:cs="Times New Roman"/>
          <w:sz w:val="22"/>
          <w:szCs w:val="22"/>
        </w:rPr>
      </w:pPr>
      <w:r w:rsidRPr="00524AAD">
        <w:rPr>
          <w:rFonts w:ascii="Times New Roman" w:eastAsia="Times New Roman" w:hAnsi="Times New Roman" w:cs="Times New Roman"/>
          <w:color w:val="000000"/>
          <w:kern w:val="0"/>
          <w:sz w:val="22"/>
          <w:szCs w:val="22"/>
          <w:lang w:eastAsia="ru-RU" w:bidi="ar-SA"/>
        </w:rPr>
        <w:t>5) Федеральный закон от 27 июля 2010 г. № 210-ФЗ «Об организации предоставления государственных и муниципальных услуг»;</w:t>
      </w:r>
    </w:p>
    <w:p w:rsidR="00524AAD" w:rsidRPr="00524AAD" w:rsidRDefault="00524AAD" w:rsidP="00524AAD">
      <w:pPr>
        <w:suppressAutoHyphens w:val="0"/>
        <w:ind w:firstLine="720"/>
        <w:jc w:val="both"/>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6) Федеральный закон от 27 июля 2006 г. N 152-ФЗ "О персональных данных";</w:t>
      </w:r>
    </w:p>
    <w:p w:rsidR="00524AAD" w:rsidRPr="00524AAD" w:rsidRDefault="00524AAD" w:rsidP="00524AAD">
      <w:pPr>
        <w:suppressAutoHyphens w:val="0"/>
        <w:ind w:firstLine="720"/>
        <w:jc w:val="both"/>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7) Федеральный закон от 6 апреля 2011 г. N 63-ФЗ</w:t>
      </w:r>
      <w:r w:rsidRPr="00524AAD">
        <w:rPr>
          <w:rFonts w:ascii="Times New Roman" w:eastAsia="Times New Roman" w:hAnsi="Times New Roman" w:cs="Times New Roman"/>
          <w:kern w:val="0"/>
          <w:sz w:val="22"/>
          <w:szCs w:val="22"/>
          <w:lang w:eastAsia="ru-RU" w:bidi="ar-SA"/>
        </w:rPr>
        <w:br/>
        <w:t>"Об электронной подписи";</w:t>
      </w:r>
    </w:p>
    <w:p w:rsidR="00524AAD" w:rsidRPr="00524AAD" w:rsidRDefault="00524AAD" w:rsidP="00524AAD">
      <w:pPr>
        <w:suppressAutoHyphens w:val="0"/>
        <w:ind w:firstLine="720"/>
        <w:jc w:val="both"/>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8) Постановление Правительства Российской Федерации от 16 февраля 2008 г. №87 "О составе разделов проектной документации и требованиях к их содержанию";</w:t>
      </w:r>
    </w:p>
    <w:p w:rsidR="00524AAD" w:rsidRPr="00524AAD" w:rsidRDefault="00524AAD" w:rsidP="00524AAD">
      <w:pPr>
        <w:suppressAutoHyphens w:val="0"/>
        <w:ind w:firstLine="720"/>
        <w:jc w:val="both"/>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9) Постановление Правительства Российской Федерации от 7 июля 2011 г.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524AAD" w:rsidRPr="00524AAD" w:rsidRDefault="00524AAD" w:rsidP="00524AAD">
      <w:pPr>
        <w:suppressAutoHyphens w:val="0"/>
        <w:ind w:firstLine="720"/>
        <w:jc w:val="both"/>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10) Конституция Республики Мордовия от 21 сентября 1995 года;</w:t>
      </w:r>
    </w:p>
    <w:p w:rsidR="00524AAD" w:rsidRPr="00524AAD" w:rsidRDefault="00524AAD" w:rsidP="00524AAD">
      <w:pPr>
        <w:ind w:firstLine="720"/>
        <w:jc w:val="both"/>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11) Устав Большеигнатовского  муниципального района</w:t>
      </w:r>
      <w:r w:rsidRPr="00524AAD">
        <w:rPr>
          <w:rFonts w:ascii="Times New Roman" w:hAnsi="Times New Roman" w:cs="Times New Roman"/>
          <w:spacing w:val="2"/>
          <w:sz w:val="22"/>
          <w:szCs w:val="22"/>
        </w:rPr>
        <w:t>, утвержденный решением Совета депутатов Большеигнатовского муниципального района Республики Мордовия от 23 марта 2017г. №52</w:t>
      </w:r>
      <w:r w:rsidRPr="00524AAD">
        <w:rPr>
          <w:rFonts w:ascii="Times New Roman" w:eastAsia="Times New Roman" w:hAnsi="Times New Roman" w:cs="Times New Roman"/>
          <w:kern w:val="0"/>
          <w:sz w:val="22"/>
          <w:szCs w:val="22"/>
          <w:lang w:eastAsia="ru-RU" w:bidi="ar-SA"/>
        </w:rPr>
        <w:t>;</w:t>
      </w:r>
    </w:p>
    <w:p w:rsidR="00524AAD" w:rsidRPr="00524AAD" w:rsidRDefault="00524AAD" w:rsidP="00524AAD">
      <w:pPr>
        <w:suppressAutoHyphens w:val="0"/>
        <w:ind w:firstLine="720"/>
        <w:jc w:val="both"/>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12) Иные нормативными правовыми актами, регулирующими вопросы градостроительной деятельности.</w:t>
      </w:r>
    </w:p>
    <w:p w:rsidR="00524AAD" w:rsidRPr="00524AAD" w:rsidRDefault="00524AAD" w:rsidP="00524AAD">
      <w:pPr>
        <w:ind w:firstLine="720"/>
        <w:jc w:val="both"/>
        <w:rPr>
          <w:rFonts w:ascii="Times New Roman" w:hAnsi="Times New Roman" w:cs="Times New Roman"/>
          <w:sz w:val="22"/>
          <w:szCs w:val="22"/>
          <w:shd w:val="clear" w:color="auto" w:fill="FF4000"/>
        </w:rPr>
      </w:pPr>
    </w:p>
    <w:p w:rsidR="00524AAD" w:rsidRPr="00524AAD" w:rsidRDefault="00524AAD" w:rsidP="00524AAD">
      <w:pPr>
        <w:ind w:firstLine="698"/>
        <w:jc w:val="right"/>
        <w:rPr>
          <w:rFonts w:ascii="Times New Roman" w:hAnsi="Times New Roman" w:cs="Times New Roman"/>
          <w:sz w:val="22"/>
          <w:szCs w:val="22"/>
        </w:rPr>
      </w:pPr>
      <w:r w:rsidRPr="00524AAD">
        <w:rPr>
          <w:rStyle w:val="a6"/>
          <w:rFonts w:ascii="Times New Roman" w:hAnsi="Times New Roman" w:cs="Times New Roman"/>
          <w:iCs/>
          <w:color w:val="000000"/>
          <w:sz w:val="22"/>
          <w:szCs w:val="22"/>
        </w:rPr>
        <w:t>Приложение №3</w:t>
      </w:r>
    </w:p>
    <w:p w:rsidR="00524AAD" w:rsidRPr="00524AAD" w:rsidRDefault="00524AAD" w:rsidP="00524AAD">
      <w:pPr>
        <w:pStyle w:val="1"/>
        <w:spacing w:before="0" w:after="0"/>
        <w:ind w:left="4820"/>
        <w:jc w:val="both"/>
        <w:rPr>
          <w:rStyle w:val="a5"/>
          <w:rFonts w:ascii="Times New Roman" w:hAnsi="Times New Roman" w:cs="Times New Roman"/>
          <w:b w:val="0"/>
          <w:color w:val="auto"/>
          <w:sz w:val="22"/>
          <w:szCs w:val="22"/>
        </w:rPr>
      </w:pPr>
      <w:r w:rsidRPr="00524AAD">
        <w:rPr>
          <w:rStyle w:val="a6"/>
          <w:rFonts w:ascii="Times New Roman" w:hAnsi="Times New Roman" w:cs="Times New Roman"/>
          <w:bCs/>
          <w:color w:val="auto"/>
          <w:sz w:val="22"/>
          <w:szCs w:val="22"/>
        </w:rPr>
        <w:t xml:space="preserve">к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r w:rsidRPr="00524AAD">
        <w:rPr>
          <w:rFonts w:ascii="Times New Roman" w:hAnsi="Times New Roman" w:cs="Times New Roman"/>
          <w:b w:val="0"/>
          <w:sz w:val="22"/>
          <w:szCs w:val="22"/>
        </w:rPr>
        <w:t>«Предоставление разрешения на осуществление земляных работ</w:t>
      </w:r>
      <w:r w:rsidRPr="00524AAD">
        <w:rPr>
          <w:rFonts w:ascii="Times New Roman" w:hAnsi="Times New Roman" w:cs="Times New Roman"/>
          <w:b w:val="0"/>
          <w:color w:val="000000"/>
          <w:sz w:val="22"/>
          <w:szCs w:val="22"/>
        </w:rPr>
        <w:t>»</w:t>
      </w:r>
    </w:p>
    <w:p w:rsidR="00524AAD" w:rsidRPr="00524AAD" w:rsidRDefault="00524AAD" w:rsidP="00524AAD">
      <w:pPr>
        <w:shd w:val="clear" w:color="auto" w:fill="FFFFFF"/>
        <w:suppressAutoHyphens w:val="0"/>
        <w:rPr>
          <w:rFonts w:ascii="Times New Roman" w:hAnsi="Times New Roman" w:cs="Times New Roman"/>
          <w:sz w:val="22"/>
          <w:szCs w:val="22"/>
        </w:rPr>
      </w:pPr>
      <w:r w:rsidRPr="00524AAD">
        <w:rPr>
          <w:rFonts w:ascii="Times New Roman" w:eastAsia="Times New Roman" w:hAnsi="Times New Roman" w:cs="Times New Roman"/>
          <w:kern w:val="0"/>
          <w:sz w:val="22"/>
          <w:szCs w:val="22"/>
          <w:lang w:eastAsia="ru-RU" w:bidi="ar-SA"/>
        </w:rPr>
        <w:t> </w:t>
      </w:r>
    </w:p>
    <w:tbl>
      <w:tblPr>
        <w:tblW w:w="10468" w:type="dxa"/>
        <w:tblInd w:w="113" w:type="dxa"/>
        <w:tblLayout w:type="fixed"/>
        <w:tblCellMar>
          <w:top w:w="120" w:type="dxa"/>
          <w:left w:w="120" w:type="dxa"/>
          <w:bottom w:w="120" w:type="dxa"/>
          <w:right w:w="120" w:type="dxa"/>
        </w:tblCellMar>
        <w:tblLook w:val="04A0" w:firstRow="1" w:lastRow="0" w:firstColumn="1" w:lastColumn="0" w:noHBand="0" w:noVBand="1"/>
      </w:tblPr>
      <w:tblGrid>
        <w:gridCol w:w="10468"/>
      </w:tblGrid>
      <w:tr w:rsidR="00524AAD" w:rsidRPr="00524AAD" w:rsidTr="00F63FBD">
        <w:tc>
          <w:tcPr>
            <w:tcW w:w="10468" w:type="dxa"/>
            <w:tcBorders>
              <w:top w:val="single" w:sz="6" w:space="0" w:color="DDDDDD"/>
              <w:left w:val="single" w:sz="6" w:space="0" w:color="DDDDDD"/>
              <w:bottom w:val="single" w:sz="6" w:space="0" w:color="DDDDDD"/>
              <w:right w:val="single" w:sz="6" w:space="0" w:color="DDDDDD"/>
            </w:tcBorders>
            <w:shd w:val="clear" w:color="auto" w:fill="F9F9F9"/>
          </w:tcPr>
          <w:p w:rsidR="00524AAD" w:rsidRPr="00524AAD" w:rsidRDefault="00524AAD" w:rsidP="00524AAD">
            <w:pPr>
              <w:widowControl w:val="0"/>
              <w:suppressAutoHyphens w:val="0"/>
              <w:jc w:val="right"/>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Главе Большеигнатовского муниципального района</w:t>
            </w:r>
          </w:p>
          <w:p w:rsidR="00524AAD" w:rsidRPr="00524AAD" w:rsidRDefault="00524AAD" w:rsidP="00524AAD">
            <w:pPr>
              <w:widowControl w:val="0"/>
              <w:suppressAutoHyphens w:val="0"/>
              <w:jc w:val="right"/>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ФИО</w:t>
            </w:r>
          </w:p>
          <w:p w:rsidR="00524AAD" w:rsidRPr="00524AAD" w:rsidRDefault="00524AAD" w:rsidP="00524AAD">
            <w:pPr>
              <w:widowControl w:val="0"/>
              <w:suppressAutoHyphens w:val="0"/>
              <w:jc w:val="right"/>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от ________________________</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Заявление</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на предоставление разрешения на осуществление земляных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 20____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Прошу выдать разрешение на осуществление земляных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Заявитель  (юридическое лицо)  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lastRenderedPageBreak/>
              <w:t xml:space="preserve">                                     (полное наименование организации, предприятия, учреждения)</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Руководитель  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(фамилия, имя, отчество, должность)</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юридический адрес: 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тел. 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Лицо, ответственное за осуществление работ,  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(должность, фамилия, имя,  отчество, тел.)</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Заявитель (индивидуальный предприниматель) 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(полное наименование)</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Руководитель  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(фамилия, имя, отчество, должность)</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юридический адрес: 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тел. 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Лицо, ответственное за осуществление работ, 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(должность, фамилия, имя,  отчество, тел.)</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Заявитель (физическое лицо)  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(фамилия, имя, отчество)</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адрес регистрации 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тел. 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Паспорт: серия _____________ № ________________, дата выдачи 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кем выдан  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Адрес (место осуществления работ): ____________________________________________________________________________________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(указать улицы, точные адресные ориентиры начала и окончания </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вскрываемого участка, на котором будут производиться работы)</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Район 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Проект разработан 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Вид работ: 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(новая прокладка, реконструкция, демонтаж, аварийный ремонт, некапитальные объекты, изменение фасадов и т.д.)</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Вид и объем вскрываемого покрытия (вид/объем в м или кв. м) 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Проезжая часть ___________________ Тротуар _____________________ </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Зеленая зона 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Внутриквартальная территория:__________________________________________________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проезды 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пешеходная дорожка 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зеленая зона 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отмостка 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Запрашиваемые    сроки    проведения   работ:  с  “________” ___________ 20____ г. по “________” ________________ 20____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Обязуюсь осуществлять земляные работы, которые оказывают влияние на безопасность проведения земляных работ, при наличии свидетельства о допуске к таким видам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 случае повреждения обязуюсь восстановить асфальтобетонное покрытие и произвести планировку грунта, восстановить элементы благоустройства, травяной покров на газонах и закрыть разрешение на осуществление работ в порядке, установленном настоящим Порядком.</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                ______________________        “_____” __________________ 20____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(подпись)                                    (расшифровка подписи)</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Я,_______________________________________________________________________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(фамилия, имя и отчество)</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даю согласие Администрации Большеигнатовского муниципального района в соответствии с о статьей 9 Федерального закона “О персональных данных” на автоматизированную, а также без использования </w:t>
            </w:r>
            <w:r w:rsidRPr="00524AAD">
              <w:rPr>
                <w:rFonts w:ascii="Times New Roman" w:eastAsia="Times New Roman" w:hAnsi="Times New Roman" w:cs="Times New Roman"/>
                <w:kern w:val="0"/>
                <w:sz w:val="22"/>
                <w:szCs w:val="22"/>
                <w:lang w:eastAsia="ru-RU" w:bidi="ar-SA"/>
              </w:rPr>
              <w:lastRenderedPageBreak/>
              <w:t>средств автоматизации обработку моих персональных данных в целях предоставления муниципальной услуги “</w:t>
            </w:r>
            <w:r w:rsidRPr="00524AAD">
              <w:rPr>
                <w:rFonts w:ascii="Times New Roman" w:eastAsia="Times New Roman" w:hAnsi="Times New Roman" w:cs="Times New Roman"/>
                <w:b/>
                <w:bCs/>
                <w:kern w:val="0"/>
                <w:sz w:val="22"/>
                <w:szCs w:val="22"/>
                <w:lang w:eastAsia="ru-RU" w:bidi="ar-SA"/>
              </w:rPr>
              <w:t xml:space="preserve"> </w:t>
            </w:r>
            <w:r w:rsidRPr="00524AAD">
              <w:rPr>
                <w:rFonts w:ascii="Times New Roman" w:eastAsia="Times New Roman" w:hAnsi="Times New Roman" w:cs="Times New Roman"/>
                <w:bCs/>
                <w:kern w:val="0"/>
                <w:sz w:val="22"/>
                <w:szCs w:val="22"/>
                <w:lang w:eastAsia="ru-RU" w:bidi="ar-SA"/>
              </w:rPr>
              <w:t>Предоставление разрешения на осуществление земляных работ на территории Большеигнатовского муниципального района Республики Мордовия</w:t>
            </w:r>
            <w:r w:rsidRPr="00524AAD">
              <w:rPr>
                <w:rFonts w:ascii="Times New Roman" w:eastAsia="Times New Roman" w:hAnsi="Times New Roman" w:cs="Times New Roman"/>
                <w:kern w:val="0"/>
                <w:sz w:val="22"/>
                <w:szCs w:val="22"/>
                <w:lang w:eastAsia="ru-RU" w:bidi="ar-SA"/>
              </w:rPr>
              <w:t xml:space="preserve"> ”, а именно на совершение действий, предусмотренных пунктом 3 статьи 3 Федерального закона “О персональных данных”, со сведениями, представленными мной в Администрацию Большеигнатовского муниципального района.</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      ______________________            “____” ________________ 20_____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(подпись)       (расшифровка подписи)</w:t>
            </w:r>
          </w:p>
        </w:tc>
      </w:tr>
    </w:tbl>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p>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p>
    <w:p w:rsidR="00524AAD" w:rsidRPr="00524AAD" w:rsidRDefault="00524AAD" w:rsidP="00524AAD">
      <w:pPr>
        <w:ind w:firstLine="698"/>
        <w:jc w:val="right"/>
        <w:rPr>
          <w:rFonts w:ascii="Times New Roman" w:hAnsi="Times New Roman" w:cs="Times New Roman"/>
          <w:sz w:val="22"/>
          <w:szCs w:val="22"/>
        </w:rPr>
      </w:pPr>
      <w:r w:rsidRPr="00524AAD">
        <w:rPr>
          <w:rStyle w:val="a6"/>
          <w:rFonts w:ascii="Times New Roman" w:hAnsi="Times New Roman" w:cs="Times New Roman"/>
          <w:iCs/>
          <w:color w:val="000000"/>
          <w:sz w:val="22"/>
          <w:szCs w:val="22"/>
        </w:rPr>
        <w:t>Приложение №4</w:t>
      </w:r>
    </w:p>
    <w:p w:rsidR="00524AAD" w:rsidRPr="00524AAD" w:rsidRDefault="00524AAD" w:rsidP="00524AAD">
      <w:pPr>
        <w:pStyle w:val="1"/>
        <w:spacing w:before="0" w:after="0"/>
        <w:ind w:left="4820"/>
        <w:jc w:val="both"/>
        <w:rPr>
          <w:rStyle w:val="a5"/>
          <w:rFonts w:ascii="Times New Roman" w:hAnsi="Times New Roman" w:cs="Times New Roman"/>
          <w:b w:val="0"/>
          <w:color w:val="auto"/>
          <w:sz w:val="22"/>
          <w:szCs w:val="22"/>
        </w:rPr>
      </w:pPr>
      <w:r w:rsidRPr="00524AAD">
        <w:rPr>
          <w:rStyle w:val="a6"/>
          <w:rFonts w:ascii="Times New Roman" w:hAnsi="Times New Roman" w:cs="Times New Roman"/>
          <w:bCs/>
          <w:color w:val="auto"/>
          <w:sz w:val="22"/>
          <w:szCs w:val="22"/>
        </w:rPr>
        <w:t xml:space="preserve">к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r w:rsidRPr="00524AAD">
        <w:rPr>
          <w:rFonts w:ascii="Times New Roman" w:hAnsi="Times New Roman" w:cs="Times New Roman"/>
          <w:b w:val="0"/>
          <w:sz w:val="22"/>
          <w:szCs w:val="22"/>
        </w:rPr>
        <w:t>«Предоставление разрешения на осуществление земляных работ</w:t>
      </w:r>
      <w:r w:rsidRPr="00524AAD">
        <w:rPr>
          <w:rFonts w:ascii="Times New Roman" w:hAnsi="Times New Roman" w:cs="Times New Roman"/>
          <w:b w:val="0"/>
          <w:color w:val="000000"/>
          <w:sz w:val="22"/>
          <w:szCs w:val="22"/>
        </w:rPr>
        <w:t>»</w:t>
      </w:r>
    </w:p>
    <w:p w:rsidR="00524AAD" w:rsidRPr="00524AAD" w:rsidRDefault="00524AAD" w:rsidP="00524AAD">
      <w:pPr>
        <w:shd w:val="clear" w:color="auto" w:fill="FFFFFF"/>
        <w:suppressAutoHyphens w:val="0"/>
        <w:rPr>
          <w:rFonts w:ascii="Times New Roman" w:eastAsia="Times New Roman" w:hAnsi="Times New Roman" w:cs="Times New Roman"/>
          <w:kern w:val="0"/>
          <w:sz w:val="22"/>
          <w:szCs w:val="22"/>
          <w:lang w:eastAsia="ru-RU" w:bidi="ar-SA"/>
        </w:rPr>
      </w:pPr>
    </w:p>
    <w:tbl>
      <w:tblPr>
        <w:tblW w:w="10468" w:type="dxa"/>
        <w:tblInd w:w="113" w:type="dxa"/>
        <w:tblLayout w:type="fixed"/>
        <w:tblCellMar>
          <w:top w:w="120" w:type="dxa"/>
          <w:left w:w="120" w:type="dxa"/>
          <w:bottom w:w="120" w:type="dxa"/>
          <w:right w:w="120" w:type="dxa"/>
        </w:tblCellMar>
        <w:tblLook w:val="04A0" w:firstRow="1" w:lastRow="0" w:firstColumn="1" w:lastColumn="0" w:noHBand="0" w:noVBand="1"/>
      </w:tblPr>
      <w:tblGrid>
        <w:gridCol w:w="10468"/>
      </w:tblGrid>
      <w:tr w:rsidR="00524AAD" w:rsidRPr="00524AAD" w:rsidTr="00F63FBD">
        <w:tc>
          <w:tcPr>
            <w:tcW w:w="10468" w:type="dxa"/>
            <w:tcBorders>
              <w:top w:val="single" w:sz="6" w:space="0" w:color="DDDDDD"/>
              <w:left w:val="single" w:sz="6" w:space="0" w:color="DDDDDD"/>
              <w:bottom w:val="single" w:sz="6" w:space="0" w:color="DDDDDD"/>
              <w:right w:val="single" w:sz="6" w:space="0" w:color="DDDDDD"/>
            </w:tcBorders>
            <w:shd w:val="clear" w:color="auto" w:fill="F9F9F9"/>
          </w:tcPr>
          <w:p w:rsidR="00524AAD" w:rsidRPr="00524AAD" w:rsidRDefault="00524AAD" w:rsidP="00524AAD">
            <w:pPr>
              <w:widowControl w:val="0"/>
              <w:suppressAutoHyphens w:val="0"/>
              <w:jc w:val="right"/>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Главе Большеигнатовского муниципального района</w:t>
            </w:r>
          </w:p>
          <w:p w:rsidR="00524AAD" w:rsidRPr="00524AAD" w:rsidRDefault="00524AAD" w:rsidP="00524AAD">
            <w:pPr>
              <w:widowControl w:val="0"/>
              <w:suppressAutoHyphens w:val="0"/>
              <w:jc w:val="right"/>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ФИО</w:t>
            </w:r>
          </w:p>
          <w:p w:rsidR="00524AAD" w:rsidRPr="00524AAD" w:rsidRDefault="00524AAD" w:rsidP="00524AAD">
            <w:pPr>
              <w:widowControl w:val="0"/>
              <w:suppressAutoHyphens w:val="0"/>
              <w:jc w:val="right"/>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от ________________________</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Заявление</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на предоставление разрешения на осуществление аварийных земляных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 20____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Прошу выдать разрешение на осуществление аварийных земляных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Заявитель (юридическое лицо)  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(полное наименование организации, предприятия, учреждения)</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Руководитель 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(фамилия, имя, отчество, должность)</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Юридический адрес:______________________________________________________ тел.____________________________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Лицо, ответственное за осуществление работ, 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(должность, фамилия, имя, отчество, тел.)</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Заявитель (индивидуальный предприниматель) 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(полное наименование)</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Руководитель  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(фамилия, имя, отчество, должность)</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юридический адрес: __________________________________________________________ тел.___________________________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Лицо, ответственное за осуществление работ, 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(должность, фамилия, имя,  отчество, тел.)</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Заявитель (физическое лицо)  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(фамилия, имя, отчество)</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адрес регистрации 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тел. 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Паспорт: серия _____________ № ________________, дата выдачи 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кем выдан  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Адрес (место осуществления работ): 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(указать улицы, точные адресные ориентиры начала и окончания вскрываемого участка, на котором будут производиться работы)</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Район 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Аварийный ремонт 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Вид работ: _________________________________________________________________________  </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(новая прокладка, реконструкция, демонтаж, аварийный ремонт, некапитальные объекты, изменение </w:t>
            </w:r>
            <w:r w:rsidRPr="00524AAD">
              <w:rPr>
                <w:rFonts w:ascii="Times New Roman" w:eastAsia="Times New Roman" w:hAnsi="Times New Roman" w:cs="Times New Roman"/>
                <w:kern w:val="0"/>
                <w:sz w:val="22"/>
                <w:szCs w:val="22"/>
                <w:lang w:eastAsia="ru-RU" w:bidi="ar-SA"/>
              </w:rPr>
              <w:lastRenderedPageBreak/>
              <w:t>фасадов и т.д.)</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Вид и объем вскрываемого покрытия (вид/объем в м или кв. м) 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Проезжая часть ______________________ Тротуар 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Зеленая зона 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Внутриквартальная территория: 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проезды 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пешеходная дорожка_____________________________________________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зеленая зона 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отмостка 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Запрашиваемые    сроки    проведения   работ: с  “________” ____________ 20____ г. по “________” ________________ 20____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Обязуюсь осуществлять земляные работы, которые оказывают влияние на безопасность проведения земляных работ, при наличии свидетельства о допуске к таким видам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 случае повреждения обязуюсь восстановить  асфальтобетонное покрытие и произвести планировку грунта, восстановить элементы благоустройства, травяной покров на газонах и закрыть разрешение на осуществление работ в порядке, установленном настоящим Порядком.</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    __________________        “_____” __________________ 20____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(подпись)        (расшифровка подписи)</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Я,_______________________________________________________________________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(фамилия, имя и отчество)</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даю согласие Администрации Большеигнатовского муниципального района в соответствии со статьей 9 Федерального закона “О персональных данных” на автоматизированную, а также без использования средств автоматизации обработку моих персональных данных в целях предоставления муниципальной услуги “</w:t>
            </w:r>
            <w:r w:rsidRPr="00524AAD">
              <w:rPr>
                <w:rFonts w:ascii="Times New Roman" w:eastAsia="Times New Roman" w:hAnsi="Times New Roman" w:cs="Times New Roman"/>
                <w:b/>
                <w:bCs/>
                <w:kern w:val="0"/>
                <w:sz w:val="22"/>
                <w:szCs w:val="22"/>
                <w:lang w:eastAsia="ru-RU" w:bidi="ar-SA"/>
              </w:rPr>
              <w:t xml:space="preserve"> </w:t>
            </w:r>
            <w:r w:rsidRPr="00524AAD">
              <w:rPr>
                <w:rFonts w:ascii="Times New Roman" w:eastAsia="Times New Roman" w:hAnsi="Times New Roman" w:cs="Times New Roman"/>
                <w:bCs/>
                <w:kern w:val="0"/>
                <w:sz w:val="22"/>
                <w:szCs w:val="22"/>
                <w:lang w:eastAsia="ru-RU" w:bidi="ar-SA"/>
              </w:rPr>
              <w:t>Предоставление разрешения на осуществление земляных работ на территории  </w:t>
            </w:r>
            <w:r w:rsidRPr="00524AAD">
              <w:rPr>
                <w:rFonts w:ascii="Times New Roman" w:eastAsia="Times New Roman" w:hAnsi="Times New Roman" w:cs="Times New Roman"/>
                <w:kern w:val="0"/>
                <w:sz w:val="22"/>
                <w:szCs w:val="22"/>
                <w:lang w:eastAsia="ru-RU" w:bidi="ar-SA"/>
              </w:rPr>
              <w:t>Большеигнатовского</w:t>
            </w:r>
            <w:r w:rsidRPr="00524AAD">
              <w:rPr>
                <w:rFonts w:ascii="Times New Roman" w:eastAsia="Times New Roman" w:hAnsi="Times New Roman" w:cs="Times New Roman"/>
                <w:bCs/>
                <w:kern w:val="0"/>
                <w:sz w:val="22"/>
                <w:szCs w:val="22"/>
                <w:lang w:eastAsia="ru-RU" w:bidi="ar-SA"/>
              </w:rPr>
              <w:t xml:space="preserve"> муниципального района Республики Мордовия</w:t>
            </w:r>
            <w:r w:rsidRPr="00524AAD">
              <w:rPr>
                <w:rFonts w:ascii="Times New Roman" w:eastAsia="Times New Roman" w:hAnsi="Times New Roman" w:cs="Times New Roman"/>
                <w:kern w:val="0"/>
                <w:sz w:val="22"/>
                <w:szCs w:val="22"/>
                <w:lang w:eastAsia="ru-RU" w:bidi="ar-SA"/>
              </w:rPr>
              <w:t xml:space="preserve"> ”, а именно на совершение действий, предусмотренных пунктом 3 статьи 3 Федерального закона “О персональных данных”, со сведениями, представленными мной в Администрацию Большеигнатовского муниципального района.</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      ___________________                 “____” ________________ 20_____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(подпись)      (расшифровка подписи)</w:t>
            </w:r>
          </w:p>
        </w:tc>
      </w:tr>
    </w:tbl>
    <w:p w:rsidR="00524AAD" w:rsidRPr="00524AAD" w:rsidRDefault="00524AAD" w:rsidP="00524AAD">
      <w:pPr>
        <w:shd w:val="clear" w:color="auto" w:fill="FFFFFF"/>
        <w:suppressAutoHyphens w:val="0"/>
        <w:rPr>
          <w:rFonts w:ascii="Times New Roman" w:eastAsia="Times New Roman" w:hAnsi="Times New Roman" w:cs="Times New Roman"/>
          <w:kern w:val="0"/>
          <w:sz w:val="22"/>
          <w:szCs w:val="22"/>
          <w:lang w:eastAsia="ru-RU" w:bidi="ar-SA"/>
        </w:rPr>
      </w:pPr>
    </w:p>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w:t>
      </w:r>
    </w:p>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p>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p>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p>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p>
    <w:p w:rsidR="00524AAD" w:rsidRPr="00524AAD" w:rsidRDefault="00524AAD" w:rsidP="00524AAD">
      <w:pPr>
        <w:ind w:firstLine="698"/>
        <w:jc w:val="right"/>
        <w:rPr>
          <w:rFonts w:ascii="Times New Roman" w:hAnsi="Times New Roman" w:cs="Times New Roman"/>
          <w:sz w:val="22"/>
          <w:szCs w:val="22"/>
        </w:rPr>
      </w:pPr>
      <w:r w:rsidRPr="00524AAD">
        <w:rPr>
          <w:rStyle w:val="a6"/>
          <w:rFonts w:ascii="Times New Roman" w:hAnsi="Times New Roman" w:cs="Times New Roman"/>
          <w:iCs/>
          <w:color w:val="000000"/>
          <w:sz w:val="22"/>
          <w:szCs w:val="22"/>
        </w:rPr>
        <w:t>Приложение №5</w:t>
      </w:r>
    </w:p>
    <w:p w:rsidR="00524AAD" w:rsidRPr="00524AAD" w:rsidRDefault="00524AAD" w:rsidP="00524AAD">
      <w:pPr>
        <w:pStyle w:val="1"/>
        <w:spacing w:before="0" w:after="0"/>
        <w:ind w:left="4820"/>
        <w:jc w:val="both"/>
        <w:rPr>
          <w:rStyle w:val="a5"/>
          <w:rFonts w:ascii="Times New Roman" w:hAnsi="Times New Roman" w:cs="Times New Roman"/>
          <w:b w:val="0"/>
          <w:color w:val="auto"/>
          <w:sz w:val="22"/>
          <w:szCs w:val="22"/>
        </w:rPr>
      </w:pPr>
      <w:r w:rsidRPr="00524AAD">
        <w:rPr>
          <w:rStyle w:val="a6"/>
          <w:rFonts w:ascii="Times New Roman" w:hAnsi="Times New Roman" w:cs="Times New Roman"/>
          <w:bCs/>
          <w:color w:val="auto"/>
          <w:sz w:val="22"/>
          <w:szCs w:val="22"/>
        </w:rPr>
        <w:t xml:space="preserve">к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r w:rsidRPr="00524AAD">
        <w:rPr>
          <w:rFonts w:ascii="Times New Roman" w:hAnsi="Times New Roman" w:cs="Times New Roman"/>
          <w:b w:val="0"/>
          <w:sz w:val="22"/>
          <w:szCs w:val="22"/>
        </w:rPr>
        <w:t>«Предоставление разрешения на осуществление земляных работ</w:t>
      </w:r>
      <w:r w:rsidRPr="00524AAD">
        <w:rPr>
          <w:rFonts w:ascii="Times New Roman" w:hAnsi="Times New Roman" w:cs="Times New Roman"/>
          <w:b w:val="0"/>
          <w:color w:val="000000"/>
          <w:sz w:val="22"/>
          <w:szCs w:val="22"/>
        </w:rPr>
        <w:t>»</w:t>
      </w:r>
    </w:p>
    <w:p w:rsidR="00524AAD" w:rsidRPr="00524AAD" w:rsidRDefault="00524AAD" w:rsidP="00524AAD">
      <w:pPr>
        <w:shd w:val="clear" w:color="auto" w:fill="FFFFFF"/>
        <w:suppressAutoHyphens w:val="0"/>
        <w:rPr>
          <w:rFonts w:ascii="Times New Roman" w:eastAsia="Times New Roman" w:hAnsi="Times New Roman" w:cs="Times New Roman"/>
          <w:kern w:val="0"/>
          <w:sz w:val="22"/>
          <w:szCs w:val="22"/>
          <w:lang w:eastAsia="ru-RU" w:bidi="ar-SA"/>
        </w:rPr>
      </w:pPr>
    </w:p>
    <w:tbl>
      <w:tblPr>
        <w:tblW w:w="10468" w:type="dxa"/>
        <w:tblInd w:w="113" w:type="dxa"/>
        <w:tblLayout w:type="fixed"/>
        <w:tblCellMar>
          <w:top w:w="120" w:type="dxa"/>
          <w:left w:w="120" w:type="dxa"/>
          <w:bottom w:w="120" w:type="dxa"/>
          <w:right w:w="120" w:type="dxa"/>
        </w:tblCellMar>
        <w:tblLook w:val="04A0" w:firstRow="1" w:lastRow="0" w:firstColumn="1" w:lastColumn="0" w:noHBand="0" w:noVBand="1"/>
      </w:tblPr>
      <w:tblGrid>
        <w:gridCol w:w="10468"/>
      </w:tblGrid>
      <w:tr w:rsidR="00524AAD" w:rsidRPr="00524AAD" w:rsidTr="00F63FBD">
        <w:tc>
          <w:tcPr>
            <w:tcW w:w="10468" w:type="dxa"/>
            <w:tcBorders>
              <w:top w:val="single" w:sz="6" w:space="0" w:color="DDDDDD"/>
              <w:left w:val="single" w:sz="6" w:space="0" w:color="DDDDDD"/>
              <w:bottom w:val="single" w:sz="6" w:space="0" w:color="DDDDDD"/>
              <w:right w:val="single" w:sz="6" w:space="0" w:color="DDDDDD"/>
            </w:tcBorders>
            <w:shd w:val="clear" w:color="auto" w:fill="F9F9F9"/>
          </w:tcPr>
          <w:p w:rsidR="00524AAD" w:rsidRPr="00524AAD" w:rsidRDefault="00524AAD" w:rsidP="00524AAD">
            <w:pPr>
              <w:widowControl w:val="0"/>
              <w:suppressAutoHyphens w:val="0"/>
              <w:jc w:val="right"/>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Главе Большеигнатовского муниципального района</w:t>
            </w:r>
          </w:p>
          <w:p w:rsidR="00524AAD" w:rsidRPr="00524AAD" w:rsidRDefault="00524AAD" w:rsidP="00524AAD">
            <w:pPr>
              <w:widowControl w:val="0"/>
              <w:suppressAutoHyphens w:val="0"/>
              <w:jc w:val="right"/>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ФИО</w:t>
            </w:r>
          </w:p>
          <w:p w:rsidR="00524AAD" w:rsidRPr="00524AAD" w:rsidRDefault="00524AAD" w:rsidP="00524AAD">
            <w:pPr>
              <w:widowControl w:val="0"/>
              <w:suppressAutoHyphens w:val="0"/>
              <w:jc w:val="right"/>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от ________________________</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Заявление</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на продление разрешения на осуществление земляных работ от___№ ___</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или продление разрешения на осуществление аварийных земляных работ от____________№ 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 20____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Прошу продлить разрешение на осуществление земляных работ, продление разрешения на осуществление аварийных земляных работ (нужное подчеркнуть).</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lastRenderedPageBreak/>
              <w:t>Заявитель (юридическое лицо)</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(полное наименование организации, предприятия, учреждения)</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Руководитель  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(фамилия, имя, отчество, должность)</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Юридический адрес:_______________________________________________________ тел.____________________________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Лицо, ответственное за осуществление работ, 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(должность, фамилия, имя, отчество, тел.)</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Заявитель (индивидуальный предприниматель) ________________________________________________________________________                                        (полное наименование)</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Руководитель  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(фамилия, имя, отчество, должность)</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юридический адрес: 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тел. 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Лицо, ответственное за осуществление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(должность, фамилия, имя, отчество, тел.)</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Заявитель (физическое лицо) 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(фамилия, имя, отчество)</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адрес регистрации___________________________________________________________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тел. 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Паспорт: серия _____________ № ________________, дата выдачи 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кем выдан  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Адрес (место осуществления работ): 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(указать улицы, точные адресные ориентиры начала и окончания вскрываемого участка, на котором будут производиться работы)</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Район 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 связи с изменением вида и(или) схемы осуществления земляных работ: 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(указать измененные виды и(или) схемы осуществления земляных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Запрашиваемые    сроки    продления незавершенных земляных или аварийных земляных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с “_____” ____________________ 20__ г. по “_____” __________________ 20____ г.</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Обязуюсь осуществлять земляные работы, которые оказывают влияние на безопасность проведения земляных работ, при наличии свидетельства о допуске к таким видам работ.</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 случае повреждения обязуюсь восстановить асфальтобетонное покрытие и произвести планировку грунта, восстановить элементы благоустройства, травяной покров на газонах и закрыть разрешение на осуществление работ в порядке, установленном настоящим Порядком.</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         _________________        “_____” ________________ 20____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(подпись)          (расшифровка подписи)</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Я,_______________________________________________________________________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(фамилия, имя и отчество)</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даю согласие Администрации Большеигнатовского муниципального района в соответствии со статьей 9 Федерального закона “О персональных данных” на автоматизированную, а также без использования средств автоматизации обработку моих персональных данных в целях предоставления муниципальной услуги“</w:t>
            </w:r>
            <w:r w:rsidRPr="00524AAD">
              <w:rPr>
                <w:rFonts w:ascii="Times New Roman" w:eastAsia="Times New Roman" w:hAnsi="Times New Roman" w:cs="Times New Roman"/>
                <w:b/>
                <w:bCs/>
                <w:kern w:val="0"/>
                <w:sz w:val="22"/>
                <w:szCs w:val="22"/>
                <w:lang w:eastAsia="ru-RU" w:bidi="ar-SA"/>
              </w:rPr>
              <w:t xml:space="preserve"> </w:t>
            </w:r>
            <w:r w:rsidRPr="00524AAD">
              <w:rPr>
                <w:rFonts w:ascii="Times New Roman" w:eastAsia="Times New Roman" w:hAnsi="Times New Roman" w:cs="Times New Roman"/>
                <w:bCs/>
                <w:kern w:val="0"/>
                <w:sz w:val="22"/>
                <w:szCs w:val="22"/>
                <w:lang w:eastAsia="ru-RU" w:bidi="ar-SA"/>
              </w:rPr>
              <w:t>Предоставление разрешения на осуществление земляных работ на территории  Большеигнатовского муниципального района Республики Мордовия</w:t>
            </w:r>
            <w:r w:rsidRPr="00524AAD">
              <w:rPr>
                <w:rFonts w:ascii="Times New Roman" w:eastAsia="Times New Roman" w:hAnsi="Times New Roman" w:cs="Times New Roman"/>
                <w:kern w:val="0"/>
                <w:sz w:val="22"/>
                <w:szCs w:val="22"/>
                <w:lang w:eastAsia="ru-RU" w:bidi="ar-SA"/>
              </w:rPr>
              <w:t xml:space="preserve"> ”, а именно на совершение действий, предусмотренных пунктом 3 статьи 3 Федерального закона “О персональных данных”, со сведениями, представленными мной в Администрацию Большеигнатовского муниципального района.</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      _________________________      “____” ________________ 20_____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lastRenderedPageBreak/>
              <w:t xml:space="preserve">   (подпись)          (расшифровка подписи)</w:t>
            </w:r>
          </w:p>
        </w:tc>
      </w:tr>
    </w:tbl>
    <w:p w:rsidR="00524AAD" w:rsidRPr="00524AAD" w:rsidRDefault="00524AAD" w:rsidP="00524AAD">
      <w:pPr>
        <w:shd w:val="clear" w:color="auto" w:fill="FFFFFF"/>
        <w:suppressAutoHyphens w:val="0"/>
        <w:rPr>
          <w:rFonts w:ascii="Times New Roman" w:eastAsia="Times New Roman" w:hAnsi="Times New Roman" w:cs="Times New Roman"/>
          <w:kern w:val="0"/>
          <w:sz w:val="22"/>
          <w:szCs w:val="22"/>
          <w:lang w:eastAsia="ru-RU" w:bidi="ar-SA"/>
        </w:rPr>
      </w:pPr>
    </w:p>
    <w:p w:rsidR="00524AAD" w:rsidRPr="00524AAD" w:rsidRDefault="00524AAD" w:rsidP="00524AAD">
      <w:pPr>
        <w:ind w:firstLine="698"/>
        <w:jc w:val="right"/>
        <w:rPr>
          <w:rFonts w:ascii="Times New Roman" w:hAnsi="Times New Roman" w:cs="Times New Roman"/>
          <w:sz w:val="22"/>
          <w:szCs w:val="22"/>
        </w:rPr>
      </w:pPr>
      <w:r w:rsidRPr="00524AAD">
        <w:rPr>
          <w:rStyle w:val="a6"/>
          <w:rFonts w:ascii="Times New Roman" w:hAnsi="Times New Roman" w:cs="Times New Roman"/>
          <w:iCs/>
          <w:color w:val="000000"/>
          <w:sz w:val="22"/>
          <w:szCs w:val="22"/>
        </w:rPr>
        <w:t>Приложение №6</w:t>
      </w:r>
    </w:p>
    <w:p w:rsidR="00524AAD" w:rsidRPr="00524AAD" w:rsidRDefault="00524AAD" w:rsidP="00524AAD">
      <w:pPr>
        <w:pStyle w:val="1"/>
        <w:spacing w:before="0" w:after="0"/>
        <w:ind w:left="4820"/>
        <w:jc w:val="both"/>
        <w:rPr>
          <w:rStyle w:val="a5"/>
          <w:rFonts w:ascii="Times New Roman" w:hAnsi="Times New Roman" w:cs="Times New Roman"/>
          <w:b w:val="0"/>
          <w:color w:val="auto"/>
          <w:sz w:val="22"/>
          <w:szCs w:val="22"/>
        </w:rPr>
      </w:pPr>
      <w:r w:rsidRPr="00524AAD">
        <w:rPr>
          <w:rStyle w:val="a6"/>
          <w:rFonts w:ascii="Times New Roman" w:hAnsi="Times New Roman" w:cs="Times New Roman"/>
          <w:bCs/>
          <w:color w:val="auto"/>
          <w:sz w:val="22"/>
          <w:szCs w:val="22"/>
        </w:rPr>
        <w:t xml:space="preserve">к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r w:rsidRPr="00524AAD">
        <w:rPr>
          <w:rFonts w:ascii="Times New Roman" w:hAnsi="Times New Roman" w:cs="Times New Roman"/>
          <w:b w:val="0"/>
          <w:sz w:val="22"/>
          <w:szCs w:val="22"/>
        </w:rPr>
        <w:t>«Предоставление разрешения на осуществление земляных работ</w:t>
      </w:r>
      <w:r w:rsidRPr="00524AAD">
        <w:rPr>
          <w:rFonts w:ascii="Times New Roman" w:hAnsi="Times New Roman" w:cs="Times New Roman"/>
          <w:b w:val="0"/>
          <w:color w:val="000000"/>
          <w:sz w:val="22"/>
          <w:szCs w:val="22"/>
        </w:rPr>
        <w:t>»</w:t>
      </w:r>
    </w:p>
    <w:tbl>
      <w:tblPr>
        <w:tblW w:w="10468" w:type="dxa"/>
        <w:tblInd w:w="113" w:type="dxa"/>
        <w:tblLayout w:type="fixed"/>
        <w:tblCellMar>
          <w:top w:w="120" w:type="dxa"/>
          <w:left w:w="120" w:type="dxa"/>
          <w:bottom w:w="120" w:type="dxa"/>
          <w:right w:w="120" w:type="dxa"/>
        </w:tblCellMar>
        <w:tblLook w:val="04A0" w:firstRow="1" w:lastRow="0" w:firstColumn="1" w:lastColumn="0" w:noHBand="0" w:noVBand="1"/>
      </w:tblPr>
      <w:tblGrid>
        <w:gridCol w:w="10468"/>
      </w:tblGrid>
      <w:tr w:rsidR="00524AAD" w:rsidRPr="00524AAD" w:rsidTr="00F63FBD">
        <w:tc>
          <w:tcPr>
            <w:tcW w:w="10468" w:type="dxa"/>
            <w:tcBorders>
              <w:top w:val="single" w:sz="6" w:space="0" w:color="DDDDDD"/>
              <w:left w:val="single" w:sz="6" w:space="0" w:color="DDDDDD"/>
              <w:bottom w:val="single" w:sz="6" w:space="0" w:color="DDDDDD"/>
              <w:right w:val="single" w:sz="6" w:space="0" w:color="DDDDDD"/>
            </w:tcBorders>
            <w:shd w:val="clear" w:color="auto" w:fill="F9F9F9"/>
          </w:tcPr>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ТИПОВОЕ СОГЛАШЕНИЕ № _____</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о восстановлении нарушенного благоустройства</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“__” _______________ г.</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 в лице _________________________ 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действующего на основании _______________________________, именуемое в дальнейшем “Уполномоченный орган” и_______________________________________________________________________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 лице 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действующего на основании_________________________________________________,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именуемое в дальнейшем “Исполнитель”, заключили настоящее соглашение о нижеследующем:</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1. Уполномоченный орган определяют объем благоустройства, которое будет нарушено при осуществлении земляных работ, в соответствии с проектной документацией, а Исполнитель за свой счет восстанавливает с надлежащим качеством благоустройство на участке________</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 следующем объеме: _____________________________________________________</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2. Восстановление благоустройства выполняется в срок с _____________ по _________________.</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3. Земляные работы и работы по благоустройству считаются завершенными после полного восстановления всех элементов благоустройства (в том числе малых архитектурных форм и других элементов) и подписания акта об исполнении разрешения на осуществление земляных работ или аварийных земляных работ.</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4. Если Исполнитель в установленные сроки не выполнил надлежащим образом работы по восстановлению благоустройства участка после осуществления земляных работ, то он обязан уплатить уполномоченному органу пени. Пени начисляются за каждый день просрочки исполнения Исполнителем обязательства, предусмотренного настоящим Соглашением, и устанавливается в размере одной трехсотой действующей на дату уплаты пени ставки рефинансирования ЦБ РФ от стоимости нарушенного благоустройства, уменьшенной на сумму, пропорциональную объему обязательств, предусмотренных Соглашением и фактически исполненных Исполнителем.</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5. Исполнитель обязуется:</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осуществить и сдать работы по восстановлению нарушенного благоустройства при осуществлении земляных работ Уполномоченному органу по акту об исполнении разрешения на осуществление земляных работ или аварийных земляных работ;</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в ходе работ выполнять мероприятия по охране окружающей среды, обеспечивать установленные правила техники безопасности и нести ответственность по содержанию в летних и зимних условиях улиц, дорог, тротуаров и участков, примыкающих к строительству (производству ремонта);</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обеспечивать на объектах установку и сохранность ограждения на протяжении всего периода строительства, информационных щитов установленного образца и дорожных знаков;</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5.1. Исполнитель дает гарантийный срок 2 года на все восстановленное благоустройство;</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6. Уполномоченный орган обязуется принять работы и подписать акт об исполнении разрешения на осуществление земляных работ или аварийных земляных работ в течение 3-х рабочих дней.</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7. Материальный ущерб, причиненный районному хозяйству и имуществу третьих лиц, в том числе автотранспорту, в случае нарушения сроков начала и окончания работ, выполнения работ ненадлежащего качества, указанному в разрешении, а также штрафные санкции Исполнитель обязан уплатить в полном объеме.</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8. В случае невыполнения обязательств по восстановлению нарушенного благоустройства стоимость нарушенного благоустройства устанавливается на основании расчета Администрации Большеигнатовского  муниципального района (Приложение 1).</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9. Перечень работ определяется согласно рабочего проекта или проектной (рабочей) документации (Приложение 2).</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10. Все указанные в Соглашении приложения являются неотъемлемой частью настоящего Соглашения.</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lastRenderedPageBreak/>
              <w:t>11. Все споры и разногласия, связанные с исполнением настоящего Соглашения, разрешаются Сторонами путем направления претензии одной Стороны Соглашения другой стороне. Претензия подлежит рассмотрению и разрешению в течение 5 дней с момента ее получения. При недостижении согласия спор подлежит рассмотрению по месту нахождения истца.</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12. Во всем ином, не предусмотренном в настоящем соглашении, стороны руководствуются действующим законодательством.</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13. Адреса и подписи сторон:</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Администрация района                                                              Исполнитель</w:t>
            </w:r>
          </w:p>
        </w:tc>
      </w:tr>
    </w:tbl>
    <w:p w:rsidR="00524AAD" w:rsidRPr="00524AAD" w:rsidRDefault="00524AAD" w:rsidP="00524AAD">
      <w:pPr>
        <w:ind w:firstLine="698"/>
        <w:jc w:val="right"/>
        <w:rPr>
          <w:rFonts w:ascii="Times New Roman" w:hAnsi="Times New Roman" w:cs="Times New Roman"/>
          <w:sz w:val="22"/>
          <w:szCs w:val="22"/>
        </w:rPr>
      </w:pPr>
      <w:r w:rsidRPr="00524AAD">
        <w:rPr>
          <w:rStyle w:val="a6"/>
          <w:rFonts w:ascii="Times New Roman" w:hAnsi="Times New Roman" w:cs="Times New Roman"/>
          <w:iCs/>
          <w:color w:val="000000"/>
          <w:sz w:val="22"/>
          <w:szCs w:val="22"/>
        </w:rPr>
        <w:lastRenderedPageBreak/>
        <w:t>Приложение №7</w:t>
      </w:r>
    </w:p>
    <w:p w:rsidR="00524AAD" w:rsidRPr="00524AAD" w:rsidRDefault="00524AAD" w:rsidP="00524AAD">
      <w:pPr>
        <w:pStyle w:val="1"/>
        <w:spacing w:before="0" w:after="0"/>
        <w:ind w:left="4820"/>
        <w:jc w:val="both"/>
        <w:rPr>
          <w:rStyle w:val="a5"/>
          <w:rFonts w:ascii="Times New Roman" w:hAnsi="Times New Roman" w:cs="Times New Roman"/>
          <w:b w:val="0"/>
          <w:color w:val="auto"/>
          <w:sz w:val="22"/>
          <w:szCs w:val="22"/>
        </w:rPr>
      </w:pPr>
      <w:r w:rsidRPr="00524AAD">
        <w:rPr>
          <w:rStyle w:val="a6"/>
          <w:rFonts w:ascii="Times New Roman" w:hAnsi="Times New Roman" w:cs="Times New Roman"/>
          <w:bCs/>
          <w:color w:val="auto"/>
          <w:sz w:val="22"/>
          <w:szCs w:val="22"/>
        </w:rPr>
        <w:t xml:space="preserve">к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r w:rsidRPr="00524AAD">
        <w:rPr>
          <w:rFonts w:ascii="Times New Roman" w:hAnsi="Times New Roman" w:cs="Times New Roman"/>
          <w:b w:val="0"/>
          <w:sz w:val="22"/>
          <w:szCs w:val="22"/>
        </w:rPr>
        <w:t>«Предоставление разрешения на осуществление земляных работ</w:t>
      </w:r>
      <w:r w:rsidRPr="00524AAD">
        <w:rPr>
          <w:rFonts w:ascii="Times New Roman" w:hAnsi="Times New Roman" w:cs="Times New Roman"/>
          <w:b w:val="0"/>
          <w:color w:val="000000"/>
          <w:sz w:val="22"/>
          <w:szCs w:val="22"/>
        </w:rPr>
        <w:t>»</w:t>
      </w:r>
    </w:p>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p>
    <w:tbl>
      <w:tblPr>
        <w:tblW w:w="10468" w:type="dxa"/>
        <w:tblInd w:w="113" w:type="dxa"/>
        <w:tblLayout w:type="fixed"/>
        <w:tblCellMar>
          <w:top w:w="120" w:type="dxa"/>
          <w:left w:w="120" w:type="dxa"/>
          <w:bottom w:w="120" w:type="dxa"/>
          <w:right w:w="120" w:type="dxa"/>
        </w:tblCellMar>
        <w:tblLook w:val="04A0" w:firstRow="1" w:lastRow="0" w:firstColumn="1" w:lastColumn="0" w:noHBand="0" w:noVBand="1"/>
      </w:tblPr>
      <w:tblGrid>
        <w:gridCol w:w="10468"/>
      </w:tblGrid>
      <w:tr w:rsidR="00524AAD" w:rsidRPr="00524AAD" w:rsidTr="00F63FBD">
        <w:tc>
          <w:tcPr>
            <w:tcW w:w="10468" w:type="dxa"/>
            <w:tcBorders>
              <w:top w:val="single" w:sz="6" w:space="0" w:color="DDDDDD"/>
              <w:left w:val="single" w:sz="6" w:space="0" w:color="DDDDDD"/>
              <w:bottom w:val="single" w:sz="6" w:space="0" w:color="DDDDDD"/>
              <w:right w:val="single" w:sz="6" w:space="0" w:color="DDDDDD"/>
            </w:tcBorders>
            <w:shd w:val="clear" w:color="auto" w:fill="F9F9F9"/>
          </w:tcPr>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i/>
                <w:kern w:val="0"/>
                <w:sz w:val="22"/>
                <w:szCs w:val="22"/>
                <w:lang w:eastAsia="ru-RU" w:bidi="ar-SA"/>
              </w:rPr>
            </w:pPr>
            <w:r w:rsidRPr="00524AAD">
              <w:rPr>
                <w:rFonts w:ascii="Times New Roman" w:eastAsia="Times New Roman" w:hAnsi="Times New Roman" w:cs="Times New Roman"/>
                <w:i/>
                <w:kern w:val="0"/>
                <w:sz w:val="22"/>
                <w:szCs w:val="22"/>
                <w:lang w:eastAsia="ru-RU" w:bidi="ar-SA"/>
              </w:rPr>
              <w:t>(наименование уполномоченного органа)</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Разрешение</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на осуществление земляных работ / аварийных земляных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______________20__г.                                                                                           № 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Заявитель работ 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(наименование организации, юридический адрес, Ф.И.О. руководителя, его должность, телефон – для юридических лиц, Ф.И.О., адрес регистрации, телефон – для физических лиц)</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Адрес производства работ: район 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улица 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участок от ______________________________ до 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Вид работ: 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Объем: _______________________ диаметр (напряжение) 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Осуществление работ разрешено с ___________________ по 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Вид и объем вскрываемого покрытия (вид/объем в м или кв. м):</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Проезжая часть __________________ Тротуар _____________ </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Зеленая зона 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Внутриквартальная территория:</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проезды ___________________ пешеходная дорожка 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зеленая зона _________________________ отмостка 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Способ прокладки и переустройства подземных сооружений 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Подрядчик (наименование организации, юридический адрес, Ф.И.О. руководителя, его должность, телефон)____________________________________________________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Организация, восстанавливающая благоустройство, и срок</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восстановления (наименование организации, юридический адрес, Ф.И.О. руководителя, его должность, телефон)_______________________________________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Особые условия 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Сведения о должностных лицах, ответственных за осуществление работ от Заявителя (Заказчика), Подрядчика и Организации, восстанавливающей благоустройство (Ф.И.О., должность, телефон)</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Отметка о продлении _________________________________________________________________________</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Примечание.</w:t>
            </w:r>
          </w:p>
          <w:p w:rsidR="00524AAD" w:rsidRPr="00524AAD" w:rsidRDefault="00524AAD" w:rsidP="00524AAD">
            <w:pPr>
              <w:widowControl w:val="0"/>
              <w:suppressAutoHyphens w:val="0"/>
              <w:jc w:val="both"/>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Произведенная работа считается законченной после полного восстановления благоустройства улиц, тротуаров, пешеходных дорожек, газонов, внутриквартальных, дворовых и других территорий и подписания акта об исполнении разрешения на осуществление земляных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 случае отсутствия подписанного сторонами акта об исполнении разрешения на осуществление земляных работ произведенные работы считаются незаконченными.</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lastRenderedPageBreak/>
              <w:t>Особые отметки: 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(должность, подпись, фамилия и инициалы лица, подписавшего настоящее разрешение)</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М.П.</w:t>
            </w:r>
          </w:p>
        </w:tc>
      </w:tr>
    </w:tbl>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p>
    <w:p w:rsidR="00524AAD" w:rsidRPr="00524AAD" w:rsidRDefault="00524AAD" w:rsidP="00524AAD">
      <w:pPr>
        <w:ind w:firstLine="698"/>
        <w:jc w:val="right"/>
        <w:rPr>
          <w:rFonts w:ascii="Times New Roman" w:hAnsi="Times New Roman" w:cs="Times New Roman"/>
          <w:sz w:val="22"/>
          <w:szCs w:val="22"/>
        </w:rPr>
      </w:pPr>
      <w:r w:rsidRPr="00524AAD">
        <w:rPr>
          <w:rStyle w:val="a6"/>
          <w:rFonts w:ascii="Times New Roman" w:hAnsi="Times New Roman" w:cs="Times New Roman"/>
          <w:iCs/>
          <w:color w:val="000000"/>
          <w:sz w:val="22"/>
          <w:szCs w:val="22"/>
        </w:rPr>
        <w:t>Приложение №8</w:t>
      </w:r>
    </w:p>
    <w:p w:rsidR="00524AAD" w:rsidRPr="00524AAD" w:rsidRDefault="00524AAD" w:rsidP="00524AAD">
      <w:pPr>
        <w:pStyle w:val="1"/>
        <w:spacing w:before="0" w:after="0"/>
        <w:ind w:left="4820"/>
        <w:jc w:val="both"/>
        <w:rPr>
          <w:rStyle w:val="a5"/>
          <w:rFonts w:ascii="Times New Roman" w:hAnsi="Times New Roman" w:cs="Times New Roman"/>
          <w:b w:val="0"/>
          <w:color w:val="auto"/>
          <w:sz w:val="22"/>
          <w:szCs w:val="22"/>
        </w:rPr>
      </w:pPr>
      <w:r w:rsidRPr="00524AAD">
        <w:rPr>
          <w:rStyle w:val="a6"/>
          <w:rFonts w:ascii="Times New Roman" w:hAnsi="Times New Roman" w:cs="Times New Roman"/>
          <w:bCs/>
          <w:color w:val="auto"/>
          <w:sz w:val="22"/>
          <w:szCs w:val="22"/>
        </w:rPr>
        <w:t xml:space="preserve">к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r w:rsidRPr="00524AAD">
        <w:rPr>
          <w:rFonts w:ascii="Times New Roman" w:hAnsi="Times New Roman" w:cs="Times New Roman"/>
          <w:b w:val="0"/>
          <w:sz w:val="22"/>
          <w:szCs w:val="22"/>
        </w:rPr>
        <w:t>«Предоставление разрешения на осуществление земляных работ</w:t>
      </w:r>
      <w:r w:rsidRPr="00524AAD">
        <w:rPr>
          <w:rFonts w:ascii="Times New Roman" w:hAnsi="Times New Roman" w:cs="Times New Roman"/>
          <w:b w:val="0"/>
          <w:color w:val="000000"/>
          <w:sz w:val="22"/>
          <w:szCs w:val="22"/>
        </w:rPr>
        <w:t>»</w:t>
      </w:r>
    </w:p>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p>
    <w:tbl>
      <w:tblPr>
        <w:tblW w:w="10468" w:type="dxa"/>
        <w:tblInd w:w="113" w:type="dxa"/>
        <w:tblLayout w:type="fixed"/>
        <w:tblCellMar>
          <w:top w:w="120" w:type="dxa"/>
          <w:left w:w="120" w:type="dxa"/>
          <w:bottom w:w="120" w:type="dxa"/>
          <w:right w:w="120" w:type="dxa"/>
        </w:tblCellMar>
        <w:tblLook w:val="04A0" w:firstRow="1" w:lastRow="0" w:firstColumn="1" w:lastColumn="0" w:noHBand="0" w:noVBand="1"/>
      </w:tblPr>
      <w:tblGrid>
        <w:gridCol w:w="10468"/>
      </w:tblGrid>
      <w:tr w:rsidR="00524AAD" w:rsidRPr="00524AAD" w:rsidTr="00F63FBD">
        <w:tc>
          <w:tcPr>
            <w:tcW w:w="10468" w:type="dxa"/>
            <w:tcBorders>
              <w:top w:val="single" w:sz="6" w:space="0" w:color="DDDDDD"/>
              <w:left w:val="single" w:sz="6" w:space="0" w:color="DDDDDD"/>
              <w:bottom w:val="single" w:sz="6" w:space="0" w:color="DDDDDD"/>
              <w:right w:val="single" w:sz="6" w:space="0" w:color="DDDDDD"/>
            </w:tcBorders>
            <w:shd w:val="clear" w:color="auto" w:fill="F9F9F9"/>
          </w:tcPr>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Отказ в выдаче/продлении разрешения на осуществление</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земляных работ/аварийных земляных работ</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_______________20__ г.                                                                                           №____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(наименование заявителя и его адрес)</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Ваше заявление № ___________ от _______________ 20__ г. о выдаче/продлении разрешения на осуществление земляных работ/ аварийных земляных работ по адресу:___________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место осуществления работ 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рассмотрено.</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 соответствии с 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(указываются основания отказа, предусмотренные Порядком предоставления разрешения на осуществление земляных работ на территории Большеигнатовского муниципального района)</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Вам отказано в выдаче разрешения на осуществление земляных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(должность, подпись, фамилия и инициалы лица, подписавшего настоящее решение)</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М.П.</w:t>
            </w:r>
          </w:p>
        </w:tc>
      </w:tr>
    </w:tbl>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p>
    <w:p w:rsidR="00524AAD" w:rsidRPr="00524AAD" w:rsidRDefault="00524AAD" w:rsidP="00524AAD">
      <w:pPr>
        <w:ind w:firstLine="698"/>
        <w:jc w:val="right"/>
        <w:rPr>
          <w:rFonts w:ascii="Times New Roman" w:hAnsi="Times New Roman" w:cs="Times New Roman"/>
          <w:sz w:val="22"/>
          <w:szCs w:val="22"/>
        </w:rPr>
      </w:pPr>
      <w:r w:rsidRPr="00524AAD">
        <w:rPr>
          <w:rStyle w:val="a6"/>
          <w:rFonts w:ascii="Times New Roman" w:hAnsi="Times New Roman" w:cs="Times New Roman"/>
          <w:iCs/>
          <w:color w:val="000000"/>
          <w:sz w:val="22"/>
          <w:szCs w:val="22"/>
        </w:rPr>
        <w:t>Приложение №9</w:t>
      </w:r>
    </w:p>
    <w:p w:rsidR="00524AAD" w:rsidRPr="00524AAD" w:rsidRDefault="00524AAD" w:rsidP="00524AAD">
      <w:pPr>
        <w:pStyle w:val="1"/>
        <w:spacing w:before="0" w:after="0"/>
        <w:ind w:left="4820"/>
        <w:jc w:val="both"/>
        <w:rPr>
          <w:rStyle w:val="a5"/>
          <w:rFonts w:ascii="Times New Roman" w:hAnsi="Times New Roman" w:cs="Times New Roman"/>
          <w:b w:val="0"/>
          <w:color w:val="auto"/>
          <w:sz w:val="22"/>
          <w:szCs w:val="22"/>
        </w:rPr>
      </w:pPr>
      <w:r w:rsidRPr="00524AAD">
        <w:rPr>
          <w:rStyle w:val="a6"/>
          <w:rFonts w:ascii="Times New Roman" w:hAnsi="Times New Roman" w:cs="Times New Roman"/>
          <w:bCs/>
          <w:color w:val="auto"/>
          <w:sz w:val="22"/>
          <w:szCs w:val="22"/>
        </w:rPr>
        <w:t xml:space="preserve">к </w:t>
      </w:r>
      <w:r w:rsidRPr="00524AA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524AAD">
        <w:rPr>
          <w:rFonts w:ascii="Times New Roman" w:hAnsi="Times New Roman" w:cs="Times New Roman"/>
          <w:color w:val="auto"/>
          <w:sz w:val="22"/>
          <w:szCs w:val="22"/>
        </w:rPr>
        <w:t xml:space="preserve"> </w:t>
      </w:r>
      <w:r w:rsidRPr="00524AAD">
        <w:rPr>
          <w:rFonts w:ascii="Times New Roman" w:hAnsi="Times New Roman" w:cs="Times New Roman"/>
          <w:b w:val="0"/>
          <w:sz w:val="22"/>
          <w:szCs w:val="22"/>
        </w:rPr>
        <w:t>«Предоставление разрешения на осуществление земляных работ</w:t>
      </w:r>
      <w:r w:rsidRPr="00524AAD">
        <w:rPr>
          <w:rFonts w:ascii="Times New Roman" w:hAnsi="Times New Roman" w:cs="Times New Roman"/>
          <w:b w:val="0"/>
          <w:color w:val="000000"/>
          <w:sz w:val="22"/>
          <w:szCs w:val="22"/>
        </w:rPr>
        <w:t>»</w:t>
      </w:r>
    </w:p>
    <w:p w:rsidR="00524AAD" w:rsidRPr="00524AAD" w:rsidRDefault="00524AAD" w:rsidP="00524AAD">
      <w:pPr>
        <w:shd w:val="clear" w:color="auto" w:fill="FFFFFF"/>
        <w:suppressAutoHyphens w:val="0"/>
        <w:jc w:val="right"/>
        <w:rPr>
          <w:rFonts w:ascii="Times New Roman" w:eastAsia="Times New Roman" w:hAnsi="Times New Roman" w:cs="Times New Roman"/>
          <w:kern w:val="0"/>
          <w:sz w:val="22"/>
          <w:szCs w:val="22"/>
          <w:lang w:eastAsia="ru-RU" w:bidi="ar-SA"/>
        </w:rPr>
      </w:pPr>
    </w:p>
    <w:tbl>
      <w:tblPr>
        <w:tblW w:w="10468" w:type="dxa"/>
        <w:tblInd w:w="113" w:type="dxa"/>
        <w:tblLayout w:type="fixed"/>
        <w:tblCellMar>
          <w:top w:w="120" w:type="dxa"/>
          <w:left w:w="120" w:type="dxa"/>
          <w:bottom w:w="120" w:type="dxa"/>
          <w:right w:w="120" w:type="dxa"/>
        </w:tblCellMar>
        <w:tblLook w:val="04A0" w:firstRow="1" w:lastRow="0" w:firstColumn="1" w:lastColumn="0" w:noHBand="0" w:noVBand="1"/>
      </w:tblPr>
      <w:tblGrid>
        <w:gridCol w:w="10468"/>
      </w:tblGrid>
      <w:tr w:rsidR="00524AAD" w:rsidRPr="00524AAD" w:rsidTr="00F63FBD">
        <w:tc>
          <w:tcPr>
            <w:tcW w:w="10468" w:type="dxa"/>
            <w:tcBorders>
              <w:top w:val="single" w:sz="6" w:space="0" w:color="DDDDDD"/>
              <w:left w:val="single" w:sz="6" w:space="0" w:color="DDDDDD"/>
              <w:bottom w:val="single" w:sz="6" w:space="0" w:color="DDDDDD"/>
              <w:right w:val="single" w:sz="6" w:space="0" w:color="DDDDDD"/>
            </w:tcBorders>
            <w:shd w:val="clear" w:color="auto" w:fill="F9F9F9"/>
          </w:tcPr>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bookmarkStart w:id="254" w:name="_Hlk124348142"/>
            <w:r w:rsidRPr="00524AAD">
              <w:rPr>
                <w:rFonts w:ascii="Times New Roman" w:eastAsia="Times New Roman" w:hAnsi="Times New Roman" w:cs="Times New Roman"/>
                <w:b/>
                <w:kern w:val="0"/>
                <w:sz w:val="22"/>
                <w:szCs w:val="22"/>
                <w:lang w:eastAsia="ru-RU" w:bidi="ar-SA"/>
              </w:rPr>
              <w:t>Акт об исполнении разрешения на осуществление</w:t>
            </w:r>
          </w:p>
          <w:p w:rsidR="00524AAD" w:rsidRPr="00524AAD" w:rsidRDefault="00524AAD" w:rsidP="00524AAD">
            <w:pPr>
              <w:widowControl w:val="0"/>
              <w:suppressAutoHyphens w:val="0"/>
              <w:jc w:val="center"/>
              <w:rPr>
                <w:rFonts w:ascii="Times New Roman" w:eastAsia="Times New Roman" w:hAnsi="Times New Roman" w:cs="Times New Roman"/>
                <w:b/>
                <w:kern w:val="0"/>
                <w:sz w:val="22"/>
                <w:szCs w:val="22"/>
                <w:lang w:eastAsia="ru-RU" w:bidi="ar-SA"/>
              </w:rPr>
            </w:pPr>
            <w:r w:rsidRPr="00524AAD">
              <w:rPr>
                <w:rFonts w:ascii="Times New Roman" w:eastAsia="Times New Roman" w:hAnsi="Times New Roman" w:cs="Times New Roman"/>
                <w:b/>
                <w:kern w:val="0"/>
                <w:sz w:val="22"/>
                <w:szCs w:val="22"/>
                <w:lang w:eastAsia="ru-RU" w:bidi="ar-SA"/>
              </w:rPr>
              <w:t>земляных работ/аварийных земляных работ</w:t>
            </w:r>
          </w:p>
          <w:bookmarkEnd w:id="254"/>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 20___ г.                                                                         № 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Мы, нижеподписавшиеся:</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1. Представитель  отдела градостроительства, архитектуры, жилищно-коммунального хозяйства и вопросам гражданской обороны и чрезвычайных ситуаций Администрации Большеигнатовского муниципального района 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(должность, фамилия, имя, отчество)</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2. Заявитель (представитель Заявителя по доверенности): 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(название организации, должность, фамилия, имя, отчество)</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lastRenderedPageBreak/>
              <w:t>_____________________________________________________________________________________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составили настоящий акт о том, что в соответствии с разрешением от «___» __________г. №_____,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выданным________________________________________________________________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(наименование лица, получившего разрешение)</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на осуществление работ 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(характер и объем работ в соответствии с записью в разрешении)</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по адресу: _______________________________________________________________ _________________________________________________________________________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работы выполнены в полном объеме, территория благоустроена:</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асфальто-бетонное покрытие__________________________________________кв. м</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xml:space="preserve">                                           (восстановлено или не нарушалось, указать)</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отмостка (бортовой камень) __________________________________________кв. м</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восстановление благоустройства ______________________________________кв. м</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восстановление озеленения ___________________________________________кв. м</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восстановление малых архитектурных форм_________________________________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 восстановление технических сооружений 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Акт составлен в ____________ экземплярах, по одному у каждой из сторон.</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Примечание: ____________________________________________________________</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Заявитель  (Заказчик),  Подрядчик  информирован  об обязанности устранять в течение  двух лет просадки и (или) провалы, которые могут появиться в месте проведения земляных и аварийных работ.</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Приложение: 1. Исполнительная съемка (при строительстве инженерных коммуникаций).___________________________________________________________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(должность, подпись, фамилия и инициалы)</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(должность, подпись, фамилия и инициалы)</w:t>
            </w:r>
          </w:p>
          <w:p w:rsidR="00524AAD" w:rsidRPr="00524AAD" w:rsidRDefault="00524AAD" w:rsidP="00524AAD">
            <w:pPr>
              <w:widowControl w:val="0"/>
              <w:suppressAutoHyphens w:val="0"/>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_________________________________________________________________________</w:t>
            </w:r>
          </w:p>
          <w:p w:rsidR="00524AAD" w:rsidRPr="00524AAD" w:rsidRDefault="00524AAD" w:rsidP="00524AAD">
            <w:pPr>
              <w:widowControl w:val="0"/>
              <w:suppressAutoHyphens w:val="0"/>
              <w:jc w:val="center"/>
              <w:rPr>
                <w:rFonts w:ascii="Times New Roman" w:eastAsia="Times New Roman" w:hAnsi="Times New Roman" w:cs="Times New Roman"/>
                <w:kern w:val="0"/>
                <w:sz w:val="22"/>
                <w:szCs w:val="22"/>
                <w:lang w:eastAsia="ru-RU" w:bidi="ar-SA"/>
              </w:rPr>
            </w:pPr>
            <w:r w:rsidRPr="00524AAD">
              <w:rPr>
                <w:rFonts w:ascii="Times New Roman" w:eastAsia="Times New Roman" w:hAnsi="Times New Roman" w:cs="Times New Roman"/>
                <w:kern w:val="0"/>
                <w:sz w:val="22"/>
                <w:szCs w:val="22"/>
                <w:lang w:eastAsia="ru-RU" w:bidi="ar-SA"/>
              </w:rPr>
              <w:t>(должность, подпись, фамилия и инициалы)</w:t>
            </w:r>
          </w:p>
        </w:tc>
      </w:tr>
    </w:tbl>
    <w:p w:rsidR="00524AAD" w:rsidRDefault="00524AAD" w:rsidP="00524AAD">
      <w:pPr>
        <w:ind w:firstLine="720"/>
        <w:rPr>
          <w:rFonts w:ascii="Times New Roman" w:hAnsi="Times New Roman"/>
          <w:sz w:val="28"/>
          <w:szCs w:val="28"/>
          <w:shd w:val="clear" w:color="auto" w:fill="FF4000"/>
        </w:rPr>
      </w:pPr>
    </w:p>
    <w:p w:rsidR="009C00AF" w:rsidRPr="009C00AF" w:rsidRDefault="009C00AF" w:rsidP="009C00AF">
      <w:pPr>
        <w:tabs>
          <w:tab w:val="left" w:pos="5670"/>
          <w:tab w:val="left" w:pos="6663"/>
          <w:tab w:val="left" w:pos="7513"/>
          <w:tab w:val="left" w:pos="7938"/>
        </w:tabs>
        <w:jc w:val="center"/>
        <w:rPr>
          <w:rFonts w:ascii="Times New Roman" w:hAnsi="Times New Roman" w:cs="Times New Roman"/>
          <w:b/>
          <w:noProof/>
          <w:color w:val="auto"/>
          <w:sz w:val="22"/>
          <w:szCs w:val="22"/>
        </w:rPr>
      </w:pPr>
      <w:r w:rsidRPr="009C00AF">
        <w:rPr>
          <w:rFonts w:ascii="Times New Roman" w:hAnsi="Times New Roman" w:cs="Times New Roman"/>
          <w:b/>
          <w:noProof/>
          <w:color w:val="auto"/>
          <w:sz w:val="22"/>
          <w:szCs w:val="22"/>
          <w:lang w:eastAsia="ru-RU" w:bidi="ar-SA"/>
        </w:rPr>
        <w:drawing>
          <wp:inline distT="0" distB="0" distL="0" distR="0" wp14:anchorId="09901C8E" wp14:editId="78A42004">
            <wp:extent cx="581025" cy="609600"/>
            <wp:effectExtent l="19050" t="0" r="9525" b="0"/>
            <wp:docPr id="3"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9C00AF" w:rsidRPr="009C00AF" w:rsidRDefault="009C00AF" w:rsidP="009C00AF">
      <w:pPr>
        <w:tabs>
          <w:tab w:val="left" w:pos="5670"/>
          <w:tab w:val="left" w:pos="6663"/>
          <w:tab w:val="left" w:pos="7513"/>
          <w:tab w:val="left" w:pos="7938"/>
        </w:tabs>
        <w:jc w:val="center"/>
        <w:rPr>
          <w:rFonts w:ascii="Times New Roman" w:hAnsi="Times New Roman" w:cs="Times New Roman"/>
          <w:b/>
          <w:color w:val="auto"/>
          <w:sz w:val="22"/>
          <w:szCs w:val="22"/>
        </w:rPr>
      </w:pPr>
    </w:p>
    <w:p w:rsidR="009C00AF" w:rsidRPr="009C00AF" w:rsidRDefault="009C00AF" w:rsidP="009C00AF">
      <w:pPr>
        <w:tabs>
          <w:tab w:val="left" w:pos="5670"/>
          <w:tab w:val="left" w:pos="6663"/>
          <w:tab w:val="left" w:pos="7513"/>
          <w:tab w:val="left" w:pos="7938"/>
        </w:tabs>
        <w:jc w:val="center"/>
        <w:rPr>
          <w:rFonts w:ascii="Times New Roman" w:hAnsi="Times New Roman" w:cs="Times New Roman"/>
          <w:b/>
          <w:color w:val="auto"/>
          <w:sz w:val="22"/>
          <w:szCs w:val="22"/>
        </w:rPr>
      </w:pPr>
      <w:r w:rsidRPr="009C00AF">
        <w:rPr>
          <w:rFonts w:ascii="Times New Roman" w:hAnsi="Times New Roman" w:cs="Times New Roman"/>
          <w:b/>
          <w:color w:val="auto"/>
          <w:sz w:val="22"/>
          <w:szCs w:val="22"/>
        </w:rPr>
        <w:t>Администрация Большеигнатовского муниципального района Республики Мордовия</w:t>
      </w:r>
    </w:p>
    <w:p w:rsidR="009C00AF" w:rsidRPr="009C00AF" w:rsidRDefault="009C00AF" w:rsidP="009C00AF">
      <w:pPr>
        <w:pStyle w:val="2"/>
        <w:spacing w:before="0"/>
        <w:rPr>
          <w:rFonts w:ascii="Times New Roman" w:hAnsi="Times New Roman" w:cs="Times New Roman"/>
          <w:color w:val="auto"/>
          <w:sz w:val="22"/>
          <w:szCs w:val="22"/>
        </w:rPr>
      </w:pPr>
    </w:p>
    <w:p w:rsidR="009C00AF" w:rsidRPr="009C00AF" w:rsidRDefault="009C00AF" w:rsidP="009C00AF">
      <w:pPr>
        <w:pStyle w:val="2"/>
        <w:spacing w:before="0"/>
        <w:ind w:left="567" w:hanging="567"/>
        <w:jc w:val="center"/>
        <w:rPr>
          <w:rFonts w:ascii="Times New Roman" w:hAnsi="Times New Roman" w:cs="Times New Roman"/>
          <w:i/>
          <w:color w:val="auto"/>
          <w:sz w:val="22"/>
          <w:szCs w:val="22"/>
        </w:rPr>
      </w:pPr>
      <w:r w:rsidRPr="009C00AF">
        <w:rPr>
          <w:rFonts w:ascii="Times New Roman" w:hAnsi="Times New Roman" w:cs="Times New Roman"/>
          <w:color w:val="auto"/>
          <w:sz w:val="22"/>
          <w:szCs w:val="22"/>
        </w:rPr>
        <w:t>ПОСТАНОВЛЕНИЕ</w:t>
      </w:r>
    </w:p>
    <w:p w:rsidR="009C00AF" w:rsidRPr="009C00AF" w:rsidRDefault="009C00AF" w:rsidP="009C00AF">
      <w:pPr>
        <w:jc w:val="center"/>
        <w:rPr>
          <w:rFonts w:ascii="Times New Roman" w:hAnsi="Times New Roman" w:cs="Times New Roman"/>
          <w:color w:val="auto"/>
          <w:sz w:val="22"/>
          <w:szCs w:val="22"/>
        </w:rPr>
      </w:pPr>
    </w:p>
    <w:p w:rsidR="009C00AF" w:rsidRPr="009C00AF" w:rsidRDefault="009C00AF" w:rsidP="009C00AF">
      <w:pPr>
        <w:jc w:val="center"/>
        <w:rPr>
          <w:rFonts w:ascii="Times New Roman" w:hAnsi="Times New Roman" w:cs="Times New Roman"/>
          <w:color w:val="auto"/>
          <w:sz w:val="22"/>
          <w:szCs w:val="22"/>
        </w:rPr>
      </w:pPr>
    </w:p>
    <w:p w:rsidR="009C00AF" w:rsidRPr="009C00AF" w:rsidRDefault="009C00AF" w:rsidP="009C00AF">
      <w:pPr>
        <w:tabs>
          <w:tab w:val="center" w:pos="4677"/>
        </w:tabs>
        <w:rPr>
          <w:rFonts w:ascii="Times New Roman" w:hAnsi="Times New Roman" w:cs="Times New Roman"/>
          <w:color w:val="auto"/>
          <w:sz w:val="22"/>
          <w:szCs w:val="22"/>
        </w:rPr>
      </w:pPr>
      <w:r w:rsidRPr="009C00AF">
        <w:rPr>
          <w:rFonts w:ascii="Times New Roman" w:hAnsi="Times New Roman" w:cs="Times New Roman"/>
          <w:color w:val="auto"/>
          <w:sz w:val="22"/>
          <w:szCs w:val="22"/>
        </w:rPr>
        <w:t xml:space="preserve">  «7» марта  2023 г.                                                               </w:t>
      </w:r>
      <w:r>
        <w:rPr>
          <w:rFonts w:ascii="Times New Roman" w:hAnsi="Times New Roman" w:cs="Times New Roman"/>
          <w:color w:val="auto"/>
          <w:sz w:val="22"/>
          <w:szCs w:val="22"/>
        </w:rPr>
        <w:t xml:space="preserve">                                                        </w:t>
      </w:r>
      <w:r w:rsidRPr="009C00AF">
        <w:rPr>
          <w:rFonts w:ascii="Times New Roman" w:hAnsi="Times New Roman" w:cs="Times New Roman"/>
          <w:color w:val="auto"/>
          <w:sz w:val="22"/>
          <w:szCs w:val="22"/>
        </w:rPr>
        <w:t xml:space="preserve"> № 98</w:t>
      </w:r>
    </w:p>
    <w:p w:rsidR="009C00AF" w:rsidRPr="009C00AF" w:rsidRDefault="009C00AF" w:rsidP="009C00AF">
      <w:pPr>
        <w:jc w:val="center"/>
        <w:rPr>
          <w:rFonts w:ascii="Times New Roman" w:hAnsi="Times New Roman" w:cs="Times New Roman"/>
          <w:color w:val="auto"/>
          <w:sz w:val="22"/>
          <w:szCs w:val="22"/>
        </w:rPr>
      </w:pPr>
      <w:r w:rsidRPr="009C00AF">
        <w:rPr>
          <w:rFonts w:ascii="Times New Roman" w:hAnsi="Times New Roman" w:cs="Times New Roman"/>
          <w:color w:val="auto"/>
          <w:sz w:val="22"/>
          <w:szCs w:val="22"/>
        </w:rPr>
        <w:t>с. Большое Игнатово</w:t>
      </w:r>
    </w:p>
    <w:p w:rsidR="009C00AF" w:rsidRPr="009C00AF" w:rsidRDefault="009C00AF" w:rsidP="009C00AF">
      <w:pPr>
        <w:rPr>
          <w:rFonts w:ascii="Times New Roman" w:hAnsi="Times New Roman" w:cs="Times New Roman"/>
          <w:color w:val="auto"/>
          <w:sz w:val="22"/>
          <w:szCs w:val="22"/>
        </w:rPr>
      </w:pPr>
    </w:p>
    <w:tbl>
      <w:tblPr>
        <w:tblStyle w:val="af9"/>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544"/>
      </w:tblGrid>
      <w:tr w:rsidR="009C00AF" w:rsidRPr="009C00AF" w:rsidTr="00F63FBD">
        <w:tc>
          <w:tcPr>
            <w:tcW w:w="5920" w:type="dxa"/>
          </w:tcPr>
          <w:p w:rsidR="009C00AF" w:rsidRPr="009C00AF" w:rsidRDefault="009C00AF" w:rsidP="009C00AF">
            <w:pPr>
              <w:jc w:val="both"/>
              <w:rPr>
                <w:rFonts w:ascii="Times New Roman" w:hAnsi="Times New Roman" w:cs="Times New Roman"/>
                <w:color w:val="auto"/>
                <w:sz w:val="22"/>
                <w:szCs w:val="22"/>
              </w:rPr>
            </w:pPr>
            <w:r w:rsidRPr="009C00AF">
              <w:rPr>
                <w:rFonts w:ascii="Times New Roman" w:hAnsi="Times New Roman" w:cs="Times New Roman"/>
                <w:color w:val="auto"/>
                <w:sz w:val="22"/>
                <w:szCs w:val="22"/>
              </w:rPr>
              <w:t>О внесении изменений в постановление Администрации Большеигнатовского муниципального района от 13 декабря 2017 г. № 622 «Об утверждении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на территории Большеигнатовского муниципального района на 2018 - 2025 годы»</w:t>
            </w:r>
          </w:p>
          <w:p w:rsidR="009C00AF" w:rsidRPr="009C00AF" w:rsidRDefault="009C00AF" w:rsidP="009C00AF">
            <w:pPr>
              <w:rPr>
                <w:rFonts w:ascii="Times New Roman" w:hAnsi="Times New Roman" w:cs="Times New Roman"/>
                <w:color w:val="auto"/>
                <w:sz w:val="22"/>
                <w:szCs w:val="22"/>
              </w:rPr>
            </w:pPr>
          </w:p>
        </w:tc>
        <w:tc>
          <w:tcPr>
            <w:tcW w:w="3544" w:type="dxa"/>
          </w:tcPr>
          <w:p w:rsidR="009C00AF" w:rsidRPr="009C00AF" w:rsidRDefault="009C00AF" w:rsidP="009C00AF">
            <w:pPr>
              <w:rPr>
                <w:rFonts w:ascii="Times New Roman" w:hAnsi="Times New Roman" w:cs="Times New Roman"/>
                <w:color w:val="auto"/>
                <w:sz w:val="22"/>
                <w:szCs w:val="22"/>
              </w:rPr>
            </w:pPr>
          </w:p>
        </w:tc>
      </w:tr>
    </w:tbl>
    <w:p w:rsidR="009C00AF" w:rsidRPr="009C00AF" w:rsidRDefault="009C00AF" w:rsidP="009C00AF">
      <w:pPr>
        <w:jc w:val="both"/>
        <w:rPr>
          <w:rFonts w:ascii="Times New Roman" w:hAnsi="Times New Roman" w:cs="Times New Roman"/>
          <w:color w:val="auto"/>
          <w:sz w:val="22"/>
          <w:szCs w:val="22"/>
        </w:rPr>
      </w:pPr>
    </w:p>
    <w:p w:rsidR="009C00AF" w:rsidRPr="009C00AF" w:rsidRDefault="009C00AF" w:rsidP="009C00AF">
      <w:pPr>
        <w:ind w:firstLine="567"/>
        <w:jc w:val="both"/>
        <w:rPr>
          <w:rFonts w:ascii="Times New Roman" w:hAnsi="Times New Roman" w:cs="Times New Roman"/>
          <w:color w:val="auto"/>
          <w:sz w:val="22"/>
          <w:szCs w:val="22"/>
        </w:rPr>
      </w:pPr>
      <w:r w:rsidRPr="009C00AF">
        <w:rPr>
          <w:rFonts w:ascii="Times New Roman" w:hAnsi="Times New Roman" w:cs="Times New Roman"/>
          <w:color w:val="auto"/>
          <w:sz w:val="22"/>
          <w:szCs w:val="22"/>
        </w:rPr>
        <w:t xml:space="preserve">Администрация Большеигнатовского муниципального района </w:t>
      </w:r>
      <w:r w:rsidRPr="009C00AF">
        <w:rPr>
          <w:rFonts w:ascii="Times New Roman" w:hAnsi="Times New Roman" w:cs="Times New Roman"/>
          <w:b/>
          <w:bCs/>
          <w:color w:val="auto"/>
          <w:sz w:val="22"/>
          <w:szCs w:val="22"/>
        </w:rPr>
        <w:t>постановляет</w:t>
      </w:r>
      <w:r w:rsidRPr="009C00AF">
        <w:rPr>
          <w:rFonts w:ascii="Times New Roman" w:hAnsi="Times New Roman" w:cs="Times New Roman"/>
          <w:b/>
          <w:color w:val="auto"/>
          <w:sz w:val="22"/>
          <w:szCs w:val="22"/>
        </w:rPr>
        <w:t>:</w:t>
      </w:r>
    </w:p>
    <w:p w:rsidR="009C00AF" w:rsidRPr="009C00AF" w:rsidRDefault="009C00AF" w:rsidP="009C00AF">
      <w:pPr>
        <w:pStyle w:val="af8"/>
        <w:jc w:val="both"/>
        <w:rPr>
          <w:rFonts w:ascii="Times New Roman" w:hAnsi="Times New Roman"/>
        </w:rPr>
      </w:pPr>
      <w:r w:rsidRPr="009C00AF">
        <w:rPr>
          <w:rFonts w:ascii="Times New Roman" w:hAnsi="Times New Roman"/>
        </w:rPr>
        <w:t xml:space="preserve">1. Внести изменения в муниципальную программу «Защита населения и территории от чрезвычайных ситуаций, обеспечение пожарной безопасности и безопасности людей на водных объектах на территории Большеигнатовского муниципального района на 2018 - 2025 годы», утвержденную постановлением </w:t>
      </w:r>
      <w:r w:rsidRPr="009C00AF">
        <w:rPr>
          <w:rFonts w:ascii="Times New Roman" w:hAnsi="Times New Roman"/>
        </w:rPr>
        <w:lastRenderedPageBreak/>
        <w:t>Администрации Большеигнатовского муниципального района от 13 декабря 2017 г. № 622  «Об утверждении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на территории Большеигнатовского муниципального района на 2018-2025 годы» (далее – Программа), следующего содержания:</w:t>
      </w:r>
    </w:p>
    <w:p w:rsidR="009C00AF" w:rsidRPr="009C00AF" w:rsidRDefault="009C00AF" w:rsidP="009C00AF">
      <w:pPr>
        <w:pStyle w:val="af8"/>
        <w:jc w:val="both"/>
        <w:rPr>
          <w:rFonts w:ascii="Times New Roman" w:hAnsi="Times New Roman"/>
        </w:rPr>
      </w:pPr>
      <w:r w:rsidRPr="009C00AF">
        <w:rPr>
          <w:rFonts w:ascii="Times New Roman" w:hAnsi="Times New Roman"/>
        </w:rPr>
        <w:t>1.1. В паспорте Программы:</w:t>
      </w:r>
    </w:p>
    <w:p w:rsidR="009C00AF" w:rsidRPr="009C00AF" w:rsidRDefault="009C00AF" w:rsidP="009C00AF">
      <w:pPr>
        <w:autoSpaceDE w:val="0"/>
        <w:autoSpaceDN w:val="0"/>
        <w:adjustRightInd w:val="0"/>
        <w:jc w:val="both"/>
        <w:rPr>
          <w:rFonts w:ascii="Times New Roman" w:hAnsi="Times New Roman" w:cs="Times New Roman"/>
          <w:color w:val="auto"/>
          <w:sz w:val="22"/>
          <w:szCs w:val="22"/>
        </w:rPr>
      </w:pPr>
      <w:r w:rsidRPr="009C00AF">
        <w:rPr>
          <w:rFonts w:ascii="Times New Roman" w:hAnsi="Times New Roman" w:cs="Times New Roman"/>
          <w:color w:val="auto"/>
          <w:sz w:val="22"/>
          <w:szCs w:val="22"/>
        </w:rPr>
        <w:t>- позицию «</w:t>
      </w:r>
      <w:r w:rsidRPr="009C00AF">
        <w:rPr>
          <w:rFonts w:ascii="Times New Roman" w:hAnsi="Times New Roman" w:cs="Times New Roman"/>
          <w:color w:val="auto"/>
          <w:sz w:val="22"/>
          <w:szCs w:val="22"/>
          <w:lang w:eastAsia="en-US"/>
        </w:rPr>
        <w:t xml:space="preserve">Объемы и источники финансирования муниципальной </w:t>
      </w:r>
      <w:r w:rsidRPr="009C00AF">
        <w:rPr>
          <w:rFonts w:ascii="Times New Roman" w:hAnsi="Times New Roman" w:cs="Times New Roman"/>
          <w:color w:val="auto"/>
          <w:sz w:val="22"/>
          <w:szCs w:val="22"/>
        </w:rPr>
        <w:t>программы» изложить в следующей редакции:</w:t>
      </w:r>
    </w:p>
    <w:p w:rsidR="009C00AF" w:rsidRPr="009C00AF" w:rsidRDefault="009C00AF" w:rsidP="009C00AF">
      <w:pPr>
        <w:autoSpaceDE w:val="0"/>
        <w:autoSpaceDN w:val="0"/>
        <w:adjustRightInd w:val="0"/>
        <w:jc w:val="both"/>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lang w:eastAsia="en-US"/>
        </w:rPr>
        <w:t>«Финансирование муниципальной программы на 2018-2025 годы предусмотрено из районного бюджета в размере 9 915,4 тыс. рублей, в том числе по годам:</w:t>
      </w:r>
    </w:p>
    <w:p w:rsidR="009C00AF" w:rsidRPr="009C00AF" w:rsidRDefault="009C00AF" w:rsidP="009C00AF">
      <w:pPr>
        <w:autoSpaceDE w:val="0"/>
        <w:autoSpaceDN w:val="0"/>
        <w:adjustRightInd w:val="0"/>
        <w:jc w:val="both"/>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lang w:eastAsia="en-US"/>
        </w:rPr>
        <w:t>2018 год -1 297,2 тыс. руб.;</w:t>
      </w:r>
    </w:p>
    <w:p w:rsidR="009C00AF" w:rsidRPr="009C00AF" w:rsidRDefault="009C00AF" w:rsidP="009C00AF">
      <w:pPr>
        <w:autoSpaceDE w:val="0"/>
        <w:autoSpaceDN w:val="0"/>
        <w:adjustRightInd w:val="0"/>
        <w:jc w:val="both"/>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lang w:eastAsia="en-US"/>
        </w:rPr>
        <w:t>2019 год – 839,3 тыс. руб.;</w:t>
      </w:r>
    </w:p>
    <w:p w:rsidR="009C00AF" w:rsidRPr="009C00AF" w:rsidRDefault="009C00AF" w:rsidP="009C00AF">
      <w:pPr>
        <w:autoSpaceDE w:val="0"/>
        <w:autoSpaceDN w:val="0"/>
        <w:adjustRightInd w:val="0"/>
        <w:jc w:val="both"/>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lang w:eastAsia="en-US"/>
        </w:rPr>
        <w:t>2020 год – 1143,0 тыс. руб;</w:t>
      </w:r>
    </w:p>
    <w:p w:rsidR="009C00AF" w:rsidRPr="009C00AF" w:rsidRDefault="009C00AF" w:rsidP="009C00AF">
      <w:pPr>
        <w:autoSpaceDE w:val="0"/>
        <w:autoSpaceDN w:val="0"/>
        <w:adjustRightInd w:val="0"/>
        <w:jc w:val="both"/>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lang w:eastAsia="en-US"/>
        </w:rPr>
        <w:t>2021 год - 1 267,1 тыс. руб;</w:t>
      </w:r>
    </w:p>
    <w:p w:rsidR="009C00AF" w:rsidRPr="009C00AF" w:rsidRDefault="009C00AF" w:rsidP="009C00AF">
      <w:pPr>
        <w:autoSpaceDE w:val="0"/>
        <w:autoSpaceDN w:val="0"/>
        <w:adjustRightInd w:val="0"/>
        <w:jc w:val="both"/>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lang w:eastAsia="en-US"/>
        </w:rPr>
        <w:t>2022 год – 1 281,2 тыс. руб;</w:t>
      </w:r>
    </w:p>
    <w:p w:rsidR="009C00AF" w:rsidRPr="009C00AF" w:rsidRDefault="009C00AF" w:rsidP="009C00AF">
      <w:pPr>
        <w:autoSpaceDE w:val="0"/>
        <w:autoSpaceDN w:val="0"/>
        <w:adjustRightInd w:val="0"/>
        <w:jc w:val="both"/>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lang w:eastAsia="en-US"/>
        </w:rPr>
        <w:t>2023 год - 1 369,2 тыс. руб;</w:t>
      </w:r>
    </w:p>
    <w:p w:rsidR="009C00AF" w:rsidRPr="009C00AF" w:rsidRDefault="009C00AF" w:rsidP="009C00AF">
      <w:pPr>
        <w:autoSpaceDE w:val="0"/>
        <w:autoSpaceDN w:val="0"/>
        <w:adjustRightInd w:val="0"/>
        <w:jc w:val="both"/>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lang w:eastAsia="en-US"/>
        </w:rPr>
        <w:t>2024 год - 1 359,2 тыс. руб;</w:t>
      </w:r>
    </w:p>
    <w:p w:rsidR="009C00AF" w:rsidRPr="009C00AF" w:rsidRDefault="009C00AF" w:rsidP="009C00AF">
      <w:pPr>
        <w:autoSpaceDE w:val="0"/>
        <w:autoSpaceDN w:val="0"/>
        <w:adjustRightInd w:val="0"/>
        <w:jc w:val="both"/>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lang w:eastAsia="en-US"/>
        </w:rPr>
        <w:t>2025 год - 1 359,2 тыс. руб.</w:t>
      </w:r>
    </w:p>
    <w:p w:rsidR="009C00AF" w:rsidRPr="009C00AF" w:rsidRDefault="009C00AF" w:rsidP="009C00AF">
      <w:pPr>
        <w:autoSpaceDE w:val="0"/>
        <w:autoSpaceDN w:val="0"/>
        <w:adjustRightInd w:val="0"/>
        <w:jc w:val="both"/>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lang w:eastAsia="en-US"/>
        </w:rPr>
        <w:t>Объем финансирования Программы носит прогнозный характер и ежегодно уточняется при принятии бюджета муниципального образования на очередной финансовый год.</w:t>
      </w:r>
    </w:p>
    <w:p w:rsidR="009C00AF" w:rsidRPr="009C00AF" w:rsidRDefault="009C00AF" w:rsidP="009C00AF">
      <w:pPr>
        <w:autoSpaceDE w:val="0"/>
        <w:autoSpaceDN w:val="0"/>
        <w:adjustRightInd w:val="0"/>
        <w:jc w:val="both"/>
        <w:rPr>
          <w:rFonts w:ascii="Times New Roman" w:hAnsi="Times New Roman" w:cs="Times New Roman"/>
          <w:color w:val="auto"/>
          <w:sz w:val="22"/>
          <w:szCs w:val="22"/>
        </w:rPr>
      </w:pPr>
      <w:r w:rsidRPr="009C00AF">
        <w:rPr>
          <w:rFonts w:ascii="Times New Roman" w:hAnsi="Times New Roman" w:cs="Times New Roman"/>
          <w:color w:val="auto"/>
          <w:sz w:val="22"/>
          <w:szCs w:val="22"/>
          <w:lang w:eastAsia="en-US"/>
        </w:rPr>
        <w:t>Конкретные суммы финансирования мероприятий муниципальной программы уточняются перед принятием районного бюджета в соответствии с социально-экономической и финансово – бюджетной ситуацией в районе».</w:t>
      </w:r>
    </w:p>
    <w:p w:rsidR="009C00AF" w:rsidRPr="009C00AF" w:rsidRDefault="009C00AF" w:rsidP="009C00AF">
      <w:pPr>
        <w:pStyle w:val="af8"/>
        <w:jc w:val="both"/>
        <w:rPr>
          <w:rFonts w:ascii="Times New Roman" w:hAnsi="Times New Roman"/>
        </w:rPr>
      </w:pPr>
      <w:r w:rsidRPr="009C00AF">
        <w:rPr>
          <w:rFonts w:ascii="Times New Roman" w:hAnsi="Times New Roman"/>
        </w:rPr>
        <w:t xml:space="preserve">1.2. Приложение 1 к Программе изложить в следующей редакции: </w:t>
      </w:r>
    </w:p>
    <w:tbl>
      <w:tblPr>
        <w:tblW w:w="11357"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
        <w:gridCol w:w="2535"/>
        <w:gridCol w:w="1557"/>
        <w:gridCol w:w="947"/>
        <w:gridCol w:w="751"/>
        <w:gridCol w:w="855"/>
        <w:gridCol w:w="855"/>
        <w:gridCol w:w="30"/>
        <w:gridCol w:w="810"/>
        <w:gridCol w:w="10"/>
        <w:gridCol w:w="845"/>
        <w:gridCol w:w="6"/>
        <w:gridCol w:w="887"/>
        <w:gridCol w:w="851"/>
      </w:tblGrid>
      <w:tr w:rsidR="009C00AF" w:rsidRPr="009C00AF" w:rsidTr="009C00AF">
        <w:trPr>
          <w:trHeight w:val="249"/>
          <w:jc w:val="center"/>
        </w:trPr>
        <w:tc>
          <w:tcPr>
            <w:tcW w:w="418" w:type="dxa"/>
            <w:vMerge w:val="restart"/>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rPr>
            </w:pPr>
            <w:r w:rsidRPr="009C00AF">
              <w:rPr>
                <w:rFonts w:ascii="Times New Roman" w:hAnsi="Times New Roman"/>
                <w:b/>
              </w:rPr>
              <w:t>№ п/п</w:t>
            </w:r>
          </w:p>
        </w:tc>
        <w:tc>
          <w:tcPr>
            <w:tcW w:w="2535" w:type="dxa"/>
            <w:vMerge w:val="restart"/>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Основные мероприятия</w:t>
            </w:r>
          </w:p>
        </w:tc>
        <w:tc>
          <w:tcPr>
            <w:tcW w:w="1557" w:type="dxa"/>
            <w:vMerge w:val="restart"/>
            <w:tcBorders>
              <w:top w:val="single" w:sz="4" w:space="0" w:color="auto"/>
              <w:left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Источники финансирования</w:t>
            </w:r>
          </w:p>
        </w:tc>
        <w:tc>
          <w:tcPr>
            <w:tcW w:w="3438" w:type="dxa"/>
            <w:gridSpan w:val="5"/>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Финансирование (тыс. руб)</w:t>
            </w:r>
          </w:p>
        </w:tc>
        <w:tc>
          <w:tcPr>
            <w:tcW w:w="820"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p>
        </w:tc>
      </w:tr>
      <w:tr w:rsidR="009C00AF" w:rsidRPr="009C00AF" w:rsidTr="009C00AF">
        <w:trPr>
          <w:trHeight w:val="249"/>
          <w:jc w:val="center"/>
        </w:trPr>
        <w:tc>
          <w:tcPr>
            <w:tcW w:w="418" w:type="dxa"/>
            <w:vMerge/>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b/>
                <w:color w:val="auto"/>
                <w:sz w:val="22"/>
                <w:szCs w:val="22"/>
                <w:lang w:eastAsia="en-US"/>
              </w:rPr>
            </w:pPr>
          </w:p>
        </w:tc>
        <w:tc>
          <w:tcPr>
            <w:tcW w:w="2535" w:type="dxa"/>
            <w:vMerge/>
            <w:tcBorders>
              <w:top w:val="single" w:sz="4" w:space="0" w:color="auto"/>
              <w:left w:val="single" w:sz="4" w:space="0" w:color="auto"/>
              <w:bottom w:val="single" w:sz="4" w:space="0" w:color="auto"/>
              <w:right w:val="single" w:sz="4" w:space="0" w:color="auto"/>
            </w:tcBorders>
            <w:vAlign w:val="center"/>
            <w:hideMark/>
          </w:tcPr>
          <w:p w:rsidR="009C00AF" w:rsidRPr="009C00AF" w:rsidRDefault="009C00AF" w:rsidP="009C00AF">
            <w:pPr>
              <w:rPr>
                <w:rFonts w:ascii="Times New Roman" w:eastAsia="Calibri" w:hAnsi="Times New Roman" w:cs="Times New Roman"/>
                <w:b/>
                <w:color w:val="auto"/>
                <w:sz w:val="22"/>
                <w:szCs w:val="22"/>
              </w:rPr>
            </w:pPr>
          </w:p>
        </w:tc>
        <w:tc>
          <w:tcPr>
            <w:tcW w:w="1557" w:type="dxa"/>
            <w:vMerge/>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p>
        </w:tc>
        <w:tc>
          <w:tcPr>
            <w:tcW w:w="947"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2018</w:t>
            </w:r>
          </w:p>
        </w:tc>
        <w:tc>
          <w:tcPr>
            <w:tcW w:w="751"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2019</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2020</w:t>
            </w:r>
          </w:p>
        </w:tc>
        <w:tc>
          <w:tcPr>
            <w:tcW w:w="855"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2021</w:t>
            </w: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2022</w:t>
            </w: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2023</w:t>
            </w: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2024</w:t>
            </w: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2025</w:t>
            </w:r>
          </w:p>
        </w:tc>
      </w:tr>
      <w:tr w:rsidR="009C00AF" w:rsidRPr="009C00AF" w:rsidTr="009C00AF">
        <w:trPr>
          <w:trHeight w:val="249"/>
          <w:jc w:val="center"/>
        </w:trPr>
        <w:tc>
          <w:tcPr>
            <w:tcW w:w="418"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w:t>
            </w:r>
          </w:p>
        </w:tc>
        <w:tc>
          <w:tcPr>
            <w:tcW w:w="2535"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2</w:t>
            </w: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3</w:t>
            </w:r>
          </w:p>
        </w:tc>
        <w:tc>
          <w:tcPr>
            <w:tcW w:w="947"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4</w:t>
            </w:r>
          </w:p>
        </w:tc>
        <w:tc>
          <w:tcPr>
            <w:tcW w:w="751"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5</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6</w:t>
            </w:r>
          </w:p>
        </w:tc>
        <w:tc>
          <w:tcPr>
            <w:tcW w:w="855"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7</w:t>
            </w: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8</w:t>
            </w: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9</w:t>
            </w: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10</w:t>
            </w: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11</w:t>
            </w:r>
          </w:p>
        </w:tc>
      </w:tr>
      <w:tr w:rsidR="009C00AF" w:rsidRPr="009C00AF" w:rsidTr="009C00AF">
        <w:trPr>
          <w:trHeight w:val="249"/>
          <w:jc w:val="center"/>
        </w:trPr>
        <w:tc>
          <w:tcPr>
            <w:tcW w:w="418" w:type="dxa"/>
            <w:vMerge w:val="restart"/>
            <w:tcBorders>
              <w:top w:val="single" w:sz="4" w:space="0" w:color="auto"/>
              <w:left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color w:val="auto"/>
                <w:sz w:val="22"/>
                <w:szCs w:val="22"/>
              </w:rPr>
            </w:pPr>
            <w:r w:rsidRPr="009C00AF">
              <w:rPr>
                <w:rFonts w:ascii="Times New Roman" w:eastAsia="Calibri" w:hAnsi="Times New Roman" w:cs="Times New Roman"/>
                <w:color w:val="auto"/>
                <w:sz w:val="22"/>
                <w:szCs w:val="22"/>
              </w:rPr>
              <w:t>1</w:t>
            </w:r>
          </w:p>
        </w:tc>
        <w:tc>
          <w:tcPr>
            <w:tcW w:w="2535" w:type="dxa"/>
            <w:vMerge w:val="restart"/>
            <w:tcBorders>
              <w:top w:val="single" w:sz="4" w:space="0" w:color="auto"/>
              <w:left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rPr>
              <w:t>Содержание Муниципального казенного учреждения «Единая дежурно-диспетчерская служба» Большеигнатовского муниципального района</w:t>
            </w: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Всего</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1001,5</w:t>
            </w: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819,3</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1139,0</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bCs/>
                <w:lang w:eastAsia="ru-RU"/>
              </w:rPr>
            </w:pPr>
            <w:r w:rsidRPr="009C00AF">
              <w:rPr>
                <w:rFonts w:ascii="Times New Roman" w:hAnsi="Times New Roman"/>
                <w:b/>
                <w:bCs/>
                <w:lang w:eastAsia="ru-RU"/>
              </w:rPr>
              <w:t>1245,1</w:t>
            </w: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bCs/>
                <w:lang w:eastAsia="ru-RU"/>
              </w:rPr>
            </w:pPr>
            <w:r w:rsidRPr="009C00AF">
              <w:rPr>
                <w:rFonts w:ascii="Times New Roman" w:hAnsi="Times New Roman"/>
                <w:b/>
                <w:bCs/>
                <w:lang w:eastAsia="ru-RU"/>
              </w:rPr>
              <w:t>1281,2</w:t>
            </w: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jc w:val="center"/>
              <w:rPr>
                <w:rFonts w:ascii="Times New Roman" w:hAnsi="Times New Roman" w:cs="Times New Roman"/>
                <w:b/>
                <w:bCs/>
                <w:color w:val="auto"/>
                <w:sz w:val="22"/>
                <w:szCs w:val="22"/>
              </w:rPr>
            </w:pPr>
            <w:r w:rsidRPr="009C00AF">
              <w:rPr>
                <w:rFonts w:ascii="Times New Roman" w:hAnsi="Times New Roman" w:cs="Times New Roman"/>
                <w:b/>
                <w:bCs/>
                <w:color w:val="auto"/>
                <w:sz w:val="22"/>
                <w:szCs w:val="22"/>
              </w:rPr>
              <w:t>1369,2</w:t>
            </w: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jc w:val="center"/>
              <w:rPr>
                <w:rFonts w:ascii="Times New Roman" w:hAnsi="Times New Roman" w:cs="Times New Roman"/>
                <w:b/>
                <w:bCs/>
                <w:color w:val="auto"/>
                <w:sz w:val="22"/>
                <w:szCs w:val="22"/>
              </w:rPr>
            </w:pPr>
            <w:r w:rsidRPr="009C00AF">
              <w:rPr>
                <w:rFonts w:ascii="Times New Roman" w:hAnsi="Times New Roman" w:cs="Times New Roman"/>
                <w:b/>
                <w:bCs/>
                <w:color w:val="auto"/>
                <w:sz w:val="22"/>
                <w:szCs w:val="22"/>
              </w:rPr>
              <w:t>1359,2</w:t>
            </w: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jc w:val="center"/>
              <w:rPr>
                <w:rFonts w:ascii="Times New Roman" w:hAnsi="Times New Roman" w:cs="Times New Roman"/>
                <w:b/>
                <w:bCs/>
                <w:color w:val="auto"/>
                <w:sz w:val="22"/>
                <w:szCs w:val="22"/>
              </w:rPr>
            </w:pPr>
            <w:r w:rsidRPr="009C00AF">
              <w:rPr>
                <w:rFonts w:ascii="Times New Roman" w:hAnsi="Times New Roman" w:cs="Times New Roman"/>
                <w:b/>
                <w:bCs/>
                <w:color w:val="auto"/>
                <w:sz w:val="22"/>
                <w:szCs w:val="22"/>
              </w:rPr>
              <w:t>1359,2</w:t>
            </w:r>
          </w:p>
        </w:tc>
      </w:tr>
      <w:tr w:rsidR="009C00AF" w:rsidRPr="009C00AF" w:rsidTr="009C00AF">
        <w:trPr>
          <w:trHeight w:val="249"/>
          <w:jc w:val="center"/>
        </w:trPr>
        <w:tc>
          <w:tcPr>
            <w:tcW w:w="418" w:type="dxa"/>
            <w:vMerge/>
            <w:tcBorders>
              <w:left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color w:val="auto"/>
                <w:sz w:val="22"/>
                <w:szCs w:val="22"/>
              </w:rPr>
            </w:pPr>
          </w:p>
        </w:tc>
        <w:tc>
          <w:tcPr>
            <w:tcW w:w="2535" w:type="dxa"/>
            <w:vMerge/>
            <w:tcBorders>
              <w:left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Федеральный бюджет</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249"/>
          <w:jc w:val="center"/>
        </w:trPr>
        <w:tc>
          <w:tcPr>
            <w:tcW w:w="418" w:type="dxa"/>
            <w:vMerge/>
            <w:tcBorders>
              <w:left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color w:val="auto"/>
                <w:sz w:val="22"/>
                <w:szCs w:val="22"/>
              </w:rPr>
            </w:pPr>
          </w:p>
        </w:tc>
        <w:tc>
          <w:tcPr>
            <w:tcW w:w="2535" w:type="dxa"/>
            <w:vMerge/>
            <w:tcBorders>
              <w:left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Республиканский бюджет</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249"/>
          <w:jc w:val="center"/>
        </w:trPr>
        <w:tc>
          <w:tcPr>
            <w:tcW w:w="418" w:type="dxa"/>
            <w:vMerge/>
            <w:tcBorders>
              <w:left w:val="single" w:sz="4" w:space="0" w:color="auto"/>
              <w:bottom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color w:val="auto"/>
                <w:sz w:val="22"/>
                <w:szCs w:val="22"/>
              </w:rPr>
            </w:pPr>
          </w:p>
        </w:tc>
        <w:tc>
          <w:tcPr>
            <w:tcW w:w="2535" w:type="dxa"/>
            <w:vMerge/>
            <w:tcBorders>
              <w:left w:val="single" w:sz="4" w:space="0" w:color="auto"/>
              <w:bottom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Местный бюджет</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1001,5</w:t>
            </w: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819,3</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1139,0</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1245,1</w:t>
            </w: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1281,2</w:t>
            </w: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jc w:val="center"/>
              <w:rPr>
                <w:rFonts w:ascii="Times New Roman" w:hAnsi="Times New Roman" w:cs="Times New Roman"/>
                <w:color w:val="auto"/>
                <w:sz w:val="22"/>
                <w:szCs w:val="22"/>
              </w:rPr>
            </w:pPr>
            <w:r w:rsidRPr="009C00AF">
              <w:rPr>
                <w:rFonts w:ascii="Times New Roman" w:hAnsi="Times New Roman" w:cs="Times New Roman"/>
                <w:color w:val="auto"/>
                <w:sz w:val="22"/>
                <w:szCs w:val="22"/>
              </w:rPr>
              <w:t>1369,2</w:t>
            </w: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jc w:val="center"/>
              <w:rPr>
                <w:rFonts w:ascii="Times New Roman" w:hAnsi="Times New Roman" w:cs="Times New Roman"/>
                <w:color w:val="auto"/>
                <w:sz w:val="22"/>
                <w:szCs w:val="22"/>
              </w:rPr>
            </w:pPr>
            <w:r w:rsidRPr="009C00AF">
              <w:rPr>
                <w:rFonts w:ascii="Times New Roman" w:hAnsi="Times New Roman" w:cs="Times New Roman"/>
                <w:color w:val="auto"/>
                <w:sz w:val="22"/>
                <w:szCs w:val="22"/>
              </w:rPr>
              <w:t>1359,2</w:t>
            </w: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jc w:val="center"/>
              <w:rPr>
                <w:rFonts w:ascii="Times New Roman" w:hAnsi="Times New Roman" w:cs="Times New Roman"/>
                <w:color w:val="auto"/>
                <w:sz w:val="22"/>
                <w:szCs w:val="22"/>
              </w:rPr>
            </w:pPr>
            <w:r w:rsidRPr="009C00AF">
              <w:rPr>
                <w:rFonts w:ascii="Times New Roman" w:hAnsi="Times New Roman" w:cs="Times New Roman"/>
                <w:color w:val="auto"/>
                <w:sz w:val="22"/>
                <w:szCs w:val="22"/>
              </w:rPr>
              <w:t>1359,2</w:t>
            </w:r>
          </w:p>
        </w:tc>
      </w:tr>
      <w:tr w:rsidR="009C00AF" w:rsidRPr="009C00AF" w:rsidTr="009C00AF">
        <w:trPr>
          <w:trHeight w:val="249"/>
          <w:jc w:val="center"/>
        </w:trPr>
        <w:tc>
          <w:tcPr>
            <w:tcW w:w="418" w:type="dxa"/>
            <w:vMerge w:val="restart"/>
            <w:tcBorders>
              <w:top w:val="single" w:sz="4" w:space="0" w:color="auto"/>
              <w:left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color w:val="auto"/>
                <w:sz w:val="22"/>
                <w:szCs w:val="22"/>
              </w:rPr>
            </w:pPr>
            <w:r w:rsidRPr="009C00AF">
              <w:rPr>
                <w:rFonts w:ascii="Times New Roman" w:eastAsia="Calibri" w:hAnsi="Times New Roman" w:cs="Times New Roman"/>
                <w:color w:val="auto"/>
                <w:sz w:val="22"/>
                <w:szCs w:val="22"/>
              </w:rPr>
              <w:t>2</w:t>
            </w:r>
          </w:p>
        </w:tc>
        <w:tc>
          <w:tcPr>
            <w:tcW w:w="2535" w:type="dxa"/>
            <w:vMerge w:val="restart"/>
            <w:tcBorders>
              <w:top w:val="single" w:sz="4" w:space="0" w:color="auto"/>
              <w:left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r w:rsidRPr="009C00AF">
              <w:rPr>
                <w:rFonts w:ascii="Times New Roman" w:hAnsi="Times New Roman" w:cs="Times New Roman"/>
                <w:color w:val="auto"/>
                <w:sz w:val="22"/>
                <w:szCs w:val="22"/>
              </w:rPr>
              <w:t>Совершенствование материально-технической базы МКУ "ЕДДС", в том числе рабочего места «Системы – 112».</w:t>
            </w: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Всего</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45,7</w:t>
            </w: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20</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w:t>
            </w: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w:t>
            </w: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w:t>
            </w: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w:t>
            </w: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w:t>
            </w:r>
          </w:p>
        </w:tc>
      </w:tr>
      <w:tr w:rsidR="009C00AF" w:rsidRPr="009C00AF" w:rsidTr="009C00AF">
        <w:trPr>
          <w:trHeight w:val="249"/>
          <w:jc w:val="center"/>
        </w:trPr>
        <w:tc>
          <w:tcPr>
            <w:tcW w:w="418" w:type="dxa"/>
            <w:vMerge/>
            <w:tcBorders>
              <w:left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color w:val="auto"/>
                <w:sz w:val="22"/>
                <w:szCs w:val="22"/>
              </w:rPr>
            </w:pPr>
          </w:p>
        </w:tc>
        <w:tc>
          <w:tcPr>
            <w:tcW w:w="2535" w:type="dxa"/>
            <w:vMerge/>
            <w:tcBorders>
              <w:left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Федеральный бюджет</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249"/>
          <w:jc w:val="center"/>
        </w:trPr>
        <w:tc>
          <w:tcPr>
            <w:tcW w:w="418" w:type="dxa"/>
            <w:vMerge/>
            <w:tcBorders>
              <w:left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color w:val="auto"/>
                <w:sz w:val="22"/>
                <w:szCs w:val="22"/>
              </w:rPr>
            </w:pPr>
          </w:p>
        </w:tc>
        <w:tc>
          <w:tcPr>
            <w:tcW w:w="2535" w:type="dxa"/>
            <w:vMerge/>
            <w:tcBorders>
              <w:left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Республиканский бюджет</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249"/>
          <w:jc w:val="center"/>
        </w:trPr>
        <w:tc>
          <w:tcPr>
            <w:tcW w:w="418" w:type="dxa"/>
            <w:vMerge/>
            <w:tcBorders>
              <w:left w:val="single" w:sz="4" w:space="0" w:color="auto"/>
              <w:bottom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color w:val="auto"/>
                <w:sz w:val="22"/>
                <w:szCs w:val="22"/>
              </w:rPr>
            </w:pPr>
          </w:p>
        </w:tc>
        <w:tc>
          <w:tcPr>
            <w:tcW w:w="2535" w:type="dxa"/>
            <w:vMerge/>
            <w:tcBorders>
              <w:left w:val="single" w:sz="4" w:space="0" w:color="auto"/>
              <w:bottom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Местный бюджет</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45,7</w:t>
            </w: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20</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r>
      <w:tr w:rsidR="009C00AF" w:rsidRPr="009C00AF" w:rsidTr="009C00AF">
        <w:trPr>
          <w:trHeight w:val="249"/>
          <w:jc w:val="center"/>
        </w:trPr>
        <w:tc>
          <w:tcPr>
            <w:tcW w:w="418" w:type="dxa"/>
            <w:vMerge w:val="restart"/>
            <w:tcBorders>
              <w:top w:val="single" w:sz="4" w:space="0" w:color="auto"/>
              <w:left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3</w:t>
            </w:r>
          </w:p>
        </w:tc>
        <w:tc>
          <w:tcPr>
            <w:tcW w:w="2535" w:type="dxa"/>
            <w:vMerge w:val="restart"/>
            <w:tcBorders>
              <w:top w:val="single" w:sz="4" w:space="0" w:color="auto"/>
              <w:left w:val="single" w:sz="4" w:space="0" w:color="auto"/>
              <w:right w:val="single" w:sz="4" w:space="0" w:color="auto"/>
            </w:tcBorders>
            <w:hideMark/>
          </w:tcPr>
          <w:p w:rsidR="009C00AF" w:rsidRPr="009C00AF" w:rsidRDefault="009C00AF" w:rsidP="009C00AF">
            <w:pPr>
              <w:autoSpaceDE w:val="0"/>
              <w:autoSpaceDN w:val="0"/>
              <w:adjustRightInd w:val="0"/>
              <w:rPr>
                <w:rFonts w:ascii="Times New Roman" w:hAnsi="Times New Roman" w:cs="Times New Roman"/>
                <w:color w:val="auto"/>
                <w:sz w:val="22"/>
                <w:szCs w:val="22"/>
                <w:lang w:eastAsia="en-US"/>
              </w:rPr>
            </w:pPr>
            <w:r w:rsidRPr="009C00AF">
              <w:rPr>
                <w:rFonts w:ascii="Times New Roman" w:hAnsi="Times New Roman" w:cs="Times New Roman"/>
                <w:color w:val="auto"/>
                <w:sz w:val="22"/>
                <w:szCs w:val="22"/>
              </w:rPr>
              <w:t xml:space="preserve">Проведение мероприятий для обеспечения безопасности на водных объектах и ГТС </w:t>
            </w: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Всего</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250</w:t>
            </w: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18</w:t>
            </w: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0</w:t>
            </w: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15</w:t>
            </w: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15</w:t>
            </w: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15</w:t>
            </w:r>
          </w:p>
        </w:tc>
      </w:tr>
      <w:tr w:rsidR="009C00AF" w:rsidRPr="009C00AF" w:rsidTr="009C00AF">
        <w:trPr>
          <w:trHeight w:val="249"/>
          <w:jc w:val="center"/>
        </w:trPr>
        <w:tc>
          <w:tcPr>
            <w:tcW w:w="418" w:type="dxa"/>
            <w:vMerge/>
            <w:tcBorders>
              <w:left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color w:val="auto"/>
                <w:sz w:val="22"/>
                <w:szCs w:val="22"/>
              </w:rPr>
            </w:pPr>
          </w:p>
        </w:tc>
        <w:tc>
          <w:tcPr>
            <w:tcW w:w="2535" w:type="dxa"/>
            <w:vMerge/>
            <w:tcBorders>
              <w:left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Федеральный бюджет</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249"/>
          <w:jc w:val="center"/>
        </w:trPr>
        <w:tc>
          <w:tcPr>
            <w:tcW w:w="418" w:type="dxa"/>
            <w:vMerge/>
            <w:tcBorders>
              <w:left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color w:val="auto"/>
                <w:sz w:val="22"/>
                <w:szCs w:val="22"/>
              </w:rPr>
            </w:pPr>
          </w:p>
        </w:tc>
        <w:tc>
          <w:tcPr>
            <w:tcW w:w="2535" w:type="dxa"/>
            <w:vMerge/>
            <w:tcBorders>
              <w:left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Республиканский бюджет</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249"/>
          <w:jc w:val="center"/>
        </w:trPr>
        <w:tc>
          <w:tcPr>
            <w:tcW w:w="418" w:type="dxa"/>
            <w:vMerge/>
            <w:tcBorders>
              <w:left w:val="single" w:sz="4" w:space="0" w:color="auto"/>
              <w:bottom w:val="single" w:sz="4" w:space="0" w:color="auto"/>
              <w:right w:val="single" w:sz="4" w:space="0" w:color="auto"/>
            </w:tcBorders>
            <w:hideMark/>
          </w:tcPr>
          <w:p w:rsidR="009C00AF" w:rsidRPr="009C00AF" w:rsidRDefault="009C00AF" w:rsidP="009C00AF">
            <w:pPr>
              <w:jc w:val="center"/>
              <w:rPr>
                <w:rFonts w:ascii="Times New Roman" w:eastAsia="Calibri" w:hAnsi="Times New Roman" w:cs="Times New Roman"/>
                <w:color w:val="auto"/>
                <w:sz w:val="22"/>
                <w:szCs w:val="22"/>
              </w:rPr>
            </w:pPr>
          </w:p>
        </w:tc>
        <w:tc>
          <w:tcPr>
            <w:tcW w:w="2535" w:type="dxa"/>
            <w:vMerge/>
            <w:tcBorders>
              <w:left w:val="single" w:sz="4" w:space="0" w:color="auto"/>
              <w:bottom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Местный бюджет</w:t>
            </w:r>
          </w:p>
        </w:tc>
        <w:tc>
          <w:tcPr>
            <w:tcW w:w="94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250</w:t>
            </w:r>
          </w:p>
        </w:tc>
        <w:tc>
          <w:tcPr>
            <w:tcW w:w="7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18</w:t>
            </w: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0</w:t>
            </w: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15</w:t>
            </w: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15</w:t>
            </w: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15</w:t>
            </w:r>
          </w:p>
        </w:tc>
      </w:tr>
      <w:tr w:rsidR="009C00AF" w:rsidRPr="009C00AF" w:rsidTr="009C00AF">
        <w:trPr>
          <w:trHeight w:val="249"/>
          <w:jc w:val="center"/>
        </w:trPr>
        <w:tc>
          <w:tcPr>
            <w:tcW w:w="418" w:type="dxa"/>
            <w:vMerge/>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2535" w:type="dxa"/>
            <w:vMerge/>
            <w:tcBorders>
              <w:left w:val="single" w:sz="4" w:space="0" w:color="auto"/>
              <w:right w:val="single" w:sz="4" w:space="0" w:color="auto"/>
            </w:tcBorders>
            <w:hideMark/>
          </w:tcPr>
          <w:p w:rsidR="009C00AF" w:rsidRPr="009C00AF" w:rsidRDefault="009C00AF" w:rsidP="009C00AF">
            <w:pPr>
              <w:autoSpaceDE w:val="0"/>
              <w:autoSpaceDN w:val="0"/>
              <w:adjustRightInd w:val="0"/>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Федеральный бюджет</w:t>
            </w:r>
          </w:p>
        </w:tc>
        <w:tc>
          <w:tcPr>
            <w:tcW w:w="947" w:type="dxa"/>
            <w:tcBorders>
              <w:left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p>
        </w:tc>
        <w:tc>
          <w:tcPr>
            <w:tcW w:w="751"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40"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93"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249"/>
          <w:jc w:val="center"/>
        </w:trPr>
        <w:tc>
          <w:tcPr>
            <w:tcW w:w="418" w:type="dxa"/>
            <w:vMerge/>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2535" w:type="dxa"/>
            <w:vMerge/>
            <w:tcBorders>
              <w:left w:val="single" w:sz="4" w:space="0" w:color="auto"/>
              <w:right w:val="single" w:sz="4" w:space="0" w:color="auto"/>
            </w:tcBorders>
            <w:hideMark/>
          </w:tcPr>
          <w:p w:rsidR="009C00AF" w:rsidRPr="009C00AF" w:rsidRDefault="009C00AF" w:rsidP="009C00AF">
            <w:pPr>
              <w:autoSpaceDE w:val="0"/>
              <w:autoSpaceDN w:val="0"/>
              <w:adjustRightInd w:val="0"/>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Республиканский бюджет</w:t>
            </w:r>
          </w:p>
        </w:tc>
        <w:tc>
          <w:tcPr>
            <w:tcW w:w="947" w:type="dxa"/>
            <w:tcBorders>
              <w:left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p>
        </w:tc>
        <w:tc>
          <w:tcPr>
            <w:tcW w:w="751"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40"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93"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249"/>
          <w:jc w:val="center"/>
        </w:trPr>
        <w:tc>
          <w:tcPr>
            <w:tcW w:w="418" w:type="dxa"/>
            <w:vMerge/>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2535" w:type="dxa"/>
            <w:vMerge/>
            <w:tcBorders>
              <w:left w:val="single" w:sz="4" w:space="0" w:color="auto"/>
              <w:bottom w:val="single" w:sz="4" w:space="0" w:color="auto"/>
              <w:right w:val="single" w:sz="4" w:space="0" w:color="auto"/>
            </w:tcBorders>
            <w:hideMark/>
          </w:tcPr>
          <w:p w:rsidR="009C00AF" w:rsidRPr="009C00AF" w:rsidRDefault="009C00AF" w:rsidP="009C00AF">
            <w:pPr>
              <w:autoSpaceDE w:val="0"/>
              <w:autoSpaceDN w:val="0"/>
              <w:adjustRightInd w:val="0"/>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Местный бюджет</w:t>
            </w:r>
          </w:p>
        </w:tc>
        <w:tc>
          <w:tcPr>
            <w:tcW w:w="947" w:type="dxa"/>
            <w:tcBorders>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p>
        </w:tc>
        <w:tc>
          <w:tcPr>
            <w:tcW w:w="751" w:type="dxa"/>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40" w:type="dxa"/>
            <w:gridSpan w:val="2"/>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gridSpan w:val="2"/>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93" w:type="dxa"/>
            <w:gridSpan w:val="2"/>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249"/>
          <w:jc w:val="center"/>
        </w:trPr>
        <w:tc>
          <w:tcPr>
            <w:tcW w:w="418" w:type="dxa"/>
            <w:vMerge w:val="restart"/>
            <w:tcBorders>
              <w:top w:val="single" w:sz="4" w:space="0" w:color="auto"/>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4</w:t>
            </w:r>
          </w:p>
        </w:tc>
        <w:tc>
          <w:tcPr>
            <w:tcW w:w="2535" w:type="dxa"/>
            <w:vMerge w:val="restart"/>
            <w:tcBorders>
              <w:top w:val="single" w:sz="4" w:space="0" w:color="auto"/>
              <w:left w:val="single" w:sz="4" w:space="0" w:color="auto"/>
              <w:right w:val="single" w:sz="4" w:space="0" w:color="auto"/>
            </w:tcBorders>
          </w:tcPr>
          <w:p w:rsidR="009C00AF" w:rsidRPr="009C00AF" w:rsidRDefault="009C00AF" w:rsidP="009C00AF">
            <w:pPr>
              <w:pStyle w:val="af8"/>
              <w:rPr>
                <w:rFonts w:ascii="Times New Roman" w:hAnsi="Times New Roman"/>
                <w:lang w:eastAsia="ru-RU"/>
              </w:rPr>
            </w:pPr>
            <w:r w:rsidRPr="009C00AF">
              <w:rPr>
                <w:rFonts w:ascii="Times New Roman" w:hAnsi="Times New Roman"/>
                <w:lang w:eastAsia="ru-RU"/>
              </w:rPr>
              <w:t>Разработка проектно-сметной документации муниципальной системы оповещения</w:t>
            </w: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Всего</w:t>
            </w:r>
          </w:p>
        </w:tc>
        <w:tc>
          <w:tcPr>
            <w:tcW w:w="947" w:type="dxa"/>
            <w:tcBorders>
              <w:top w:val="single" w:sz="4" w:space="0" w:color="auto"/>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751" w:type="dxa"/>
            <w:tcBorders>
              <w:top w:val="single" w:sz="4" w:space="0" w:color="auto"/>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5" w:type="dxa"/>
            <w:tcBorders>
              <w:top w:val="single" w:sz="4" w:space="0" w:color="auto"/>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5" w:type="dxa"/>
            <w:tcBorders>
              <w:top w:val="single" w:sz="4" w:space="0" w:color="auto"/>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40" w:type="dxa"/>
            <w:gridSpan w:val="2"/>
            <w:tcBorders>
              <w:top w:val="single" w:sz="4" w:space="0" w:color="auto"/>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80,0</w:t>
            </w:r>
          </w:p>
        </w:tc>
        <w:tc>
          <w:tcPr>
            <w:tcW w:w="855" w:type="dxa"/>
            <w:gridSpan w:val="2"/>
            <w:tcBorders>
              <w:top w:val="single" w:sz="4" w:space="0" w:color="auto"/>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93" w:type="dxa"/>
            <w:gridSpan w:val="2"/>
            <w:tcBorders>
              <w:top w:val="single" w:sz="4" w:space="0" w:color="auto"/>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1" w:type="dxa"/>
            <w:tcBorders>
              <w:top w:val="single" w:sz="4" w:space="0" w:color="auto"/>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r>
      <w:tr w:rsidR="009C00AF" w:rsidRPr="009C00AF" w:rsidTr="009C00AF">
        <w:trPr>
          <w:trHeight w:val="249"/>
          <w:jc w:val="center"/>
        </w:trPr>
        <w:tc>
          <w:tcPr>
            <w:tcW w:w="418" w:type="dxa"/>
            <w:vMerge/>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2535" w:type="dxa"/>
            <w:vMerge/>
            <w:tcBorders>
              <w:left w:val="single" w:sz="4" w:space="0" w:color="auto"/>
              <w:right w:val="single" w:sz="4" w:space="0" w:color="auto"/>
            </w:tcBorders>
            <w:hideMark/>
          </w:tcPr>
          <w:p w:rsidR="009C00AF" w:rsidRPr="009C00AF" w:rsidRDefault="009C00AF" w:rsidP="009C00AF">
            <w:pPr>
              <w:autoSpaceDE w:val="0"/>
              <w:autoSpaceDN w:val="0"/>
              <w:adjustRightInd w:val="0"/>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Федеральный бюджет</w:t>
            </w:r>
          </w:p>
        </w:tc>
        <w:tc>
          <w:tcPr>
            <w:tcW w:w="947" w:type="dxa"/>
            <w:tcBorders>
              <w:left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p>
        </w:tc>
        <w:tc>
          <w:tcPr>
            <w:tcW w:w="751"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40"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93"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249"/>
          <w:jc w:val="center"/>
        </w:trPr>
        <w:tc>
          <w:tcPr>
            <w:tcW w:w="418" w:type="dxa"/>
            <w:vMerge/>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2535" w:type="dxa"/>
            <w:vMerge/>
            <w:tcBorders>
              <w:left w:val="single" w:sz="4" w:space="0" w:color="auto"/>
              <w:right w:val="single" w:sz="4" w:space="0" w:color="auto"/>
            </w:tcBorders>
            <w:hideMark/>
          </w:tcPr>
          <w:p w:rsidR="009C00AF" w:rsidRPr="009C00AF" w:rsidRDefault="009C00AF" w:rsidP="009C00AF">
            <w:pPr>
              <w:autoSpaceDE w:val="0"/>
              <w:autoSpaceDN w:val="0"/>
              <w:adjustRightInd w:val="0"/>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Республиканс</w:t>
            </w:r>
            <w:r w:rsidRPr="009C00AF">
              <w:rPr>
                <w:rFonts w:ascii="Times New Roman" w:hAnsi="Times New Roman"/>
                <w:lang w:eastAsia="ru-RU"/>
              </w:rPr>
              <w:lastRenderedPageBreak/>
              <w:t>кий бюджет</w:t>
            </w:r>
          </w:p>
        </w:tc>
        <w:tc>
          <w:tcPr>
            <w:tcW w:w="947" w:type="dxa"/>
            <w:tcBorders>
              <w:left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p>
        </w:tc>
        <w:tc>
          <w:tcPr>
            <w:tcW w:w="751"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40"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93" w:type="dxa"/>
            <w:gridSpan w:val="2"/>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249"/>
          <w:jc w:val="center"/>
        </w:trPr>
        <w:tc>
          <w:tcPr>
            <w:tcW w:w="418" w:type="dxa"/>
            <w:vMerge/>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2535" w:type="dxa"/>
            <w:vMerge/>
            <w:tcBorders>
              <w:left w:val="single" w:sz="4" w:space="0" w:color="auto"/>
              <w:bottom w:val="single" w:sz="4" w:space="0" w:color="auto"/>
              <w:right w:val="single" w:sz="4" w:space="0" w:color="auto"/>
            </w:tcBorders>
            <w:hideMark/>
          </w:tcPr>
          <w:p w:rsidR="009C00AF" w:rsidRPr="009C00AF" w:rsidRDefault="009C00AF" w:rsidP="009C00AF">
            <w:pPr>
              <w:autoSpaceDE w:val="0"/>
              <w:autoSpaceDN w:val="0"/>
              <w:adjustRightInd w:val="0"/>
              <w:rPr>
                <w:rFonts w:ascii="Times New Roman" w:hAnsi="Times New Roman" w:cs="Times New Roman"/>
                <w:color w:val="auto"/>
                <w:sz w:val="22"/>
                <w:szCs w:val="22"/>
                <w:lang w:eastAsia="en-US"/>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Местный бюджет</w:t>
            </w:r>
          </w:p>
        </w:tc>
        <w:tc>
          <w:tcPr>
            <w:tcW w:w="947" w:type="dxa"/>
            <w:tcBorders>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751" w:type="dxa"/>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5" w:type="dxa"/>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5" w:type="dxa"/>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40" w:type="dxa"/>
            <w:gridSpan w:val="2"/>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80,0</w:t>
            </w:r>
          </w:p>
        </w:tc>
        <w:tc>
          <w:tcPr>
            <w:tcW w:w="855" w:type="dxa"/>
            <w:gridSpan w:val="2"/>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93" w:type="dxa"/>
            <w:gridSpan w:val="2"/>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1" w:type="dxa"/>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r>
      <w:tr w:rsidR="009C00AF" w:rsidRPr="009C00AF" w:rsidTr="009C00AF">
        <w:trPr>
          <w:trHeight w:val="520"/>
          <w:jc w:val="center"/>
        </w:trPr>
        <w:tc>
          <w:tcPr>
            <w:tcW w:w="418" w:type="dxa"/>
            <w:vMerge w:val="restart"/>
            <w:tcBorders>
              <w:top w:val="single" w:sz="4" w:space="0" w:color="auto"/>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5</w:t>
            </w:r>
          </w:p>
        </w:tc>
        <w:tc>
          <w:tcPr>
            <w:tcW w:w="2535" w:type="dxa"/>
            <w:vMerge w:val="restart"/>
            <w:tcBorders>
              <w:top w:val="single" w:sz="4" w:space="0" w:color="auto"/>
              <w:left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r w:rsidRPr="009C00AF">
              <w:rPr>
                <w:rFonts w:ascii="Times New Roman" w:hAnsi="Times New Roman" w:cs="Times New Roman"/>
                <w:color w:val="auto"/>
                <w:sz w:val="22"/>
                <w:szCs w:val="22"/>
              </w:rPr>
              <w:t>Проведение мероприятий по оборудованию автоматическими пожарными извещателями многодетных семей и семей, находящихся в социально опасном положении</w:t>
            </w: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Всего</w:t>
            </w:r>
          </w:p>
        </w:tc>
        <w:tc>
          <w:tcPr>
            <w:tcW w:w="947"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751"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4,0</w:t>
            </w:r>
          </w:p>
        </w:tc>
        <w:tc>
          <w:tcPr>
            <w:tcW w:w="855"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4,0</w:t>
            </w: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14,0</w:t>
            </w: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4,0</w:t>
            </w: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4,0</w:t>
            </w: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4,0</w:t>
            </w:r>
          </w:p>
        </w:tc>
      </w:tr>
      <w:tr w:rsidR="009C00AF" w:rsidRPr="009C00AF" w:rsidTr="009C00AF">
        <w:trPr>
          <w:trHeight w:val="520"/>
          <w:jc w:val="center"/>
        </w:trPr>
        <w:tc>
          <w:tcPr>
            <w:tcW w:w="418" w:type="dxa"/>
            <w:vMerge/>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2535" w:type="dxa"/>
            <w:vMerge/>
            <w:tcBorders>
              <w:left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Федеральный бюджет</w:t>
            </w:r>
          </w:p>
        </w:tc>
        <w:tc>
          <w:tcPr>
            <w:tcW w:w="947"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p>
        </w:tc>
        <w:tc>
          <w:tcPr>
            <w:tcW w:w="751"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520"/>
          <w:jc w:val="center"/>
        </w:trPr>
        <w:tc>
          <w:tcPr>
            <w:tcW w:w="418" w:type="dxa"/>
            <w:vMerge/>
            <w:tcBorders>
              <w:left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2535" w:type="dxa"/>
            <w:vMerge/>
            <w:tcBorders>
              <w:left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Республиканский бюджет</w:t>
            </w:r>
          </w:p>
        </w:tc>
        <w:tc>
          <w:tcPr>
            <w:tcW w:w="947"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p>
        </w:tc>
        <w:tc>
          <w:tcPr>
            <w:tcW w:w="751"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5"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r>
      <w:tr w:rsidR="009C00AF" w:rsidRPr="009C00AF" w:rsidTr="009C00AF">
        <w:trPr>
          <w:trHeight w:val="520"/>
          <w:jc w:val="center"/>
        </w:trPr>
        <w:tc>
          <w:tcPr>
            <w:tcW w:w="418" w:type="dxa"/>
            <w:vMerge/>
            <w:tcBorders>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2535" w:type="dxa"/>
            <w:vMerge/>
            <w:tcBorders>
              <w:left w:val="single" w:sz="4" w:space="0" w:color="auto"/>
              <w:bottom w:val="single" w:sz="4" w:space="0" w:color="auto"/>
              <w:right w:val="single" w:sz="4" w:space="0" w:color="auto"/>
            </w:tcBorders>
            <w:hideMark/>
          </w:tcPr>
          <w:p w:rsidR="009C00AF" w:rsidRPr="009C00AF" w:rsidRDefault="009C00AF" w:rsidP="009C00AF">
            <w:pPr>
              <w:rPr>
                <w:rFonts w:ascii="Times New Roman" w:hAnsi="Times New Roman" w:cs="Times New Roman"/>
                <w:color w:val="auto"/>
                <w:sz w:val="22"/>
                <w:szCs w:val="22"/>
              </w:rPr>
            </w:pP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Местный бюджет</w:t>
            </w:r>
          </w:p>
        </w:tc>
        <w:tc>
          <w:tcPr>
            <w:tcW w:w="947"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751"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4,0</w:t>
            </w:r>
          </w:p>
        </w:tc>
        <w:tc>
          <w:tcPr>
            <w:tcW w:w="855"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4,0</w:t>
            </w: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14,0</w:t>
            </w: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4,0</w:t>
            </w: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4,0</w:t>
            </w: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4,0</w:t>
            </w:r>
          </w:p>
        </w:tc>
      </w:tr>
      <w:tr w:rsidR="009C00AF" w:rsidRPr="009C00AF" w:rsidTr="009C00AF">
        <w:trPr>
          <w:trHeight w:val="520"/>
          <w:jc w:val="center"/>
        </w:trPr>
        <w:tc>
          <w:tcPr>
            <w:tcW w:w="418"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lang w:eastAsia="ru-RU"/>
              </w:rPr>
            </w:pPr>
          </w:p>
        </w:tc>
        <w:tc>
          <w:tcPr>
            <w:tcW w:w="2535"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lang w:eastAsia="ru-RU"/>
              </w:rPr>
            </w:pPr>
            <w:r w:rsidRPr="009C00AF">
              <w:rPr>
                <w:rFonts w:ascii="Times New Roman" w:hAnsi="Times New Roman"/>
                <w:lang w:eastAsia="ru-RU"/>
              </w:rPr>
              <w:t>ИТОГО</w:t>
            </w:r>
          </w:p>
        </w:tc>
        <w:tc>
          <w:tcPr>
            <w:tcW w:w="155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rPr>
            </w:pPr>
            <w:r w:rsidRPr="009C00AF">
              <w:rPr>
                <w:rFonts w:ascii="Times New Roman" w:hAnsi="Times New Roman"/>
                <w:lang w:eastAsia="ru-RU"/>
              </w:rPr>
              <w:t>Местный бюджет</w:t>
            </w:r>
          </w:p>
        </w:tc>
        <w:tc>
          <w:tcPr>
            <w:tcW w:w="947"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rPr>
              <w:t>1297,2</w:t>
            </w:r>
          </w:p>
        </w:tc>
        <w:tc>
          <w:tcPr>
            <w:tcW w:w="751" w:type="dxa"/>
            <w:tcBorders>
              <w:top w:val="single" w:sz="4" w:space="0" w:color="auto"/>
              <w:left w:val="single" w:sz="4" w:space="0" w:color="auto"/>
              <w:bottom w:val="single" w:sz="4" w:space="0" w:color="auto"/>
              <w:right w:val="single" w:sz="4" w:space="0" w:color="auto"/>
            </w:tcBorders>
            <w:hideMark/>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839,3</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1143,0</w:t>
            </w:r>
          </w:p>
        </w:tc>
        <w:tc>
          <w:tcPr>
            <w:tcW w:w="855"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pStyle w:val="af8"/>
              <w:jc w:val="center"/>
              <w:rPr>
                <w:rFonts w:ascii="Times New Roman" w:hAnsi="Times New Roman"/>
                <w:b/>
                <w:lang w:eastAsia="ru-RU"/>
              </w:rPr>
            </w:pPr>
            <w:r w:rsidRPr="009C00AF">
              <w:rPr>
                <w:rFonts w:ascii="Times New Roman" w:hAnsi="Times New Roman"/>
                <w:b/>
                <w:lang w:eastAsia="ru-RU"/>
              </w:rPr>
              <w:t>1267,1</w:t>
            </w:r>
          </w:p>
        </w:tc>
        <w:tc>
          <w:tcPr>
            <w:tcW w:w="850" w:type="dxa"/>
            <w:gridSpan w:val="3"/>
            <w:tcBorders>
              <w:top w:val="single" w:sz="4" w:space="0" w:color="auto"/>
              <w:left w:val="single" w:sz="4" w:space="0" w:color="auto"/>
              <w:bottom w:val="single" w:sz="4" w:space="0" w:color="auto"/>
              <w:right w:val="single" w:sz="4" w:space="0" w:color="auto"/>
            </w:tcBorders>
          </w:tcPr>
          <w:p w:rsidR="009C00AF" w:rsidRPr="009C00AF" w:rsidRDefault="009C00AF" w:rsidP="009C00AF">
            <w:pPr>
              <w:jc w:val="center"/>
              <w:rPr>
                <w:rFonts w:ascii="Times New Roman" w:hAnsi="Times New Roman" w:cs="Times New Roman"/>
                <w:b/>
                <w:bCs/>
                <w:color w:val="auto"/>
                <w:sz w:val="22"/>
                <w:szCs w:val="22"/>
              </w:rPr>
            </w:pPr>
            <w:r w:rsidRPr="009C00AF">
              <w:rPr>
                <w:rFonts w:ascii="Times New Roman" w:hAnsi="Times New Roman" w:cs="Times New Roman"/>
                <w:b/>
                <w:bCs/>
                <w:color w:val="auto"/>
                <w:sz w:val="22"/>
                <w:szCs w:val="22"/>
              </w:rPr>
              <w:t>1281,2</w:t>
            </w:r>
          </w:p>
        </w:tc>
        <w:tc>
          <w:tcPr>
            <w:tcW w:w="851" w:type="dxa"/>
            <w:gridSpan w:val="2"/>
            <w:tcBorders>
              <w:top w:val="single" w:sz="4" w:space="0" w:color="auto"/>
              <w:left w:val="single" w:sz="4" w:space="0" w:color="auto"/>
              <w:bottom w:val="single" w:sz="4" w:space="0" w:color="auto"/>
              <w:right w:val="single" w:sz="4" w:space="0" w:color="auto"/>
            </w:tcBorders>
          </w:tcPr>
          <w:p w:rsidR="009C00AF" w:rsidRPr="009C00AF" w:rsidRDefault="009C00AF" w:rsidP="009C00AF">
            <w:pPr>
              <w:jc w:val="center"/>
              <w:rPr>
                <w:rFonts w:ascii="Times New Roman" w:hAnsi="Times New Roman" w:cs="Times New Roman"/>
                <w:b/>
                <w:bCs/>
                <w:color w:val="auto"/>
                <w:sz w:val="22"/>
                <w:szCs w:val="22"/>
              </w:rPr>
            </w:pPr>
            <w:r w:rsidRPr="009C00AF">
              <w:rPr>
                <w:rFonts w:ascii="Times New Roman" w:hAnsi="Times New Roman" w:cs="Times New Roman"/>
                <w:b/>
                <w:bCs/>
                <w:color w:val="auto"/>
                <w:sz w:val="22"/>
                <w:szCs w:val="22"/>
              </w:rPr>
              <w:t>1369,2</w:t>
            </w:r>
          </w:p>
        </w:tc>
        <w:tc>
          <w:tcPr>
            <w:tcW w:w="887"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jc w:val="center"/>
              <w:rPr>
                <w:rFonts w:ascii="Times New Roman" w:hAnsi="Times New Roman" w:cs="Times New Roman"/>
                <w:b/>
                <w:bCs/>
                <w:color w:val="auto"/>
                <w:sz w:val="22"/>
                <w:szCs w:val="22"/>
              </w:rPr>
            </w:pPr>
            <w:r w:rsidRPr="009C00AF">
              <w:rPr>
                <w:rFonts w:ascii="Times New Roman" w:hAnsi="Times New Roman" w:cs="Times New Roman"/>
                <w:b/>
                <w:bCs/>
                <w:color w:val="auto"/>
                <w:sz w:val="22"/>
                <w:szCs w:val="22"/>
              </w:rPr>
              <w:t>1359,2</w:t>
            </w:r>
          </w:p>
        </w:tc>
        <w:tc>
          <w:tcPr>
            <w:tcW w:w="851" w:type="dxa"/>
            <w:tcBorders>
              <w:top w:val="single" w:sz="4" w:space="0" w:color="auto"/>
              <w:left w:val="single" w:sz="4" w:space="0" w:color="auto"/>
              <w:bottom w:val="single" w:sz="4" w:space="0" w:color="auto"/>
              <w:right w:val="single" w:sz="4" w:space="0" w:color="auto"/>
            </w:tcBorders>
          </w:tcPr>
          <w:p w:rsidR="009C00AF" w:rsidRPr="009C00AF" w:rsidRDefault="009C00AF" w:rsidP="009C00AF">
            <w:pPr>
              <w:jc w:val="center"/>
              <w:rPr>
                <w:rFonts w:ascii="Times New Roman" w:hAnsi="Times New Roman" w:cs="Times New Roman"/>
                <w:b/>
                <w:bCs/>
                <w:color w:val="auto"/>
                <w:sz w:val="22"/>
                <w:szCs w:val="22"/>
              </w:rPr>
            </w:pPr>
            <w:r w:rsidRPr="009C00AF">
              <w:rPr>
                <w:rFonts w:ascii="Times New Roman" w:hAnsi="Times New Roman" w:cs="Times New Roman"/>
                <w:b/>
                <w:bCs/>
                <w:color w:val="auto"/>
                <w:sz w:val="22"/>
                <w:szCs w:val="22"/>
              </w:rPr>
              <w:t>1359,2</w:t>
            </w:r>
          </w:p>
        </w:tc>
      </w:tr>
    </w:tbl>
    <w:p w:rsidR="009C00AF" w:rsidRPr="009C00AF" w:rsidRDefault="009C00AF" w:rsidP="009C00AF">
      <w:pPr>
        <w:pStyle w:val="af8"/>
        <w:jc w:val="both"/>
        <w:rPr>
          <w:rFonts w:ascii="Times New Roman" w:hAnsi="Times New Roman"/>
          <w:lang w:eastAsia="ru-RU"/>
        </w:rPr>
      </w:pPr>
    </w:p>
    <w:p w:rsidR="009C00AF" w:rsidRPr="009C00AF" w:rsidRDefault="009C00AF" w:rsidP="009C00AF">
      <w:pPr>
        <w:jc w:val="both"/>
        <w:rPr>
          <w:rFonts w:ascii="Times New Roman" w:hAnsi="Times New Roman" w:cs="Times New Roman"/>
          <w:color w:val="auto"/>
          <w:sz w:val="22"/>
          <w:szCs w:val="22"/>
        </w:rPr>
      </w:pPr>
      <w:r w:rsidRPr="009C00AF">
        <w:rPr>
          <w:rFonts w:ascii="Times New Roman" w:hAnsi="Times New Roman" w:cs="Times New Roman"/>
          <w:color w:val="auto"/>
          <w:sz w:val="22"/>
          <w:szCs w:val="22"/>
        </w:rPr>
        <w:t>2.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9C00AF" w:rsidRPr="009C00AF" w:rsidRDefault="009C00AF" w:rsidP="009C00AF">
      <w:pPr>
        <w:pStyle w:val="af5"/>
        <w:ind w:left="0"/>
        <w:jc w:val="both"/>
        <w:rPr>
          <w:rFonts w:ascii="Times New Roman" w:hAnsi="Times New Roman" w:cs="Times New Roman"/>
          <w:sz w:val="22"/>
          <w:szCs w:val="22"/>
        </w:rPr>
      </w:pPr>
      <w:r w:rsidRPr="009C00AF">
        <w:rPr>
          <w:rFonts w:ascii="Times New Roman" w:hAnsi="Times New Roman" w:cs="Times New Roman"/>
          <w:sz w:val="22"/>
          <w:szCs w:val="22"/>
        </w:rPr>
        <w:t>3. Настоящее постановление вступает в силу после дня официального опубликования (обнародования).</w:t>
      </w:r>
    </w:p>
    <w:p w:rsidR="009C00AF" w:rsidRPr="009C00AF" w:rsidRDefault="009C00AF" w:rsidP="009C00AF">
      <w:pPr>
        <w:jc w:val="both"/>
        <w:rPr>
          <w:rFonts w:ascii="Times New Roman" w:hAnsi="Times New Roman" w:cs="Times New Roman"/>
          <w:color w:val="auto"/>
          <w:sz w:val="22"/>
          <w:szCs w:val="22"/>
        </w:rPr>
      </w:pPr>
    </w:p>
    <w:p w:rsidR="009C00AF" w:rsidRPr="009C00AF" w:rsidRDefault="009C00AF" w:rsidP="009C00AF">
      <w:pPr>
        <w:jc w:val="both"/>
        <w:rPr>
          <w:rFonts w:ascii="Times New Roman" w:hAnsi="Times New Roman" w:cs="Times New Roman"/>
          <w:color w:val="auto"/>
          <w:sz w:val="22"/>
          <w:szCs w:val="22"/>
        </w:rPr>
      </w:pPr>
      <w:r w:rsidRPr="009C00AF">
        <w:rPr>
          <w:rFonts w:ascii="Times New Roman" w:hAnsi="Times New Roman" w:cs="Times New Roman"/>
          <w:color w:val="auto"/>
          <w:sz w:val="22"/>
          <w:szCs w:val="22"/>
        </w:rPr>
        <w:t xml:space="preserve">Глава Большеигнатовского </w:t>
      </w:r>
    </w:p>
    <w:p w:rsidR="00524AAD" w:rsidRDefault="009C00AF" w:rsidP="009C00AF">
      <w:pPr>
        <w:rPr>
          <w:rFonts w:ascii="Times New Roman" w:hAnsi="Times New Roman" w:cs="Times New Roman"/>
          <w:color w:val="auto"/>
          <w:sz w:val="22"/>
          <w:szCs w:val="22"/>
        </w:rPr>
      </w:pPr>
      <w:r w:rsidRPr="009C00AF">
        <w:rPr>
          <w:rFonts w:ascii="Times New Roman" w:hAnsi="Times New Roman" w:cs="Times New Roman"/>
          <w:color w:val="auto"/>
          <w:sz w:val="22"/>
          <w:szCs w:val="22"/>
        </w:rPr>
        <w:t>муниципального района                                                                 Т.Н. Пол</w:t>
      </w:r>
      <w:r>
        <w:rPr>
          <w:rFonts w:ascii="Times New Roman" w:hAnsi="Times New Roman" w:cs="Times New Roman"/>
          <w:color w:val="auto"/>
          <w:sz w:val="22"/>
          <w:szCs w:val="22"/>
        </w:rPr>
        <w:t>озова</w:t>
      </w:r>
    </w:p>
    <w:p w:rsidR="009C00AF" w:rsidRDefault="009C00AF" w:rsidP="009C00AF">
      <w:pPr>
        <w:rPr>
          <w:rFonts w:ascii="Times New Roman" w:hAnsi="Times New Roman"/>
          <w:sz w:val="28"/>
          <w:szCs w:val="28"/>
          <w:shd w:val="clear" w:color="auto" w:fill="FF4000"/>
        </w:rPr>
      </w:pPr>
    </w:p>
    <w:p w:rsidR="00744324" w:rsidRPr="006E55B2" w:rsidRDefault="00744324" w:rsidP="00744324">
      <w:pPr>
        <w:numPr>
          <w:ilvl w:val="0"/>
          <w:numId w:val="1"/>
        </w:numPr>
        <w:tabs>
          <w:tab w:val="left" w:pos="5670"/>
          <w:tab w:val="left" w:pos="6663"/>
          <w:tab w:val="left" w:pos="7513"/>
          <w:tab w:val="left" w:pos="7938"/>
        </w:tabs>
        <w:ind w:left="0" w:firstLine="567"/>
        <w:jc w:val="center"/>
        <w:rPr>
          <w:rFonts w:ascii="Times New Roman" w:hAnsi="Times New Roman" w:cs="Times New Roman"/>
          <w:b/>
          <w:noProof/>
          <w:kern w:val="1"/>
          <w:sz w:val="22"/>
          <w:szCs w:val="22"/>
        </w:rPr>
      </w:pPr>
      <w:r w:rsidRPr="006E55B2">
        <w:rPr>
          <w:rFonts w:ascii="Times New Roman" w:hAnsi="Times New Roman" w:cs="Times New Roman"/>
          <w:b/>
          <w:noProof/>
          <w:kern w:val="1"/>
          <w:sz w:val="22"/>
          <w:szCs w:val="22"/>
          <w:lang w:eastAsia="ru-RU" w:bidi="ar-SA"/>
        </w:rPr>
        <w:drawing>
          <wp:inline distT="0" distB="0" distL="0" distR="0" wp14:anchorId="43C5A570" wp14:editId="106881FF">
            <wp:extent cx="581025" cy="609600"/>
            <wp:effectExtent l="0" t="0" r="9525" b="0"/>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744324" w:rsidRPr="006E55B2" w:rsidRDefault="00744324" w:rsidP="00744324">
      <w:pPr>
        <w:numPr>
          <w:ilvl w:val="0"/>
          <w:numId w:val="1"/>
        </w:numPr>
        <w:tabs>
          <w:tab w:val="left" w:pos="5670"/>
          <w:tab w:val="left" w:pos="6663"/>
          <w:tab w:val="left" w:pos="7513"/>
          <w:tab w:val="left" w:pos="7938"/>
        </w:tabs>
        <w:ind w:left="0" w:firstLine="567"/>
        <w:jc w:val="center"/>
        <w:rPr>
          <w:rFonts w:ascii="Times New Roman" w:hAnsi="Times New Roman" w:cs="Times New Roman"/>
          <w:b/>
          <w:kern w:val="1"/>
          <w:sz w:val="22"/>
          <w:szCs w:val="22"/>
          <w:lang w:eastAsia="ar-SA"/>
        </w:rPr>
      </w:pPr>
      <w:r w:rsidRPr="006E55B2">
        <w:rPr>
          <w:rFonts w:ascii="Times New Roman" w:hAnsi="Times New Roman" w:cs="Times New Roman"/>
          <w:b/>
          <w:kern w:val="1"/>
          <w:sz w:val="22"/>
          <w:szCs w:val="22"/>
          <w:lang w:eastAsia="ar-SA"/>
        </w:rPr>
        <w:t xml:space="preserve">                      </w:t>
      </w:r>
    </w:p>
    <w:p w:rsidR="00744324" w:rsidRPr="006E55B2" w:rsidRDefault="00744324" w:rsidP="00744324">
      <w:pPr>
        <w:numPr>
          <w:ilvl w:val="0"/>
          <w:numId w:val="1"/>
        </w:numPr>
        <w:tabs>
          <w:tab w:val="left" w:pos="5670"/>
          <w:tab w:val="left" w:pos="6663"/>
          <w:tab w:val="left" w:pos="7513"/>
          <w:tab w:val="left" w:pos="7938"/>
        </w:tabs>
        <w:ind w:left="0" w:firstLine="567"/>
        <w:jc w:val="center"/>
        <w:rPr>
          <w:rFonts w:ascii="Times New Roman" w:hAnsi="Times New Roman" w:cs="Times New Roman"/>
          <w:b/>
          <w:kern w:val="1"/>
          <w:sz w:val="22"/>
          <w:szCs w:val="22"/>
          <w:lang w:eastAsia="ar-SA"/>
        </w:rPr>
      </w:pPr>
      <w:r w:rsidRPr="006E55B2">
        <w:rPr>
          <w:rFonts w:ascii="Times New Roman" w:hAnsi="Times New Roman" w:cs="Times New Roman"/>
          <w:b/>
          <w:kern w:val="1"/>
          <w:sz w:val="22"/>
          <w:szCs w:val="22"/>
          <w:lang w:eastAsia="ar-SA"/>
        </w:rPr>
        <w:t>Администрация Большеигнатовского муниципального района Республики Мордовия</w:t>
      </w:r>
    </w:p>
    <w:p w:rsidR="00744324" w:rsidRPr="006E55B2" w:rsidRDefault="00744324" w:rsidP="00744324">
      <w:pPr>
        <w:keepNext/>
        <w:numPr>
          <w:ilvl w:val="0"/>
          <w:numId w:val="1"/>
        </w:numPr>
        <w:ind w:left="0" w:firstLine="567"/>
        <w:outlineLvl w:val="1"/>
        <w:rPr>
          <w:rFonts w:ascii="Times New Roman" w:hAnsi="Times New Roman" w:cs="Times New Roman"/>
          <w:b/>
          <w:bCs/>
          <w:kern w:val="1"/>
          <w:sz w:val="22"/>
          <w:szCs w:val="22"/>
          <w:lang w:eastAsia="ar-SA"/>
        </w:rPr>
      </w:pPr>
    </w:p>
    <w:p w:rsidR="00744324" w:rsidRPr="006E55B2" w:rsidRDefault="00744324" w:rsidP="00744324">
      <w:pPr>
        <w:keepNext/>
        <w:numPr>
          <w:ilvl w:val="0"/>
          <w:numId w:val="1"/>
        </w:numPr>
        <w:ind w:left="0" w:firstLine="567"/>
        <w:jc w:val="center"/>
        <w:outlineLvl w:val="1"/>
        <w:rPr>
          <w:rFonts w:ascii="Times New Roman" w:hAnsi="Times New Roman" w:cs="Times New Roman"/>
          <w:b/>
          <w:bCs/>
          <w:kern w:val="1"/>
          <w:sz w:val="22"/>
          <w:szCs w:val="22"/>
          <w:lang w:eastAsia="ar-SA"/>
        </w:rPr>
      </w:pPr>
      <w:r w:rsidRPr="006E55B2">
        <w:rPr>
          <w:rFonts w:ascii="Times New Roman" w:hAnsi="Times New Roman" w:cs="Times New Roman"/>
          <w:b/>
          <w:bCs/>
          <w:kern w:val="1"/>
          <w:sz w:val="22"/>
          <w:szCs w:val="22"/>
          <w:lang w:eastAsia="ar-SA"/>
        </w:rPr>
        <w:t>ПОСТАНОВЛЕНИЕ</w:t>
      </w:r>
    </w:p>
    <w:p w:rsidR="00744324" w:rsidRPr="006E55B2" w:rsidRDefault="00744324" w:rsidP="00744324">
      <w:pPr>
        <w:numPr>
          <w:ilvl w:val="0"/>
          <w:numId w:val="1"/>
        </w:numPr>
        <w:tabs>
          <w:tab w:val="center" w:pos="4677"/>
        </w:tabs>
        <w:ind w:left="0" w:firstLine="567"/>
        <w:jc w:val="center"/>
        <w:rPr>
          <w:rFonts w:ascii="Times New Roman" w:hAnsi="Times New Roman" w:cs="Times New Roman"/>
          <w:kern w:val="1"/>
          <w:sz w:val="22"/>
          <w:szCs w:val="22"/>
          <w:lang w:eastAsia="ar-SA"/>
        </w:rPr>
      </w:pPr>
      <w:r w:rsidRPr="006E55B2">
        <w:rPr>
          <w:rFonts w:ascii="Times New Roman" w:hAnsi="Times New Roman" w:cs="Times New Roman"/>
          <w:kern w:val="1"/>
          <w:sz w:val="22"/>
          <w:szCs w:val="22"/>
          <w:lang w:eastAsia="ar-SA"/>
        </w:rPr>
        <w:t xml:space="preserve">   </w:t>
      </w:r>
    </w:p>
    <w:p w:rsidR="00744324" w:rsidRPr="006E55B2" w:rsidRDefault="00744324" w:rsidP="00744324">
      <w:pPr>
        <w:numPr>
          <w:ilvl w:val="0"/>
          <w:numId w:val="1"/>
        </w:numPr>
        <w:tabs>
          <w:tab w:val="center" w:pos="4677"/>
        </w:tabs>
        <w:ind w:left="0" w:firstLine="567"/>
        <w:jc w:val="center"/>
        <w:rPr>
          <w:rFonts w:ascii="Times New Roman" w:hAnsi="Times New Roman" w:cs="Times New Roman"/>
          <w:kern w:val="1"/>
          <w:sz w:val="22"/>
          <w:szCs w:val="22"/>
          <w:lang w:eastAsia="ar-SA"/>
        </w:rPr>
      </w:pPr>
    </w:p>
    <w:p w:rsidR="00744324" w:rsidRPr="006E55B2" w:rsidRDefault="00744324" w:rsidP="00744324">
      <w:pPr>
        <w:tabs>
          <w:tab w:val="center" w:pos="4677"/>
        </w:tabs>
        <w:ind w:left="567"/>
        <w:rPr>
          <w:rFonts w:ascii="Times New Roman" w:hAnsi="Times New Roman" w:cs="Times New Roman"/>
          <w:kern w:val="1"/>
          <w:sz w:val="22"/>
          <w:szCs w:val="22"/>
          <w:lang w:eastAsia="ar-SA"/>
        </w:rPr>
      </w:pPr>
      <w:r w:rsidRPr="006E55B2">
        <w:rPr>
          <w:rFonts w:ascii="Times New Roman" w:hAnsi="Times New Roman" w:cs="Times New Roman"/>
          <w:kern w:val="1"/>
          <w:sz w:val="22"/>
          <w:szCs w:val="22"/>
          <w:lang w:eastAsia="ar-SA"/>
        </w:rPr>
        <w:t xml:space="preserve">07 марта  2023 г.                                                                           </w:t>
      </w:r>
      <w:r>
        <w:rPr>
          <w:rFonts w:ascii="Times New Roman" w:hAnsi="Times New Roman" w:cs="Times New Roman"/>
          <w:kern w:val="1"/>
          <w:sz w:val="22"/>
          <w:szCs w:val="22"/>
          <w:lang w:eastAsia="ar-SA"/>
        </w:rPr>
        <w:t xml:space="preserve">                     </w:t>
      </w:r>
      <w:r w:rsidRPr="006E55B2">
        <w:rPr>
          <w:rFonts w:ascii="Times New Roman" w:hAnsi="Times New Roman" w:cs="Times New Roman"/>
          <w:kern w:val="1"/>
          <w:sz w:val="22"/>
          <w:szCs w:val="22"/>
          <w:lang w:eastAsia="ar-SA"/>
        </w:rPr>
        <w:t xml:space="preserve">    № 99</w:t>
      </w:r>
    </w:p>
    <w:p w:rsidR="00744324" w:rsidRPr="006E55B2" w:rsidRDefault="00744324" w:rsidP="00744324">
      <w:pPr>
        <w:numPr>
          <w:ilvl w:val="0"/>
          <w:numId w:val="1"/>
        </w:numPr>
        <w:tabs>
          <w:tab w:val="center" w:pos="4677"/>
        </w:tabs>
        <w:ind w:left="0" w:firstLine="567"/>
        <w:jc w:val="center"/>
        <w:rPr>
          <w:rFonts w:ascii="Times New Roman" w:hAnsi="Times New Roman" w:cs="Times New Roman"/>
          <w:kern w:val="1"/>
          <w:sz w:val="22"/>
          <w:szCs w:val="22"/>
          <w:lang w:eastAsia="ar-SA"/>
        </w:rPr>
      </w:pPr>
    </w:p>
    <w:p w:rsidR="00744324" w:rsidRPr="006E55B2" w:rsidRDefault="00744324" w:rsidP="00744324">
      <w:pPr>
        <w:widowControl w:val="0"/>
        <w:numPr>
          <w:ilvl w:val="0"/>
          <w:numId w:val="1"/>
        </w:numPr>
        <w:ind w:left="0" w:firstLine="567"/>
        <w:jc w:val="center"/>
        <w:outlineLvl w:val="0"/>
        <w:rPr>
          <w:rFonts w:ascii="Times New Roman" w:eastAsia="Symbol" w:hAnsi="Times New Roman" w:cs="Times New Roman"/>
          <w:kern w:val="1"/>
          <w:sz w:val="22"/>
          <w:szCs w:val="22"/>
        </w:rPr>
      </w:pPr>
      <w:r w:rsidRPr="006E55B2">
        <w:rPr>
          <w:rFonts w:ascii="Times New Roman" w:hAnsi="Times New Roman" w:cs="Times New Roman"/>
          <w:kern w:val="1"/>
          <w:sz w:val="22"/>
          <w:szCs w:val="22"/>
          <w:lang w:eastAsia="ar-SA"/>
        </w:rPr>
        <w:t>с. Большое Игнатово</w:t>
      </w:r>
    </w:p>
    <w:p w:rsidR="00744324" w:rsidRPr="006E55B2" w:rsidRDefault="00744324" w:rsidP="00744324">
      <w:pPr>
        <w:suppressAutoHyphens w:val="0"/>
        <w:overflowPunct w:val="0"/>
        <w:ind w:right="1701"/>
        <w:jc w:val="both"/>
        <w:rPr>
          <w:rFonts w:ascii="Times New Roman" w:hAnsi="Times New Roman" w:cs="Times New Roman"/>
          <w:sz w:val="22"/>
          <w:szCs w:val="22"/>
        </w:rPr>
      </w:pPr>
      <w:r w:rsidRPr="006E55B2">
        <w:rPr>
          <w:rFonts w:ascii="Times New Roman" w:eastAsia="Symbol" w:hAnsi="Times New Roman" w:cs="Times New Roman"/>
          <w:kern w:val="1"/>
          <w:sz w:val="22"/>
          <w:szCs w:val="22"/>
        </w:rPr>
        <w:t xml:space="preserve">Об утверждении </w:t>
      </w:r>
      <w:r w:rsidRPr="006E55B2">
        <w:rPr>
          <w:rFonts w:ascii="Times New Roman" w:hAnsi="Times New Roman" w:cs="Times New Roman"/>
          <w:sz w:val="22"/>
          <w:szCs w:val="22"/>
        </w:rPr>
        <w:t>Административного регламента предоставления Администрацией Большеигнатовского  муниципального района муниципальной услуги «</w:t>
      </w:r>
      <w:r w:rsidRPr="006E55B2">
        <w:rPr>
          <w:rFonts w:ascii="Times New Roman" w:hAnsi="Times New Roman" w:cs="Times New Roman"/>
          <w:bCs/>
          <w:kern w:val="0"/>
          <w:sz w:val="22"/>
          <w:szCs w:val="22"/>
          <w:lang w:bidi="ar-SA"/>
        </w:rPr>
        <w:t>Согласование проведения переустройства и (или) перепланировки помещения в многоквартирном доме</w:t>
      </w:r>
      <w:r w:rsidRPr="006E55B2">
        <w:rPr>
          <w:rFonts w:ascii="Times New Roman" w:hAnsi="Times New Roman" w:cs="Times New Roman"/>
          <w:sz w:val="22"/>
          <w:szCs w:val="22"/>
        </w:rPr>
        <w:t>»</w:t>
      </w:r>
    </w:p>
    <w:p w:rsidR="00744324" w:rsidRPr="006E55B2" w:rsidRDefault="00744324" w:rsidP="00744324">
      <w:pPr>
        <w:widowControl w:val="0"/>
        <w:numPr>
          <w:ilvl w:val="0"/>
          <w:numId w:val="1"/>
        </w:numPr>
        <w:ind w:left="0" w:right="1416" w:firstLine="567"/>
        <w:jc w:val="both"/>
        <w:outlineLvl w:val="0"/>
        <w:rPr>
          <w:rFonts w:ascii="Times New Roman" w:hAnsi="Times New Roman" w:cs="Times New Roman"/>
          <w:sz w:val="22"/>
          <w:szCs w:val="22"/>
        </w:rPr>
      </w:pPr>
    </w:p>
    <w:p w:rsidR="00744324" w:rsidRPr="006E55B2" w:rsidRDefault="00744324" w:rsidP="00744324">
      <w:pPr>
        <w:ind w:firstLine="567"/>
        <w:jc w:val="both"/>
        <w:rPr>
          <w:rFonts w:ascii="Times New Roman" w:hAnsi="Times New Roman" w:cs="Times New Roman"/>
          <w:kern w:val="1"/>
          <w:sz w:val="22"/>
          <w:szCs w:val="22"/>
          <w:lang w:eastAsia="ar-SA"/>
        </w:rPr>
      </w:pPr>
      <w:r w:rsidRPr="006E55B2">
        <w:rPr>
          <w:rFonts w:ascii="Times New Roman" w:hAnsi="Times New Roman" w:cs="Times New Roman"/>
          <w:sz w:val="22"/>
          <w:szCs w:val="22"/>
        </w:rPr>
        <w:t xml:space="preserve">В </w:t>
      </w:r>
      <w:r w:rsidRPr="006E55B2">
        <w:rPr>
          <w:rFonts w:ascii="Times New Roman" w:hAnsi="Times New Roman" w:cs="Times New Roman"/>
          <w:bCs/>
          <w:sz w:val="22"/>
          <w:szCs w:val="22"/>
        </w:rPr>
        <w:t xml:space="preserve"> соответствии с</w:t>
      </w:r>
      <w:r w:rsidRPr="006E55B2">
        <w:rPr>
          <w:rFonts w:ascii="Times New Roman" w:hAnsi="Times New Roman" w:cs="Times New Roman"/>
          <w:sz w:val="22"/>
          <w:szCs w:val="22"/>
        </w:rPr>
        <w:t xml:space="preserve">  Федеральным законом от 2 мая 2006 г. № 59-ФЗ «О порядке рассмотрения обращений граждан Российской Федерации», </w:t>
      </w:r>
      <w:r w:rsidRPr="006E55B2">
        <w:rPr>
          <w:rFonts w:ascii="Times New Roman" w:hAnsi="Times New Roman" w:cs="Times New Roman"/>
          <w:bCs/>
          <w:sz w:val="22"/>
          <w:szCs w:val="22"/>
        </w:rPr>
        <w:t xml:space="preserve">Постановлением Правительства Российской Федерации </w:t>
      </w:r>
      <w:hyperlink r:id="rId60" w:history="1">
        <w:r w:rsidRPr="006E55B2">
          <w:rPr>
            <w:rFonts w:ascii="Times New Roman" w:eastAsia="Times New Roman" w:hAnsi="Times New Roman" w:cs="Times New Roman"/>
            <w:kern w:val="0"/>
            <w:sz w:val="22"/>
            <w:szCs w:val="22"/>
            <w:lang w:eastAsia="ru-RU" w:bidi="ar-SA"/>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6E55B2">
        <w:rPr>
          <w:rFonts w:ascii="Times New Roman" w:eastAsia="Times New Roman" w:hAnsi="Times New Roman" w:cs="Times New Roman"/>
          <w:b/>
          <w:bCs/>
          <w:kern w:val="0"/>
          <w:sz w:val="22"/>
          <w:szCs w:val="22"/>
          <w:lang w:eastAsia="ru-RU" w:bidi="ar-SA"/>
        </w:rPr>
        <w:t>»</w:t>
      </w:r>
      <w:r w:rsidRPr="006E55B2">
        <w:rPr>
          <w:rFonts w:ascii="Times New Roman" w:eastAsia="Times New Roman" w:hAnsi="Times New Roman" w:cs="Times New Roman"/>
          <w:kern w:val="0"/>
          <w:sz w:val="22"/>
          <w:szCs w:val="22"/>
          <w:lang w:eastAsia="ru-RU" w:bidi="ar-SA"/>
        </w:rPr>
        <w:t xml:space="preserve">, </w:t>
      </w:r>
      <w:r w:rsidRPr="006E55B2">
        <w:rPr>
          <w:rFonts w:ascii="Times New Roman" w:hAnsi="Times New Roman" w:cs="Times New Roman"/>
          <w:kern w:val="1"/>
          <w:sz w:val="22"/>
          <w:szCs w:val="22"/>
          <w:lang w:eastAsia="ar-SA"/>
        </w:rPr>
        <w:t xml:space="preserve">Администрация Большеигнатовского муниципального района  </w:t>
      </w:r>
      <w:r w:rsidRPr="006E55B2">
        <w:rPr>
          <w:rFonts w:ascii="Times New Roman" w:hAnsi="Times New Roman" w:cs="Times New Roman"/>
          <w:b/>
          <w:kern w:val="1"/>
          <w:sz w:val="22"/>
          <w:szCs w:val="22"/>
          <w:lang w:eastAsia="ar-SA"/>
        </w:rPr>
        <w:t>п</w:t>
      </w:r>
      <w:r w:rsidRPr="006E55B2">
        <w:rPr>
          <w:rFonts w:ascii="Times New Roman" w:hAnsi="Times New Roman" w:cs="Times New Roman"/>
          <w:b/>
          <w:bCs/>
          <w:kern w:val="1"/>
          <w:sz w:val="22"/>
          <w:szCs w:val="22"/>
          <w:lang w:eastAsia="ar-SA"/>
        </w:rPr>
        <w:t>остановляет</w:t>
      </w:r>
      <w:r w:rsidRPr="006E55B2">
        <w:rPr>
          <w:rFonts w:ascii="Times New Roman" w:hAnsi="Times New Roman" w:cs="Times New Roman"/>
          <w:bCs/>
          <w:kern w:val="1"/>
          <w:sz w:val="22"/>
          <w:szCs w:val="22"/>
          <w:lang w:eastAsia="ar-SA"/>
        </w:rPr>
        <w:t>:</w:t>
      </w:r>
      <w:r w:rsidRPr="006E55B2">
        <w:rPr>
          <w:rFonts w:ascii="Times New Roman" w:hAnsi="Times New Roman" w:cs="Times New Roman"/>
          <w:kern w:val="1"/>
          <w:sz w:val="22"/>
          <w:szCs w:val="22"/>
          <w:lang w:eastAsia="ar-SA"/>
        </w:rPr>
        <w:t xml:space="preserve">   </w:t>
      </w:r>
    </w:p>
    <w:p w:rsidR="00744324" w:rsidRPr="006E55B2" w:rsidRDefault="00744324" w:rsidP="00744324">
      <w:pPr>
        <w:ind w:firstLine="567"/>
        <w:jc w:val="both"/>
        <w:rPr>
          <w:rFonts w:ascii="Times New Roman" w:eastAsia="Times New Roman" w:hAnsi="Times New Roman" w:cs="Times New Roman"/>
          <w:kern w:val="0"/>
          <w:sz w:val="22"/>
          <w:szCs w:val="22"/>
          <w:lang w:eastAsia="ru-RU" w:bidi="ar-SA"/>
        </w:rPr>
      </w:pPr>
      <w:r w:rsidRPr="006E55B2">
        <w:rPr>
          <w:rFonts w:ascii="Times New Roman" w:hAnsi="Times New Roman" w:cs="Times New Roman"/>
          <w:kern w:val="1"/>
          <w:sz w:val="22"/>
          <w:szCs w:val="22"/>
          <w:lang w:eastAsia="ar-SA"/>
        </w:rPr>
        <w:t xml:space="preserve">  </w:t>
      </w:r>
    </w:p>
    <w:p w:rsidR="00744324" w:rsidRPr="006E55B2" w:rsidRDefault="00744324" w:rsidP="00744324">
      <w:pPr>
        <w:pStyle w:val="af5"/>
        <w:widowControl w:val="0"/>
        <w:numPr>
          <w:ilvl w:val="0"/>
          <w:numId w:val="4"/>
        </w:numPr>
        <w:ind w:left="0" w:firstLine="643"/>
        <w:jc w:val="both"/>
        <w:outlineLvl w:val="0"/>
        <w:rPr>
          <w:rStyle w:val="a5"/>
          <w:rFonts w:ascii="Times New Roman" w:hAnsi="Times New Roman" w:cs="Times New Roman"/>
          <w:sz w:val="22"/>
          <w:szCs w:val="22"/>
        </w:rPr>
      </w:pPr>
      <w:r w:rsidRPr="006E55B2">
        <w:rPr>
          <w:rFonts w:ascii="Times New Roman" w:eastAsia="Symbol" w:hAnsi="Times New Roman" w:cs="Times New Roman"/>
          <w:bCs/>
          <w:kern w:val="1"/>
          <w:sz w:val="22"/>
          <w:szCs w:val="22"/>
          <w:lang w:eastAsia="ar-SA"/>
        </w:rPr>
        <w:t xml:space="preserve">Утвердить прилагаемый Административный регламент </w:t>
      </w:r>
      <w:r w:rsidRPr="006E55B2">
        <w:rPr>
          <w:rFonts w:ascii="Times New Roman" w:hAnsi="Times New Roman" w:cs="Times New Roman"/>
          <w:sz w:val="22"/>
          <w:szCs w:val="22"/>
        </w:rPr>
        <w:t>предоставления Администрацией Большеигнатовского  муниципального района муниципальной услуги «</w:t>
      </w:r>
      <w:r w:rsidRPr="006E55B2">
        <w:rPr>
          <w:rFonts w:ascii="Times New Roman" w:hAnsi="Times New Roman" w:cs="Times New Roman"/>
          <w:bCs/>
          <w:kern w:val="0"/>
          <w:sz w:val="22"/>
          <w:szCs w:val="22"/>
          <w:lang w:bidi="ar-SA"/>
        </w:rPr>
        <w:t>Согласование проведения переустройства и (или) перепланировки помещения в многоквартирном доме</w:t>
      </w:r>
      <w:r w:rsidRPr="006E55B2">
        <w:rPr>
          <w:rFonts w:ascii="Times New Roman" w:hAnsi="Times New Roman" w:cs="Times New Roman"/>
          <w:sz w:val="22"/>
          <w:szCs w:val="22"/>
        </w:rPr>
        <w:t>».</w:t>
      </w:r>
    </w:p>
    <w:p w:rsidR="00744324" w:rsidRPr="006E55B2" w:rsidRDefault="00744324" w:rsidP="00744324">
      <w:pPr>
        <w:widowControl w:val="0"/>
        <w:numPr>
          <w:ilvl w:val="0"/>
          <w:numId w:val="1"/>
        </w:numPr>
        <w:tabs>
          <w:tab w:val="right" w:pos="6379"/>
          <w:tab w:val="right" w:pos="9639"/>
        </w:tabs>
        <w:ind w:left="0" w:right="-1" w:firstLine="851"/>
        <w:jc w:val="both"/>
        <w:outlineLvl w:val="0"/>
        <w:rPr>
          <w:rFonts w:ascii="Times New Roman" w:hAnsi="Times New Roman" w:cs="Times New Roman"/>
          <w:sz w:val="22"/>
          <w:szCs w:val="22"/>
        </w:rPr>
      </w:pPr>
      <w:r w:rsidRPr="006E55B2">
        <w:rPr>
          <w:rFonts w:ascii="Times New Roman" w:hAnsi="Times New Roman" w:cs="Times New Roman"/>
          <w:bCs/>
          <w:sz w:val="22"/>
          <w:szCs w:val="22"/>
          <w:lang w:eastAsia="ar-SA"/>
        </w:rPr>
        <w:t>2. Признать утратившим силу постановление Администрации Большеигнатовского муниципального района от 01 марта 2022 года №130</w:t>
      </w:r>
      <w:r w:rsidRPr="006E55B2">
        <w:rPr>
          <w:rFonts w:ascii="Times New Roman" w:eastAsia="Symbol" w:hAnsi="Times New Roman" w:cs="Times New Roman"/>
          <w:kern w:val="1"/>
          <w:sz w:val="22"/>
          <w:szCs w:val="22"/>
        </w:rPr>
        <w:t xml:space="preserve"> «Об утверждении Административного регламента Администрации </w:t>
      </w:r>
      <w:r w:rsidRPr="006E55B2">
        <w:rPr>
          <w:rFonts w:ascii="Times New Roman" w:eastAsia="Symbol" w:hAnsi="Times New Roman" w:cs="Times New Roman"/>
          <w:bCs/>
          <w:kern w:val="1"/>
          <w:sz w:val="22"/>
          <w:szCs w:val="22"/>
        </w:rPr>
        <w:t xml:space="preserve">Большеигнатовского муниципального  района Республики Мордовия </w:t>
      </w:r>
      <w:r w:rsidRPr="006E55B2">
        <w:rPr>
          <w:rFonts w:ascii="Times New Roman" w:eastAsia="Symbol" w:hAnsi="Times New Roman" w:cs="Times New Roman"/>
          <w:kern w:val="1"/>
          <w:sz w:val="22"/>
          <w:szCs w:val="22"/>
        </w:rPr>
        <w:t xml:space="preserve">предоставления муниципальной услуги </w:t>
      </w:r>
      <w:r w:rsidRPr="006E55B2">
        <w:rPr>
          <w:rStyle w:val="a5"/>
          <w:rFonts w:ascii="Times New Roman" w:hAnsi="Times New Roman" w:cs="Times New Roman"/>
          <w:sz w:val="22"/>
          <w:szCs w:val="22"/>
        </w:rPr>
        <w:t>«Согласование переустройства и  (или) перепланировки помещения в многоквартирном доме».</w:t>
      </w:r>
    </w:p>
    <w:p w:rsidR="00744324" w:rsidRPr="006E55B2" w:rsidRDefault="00744324" w:rsidP="00744324">
      <w:pPr>
        <w:pStyle w:val="1"/>
        <w:widowControl w:val="0"/>
        <w:numPr>
          <w:ilvl w:val="0"/>
          <w:numId w:val="1"/>
        </w:numPr>
        <w:tabs>
          <w:tab w:val="right" w:pos="6379"/>
          <w:tab w:val="right" w:pos="9639"/>
        </w:tabs>
        <w:overflowPunct w:val="0"/>
        <w:spacing w:before="0" w:after="0"/>
        <w:ind w:left="0" w:right="-1" w:firstLine="851"/>
        <w:jc w:val="both"/>
        <w:rPr>
          <w:rFonts w:ascii="Times New Roman" w:hAnsi="Times New Roman" w:cs="Times New Roman"/>
          <w:b w:val="0"/>
          <w:color w:val="auto"/>
          <w:sz w:val="22"/>
          <w:szCs w:val="22"/>
        </w:rPr>
      </w:pPr>
      <w:r w:rsidRPr="006E55B2">
        <w:rPr>
          <w:rFonts w:ascii="Times New Roman" w:hAnsi="Times New Roman" w:cs="Times New Roman"/>
          <w:b w:val="0"/>
          <w:color w:val="auto"/>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744324" w:rsidRPr="006E55B2" w:rsidRDefault="00744324" w:rsidP="00744324">
      <w:pPr>
        <w:pStyle w:val="af5"/>
        <w:widowControl w:val="0"/>
        <w:numPr>
          <w:ilvl w:val="0"/>
          <w:numId w:val="5"/>
        </w:numPr>
        <w:ind w:left="0" w:firstLine="643"/>
        <w:jc w:val="both"/>
        <w:outlineLvl w:val="0"/>
        <w:rPr>
          <w:rFonts w:ascii="Times New Roman" w:hAnsi="Times New Roman" w:cs="Times New Roman"/>
          <w:kern w:val="1"/>
          <w:sz w:val="22"/>
          <w:szCs w:val="22"/>
          <w:lang w:eastAsia="ar-SA"/>
        </w:rPr>
      </w:pPr>
      <w:r w:rsidRPr="006E55B2">
        <w:rPr>
          <w:rFonts w:ascii="Times New Roman" w:hAnsi="Times New Roman" w:cs="Times New Roman"/>
          <w:kern w:val="1"/>
          <w:sz w:val="22"/>
          <w:szCs w:val="22"/>
          <w:lang w:eastAsia="ar-SA"/>
        </w:rPr>
        <w:t xml:space="preserve">Настоящее постановление вступает в силу после  дня официального опубликования </w:t>
      </w:r>
      <w:r w:rsidRPr="006E55B2">
        <w:rPr>
          <w:rFonts w:ascii="Times New Roman" w:hAnsi="Times New Roman" w:cs="Times New Roman"/>
          <w:kern w:val="1"/>
          <w:sz w:val="22"/>
          <w:szCs w:val="22"/>
          <w:lang w:eastAsia="ar-SA"/>
        </w:rPr>
        <w:lastRenderedPageBreak/>
        <w:t>(обнародования).</w:t>
      </w:r>
    </w:p>
    <w:p w:rsidR="00744324" w:rsidRPr="006E55B2" w:rsidRDefault="00744324" w:rsidP="00744324">
      <w:pPr>
        <w:widowControl w:val="0"/>
        <w:jc w:val="both"/>
        <w:outlineLvl w:val="0"/>
        <w:rPr>
          <w:rFonts w:ascii="Times New Roman" w:hAnsi="Times New Roman" w:cs="Times New Roman"/>
          <w:kern w:val="1"/>
          <w:sz w:val="22"/>
          <w:szCs w:val="22"/>
        </w:rPr>
      </w:pPr>
    </w:p>
    <w:p w:rsidR="00744324" w:rsidRPr="006E55B2" w:rsidRDefault="00744324" w:rsidP="00744324">
      <w:pPr>
        <w:widowControl w:val="0"/>
        <w:ind w:left="-284" w:firstLine="567"/>
        <w:outlineLvl w:val="0"/>
        <w:rPr>
          <w:rFonts w:ascii="Times New Roman" w:hAnsi="Times New Roman" w:cs="Times New Roman"/>
          <w:kern w:val="1"/>
          <w:sz w:val="22"/>
          <w:szCs w:val="22"/>
        </w:rPr>
      </w:pPr>
    </w:p>
    <w:p w:rsidR="00744324" w:rsidRPr="006E55B2" w:rsidRDefault="00744324" w:rsidP="00744324">
      <w:pPr>
        <w:numPr>
          <w:ilvl w:val="0"/>
          <w:numId w:val="1"/>
        </w:numPr>
        <w:ind w:left="0" w:firstLine="0"/>
        <w:jc w:val="both"/>
        <w:rPr>
          <w:rFonts w:ascii="Times New Roman" w:hAnsi="Times New Roman" w:cs="Times New Roman"/>
          <w:kern w:val="1"/>
          <w:sz w:val="22"/>
          <w:szCs w:val="22"/>
          <w:lang w:eastAsia="ar-SA"/>
        </w:rPr>
      </w:pPr>
      <w:r w:rsidRPr="006E55B2">
        <w:rPr>
          <w:rFonts w:ascii="Times New Roman" w:hAnsi="Times New Roman" w:cs="Times New Roman"/>
          <w:kern w:val="1"/>
          <w:sz w:val="22"/>
          <w:szCs w:val="22"/>
          <w:lang w:eastAsia="ar-SA"/>
        </w:rPr>
        <w:t>Глава Большеигнатовского</w:t>
      </w:r>
    </w:p>
    <w:p w:rsidR="00744324" w:rsidRPr="006E55B2" w:rsidRDefault="00744324" w:rsidP="00744324">
      <w:pPr>
        <w:numPr>
          <w:ilvl w:val="0"/>
          <w:numId w:val="1"/>
        </w:numPr>
        <w:ind w:left="0" w:firstLine="0"/>
        <w:jc w:val="both"/>
        <w:rPr>
          <w:rFonts w:ascii="Times New Roman" w:hAnsi="Times New Roman" w:cs="Times New Roman"/>
          <w:kern w:val="1"/>
          <w:sz w:val="22"/>
          <w:szCs w:val="22"/>
          <w:lang w:eastAsia="ar-SA"/>
        </w:rPr>
      </w:pPr>
      <w:r w:rsidRPr="006E55B2">
        <w:rPr>
          <w:rFonts w:ascii="Times New Roman" w:hAnsi="Times New Roman" w:cs="Times New Roman"/>
          <w:kern w:val="1"/>
          <w:sz w:val="22"/>
          <w:szCs w:val="22"/>
          <w:lang w:eastAsia="ar-SA"/>
        </w:rPr>
        <w:t xml:space="preserve">муниципального района                                                                </w:t>
      </w:r>
      <w:r>
        <w:rPr>
          <w:rFonts w:ascii="Times New Roman" w:hAnsi="Times New Roman" w:cs="Times New Roman"/>
          <w:kern w:val="1"/>
          <w:sz w:val="22"/>
          <w:szCs w:val="22"/>
          <w:lang w:eastAsia="ar-SA"/>
        </w:rPr>
        <w:t xml:space="preserve">                         </w:t>
      </w:r>
      <w:r w:rsidRPr="006E55B2">
        <w:rPr>
          <w:rFonts w:ascii="Times New Roman" w:hAnsi="Times New Roman" w:cs="Times New Roman"/>
          <w:kern w:val="1"/>
          <w:sz w:val="22"/>
          <w:szCs w:val="22"/>
          <w:lang w:eastAsia="ar-SA"/>
        </w:rPr>
        <w:t xml:space="preserve"> Т.Н. Полозова</w:t>
      </w:r>
    </w:p>
    <w:p w:rsidR="00744324" w:rsidRPr="006E55B2" w:rsidRDefault="00744324" w:rsidP="00744324">
      <w:pPr>
        <w:ind w:left="5245" w:firstLine="567"/>
        <w:jc w:val="center"/>
        <w:rPr>
          <w:rFonts w:ascii="Times New Roman" w:eastAsia="Times New Roman" w:hAnsi="Times New Roman" w:cs="Times New Roman"/>
          <w:kern w:val="0"/>
          <w:sz w:val="22"/>
          <w:szCs w:val="22"/>
          <w:lang w:eastAsia="ar-SA" w:bidi="ar-SA"/>
        </w:rPr>
      </w:pPr>
    </w:p>
    <w:p w:rsidR="00744324" w:rsidRPr="006E55B2" w:rsidRDefault="00744324" w:rsidP="00744324">
      <w:pPr>
        <w:ind w:left="5245"/>
        <w:jc w:val="right"/>
        <w:rPr>
          <w:rFonts w:ascii="Times New Roman" w:eastAsia="Times New Roman" w:hAnsi="Times New Roman" w:cs="Times New Roman"/>
          <w:kern w:val="0"/>
          <w:sz w:val="22"/>
          <w:szCs w:val="22"/>
          <w:lang w:eastAsia="ar-SA" w:bidi="ar-SA"/>
        </w:rPr>
      </w:pPr>
      <w:r w:rsidRPr="006E55B2">
        <w:rPr>
          <w:rFonts w:ascii="Times New Roman" w:eastAsia="Times New Roman" w:hAnsi="Times New Roman" w:cs="Times New Roman"/>
          <w:kern w:val="0"/>
          <w:sz w:val="22"/>
          <w:szCs w:val="22"/>
          <w:lang w:eastAsia="ar-SA" w:bidi="ar-SA"/>
        </w:rPr>
        <w:t>Утвержденный</w:t>
      </w:r>
    </w:p>
    <w:p w:rsidR="00744324" w:rsidRPr="006E55B2" w:rsidRDefault="00744324" w:rsidP="00744324">
      <w:pPr>
        <w:ind w:left="5245"/>
        <w:jc w:val="right"/>
        <w:rPr>
          <w:rFonts w:ascii="Times New Roman" w:eastAsia="Times New Roman" w:hAnsi="Times New Roman" w:cs="Times New Roman"/>
          <w:kern w:val="0"/>
          <w:sz w:val="22"/>
          <w:szCs w:val="22"/>
          <w:lang w:eastAsia="ar-SA" w:bidi="ar-SA"/>
        </w:rPr>
      </w:pPr>
      <w:r w:rsidRPr="006E55B2">
        <w:rPr>
          <w:rFonts w:ascii="Times New Roman" w:eastAsia="Times New Roman" w:hAnsi="Times New Roman" w:cs="Times New Roman"/>
          <w:kern w:val="0"/>
          <w:sz w:val="22"/>
          <w:szCs w:val="22"/>
          <w:lang w:eastAsia="ar-SA" w:bidi="ar-SA"/>
        </w:rPr>
        <w:t>постановлением Администрации</w:t>
      </w:r>
    </w:p>
    <w:p w:rsidR="00744324" w:rsidRPr="006E55B2" w:rsidRDefault="00744324" w:rsidP="00744324">
      <w:pPr>
        <w:suppressAutoHyphens w:val="0"/>
        <w:overflowPunct w:val="0"/>
        <w:ind w:left="5245"/>
        <w:jc w:val="right"/>
        <w:rPr>
          <w:rStyle w:val="a5"/>
          <w:rFonts w:ascii="Times New Roman" w:hAnsi="Times New Roman" w:cs="Times New Roman"/>
          <w:sz w:val="22"/>
          <w:szCs w:val="22"/>
        </w:rPr>
      </w:pPr>
      <w:r w:rsidRPr="006E55B2">
        <w:rPr>
          <w:rFonts w:ascii="Times New Roman" w:eastAsia="Times New Roman" w:hAnsi="Times New Roman" w:cs="Times New Roman"/>
          <w:kern w:val="0"/>
          <w:sz w:val="22"/>
          <w:szCs w:val="22"/>
          <w:lang w:eastAsia="ar-SA" w:bidi="ar-SA"/>
        </w:rPr>
        <w:t xml:space="preserve">Большеигнатовского муниципального района </w:t>
      </w:r>
      <w:r w:rsidRPr="006E55B2">
        <w:rPr>
          <w:rFonts w:ascii="Times New Roman" w:eastAsia="Symbol" w:hAnsi="Times New Roman" w:cs="Times New Roman"/>
          <w:kern w:val="1"/>
          <w:sz w:val="22"/>
          <w:szCs w:val="22"/>
        </w:rPr>
        <w:t xml:space="preserve">«Об утверждении </w:t>
      </w:r>
      <w:r w:rsidRPr="006E55B2">
        <w:rPr>
          <w:rFonts w:ascii="Times New Roman" w:hAnsi="Times New Roman" w:cs="Times New Roman"/>
          <w:sz w:val="22"/>
          <w:szCs w:val="22"/>
        </w:rPr>
        <w:t>Административного регламента предоставления Администрацией Большеигнатовского  муниципального района муниципальной услуги «</w:t>
      </w:r>
      <w:r w:rsidRPr="006E55B2">
        <w:rPr>
          <w:rFonts w:ascii="Times New Roman" w:hAnsi="Times New Roman" w:cs="Times New Roman"/>
          <w:bCs/>
          <w:kern w:val="0"/>
          <w:sz w:val="22"/>
          <w:szCs w:val="22"/>
          <w:lang w:bidi="ar-SA"/>
        </w:rPr>
        <w:t>Согласование проведения переустройства и (или) перепланировки помещения в многоквартирном доме</w:t>
      </w:r>
      <w:r w:rsidRPr="006E55B2">
        <w:rPr>
          <w:rFonts w:ascii="Times New Roman" w:hAnsi="Times New Roman" w:cs="Times New Roman"/>
          <w:sz w:val="22"/>
          <w:szCs w:val="22"/>
        </w:rPr>
        <w:t>»</w:t>
      </w:r>
    </w:p>
    <w:p w:rsidR="00744324" w:rsidRPr="006E55B2" w:rsidRDefault="00744324" w:rsidP="00744324">
      <w:pPr>
        <w:ind w:left="5245"/>
        <w:jc w:val="right"/>
        <w:rPr>
          <w:rFonts w:ascii="Times New Roman" w:eastAsia="Times New Roman" w:hAnsi="Times New Roman" w:cs="Times New Roman"/>
          <w:kern w:val="0"/>
          <w:sz w:val="22"/>
          <w:szCs w:val="22"/>
          <w:lang w:eastAsia="ar-SA" w:bidi="ar-SA"/>
        </w:rPr>
      </w:pPr>
      <w:r w:rsidRPr="006E55B2">
        <w:rPr>
          <w:rFonts w:ascii="Times New Roman" w:eastAsia="Times New Roman" w:hAnsi="Times New Roman" w:cs="Times New Roman"/>
          <w:kern w:val="0"/>
          <w:sz w:val="22"/>
          <w:szCs w:val="22"/>
          <w:lang w:eastAsia="ar-SA" w:bidi="ar-SA"/>
        </w:rPr>
        <w:t xml:space="preserve">от </w:t>
      </w:r>
      <w:r>
        <w:rPr>
          <w:rFonts w:ascii="Times New Roman" w:eastAsia="Times New Roman" w:hAnsi="Times New Roman" w:cs="Times New Roman"/>
          <w:kern w:val="0"/>
          <w:sz w:val="22"/>
          <w:szCs w:val="22"/>
          <w:lang w:eastAsia="ar-SA" w:bidi="ar-SA"/>
        </w:rPr>
        <w:t>07.</w:t>
      </w:r>
      <w:r w:rsidRPr="006E55B2">
        <w:rPr>
          <w:rFonts w:ascii="Times New Roman" w:eastAsia="Times New Roman" w:hAnsi="Times New Roman" w:cs="Times New Roman"/>
          <w:kern w:val="0"/>
          <w:sz w:val="22"/>
          <w:szCs w:val="22"/>
          <w:lang w:eastAsia="ar-SA" w:bidi="ar-SA"/>
        </w:rPr>
        <w:t xml:space="preserve">2023г. № </w:t>
      </w:r>
      <w:r>
        <w:rPr>
          <w:rFonts w:ascii="Times New Roman" w:eastAsia="Times New Roman" w:hAnsi="Times New Roman" w:cs="Times New Roman"/>
          <w:kern w:val="0"/>
          <w:sz w:val="22"/>
          <w:szCs w:val="22"/>
          <w:lang w:eastAsia="ar-SA" w:bidi="ar-SA"/>
        </w:rPr>
        <w:t>99</w:t>
      </w:r>
    </w:p>
    <w:p w:rsidR="00744324" w:rsidRPr="006E55B2" w:rsidRDefault="00744324" w:rsidP="00744324">
      <w:pPr>
        <w:ind w:left="5245"/>
        <w:jc w:val="both"/>
        <w:rPr>
          <w:rFonts w:ascii="Times New Roman" w:eastAsia="Times New Roman" w:hAnsi="Times New Roman" w:cs="Times New Roman"/>
          <w:kern w:val="0"/>
          <w:sz w:val="22"/>
          <w:szCs w:val="22"/>
          <w:lang w:eastAsia="ar-SA" w:bidi="ar-SA"/>
        </w:rPr>
      </w:pPr>
    </w:p>
    <w:p w:rsidR="00744324" w:rsidRPr="006E55B2" w:rsidRDefault="00744324" w:rsidP="00744324">
      <w:pPr>
        <w:ind w:left="5245" w:firstLine="567"/>
        <w:jc w:val="center"/>
        <w:rPr>
          <w:rFonts w:ascii="Times New Roman" w:eastAsia="Times New Roman" w:hAnsi="Times New Roman" w:cs="Times New Roman"/>
          <w:kern w:val="0"/>
          <w:sz w:val="22"/>
          <w:szCs w:val="22"/>
          <w:lang w:eastAsia="ar-SA" w:bidi="ar-SA"/>
        </w:rPr>
      </w:pPr>
    </w:p>
    <w:p w:rsidR="00744324" w:rsidRPr="006E55B2" w:rsidRDefault="00744324" w:rsidP="00744324">
      <w:pPr>
        <w:suppressAutoHyphens w:val="0"/>
        <w:overflowPunct w:val="0"/>
        <w:jc w:val="center"/>
        <w:rPr>
          <w:rFonts w:ascii="Times New Roman" w:hAnsi="Times New Roman" w:cs="Times New Roman"/>
          <w:b/>
          <w:sz w:val="22"/>
          <w:szCs w:val="22"/>
        </w:rPr>
      </w:pPr>
      <w:r w:rsidRPr="006E55B2">
        <w:rPr>
          <w:rFonts w:ascii="Times New Roman" w:hAnsi="Times New Roman" w:cs="Times New Roman"/>
          <w:b/>
          <w:sz w:val="22"/>
          <w:szCs w:val="22"/>
        </w:rPr>
        <w:t>Административный регламент</w:t>
      </w:r>
      <w:r w:rsidRPr="006E55B2">
        <w:rPr>
          <w:rFonts w:ascii="Times New Roman" w:hAnsi="Times New Roman" w:cs="Times New Roman"/>
          <w:b/>
          <w:sz w:val="22"/>
          <w:szCs w:val="22"/>
        </w:rPr>
        <w:br/>
        <w:t xml:space="preserve">предоставления Администрацией Большеигнатовского муниципальной </w:t>
      </w:r>
    </w:p>
    <w:p w:rsidR="00744324" w:rsidRPr="006E55B2" w:rsidRDefault="00744324" w:rsidP="00744324">
      <w:pPr>
        <w:suppressAutoHyphens w:val="0"/>
        <w:overflowPunct w:val="0"/>
        <w:jc w:val="center"/>
        <w:rPr>
          <w:rFonts w:ascii="Times New Roman" w:hAnsi="Times New Roman" w:cs="Times New Roman"/>
          <w:b/>
          <w:bCs/>
          <w:kern w:val="0"/>
          <w:sz w:val="22"/>
          <w:szCs w:val="22"/>
          <w:lang w:bidi="ar-SA"/>
        </w:rPr>
      </w:pPr>
      <w:r w:rsidRPr="006E55B2">
        <w:rPr>
          <w:rFonts w:ascii="Times New Roman" w:hAnsi="Times New Roman" w:cs="Times New Roman"/>
          <w:b/>
          <w:sz w:val="22"/>
          <w:szCs w:val="22"/>
        </w:rPr>
        <w:t>Услуги «</w:t>
      </w:r>
      <w:r w:rsidRPr="006E55B2">
        <w:rPr>
          <w:rFonts w:ascii="Times New Roman" w:hAnsi="Times New Roman" w:cs="Times New Roman"/>
          <w:b/>
          <w:bCs/>
          <w:kern w:val="0"/>
          <w:sz w:val="22"/>
          <w:szCs w:val="22"/>
          <w:lang w:bidi="ar-SA"/>
        </w:rPr>
        <w:t xml:space="preserve">Согласование проведения переустройства и (или) перепланировки </w:t>
      </w:r>
    </w:p>
    <w:p w:rsidR="00744324" w:rsidRPr="006E55B2" w:rsidRDefault="00744324" w:rsidP="00744324">
      <w:pPr>
        <w:suppressAutoHyphens w:val="0"/>
        <w:overflowPunct w:val="0"/>
        <w:jc w:val="center"/>
        <w:rPr>
          <w:rFonts w:ascii="Times New Roman" w:hAnsi="Times New Roman" w:cs="Times New Roman"/>
          <w:b/>
          <w:sz w:val="22"/>
          <w:szCs w:val="22"/>
        </w:rPr>
      </w:pPr>
      <w:r w:rsidRPr="006E55B2">
        <w:rPr>
          <w:rFonts w:ascii="Times New Roman" w:hAnsi="Times New Roman" w:cs="Times New Roman"/>
          <w:b/>
          <w:bCs/>
          <w:kern w:val="0"/>
          <w:sz w:val="22"/>
          <w:szCs w:val="22"/>
          <w:lang w:bidi="ar-SA"/>
        </w:rPr>
        <w:t>помещения в многоквартирном доме</w:t>
      </w:r>
      <w:r w:rsidRPr="006E55B2">
        <w:rPr>
          <w:rFonts w:ascii="Times New Roman" w:hAnsi="Times New Roman" w:cs="Times New Roman"/>
          <w:b/>
          <w:sz w:val="22"/>
          <w:szCs w:val="22"/>
        </w:rPr>
        <w:t>»</w:t>
      </w:r>
    </w:p>
    <w:p w:rsidR="00744324" w:rsidRPr="006E55B2" w:rsidRDefault="00744324" w:rsidP="00744324">
      <w:pPr>
        <w:pStyle w:val="110"/>
        <w:spacing w:before="0" w:after="0"/>
        <w:rPr>
          <w:rFonts w:ascii="Times New Roman" w:hAnsi="Times New Roman" w:cs="Times New Roman"/>
          <w:b w:val="0"/>
          <w:color w:val="auto"/>
          <w:sz w:val="22"/>
          <w:szCs w:val="22"/>
        </w:rPr>
      </w:pPr>
    </w:p>
    <w:p w:rsidR="00744324" w:rsidRPr="006E55B2" w:rsidRDefault="00744324" w:rsidP="00744324">
      <w:pPr>
        <w:pStyle w:val="110"/>
        <w:spacing w:before="0" w:after="0"/>
        <w:rPr>
          <w:rFonts w:ascii="Times New Roman" w:hAnsi="Times New Roman" w:cs="Times New Roman"/>
          <w:color w:val="auto"/>
          <w:sz w:val="22"/>
          <w:szCs w:val="22"/>
        </w:rPr>
      </w:pPr>
      <w:r w:rsidRPr="006E55B2">
        <w:rPr>
          <w:rFonts w:ascii="Times New Roman" w:hAnsi="Times New Roman" w:cs="Times New Roman"/>
          <w:color w:val="auto"/>
          <w:sz w:val="22"/>
          <w:szCs w:val="22"/>
        </w:rPr>
        <w:t>Раздел 1. Общие положения</w:t>
      </w:r>
    </w:p>
    <w:p w:rsidR="00744324" w:rsidRPr="006E55B2" w:rsidRDefault="00744324" w:rsidP="00744324">
      <w:pPr>
        <w:ind w:firstLine="709"/>
        <w:jc w:val="center"/>
        <w:rPr>
          <w:rStyle w:val="a5"/>
          <w:rFonts w:ascii="Times New Roman" w:hAnsi="Times New Roman" w:cs="Times New Roman"/>
          <w:b/>
          <w:sz w:val="22"/>
          <w:szCs w:val="22"/>
        </w:rPr>
      </w:pPr>
      <w:r w:rsidRPr="006E55B2">
        <w:rPr>
          <w:rStyle w:val="a5"/>
          <w:rFonts w:ascii="Times New Roman" w:hAnsi="Times New Roman" w:cs="Times New Roman"/>
          <w:b/>
          <w:sz w:val="22"/>
          <w:szCs w:val="22"/>
        </w:rPr>
        <w:t>Подраздел 1. Предмет регулирования административного регламента.</w:t>
      </w:r>
    </w:p>
    <w:p w:rsidR="00744324" w:rsidRPr="006E55B2" w:rsidRDefault="00744324" w:rsidP="00744324">
      <w:pPr>
        <w:ind w:firstLine="709"/>
        <w:jc w:val="center"/>
        <w:rPr>
          <w:rFonts w:ascii="Times New Roman" w:hAnsi="Times New Roman" w:cs="Times New Roman"/>
          <w:b/>
          <w:sz w:val="22"/>
          <w:szCs w:val="22"/>
        </w:rPr>
      </w:pPr>
    </w:p>
    <w:p w:rsidR="00744324" w:rsidRPr="006E55B2" w:rsidRDefault="00744324" w:rsidP="00744324">
      <w:pPr>
        <w:suppressAutoHyphens w:val="0"/>
        <w:overflowPunct w:val="0"/>
        <w:ind w:firstLine="709"/>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 xml:space="preserve">1. Настоящий Административный регламент предоставления Администрацией Большеигнатовского муниципального района (далее — Администрация) муниципальной услуги </w:t>
      </w:r>
      <w:r w:rsidRPr="006E55B2">
        <w:rPr>
          <w:rFonts w:ascii="Times New Roman" w:hAnsi="Times New Roman" w:cs="Times New Roman"/>
          <w:sz w:val="22"/>
          <w:szCs w:val="22"/>
        </w:rPr>
        <w:t>«</w:t>
      </w:r>
      <w:r w:rsidRPr="006E55B2">
        <w:rPr>
          <w:rFonts w:ascii="Times New Roman" w:hAnsi="Times New Roman" w:cs="Times New Roman"/>
          <w:bCs/>
          <w:kern w:val="0"/>
          <w:sz w:val="22"/>
          <w:szCs w:val="22"/>
          <w:lang w:bidi="ar-SA"/>
        </w:rPr>
        <w:t>Согласование проведения переустройства и (или) перепланировки помещения в многоквартирном доме</w:t>
      </w:r>
      <w:r w:rsidRPr="006E55B2">
        <w:rPr>
          <w:rFonts w:ascii="Times New Roman" w:hAnsi="Times New Roman" w:cs="Times New Roman"/>
          <w:sz w:val="22"/>
          <w:szCs w:val="22"/>
        </w:rPr>
        <w:t xml:space="preserve">» </w:t>
      </w:r>
      <w:r w:rsidRPr="006E55B2">
        <w:rPr>
          <w:rStyle w:val="a5"/>
          <w:rFonts w:ascii="Times New Roman" w:hAnsi="Times New Roman" w:cs="Times New Roman"/>
          <w:sz w:val="22"/>
          <w:szCs w:val="22"/>
        </w:rPr>
        <w:t>(далее - Административный регламент) разработан в целях повышения качества предоставления и доступности муниципальной услуги «</w:t>
      </w:r>
      <w:r w:rsidRPr="006E55B2">
        <w:rPr>
          <w:rFonts w:ascii="Times New Roman" w:hAnsi="Times New Roman" w:cs="Times New Roman"/>
          <w:bCs/>
          <w:kern w:val="0"/>
          <w:sz w:val="22"/>
          <w:szCs w:val="22"/>
          <w:lang w:bidi="ar-SA"/>
        </w:rPr>
        <w:t>Согласование проведения переустройства и (или) перепланировки помещения в многоквартирном доме</w:t>
      </w:r>
      <w:r w:rsidRPr="006E55B2">
        <w:rPr>
          <w:rStyle w:val="a5"/>
          <w:rFonts w:ascii="Times New Roman" w:hAnsi="Times New Roman" w:cs="Times New Roman"/>
          <w:sz w:val="22"/>
          <w:szCs w:val="22"/>
        </w:rPr>
        <w:t>»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полномочий по предоставлению муниципальной услуги.</w:t>
      </w:r>
    </w:p>
    <w:p w:rsidR="00744324" w:rsidRPr="006E55B2" w:rsidRDefault="00744324" w:rsidP="00744324">
      <w:pPr>
        <w:suppressAutoHyphens w:val="0"/>
        <w:overflowPunct w:val="0"/>
        <w:ind w:firstLine="709"/>
        <w:jc w:val="both"/>
        <w:rPr>
          <w:rFonts w:ascii="Times New Roman" w:hAnsi="Times New Roman" w:cs="Times New Roman"/>
          <w:sz w:val="22"/>
          <w:szCs w:val="22"/>
        </w:rPr>
      </w:pPr>
    </w:p>
    <w:p w:rsidR="00744324" w:rsidRPr="006E55B2" w:rsidRDefault="00744324" w:rsidP="00744324">
      <w:pPr>
        <w:ind w:firstLine="709"/>
        <w:jc w:val="center"/>
        <w:rPr>
          <w:rFonts w:ascii="Times New Roman" w:hAnsi="Times New Roman" w:cs="Times New Roman"/>
          <w:b/>
          <w:sz w:val="22"/>
          <w:szCs w:val="22"/>
        </w:rPr>
      </w:pPr>
      <w:r w:rsidRPr="006E55B2">
        <w:rPr>
          <w:rStyle w:val="a5"/>
          <w:rFonts w:ascii="Times New Roman" w:hAnsi="Times New Roman" w:cs="Times New Roman"/>
          <w:b/>
          <w:sz w:val="22"/>
          <w:szCs w:val="22"/>
        </w:rPr>
        <w:t>Подраздел 2. Круг заявителей.</w:t>
      </w:r>
    </w:p>
    <w:p w:rsidR="00744324" w:rsidRPr="006E55B2" w:rsidRDefault="00744324" w:rsidP="00744324">
      <w:pPr>
        <w:suppressAutoHyphens w:val="0"/>
        <w:overflowPunct w:val="0"/>
        <w:ind w:firstLine="709"/>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2. Муниципальная услуга предоставляется физическому или юридическому лицу, которое обратилось в Администрацию  с заявлением о предоставлении муниципальной услуги (далее-заявитель, заявители), выраженным в письменной или электронной форме (далее-заявление).</w:t>
      </w:r>
    </w:p>
    <w:p w:rsidR="00744324" w:rsidRPr="006E55B2" w:rsidRDefault="00744324" w:rsidP="00744324">
      <w:pPr>
        <w:ind w:firstLine="720"/>
        <w:jc w:val="both"/>
        <w:rPr>
          <w:rStyle w:val="a5"/>
          <w:rFonts w:ascii="Times New Roman" w:hAnsi="Times New Roman" w:cs="Times New Roman"/>
          <w:sz w:val="22"/>
          <w:szCs w:val="22"/>
        </w:rPr>
      </w:pPr>
      <w:bookmarkStart w:id="255" w:name="sub_22"/>
      <w:bookmarkEnd w:id="255"/>
      <w:r w:rsidRPr="006E55B2">
        <w:rPr>
          <w:rStyle w:val="a5"/>
          <w:rFonts w:ascii="Times New Roman" w:hAnsi="Times New Roman" w:cs="Times New Roman"/>
          <w:sz w:val="22"/>
          <w:szCs w:val="22"/>
        </w:rPr>
        <w:t>3. От имени заявителя может выступать его п</w:t>
      </w:r>
      <w:r>
        <w:rPr>
          <w:rStyle w:val="a5"/>
          <w:rFonts w:ascii="Times New Roman" w:hAnsi="Times New Roman" w:cs="Times New Roman"/>
          <w:sz w:val="22"/>
          <w:szCs w:val="22"/>
        </w:rPr>
        <w:t>.</w:t>
      </w:r>
      <w:r w:rsidRPr="006E55B2">
        <w:rPr>
          <w:rStyle w:val="a5"/>
          <w:rFonts w:ascii="Times New Roman" w:hAnsi="Times New Roman" w:cs="Times New Roman"/>
          <w:sz w:val="22"/>
          <w:szCs w:val="22"/>
        </w:rPr>
        <w:t>редставитель, полномочия которого оформляются в порядке, установленном законодательством Российской Федерации.</w:t>
      </w:r>
    </w:p>
    <w:p w:rsidR="00744324" w:rsidRPr="006E55B2" w:rsidRDefault="00744324" w:rsidP="00744324">
      <w:pPr>
        <w:ind w:firstLine="720"/>
        <w:jc w:val="both"/>
        <w:rPr>
          <w:rFonts w:ascii="Times New Roman" w:hAnsi="Times New Roman" w:cs="Times New Roman"/>
          <w:sz w:val="22"/>
          <w:szCs w:val="22"/>
        </w:rPr>
      </w:pPr>
    </w:p>
    <w:p w:rsidR="00744324" w:rsidRPr="006E55B2" w:rsidRDefault="00744324" w:rsidP="00744324">
      <w:pPr>
        <w:jc w:val="center"/>
        <w:rPr>
          <w:rStyle w:val="a5"/>
          <w:rFonts w:ascii="Times New Roman" w:hAnsi="Times New Roman" w:cs="Times New Roman"/>
          <w:b/>
          <w:sz w:val="22"/>
          <w:szCs w:val="22"/>
        </w:rPr>
      </w:pPr>
      <w:r w:rsidRPr="006E55B2">
        <w:rPr>
          <w:rStyle w:val="a5"/>
          <w:rFonts w:ascii="Times New Roman" w:hAnsi="Times New Roman" w:cs="Times New Roman"/>
          <w:b/>
          <w:sz w:val="22"/>
          <w:szCs w:val="22"/>
        </w:rPr>
        <w:t>Подраздел 3. Требования, предъявляемые к вариантам предоставления муниципальной услуги.</w:t>
      </w:r>
    </w:p>
    <w:p w:rsidR="00744324" w:rsidRPr="006E55B2" w:rsidRDefault="00744324" w:rsidP="00744324">
      <w:pPr>
        <w:jc w:val="center"/>
        <w:rPr>
          <w:rFonts w:ascii="Times New Roman" w:hAnsi="Times New Roman" w:cs="Times New Roman"/>
          <w:b/>
          <w:sz w:val="22"/>
          <w:szCs w:val="22"/>
        </w:rPr>
      </w:pPr>
    </w:p>
    <w:p w:rsidR="00744324" w:rsidRPr="006E55B2" w:rsidRDefault="00744324" w:rsidP="00744324">
      <w:pPr>
        <w:ind w:firstLine="720"/>
        <w:jc w:val="both"/>
        <w:rPr>
          <w:rFonts w:ascii="Times New Roman" w:hAnsi="Times New Roman" w:cs="Times New Roman"/>
          <w:sz w:val="22"/>
          <w:szCs w:val="22"/>
        </w:rPr>
      </w:pPr>
      <w:bookmarkStart w:id="256" w:name="sub_31"/>
      <w:bookmarkEnd w:id="256"/>
      <w:r w:rsidRPr="006E55B2">
        <w:rPr>
          <w:rStyle w:val="a5"/>
          <w:rFonts w:ascii="Times New Roman" w:hAnsi="Times New Roman" w:cs="Times New Roman"/>
          <w:sz w:val="22"/>
          <w:szCs w:val="22"/>
        </w:rPr>
        <w:t>4. Порядок получения информации по вопросам предоставления муниципальной услуги.</w:t>
      </w:r>
    </w:p>
    <w:p w:rsidR="00744324" w:rsidRPr="006E55B2" w:rsidRDefault="00744324" w:rsidP="00744324">
      <w:pPr>
        <w:ind w:firstLine="72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Информирование о порядке предоставления муниципальной услуги осуществляется:</w:t>
      </w:r>
    </w:p>
    <w:p w:rsidR="00744324" w:rsidRPr="006E55B2" w:rsidRDefault="00744324" w:rsidP="00744324">
      <w:pPr>
        <w:widowControl w:val="0"/>
        <w:ind w:firstLine="567"/>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а) специалистами Отдела </w:t>
      </w:r>
      <w:r w:rsidRPr="006E55B2">
        <w:rPr>
          <w:rStyle w:val="a5"/>
          <w:rFonts w:ascii="Times New Roman" w:hAnsi="Times New Roman" w:cs="Times New Roman"/>
          <w:bCs/>
          <w:iCs/>
          <w:sz w:val="22"/>
          <w:szCs w:val="22"/>
        </w:rPr>
        <w:t>градостроительства, архитектуры, жилищно-коммунального хозяйства и вопросам гражданской обороны и чрезвычайных ситуаций</w:t>
      </w:r>
      <w:r w:rsidRPr="006E55B2">
        <w:rPr>
          <w:rStyle w:val="a5"/>
          <w:rFonts w:ascii="Times New Roman" w:hAnsi="Times New Roman" w:cs="Times New Roman"/>
          <w:sz w:val="22"/>
          <w:szCs w:val="22"/>
        </w:rPr>
        <w:t>, ответственным за предоставление муниципальной услуги, при непосредственном обращении заявителя в Администрацию;</w:t>
      </w:r>
    </w:p>
    <w:p w:rsidR="00744324" w:rsidRPr="006E55B2" w:rsidRDefault="00744324" w:rsidP="00744324">
      <w:pPr>
        <w:ind w:firstLine="709"/>
        <w:jc w:val="both"/>
        <w:rPr>
          <w:rFonts w:ascii="Times New Roman" w:hAnsi="Times New Roman" w:cs="Times New Roman"/>
          <w:sz w:val="22"/>
          <w:szCs w:val="22"/>
        </w:rPr>
      </w:pPr>
      <w:r w:rsidRPr="006E55B2">
        <w:rPr>
          <w:rStyle w:val="a5"/>
          <w:rFonts w:ascii="Times New Roman" w:hAnsi="Times New Roman" w:cs="Times New Roman"/>
          <w:sz w:val="22"/>
          <w:szCs w:val="22"/>
          <w:shd w:val="clear" w:color="auto" w:fill="FFFFFF"/>
        </w:rPr>
        <w:t xml:space="preserve">б) при личном обращении заявителя в многофункциональный центр, расположенный на территории Большеигнатовского </w:t>
      </w:r>
      <w:r w:rsidRPr="006E55B2">
        <w:rPr>
          <w:rStyle w:val="a5"/>
          <w:rFonts w:ascii="Times New Roman" w:hAnsi="Times New Roman" w:cs="Times New Roman"/>
          <w:sz w:val="22"/>
          <w:szCs w:val="22"/>
        </w:rPr>
        <w:t xml:space="preserve"> муниципального района</w:t>
      </w:r>
      <w:r w:rsidRPr="006E55B2">
        <w:rPr>
          <w:rStyle w:val="a5"/>
          <w:rFonts w:ascii="Times New Roman" w:hAnsi="Times New Roman" w:cs="Times New Roman"/>
          <w:sz w:val="22"/>
          <w:szCs w:val="22"/>
          <w:shd w:val="clear" w:color="auto" w:fill="FFFFFF"/>
        </w:rPr>
        <w:t xml:space="preserve">, информация о котором размещена в информационно-телекоммуникационной сети "Интернет" на официальном сайте </w:t>
      </w:r>
      <w:r w:rsidRPr="006E55B2">
        <w:rPr>
          <w:rStyle w:val="a7"/>
          <w:rFonts w:ascii="Times New Roman" w:hAnsi="Times New Roman" w:cs="Times New Roman"/>
          <w:color w:val="auto"/>
          <w:sz w:val="22"/>
          <w:szCs w:val="22"/>
          <w:highlight w:val="white"/>
        </w:rPr>
        <w:t>https://mfc13.ru/</w:t>
      </w:r>
      <w:r w:rsidRPr="006E55B2">
        <w:rPr>
          <w:rStyle w:val="a5"/>
          <w:rFonts w:ascii="Times New Roman" w:hAnsi="Times New Roman" w:cs="Times New Roman"/>
          <w:sz w:val="22"/>
          <w:szCs w:val="22"/>
          <w:shd w:val="clear" w:color="auto" w:fill="FFFFFF"/>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744324" w:rsidRPr="006E55B2" w:rsidRDefault="00744324" w:rsidP="00744324">
      <w:pPr>
        <w:ind w:firstLine="709"/>
        <w:jc w:val="both"/>
        <w:rPr>
          <w:rFonts w:ascii="Times New Roman" w:hAnsi="Times New Roman" w:cs="Times New Roman"/>
          <w:sz w:val="22"/>
          <w:szCs w:val="22"/>
        </w:rPr>
      </w:pPr>
      <w:r w:rsidRPr="006E55B2">
        <w:rPr>
          <w:rStyle w:val="a5"/>
          <w:rFonts w:ascii="Times New Roman" w:hAnsi="Times New Roman" w:cs="Times New Roman"/>
          <w:sz w:val="22"/>
          <w:szCs w:val="22"/>
          <w:shd w:val="clear" w:color="auto" w:fill="FFFFFF"/>
        </w:rPr>
        <w:t>в) посредством телефонной, факсимильной и иных средств телекоммуникационной связи;</w:t>
      </w:r>
    </w:p>
    <w:p w:rsidR="00744324" w:rsidRPr="006E55B2" w:rsidRDefault="00744324" w:rsidP="00744324">
      <w:pPr>
        <w:ind w:firstLine="709"/>
        <w:jc w:val="both"/>
        <w:rPr>
          <w:rFonts w:ascii="Times New Roman" w:hAnsi="Times New Roman" w:cs="Times New Roman"/>
          <w:sz w:val="22"/>
          <w:szCs w:val="22"/>
        </w:rPr>
      </w:pPr>
      <w:r w:rsidRPr="006E55B2">
        <w:rPr>
          <w:rStyle w:val="a5"/>
          <w:rFonts w:ascii="Times New Roman" w:hAnsi="Times New Roman" w:cs="Times New Roman"/>
          <w:sz w:val="22"/>
          <w:szCs w:val="22"/>
          <w:shd w:val="clear" w:color="auto" w:fill="FFFFFF"/>
        </w:rPr>
        <w:t xml:space="preserve">г) на официальном сайте Администрации района в информационно-телекоммуникационной сети «Интернет» </w:t>
      </w:r>
      <w:hyperlink r:id="rId61" w:history="1">
        <w:r w:rsidRPr="006E55B2">
          <w:rPr>
            <w:rStyle w:val="a8"/>
            <w:rFonts w:ascii="Times New Roman" w:hAnsi="Times New Roman" w:cs="Times New Roman"/>
            <w:color w:val="auto"/>
            <w:sz w:val="22"/>
            <w:szCs w:val="22"/>
            <w:shd w:val="clear" w:color="auto" w:fill="FFFFFF"/>
            <w:lang w:val="en-US"/>
          </w:rPr>
          <w:t>https</w:t>
        </w:r>
        <w:r w:rsidRPr="006E55B2">
          <w:rPr>
            <w:rStyle w:val="a8"/>
            <w:rFonts w:ascii="Times New Roman" w:hAnsi="Times New Roman" w:cs="Times New Roman"/>
            <w:color w:val="auto"/>
            <w:sz w:val="22"/>
            <w:szCs w:val="22"/>
            <w:shd w:val="clear" w:color="auto" w:fill="FFFFFF"/>
          </w:rPr>
          <w:t>://</w:t>
        </w:r>
        <w:r w:rsidRPr="006E55B2">
          <w:rPr>
            <w:rStyle w:val="a8"/>
            <w:rFonts w:ascii="Times New Roman" w:hAnsi="Times New Roman" w:cs="Times New Roman"/>
            <w:color w:val="auto"/>
            <w:sz w:val="22"/>
            <w:szCs w:val="22"/>
            <w:shd w:val="clear" w:color="auto" w:fill="FFFFFF"/>
            <w:lang w:val="en-US"/>
          </w:rPr>
          <w:t>bignatovo</w:t>
        </w:r>
        <w:r w:rsidRPr="006E55B2">
          <w:rPr>
            <w:rStyle w:val="a8"/>
            <w:rFonts w:ascii="Times New Roman" w:hAnsi="Times New Roman" w:cs="Times New Roman"/>
            <w:color w:val="auto"/>
            <w:sz w:val="22"/>
            <w:szCs w:val="22"/>
            <w:shd w:val="clear" w:color="auto" w:fill="FFFFFF"/>
          </w:rPr>
          <w:t>.</w:t>
        </w:r>
        <w:r w:rsidRPr="006E55B2">
          <w:rPr>
            <w:rStyle w:val="a8"/>
            <w:rFonts w:ascii="Times New Roman" w:hAnsi="Times New Roman" w:cs="Times New Roman"/>
            <w:color w:val="auto"/>
            <w:sz w:val="22"/>
            <w:szCs w:val="22"/>
            <w:shd w:val="clear" w:color="auto" w:fill="FFFFFF"/>
            <w:lang w:val="en-US"/>
          </w:rPr>
          <w:t>gosuslugi</w:t>
        </w:r>
        <w:r w:rsidRPr="006E55B2">
          <w:rPr>
            <w:rStyle w:val="a8"/>
            <w:rFonts w:ascii="Times New Roman" w:hAnsi="Times New Roman" w:cs="Times New Roman"/>
            <w:color w:val="auto"/>
            <w:sz w:val="22"/>
            <w:szCs w:val="22"/>
            <w:shd w:val="clear" w:color="auto" w:fill="FFFFFF"/>
          </w:rPr>
          <w:t>.</w:t>
        </w:r>
        <w:r w:rsidRPr="006E55B2">
          <w:rPr>
            <w:rStyle w:val="a8"/>
            <w:rFonts w:ascii="Times New Roman" w:hAnsi="Times New Roman" w:cs="Times New Roman"/>
            <w:color w:val="auto"/>
            <w:sz w:val="22"/>
            <w:szCs w:val="22"/>
            <w:shd w:val="clear" w:color="auto" w:fill="FFFFFF"/>
            <w:lang w:val="en-US"/>
          </w:rPr>
          <w:t>ru</w:t>
        </w:r>
        <w:r w:rsidRPr="006E55B2">
          <w:rPr>
            <w:rStyle w:val="a8"/>
            <w:rFonts w:ascii="Times New Roman" w:hAnsi="Times New Roman" w:cs="Times New Roman"/>
            <w:color w:val="auto"/>
            <w:sz w:val="22"/>
            <w:szCs w:val="22"/>
            <w:shd w:val="clear" w:color="auto" w:fill="FFFFFF"/>
          </w:rPr>
          <w:t>//</w:t>
        </w:r>
      </w:hyperlink>
      <w:r w:rsidRPr="006E55B2">
        <w:rPr>
          <w:rStyle w:val="a5"/>
          <w:rFonts w:ascii="Times New Roman" w:hAnsi="Times New Roman" w:cs="Times New Roman"/>
          <w:sz w:val="22"/>
          <w:szCs w:val="22"/>
          <w:shd w:val="clear" w:color="auto" w:fill="FFFFFF"/>
        </w:rPr>
        <w:t xml:space="preserve"> (далее - официальный сайт Администрации);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62" w:history="1">
        <w:r w:rsidRPr="006E55B2">
          <w:rPr>
            <w:rStyle w:val="a8"/>
            <w:rFonts w:ascii="Times New Roman" w:hAnsi="Times New Roman" w:cs="Times New Roman"/>
            <w:color w:val="auto"/>
            <w:sz w:val="22"/>
            <w:szCs w:val="22"/>
          </w:rPr>
          <w:t>http://gosuslugi.e-mordovia.ru</w:t>
        </w:r>
      </w:hyperlink>
      <w:r w:rsidRPr="006E55B2">
        <w:rPr>
          <w:rStyle w:val="a5"/>
          <w:rFonts w:ascii="Times New Roman" w:hAnsi="Times New Roman" w:cs="Times New Roman"/>
          <w:sz w:val="22"/>
          <w:szCs w:val="22"/>
        </w:rPr>
        <w:t xml:space="preserve">) и (или) </w:t>
      </w:r>
      <w:r w:rsidRPr="006E55B2">
        <w:rPr>
          <w:rStyle w:val="a5"/>
          <w:rFonts w:ascii="Times New Roman" w:hAnsi="Times New Roman" w:cs="Times New Roman"/>
          <w:sz w:val="22"/>
          <w:szCs w:val="22"/>
        </w:rPr>
        <w:lastRenderedPageBreak/>
        <w:t>региональной государственной информационной системы «Реестр государственных и муниципальных услуг» (далее - Региональный портал);</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е) посредством ответов на письменные обращения граждан.</w:t>
      </w:r>
    </w:p>
    <w:p w:rsidR="00744324" w:rsidRPr="006E55B2" w:rsidRDefault="00744324" w:rsidP="00744324">
      <w:pPr>
        <w:ind w:firstLine="720"/>
        <w:jc w:val="both"/>
        <w:rPr>
          <w:rFonts w:ascii="Times New Roman" w:hAnsi="Times New Roman" w:cs="Times New Roman"/>
          <w:sz w:val="22"/>
          <w:szCs w:val="22"/>
        </w:rPr>
      </w:pPr>
      <w:bookmarkStart w:id="257" w:name="sub_32"/>
      <w:bookmarkEnd w:id="257"/>
      <w:r w:rsidRPr="006E55B2">
        <w:rPr>
          <w:rStyle w:val="a5"/>
          <w:rFonts w:ascii="Times New Roman" w:hAnsi="Times New Roman" w:cs="Times New Roman"/>
          <w:sz w:val="22"/>
          <w:szCs w:val="22"/>
        </w:rPr>
        <w:t>4.1. Порядок, форма, место размещения и способы получения справочной информации.</w:t>
      </w:r>
    </w:p>
    <w:p w:rsidR="00744324" w:rsidRPr="006E55B2" w:rsidRDefault="00744324" w:rsidP="00744324">
      <w:pPr>
        <w:ind w:firstLine="720"/>
        <w:jc w:val="both"/>
        <w:rPr>
          <w:rFonts w:ascii="Times New Roman" w:hAnsi="Times New Roman" w:cs="Times New Roman"/>
          <w:sz w:val="22"/>
          <w:szCs w:val="22"/>
        </w:rPr>
      </w:pPr>
      <w:bookmarkStart w:id="258" w:name="sub_33"/>
      <w:bookmarkEnd w:id="258"/>
      <w:r w:rsidRPr="006E55B2">
        <w:rPr>
          <w:rStyle w:val="a5"/>
          <w:rFonts w:ascii="Times New Roman" w:hAnsi="Times New Roman" w:cs="Times New Roman"/>
          <w:sz w:val="22"/>
          <w:szCs w:val="22"/>
        </w:rPr>
        <w:t>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в сети «Интернет».</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Информирование заявителей, прием и выдача документов осуществляется в Администрации (далее - Уполномоченный орган), в Государственном автономном учреждении Республики Мордовия «Многофункциональный центр» (далее – Многофункциональный центр), в территориальных обособленных структурных подразделениях (далее - ТОСП), в рамках заключенного соглашения о взаимодействии.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в СМИ, на информационном стенде в Администрации, в помещении Многофункционального центра, ТОСП.</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На официальном сайте Администрации, в СМИ, на информационном стенде в Администрации, в помещении Многофункционального центра, ТОСП размещаются: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а) общий режим работы;</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б) перечень документов, необходимых для предоставления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образец заполнения заявления.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о перечне документов, необходимых для предоставления услуги, их комплектности (достаточности);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о правильности оформления документов, необходимых для предоставления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об источниках получения документов, необходимых для предоставления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о порядке, сроках оформления документов, необходимых для получения муниципальной услуги, возможности их получения;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об основаниях для отказа в предоставлении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Индивидуальное устное информирование о порядке предоставления муниципальной услуги обеспечивается специалистами, осуществляющими предоставление муниципальной услуги, Многофункционального центра,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63" w:history="1">
        <w:r w:rsidRPr="006E55B2">
          <w:rPr>
            <w:rStyle w:val="a8"/>
            <w:rFonts w:ascii="Times New Roman" w:hAnsi="Times New Roman" w:cs="Times New Roman"/>
            <w:color w:val="auto"/>
            <w:sz w:val="22"/>
            <w:szCs w:val="22"/>
          </w:rPr>
          <w:t>http://gosuslugi.e-mordovia.ru</w:t>
        </w:r>
      </w:hyperlink>
      <w:r w:rsidRPr="006E55B2">
        <w:rPr>
          <w:rStyle w:val="a5"/>
          <w:rFonts w:ascii="Times New Roman" w:hAnsi="Times New Roman" w:cs="Times New Roman"/>
          <w:sz w:val="22"/>
          <w:szCs w:val="22"/>
        </w:rPr>
        <w:t>).</w:t>
      </w:r>
    </w:p>
    <w:p w:rsidR="00744324" w:rsidRPr="006E55B2" w:rsidRDefault="00744324" w:rsidP="00744324">
      <w:pPr>
        <w:pStyle w:val="110"/>
        <w:spacing w:before="0" w:after="0"/>
        <w:jc w:val="both"/>
        <w:rPr>
          <w:rFonts w:ascii="Times New Roman" w:hAnsi="Times New Roman" w:cs="Times New Roman"/>
          <w:color w:val="auto"/>
          <w:sz w:val="22"/>
          <w:szCs w:val="22"/>
        </w:rPr>
      </w:pPr>
    </w:p>
    <w:p w:rsidR="00744324" w:rsidRPr="006E55B2" w:rsidRDefault="00744324" w:rsidP="00744324">
      <w:pPr>
        <w:pStyle w:val="110"/>
        <w:spacing w:before="0" w:after="0"/>
        <w:rPr>
          <w:rFonts w:ascii="Times New Roman" w:hAnsi="Times New Roman" w:cs="Times New Roman"/>
          <w:color w:val="auto"/>
          <w:sz w:val="22"/>
          <w:szCs w:val="22"/>
        </w:rPr>
      </w:pPr>
      <w:r w:rsidRPr="006E55B2">
        <w:rPr>
          <w:rFonts w:ascii="Times New Roman" w:hAnsi="Times New Roman" w:cs="Times New Roman"/>
          <w:color w:val="auto"/>
          <w:sz w:val="22"/>
          <w:szCs w:val="22"/>
        </w:rPr>
        <w:t>Раздел 2. Стандарт предоставления муниципальной услуги</w:t>
      </w:r>
    </w:p>
    <w:p w:rsidR="00744324" w:rsidRPr="006E55B2" w:rsidRDefault="00744324" w:rsidP="00744324">
      <w:pPr>
        <w:ind w:firstLine="720"/>
        <w:jc w:val="center"/>
        <w:rPr>
          <w:rStyle w:val="a5"/>
          <w:rFonts w:ascii="Times New Roman" w:hAnsi="Times New Roman" w:cs="Times New Roman"/>
          <w:b/>
          <w:sz w:val="22"/>
          <w:szCs w:val="22"/>
        </w:rPr>
      </w:pPr>
      <w:r w:rsidRPr="006E55B2">
        <w:rPr>
          <w:rStyle w:val="a5"/>
          <w:rFonts w:ascii="Times New Roman" w:hAnsi="Times New Roman" w:cs="Times New Roman"/>
          <w:b/>
          <w:sz w:val="22"/>
          <w:szCs w:val="22"/>
        </w:rPr>
        <w:t>Подраздел 1. Наименование муниципальной услуги.</w:t>
      </w:r>
    </w:p>
    <w:p w:rsidR="00744324" w:rsidRPr="006E55B2" w:rsidRDefault="00744324" w:rsidP="00744324">
      <w:pPr>
        <w:ind w:firstLine="720"/>
        <w:jc w:val="center"/>
        <w:rPr>
          <w:rFonts w:ascii="Times New Roman" w:hAnsi="Times New Roman" w:cs="Times New Roman"/>
          <w:b/>
          <w:sz w:val="22"/>
          <w:szCs w:val="22"/>
        </w:rPr>
      </w:pPr>
    </w:p>
    <w:p w:rsidR="00744324" w:rsidRPr="006E55B2" w:rsidRDefault="00744324" w:rsidP="00744324">
      <w:pPr>
        <w:ind w:firstLine="720"/>
        <w:jc w:val="both"/>
        <w:rPr>
          <w:rStyle w:val="a5"/>
          <w:rFonts w:ascii="Times New Roman" w:hAnsi="Times New Roman" w:cs="Times New Roman"/>
          <w:sz w:val="22"/>
          <w:szCs w:val="22"/>
        </w:rPr>
      </w:pPr>
      <w:bookmarkStart w:id="259" w:name="sub_10041"/>
      <w:bookmarkEnd w:id="259"/>
      <w:r w:rsidRPr="006E55B2">
        <w:rPr>
          <w:rStyle w:val="a5"/>
          <w:rFonts w:ascii="Times New Roman" w:hAnsi="Times New Roman" w:cs="Times New Roman"/>
          <w:sz w:val="22"/>
          <w:szCs w:val="22"/>
        </w:rPr>
        <w:t xml:space="preserve">5. </w:t>
      </w:r>
      <w:r w:rsidRPr="006E55B2">
        <w:rPr>
          <w:rFonts w:ascii="Times New Roman" w:hAnsi="Times New Roman" w:cs="Times New Roman"/>
          <w:bCs/>
          <w:kern w:val="0"/>
          <w:sz w:val="22"/>
          <w:szCs w:val="22"/>
          <w:lang w:bidi="ar-SA"/>
        </w:rPr>
        <w:t>Согласование проведения переустройства и (или) перепланировки помещения в многоквартирном доме</w:t>
      </w:r>
      <w:r w:rsidRPr="006E55B2">
        <w:rPr>
          <w:rStyle w:val="a5"/>
          <w:rFonts w:ascii="Times New Roman" w:hAnsi="Times New Roman" w:cs="Times New Roman"/>
          <w:sz w:val="22"/>
          <w:szCs w:val="22"/>
        </w:rPr>
        <w:t>.</w:t>
      </w:r>
    </w:p>
    <w:p w:rsidR="00744324" w:rsidRPr="006E55B2" w:rsidRDefault="00744324" w:rsidP="00744324">
      <w:pPr>
        <w:ind w:firstLine="720"/>
        <w:jc w:val="both"/>
        <w:rPr>
          <w:rFonts w:ascii="Times New Roman" w:hAnsi="Times New Roman" w:cs="Times New Roman"/>
          <w:sz w:val="22"/>
          <w:szCs w:val="22"/>
        </w:rPr>
      </w:pPr>
    </w:p>
    <w:p w:rsidR="00744324" w:rsidRPr="006E55B2" w:rsidRDefault="00744324" w:rsidP="00744324">
      <w:pPr>
        <w:ind w:firstLine="720"/>
        <w:jc w:val="center"/>
        <w:rPr>
          <w:rFonts w:ascii="Times New Roman" w:hAnsi="Times New Roman" w:cs="Times New Roman"/>
          <w:b/>
          <w:sz w:val="22"/>
          <w:szCs w:val="22"/>
        </w:rPr>
      </w:pPr>
      <w:r w:rsidRPr="006E55B2">
        <w:rPr>
          <w:rStyle w:val="a5"/>
          <w:rFonts w:ascii="Times New Roman" w:hAnsi="Times New Roman" w:cs="Times New Roman"/>
          <w:b/>
          <w:sz w:val="22"/>
          <w:szCs w:val="22"/>
        </w:rPr>
        <w:t>Подраздел 2. Наименование органа, предоставляющего муниципальную услугу.</w:t>
      </w:r>
    </w:p>
    <w:p w:rsidR="00744324" w:rsidRPr="006E55B2" w:rsidRDefault="00744324" w:rsidP="00744324">
      <w:pPr>
        <w:ind w:firstLine="720"/>
        <w:jc w:val="both"/>
        <w:rPr>
          <w:rFonts w:ascii="Times New Roman" w:hAnsi="Times New Roman" w:cs="Times New Roman"/>
          <w:sz w:val="22"/>
          <w:szCs w:val="22"/>
        </w:rPr>
      </w:pPr>
      <w:bookmarkStart w:id="260" w:name="sub_51"/>
      <w:bookmarkEnd w:id="260"/>
      <w:r w:rsidRPr="006E55B2">
        <w:rPr>
          <w:rStyle w:val="a5"/>
          <w:rFonts w:ascii="Times New Roman" w:hAnsi="Times New Roman" w:cs="Times New Roman"/>
          <w:sz w:val="22"/>
          <w:szCs w:val="22"/>
        </w:rPr>
        <w:t>6. Предоставление муниципальной услуги осуществляется Администрацией  района в лице отдела градостроительства, архитектуры, жилищно-коммунального хозяйства и вопросам гражданской обороны и чрезвычайных ситуаций</w:t>
      </w:r>
      <w:r w:rsidRPr="006E55B2">
        <w:rPr>
          <w:rFonts w:ascii="Times New Roman" w:hAnsi="Times New Roman" w:cs="Times New Roman"/>
          <w:sz w:val="22"/>
          <w:szCs w:val="22"/>
        </w:rPr>
        <w:t xml:space="preserve"> </w:t>
      </w:r>
      <w:r w:rsidRPr="006E55B2">
        <w:rPr>
          <w:rStyle w:val="a5"/>
          <w:rFonts w:ascii="Times New Roman" w:hAnsi="Times New Roman" w:cs="Times New Roman"/>
          <w:sz w:val="22"/>
          <w:szCs w:val="22"/>
        </w:rPr>
        <w:t>(далее - Отдел, уполномоченный орган).</w:t>
      </w:r>
    </w:p>
    <w:p w:rsidR="00744324" w:rsidRPr="006E55B2" w:rsidRDefault="00744324" w:rsidP="00744324">
      <w:pPr>
        <w:ind w:firstLine="720"/>
        <w:jc w:val="both"/>
        <w:rPr>
          <w:rFonts w:ascii="Times New Roman" w:hAnsi="Times New Roman" w:cs="Times New Roman"/>
          <w:sz w:val="22"/>
          <w:szCs w:val="22"/>
        </w:rPr>
      </w:pPr>
      <w:bookmarkStart w:id="261" w:name="sub_52"/>
      <w:bookmarkEnd w:id="261"/>
      <w:r w:rsidRPr="006E55B2">
        <w:rPr>
          <w:rStyle w:val="a5"/>
          <w:rFonts w:ascii="Times New Roman" w:hAnsi="Times New Roman" w:cs="Times New Roman"/>
          <w:sz w:val="22"/>
          <w:szCs w:val="22"/>
        </w:rPr>
        <w:t xml:space="preserve">7. Организация предоставления муниципальной услуги осуществляется, в том числе в электронном виде через </w:t>
      </w:r>
      <w:hyperlink r:id="rId64">
        <w:r w:rsidRPr="006E55B2">
          <w:rPr>
            <w:rFonts w:ascii="Times New Roman" w:hAnsi="Times New Roman" w:cs="Times New Roman"/>
            <w:sz w:val="22"/>
            <w:szCs w:val="22"/>
          </w:rPr>
          <w:t>Единый портал</w:t>
        </w:r>
      </w:hyperlink>
      <w:r w:rsidRPr="006E55B2">
        <w:rPr>
          <w:rStyle w:val="a5"/>
          <w:rFonts w:ascii="Times New Roman" w:hAnsi="Times New Roman" w:cs="Times New Roman"/>
          <w:sz w:val="22"/>
          <w:szCs w:val="22"/>
        </w:rPr>
        <w:t xml:space="preserve"> и (или </w:t>
      </w:r>
      <w:hyperlink r:id="rId65">
        <w:r w:rsidRPr="006E55B2">
          <w:rPr>
            <w:rFonts w:ascii="Times New Roman" w:hAnsi="Times New Roman" w:cs="Times New Roman"/>
            <w:sz w:val="22"/>
            <w:szCs w:val="22"/>
          </w:rPr>
          <w:t>Региональный портал</w:t>
        </w:r>
      </w:hyperlink>
      <w:r w:rsidRPr="006E55B2">
        <w:rPr>
          <w:rStyle w:val="a5"/>
          <w:rFonts w:ascii="Times New Roman" w:hAnsi="Times New Roman" w:cs="Times New Roman"/>
          <w:sz w:val="22"/>
          <w:szCs w:val="22"/>
        </w:rPr>
        <w:t>), а также через Многофункциональный центр в соответствии с соглашением о взаимодействии, заключенным между Многофункциональным центром и Администрацией.</w:t>
      </w:r>
    </w:p>
    <w:p w:rsidR="00744324" w:rsidRPr="006E55B2" w:rsidRDefault="00744324" w:rsidP="00744324">
      <w:pPr>
        <w:ind w:firstLine="720"/>
        <w:jc w:val="both"/>
        <w:rPr>
          <w:rStyle w:val="a5"/>
          <w:rFonts w:ascii="Times New Roman" w:hAnsi="Times New Roman" w:cs="Times New Roman"/>
          <w:sz w:val="22"/>
          <w:szCs w:val="22"/>
        </w:rPr>
      </w:pPr>
      <w:bookmarkStart w:id="262" w:name="sub_53"/>
      <w:bookmarkEnd w:id="262"/>
      <w:r w:rsidRPr="006E55B2">
        <w:rPr>
          <w:rStyle w:val="a5"/>
          <w:rFonts w:ascii="Times New Roman" w:hAnsi="Times New Roman" w:cs="Times New Roman"/>
          <w:sz w:val="22"/>
          <w:szCs w:val="22"/>
        </w:rPr>
        <w:lastRenderedPageBreak/>
        <w:t xml:space="preserve">8.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66">
        <w:r w:rsidRPr="006E55B2">
          <w:rPr>
            <w:rFonts w:ascii="Times New Roman" w:hAnsi="Times New Roman" w:cs="Times New Roman"/>
            <w:sz w:val="22"/>
            <w:szCs w:val="22"/>
          </w:rPr>
          <w:t>части 1 статьи 9</w:t>
        </w:r>
      </w:hyperlink>
      <w:r w:rsidRPr="006E55B2">
        <w:rPr>
          <w:rStyle w:val="a5"/>
          <w:rFonts w:ascii="Times New Roman" w:hAnsi="Times New Roman" w:cs="Times New Roman"/>
          <w:sz w:val="22"/>
          <w:szCs w:val="22"/>
        </w:rPr>
        <w:t xml:space="preserve"> Федерального закона от 27 июня 2010 года N 210-ФЗ «Об организации предоставления государственных и муниципальных услуг».</w:t>
      </w:r>
    </w:p>
    <w:p w:rsidR="00744324" w:rsidRPr="006E55B2" w:rsidRDefault="00744324" w:rsidP="00744324">
      <w:pPr>
        <w:ind w:firstLine="720"/>
        <w:jc w:val="both"/>
        <w:rPr>
          <w:rFonts w:ascii="Times New Roman" w:hAnsi="Times New Roman" w:cs="Times New Roman"/>
          <w:sz w:val="22"/>
          <w:szCs w:val="22"/>
        </w:rPr>
      </w:pPr>
    </w:p>
    <w:p w:rsidR="00744324" w:rsidRPr="006E55B2" w:rsidRDefault="00744324" w:rsidP="00744324">
      <w:pPr>
        <w:ind w:firstLine="720"/>
        <w:jc w:val="center"/>
        <w:rPr>
          <w:rFonts w:ascii="Times New Roman" w:hAnsi="Times New Roman" w:cs="Times New Roman"/>
          <w:b/>
          <w:sz w:val="22"/>
          <w:szCs w:val="22"/>
        </w:rPr>
      </w:pPr>
      <w:bookmarkStart w:id="263" w:name="sub_1006"/>
      <w:bookmarkEnd w:id="263"/>
      <w:r w:rsidRPr="006E55B2">
        <w:rPr>
          <w:rStyle w:val="a5"/>
          <w:rFonts w:ascii="Times New Roman" w:hAnsi="Times New Roman" w:cs="Times New Roman"/>
          <w:b/>
          <w:sz w:val="22"/>
          <w:szCs w:val="22"/>
        </w:rPr>
        <w:t>Подраздел 3. Результат предоставления муниципальной услуги.</w:t>
      </w:r>
    </w:p>
    <w:p w:rsidR="00744324" w:rsidRPr="006E55B2" w:rsidRDefault="00744324" w:rsidP="00744324">
      <w:pPr>
        <w:ind w:firstLine="720"/>
        <w:jc w:val="both"/>
        <w:rPr>
          <w:rStyle w:val="a5"/>
          <w:rFonts w:ascii="Times New Roman" w:hAnsi="Times New Roman" w:cs="Times New Roman"/>
          <w:sz w:val="22"/>
          <w:szCs w:val="22"/>
        </w:rPr>
      </w:pPr>
      <w:bookmarkStart w:id="264" w:name="sub_10061"/>
      <w:bookmarkEnd w:id="264"/>
      <w:r w:rsidRPr="006E55B2">
        <w:rPr>
          <w:rStyle w:val="a5"/>
          <w:rFonts w:ascii="Times New Roman" w:hAnsi="Times New Roman" w:cs="Times New Roman"/>
          <w:sz w:val="22"/>
          <w:szCs w:val="22"/>
        </w:rPr>
        <w:t>9. Результатом предоставления муниципальной услуги являются:</w:t>
      </w:r>
    </w:p>
    <w:p w:rsidR="00744324" w:rsidRPr="006E55B2" w:rsidRDefault="00744324" w:rsidP="00744324">
      <w:pPr>
        <w:widowControl w:val="0"/>
        <w:ind w:firstLine="567"/>
        <w:jc w:val="both"/>
        <w:rPr>
          <w:rStyle w:val="a5"/>
          <w:rFonts w:ascii="Times New Roman" w:hAnsi="Times New Roman" w:cs="Times New Roman"/>
          <w:sz w:val="22"/>
          <w:szCs w:val="22"/>
        </w:rPr>
      </w:pPr>
      <w:r w:rsidRPr="006E55B2">
        <w:rPr>
          <w:rFonts w:ascii="Times New Roman" w:hAnsi="Times New Roman" w:cs="Times New Roman"/>
          <w:sz w:val="22"/>
          <w:szCs w:val="22"/>
        </w:rPr>
        <w:t xml:space="preserve">- Постановление </w:t>
      </w:r>
      <w:r w:rsidRPr="006E55B2">
        <w:rPr>
          <w:rStyle w:val="a5"/>
          <w:rFonts w:ascii="Times New Roman" w:hAnsi="Times New Roman" w:cs="Times New Roman"/>
          <w:bCs/>
          <w:iCs/>
          <w:sz w:val="22"/>
          <w:szCs w:val="22"/>
        </w:rPr>
        <w:t>Администрации Большеигнатовского муниципального района</w:t>
      </w:r>
      <w:r w:rsidRPr="006E55B2">
        <w:rPr>
          <w:rFonts w:ascii="Times New Roman" w:hAnsi="Times New Roman" w:cs="Times New Roman"/>
          <w:sz w:val="22"/>
          <w:szCs w:val="22"/>
        </w:rPr>
        <w:t xml:space="preserve"> Республики Мордовия о согласовании переустройства и (или) перепланировки помещения в многоквартирном доме;</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письмо Администрации с мотивированным отказом в предоставлении муниципальной услуги.</w:t>
      </w:r>
    </w:p>
    <w:p w:rsidR="00744324" w:rsidRPr="006E55B2" w:rsidRDefault="00744324" w:rsidP="00744324">
      <w:pPr>
        <w:ind w:firstLine="720"/>
        <w:jc w:val="center"/>
        <w:rPr>
          <w:rFonts w:ascii="Times New Roman" w:hAnsi="Times New Roman" w:cs="Times New Roman"/>
          <w:b/>
          <w:sz w:val="22"/>
          <w:szCs w:val="22"/>
        </w:rPr>
      </w:pPr>
      <w:r w:rsidRPr="006E55B2">
        <w:rPr>
          <w:rStyle w:val="a5"/>
          <w:rFonts w:ascii="Times New Roman" w:hAnsi="Times New Roman" w:cs="Times New Roman"/>
          <w:b/>
          <w:sz w:val="22"/>
          <w:szCs w:val="22"/>
        </w:rPr>
        <w:t>Подраздел 4. Срок предоставления муниципальной услуги.</w:t>
      </w:r>
    </w:p>
    <w:p w:rsidR="00744324" w:rsidRPr="006E55B2" w:rsidRDefault="00744324" w:rsidP="00744324">
      <w:pPr>
        <w:suppressAutoHyphens w:val="0"/>
        <w:overflowPunct w:val="0"/>
        <w:ind w:firstLine="709"/>
        <w:jc w:val="both"/>
        <w:rPr>
          <w:rFonts w:ascii="Times New Roman" w:hAnsi="Times New Roman" w:cs="Times New Roman"/>
          <w:sz w:val="22"/>
          <w:szCs w:val="22"/>
        </w:rPr>
      </w:pPr>
      <w:bookmarkStart w:id="265" w:name="sub_71"/>
      <w:bookmarkEnd w:id="265"/>
      <w:r w:rsidRPr="006E55B2">
        <w:rPr>
          <w:rStyle w:val="a5"/>
          <w:rFonts w:ascii="Times New Roman" w:hAnsi="Times New Roman" w:cs="Times New Roman"/>
          <w:sz w:val="22"/>
          <w:szCs w:val="22"/>
        </w:rPr>
        <w:t xml:space="preserve">10. Срок предоставления муниципальной услуги – </w:t>
      </w:r>
      <w:r w:rsidRPr="006E55B2">
        <w:rPr>
          <w:rFonts w:ascii="Times New Roman" w:hAnsi="Times New Roman" w:cs="Times New Roman"/>
          <w:kern w:val="0"/>
          <w:sz w:val="22"/>
          <w:szCs w:val="22"/>
          <w:lang w:bidi="ar-SA"/>
        </w:rPr>
        <w:t>45</w:t>
      </w:r>
      <w:r w:rsidRPr="006E55B2">
        <w:rPr>
          <w:rStyle w:val="a5"/>
          <w:rFonts w:ascii="Times New Roman" w:hAnsi="Times New Roman" w:cs="Times New Roman"/>
          <w:sz w:val="22"/>
          <w:szCs w:val="22"/>
        </w:rPr>
        <w:t xml:space="preserve"> календарных дней со дня регистрации заявления о предоставлении услуги.</w:t>
      </w:r>
    </w:p>
    <w:p w:rsidR="00744324" w:rsidRPr="006E55B2" w:rsidRDefault="00744324" w:rsidP="00744324">
      <w:pPr>
        <w:ind w:firstLine="720"/>
        <w:jc w:val="both"/>
        <w:rPr>
          <w:rStyle w:val="a5"/>
          <w:rFonts w:ascii="Times New Roman" w:hAnsi="Times New Roman" w:cs="Times New Roman"/>
          <w:sz w:val="22"/>
          <w:szCs w:val="22"/>
        </w:rPr>
      </w:pPr>
      <w:bookmarkStart w:id="266" w:name="sub_74"/>
      <w:bookmarkEnd w:id="266"/>
      <w:r w:rsidRPr="006E55B2">
        <w:rPr>
          <w:rStyle w:val="a5"/>
          <w:rFonts w:ascii="Times New Roman" w:hAnsi="Times New Roman" w:cs="Times New Roman"/>
          <w:sz w:val="22"/>
          <w:szCs w:val="22"/>
        </w:rPr>
        <w:t>11.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744324" w:rsidRPr="006E55B2" w:rsidRDefault="00744324" w:rsidP="00744324">
      <w:pPr>
        <w:ind w:firstLine="720"/>
        <w:jc w:val="both"/>
        <w:rPr>
          <w:rFonts w:ascii="Times New Roman" w:hAnsi="Times New Roman" w:cs="Times New Roman"/>
          <w:sz w:val="22"/>
          <w:szCs w:val="22"/>
        </w:rPr>
      </w:pPr>
    </w:p>
    <w:p w:rsidR="00744324" w:rsidRPr="006E55B2" w:rsidRDefault="00744324" w:rsidP="00744324">
      <w:pPr>
        <w:ind w:firstLine="720"/>
        <w:jc w:val="center"/>
        <w:rPr>
          <w:rFonts w:ascii="Times New Roman" w:hAnsi="Times New Roman" w:cs="Times New Roman"/>
          <w:b/>
          <w:sz w:val="22"/>
          <w:szCs w:val="22"/>
        </w:rPr>
      </w:pPr>
      <w:bookmarkStart w:id="267" w:name="sub_1008"/>
      <w:bookmarkEnd w:id="267"/>
      <w:r w:rsidRPr="006E55B2">
        <w:rPr>
          <w:rStyle w:val="a5"/>
          <w:rFonts w:ascii="Times New Roman" w:hAnsi="Times New Roman" w:cs="Times New Roman"/>
          <w:b/>
          <w:sz w:val="22"/>
          <w:szCs w:val="22"/>
        </w:rPr>
        <w:t>Подраздел 5. Правовые основания для предоставления муниципальной услуги.</w:t>
      </w:r>
    </w:p>
    <w:p w:rsidR="00744324" w:rsidRPr="006E55B2" w:rsidRDefault="00744324" w:rsidP="00744324">
      <w:pPr>
        <w:ind w:firstLine="72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 xml:space="preserve">12.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и </w:t>
      </w:r>
      <w:hyperlink r:id="rId67">
        <w:r w:rsidRPr="006E55B2">
          <w:rPr>
            <w:rFonts w:ascii="Times New Roman" w:hAnsi="Times New Roman" w:cs="Times New Roman"/>
            <w:sz w:val="22"/>
            <w:szCs w:val="22"/>
          </w:rPr>
          <w:t>официальном сайте</w:t>
        </w:r>
      </w:hyperlink>
      <w:r w:rsidRPr="006E55B2">
        <w:rPr>
          <w:rStyle w:val="a5"/>
          <w:rFonts w:ascii="Times New Roman" w:hAnsi="Times New Roman" w:cs="Times New Roman"/>
          <w:sz w:val="22"/>
          <w:szCs w:val="22"/>
        </w:rPr>
        <w:t xml:space="preserve"> Единого портала государственных и муниципальных услуг.</w:t>
      </w:r>
    </w:p>
    <w:p w:rsidR="00744324" w:rsidRPr="006E55B2" w:rsidRDefault="00744324" w:rsidP="00744324">
      <w:pPr>
        <w:ind w:firstLine="720"/>
        <w:jc w:val="both"/>
        <w:rPr>
          <w:rFonts w:ascii="Times New Roman" w:hAnsi="Times New Roman" w:cs="Times New Roman"/>
          <w:sz w:val="22"/>
          <w:szCs w:val="22"/>
        </w:rPr>
      </w:pPr>
    </w:p>
    <w:p w:rsidR="00744324" w:rsidRPr="006E55B2" w:rsidRDefault="00744324" w:rsidP="00744324">
      <w:pPr>
        <w:ind w:firstLine="720"/>
        <w:jc w:val="center"/>
        <w:rPr>
          <w:rFonts w:ascii="Times New Roman" w:hAnsi="Times New Roman" w:cs="Times New Roman"/>
          <w:b/>
          <w:sz w:val="22"/>
          <w:szCs w:val="22"/>
        </w:rPr>
      </w:pPr>
      <w:bookmarkStart w:id="268" w:name="sub_1009"/>
      <w:bookmarkEnd w:id="268"/>
      <w:r w:rsidRPr="006E55B2">
        <w:rPr>
          <w:rStyle w:val="a5"/>
          <w:rFonts w:ascii="Times New Roman" w:hAnsi="Times New Roman" w:cs="Times New Roman"/>
          <w:b/>
          <w:sz w:val="22"/>
          <w:szCs w:val="22"/>
        </w:rPr>
        <w:t>Подраздел 6. Исчерпывающий перечень документов, необходимых для предоставления муниципальной услуги.</w:t>
      </w:r>
    </w:p>
    <w:p w:rsidR="00744324" w:rsidRPr="006E55B2" w:rsidRDefault="00744324" w:rsidP="00744324">
      <w:pPr>
        <w:ind w:firstLine="720"/>
        <w:jc w:val="both"/>
        <w:rPr>
          <w:rStyle w:val="a5"/>
          <w:rFonts w:ascii="Times New Roman" w:hAnsi="Times New Roman" w:cs="Times New Roman"/>
          <w:sz w:val="22"/>
          <w:szCs w:val="22"/>
        </w:rPr>
      </w:pPr>
      <w:bookmarkStart w:id="269" w:name="sub_92"/>
      <w:bookmarkEnd w:id="269"/>
      <w:r w:rsidRPr="006E55B2">
        <w:rPr>
          <w:rStyle w:val="a5"/>
          <w:rFonts w:ascii="Times New Roman" w:hAnsi="Times New Roman" w:cs="Times New Roman"/>
          <w:sz w:val="22"/>
          <w:szCs w:val="22"/>
        </w:rPr>
        <w:t xml:space="preserve">13. Для получения муниципальной услуги заявитель предоставляет </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 xml:space="preserve">- </w:t>
      </w:r>
      <w:hyperlink r:id="rId68">
        <w:r w:rsidRPr="006E55B2">
          <w:rPr>
            <w:rFonts w:ascii="Times New Roman" w:hAnsi="Times New Roman" w:cs="Times New Roman"/>
            <w:kern w:val="0"/>
            <w:sz w:val="22"/>
            <w:szCs w:val="22"/>
            <w:lang w:bidi="ar-SA"/>
          </w:rPr>
          <w:t>заявление</w:t>
        </w:r>
      </w:hyperlink>
      <w:r w:rsidRPr="006E55B2">
        <w:rPr>
          <w:rFonts w:ascii="Times New Roman" w:hAnsi="Times New Roman" w:cs="Times New Roman"/>
          <w:kern w:val="0"/>
          <w:sz w:val="22"/>
          <w:szCs w:val="22"/>
          <w:lang w:bidi="ar-SA"/>
        </w:rPr>
        <w:t xml:space="preserve"> по форме согласно Приложению № 3 к Административному регламенту, в котором указываются:</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1) фамилия, имя 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3) фамилия, имя 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4) почтовый адрес, адрес электронной почты, номер телефона для связи с заявителем или представителем заявителя;</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5) личная подпись заявителя с расшифровкой подписи, дата обращения.</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К заявлению прилагаются следующие документы:</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bookmarkStart w:id="270" w:name="sub_93"/>
      <w:bookmarkEnd w:id="270"/>
      <w:r w:rsidRPr="006E55B2">
        <w:rPr>
          <w:rFonts w:ascii="Times New Roman" w:hAnsi="Times New Roman" w:cs="Times New Roman"/>
          <w:kern w:val="0"/>
          <w:sz w:val="22"/>
          <w:szCs w:val="22"/>
          <w:lang w:bidi="ar-SA"/>
        </w:rPr>
        <w:t>1) правоустанавливающие документы на переустраиваемое и (или) перепланируемое помещение в многоквартирном доме (договор купли-продажи, договор дарения, инвестиционный договор, свидетельство о праве на наследство, свидетельство о государственной регистрации права на объект недвижимого имущества и т.п.) в подлинниках или засвидетельствованных в нотариальном порядке копиях (если заявителем не представлены самостоятельно, документы запрашиваются в порядке межведомственного электронного взаимодействия);</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2)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3) технический паспорт переустраиваемого и (или) перепланируемого помещения (если заявителем не представлен самостоятельно, документ запрашиваются в порядке межведомственного электронного взаимодействия);</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lastRenderedPageBreak/>
        <w:t>4)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помещение в многоквартирном доме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помещения по договору социального найма);</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5)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 (в случае непредставления документов заявителем, они запрашиваются по каналам межведомственного электронного взаимодействия).</w:t>
      </w:r>
    </w:p>
    <w:p w:rsidR="00744324" w:rsidRPr="006E55B2" w:rsidRDefault="00744324" w:rsidP="00744324">
      <w:pPr>
        <w:ind w:firstLine="72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14.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bookmarkStart w:id="271" w:name="sub_1010"/>
      <w:bookmarkStart w:id="272" w:name="sub_951"/>
      <w:bookmarkEnd w:id="271"/>
      <w:bookmarkEnd w:id="272"/>
      <w:r w:rsidRPr="006E55B2">
        <w:rPr>
          <w:rFonts w:ascii="Times New Roman" w:hAnsi="Times New Roman" w:cs="Times New Roman"/>
          <w:kern w:val="0"/>
          <w:sz w:val="22"/>
          <w:szCs w:val="22"/>
          <w:lang w:bidi="ar-SA"/>
        </w:rPr>
        <w:t>1) правоустанавливающие документы на переустраиваемое и (или) перепланируемое помещение в многоквартирном доме (договор купли-продажи, договор дарения, инвестиционный договор, свидетельство о праве на наследство, свидетельство о государственной регистрации права на объект недвижимого имущества и т.п.) в подлинниках или засвидетельствованных в нотариальном порядке копиях (если заявителем не представлены самостоятельно, документы запрашиваются в порядке межведомственного электронного взаимодействия);</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2) технический паспорт переустраиваемого и (или) перепланируемого помещения (если заявителем не представлен самостоятельно, документ запрашиваются в порядке межведомственного электронного взаимодействия);</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 (в случае непредставления документов заявителем, они запрашиваются по каналам межведомственного электронного взаимодействия).</w:t>
      </w:r>
    </w:p>
    <w:p w:rsidR="00744324" w:rsidRPr="006E55B2" w:rsidRDefault="00744324" w:rsidP="00744324">
      <w:pPr>
        <w:autoSpaceDE w:val="0"/>
        <w:autoSpaceDN w:val="0"/>
        <w:adjustRightInd w:val="0"/>
        <w:ind w:firstLine="567"/>
        <w:jc w:val="both"/>
        <w:rPr>
          <w:rFonts w:ascii="Times New Roman" w:hAnsi="Times New Roman" w:cs="Times New Roman"/>
          <w:kern w:val="0"/>
          <w:sz w:val="22"/>
          <w:szCs w:val="22"/>
          <w:lang w:bidi="ar-SA"/>
        </w:rPr>
      </w:pPr>
      <w:r w:rsidRPr="006E55B2">
        <w:rPr>
          <w:rFonts w:ascii="Times New Roman" w:hAnsi="Times New Roman" w:cs="Times New Roman"/>
          <w:sz w:val="22"/>
          <w:szCs w:val="22"/>
        </w:rPr>
        <w:t>В случае непредставления заявителем вышеуказанных документов, они самостоятельно истребуются Администрацией по каналам межведомственного электронного взаимодействия.</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p>
    <w:p w:rsidR="00744324" w:rsidRPr="006E55B2" w:rsidRDefault="00744324" w:rsidP="00744324">
      <w:pPr>
        <w:ind w:firstLine="540"/>
        <w:jc w:val="center"/>
        <w:rPr>
          <w:rStyle w:val="a5"/>
          <w:rFonts w:ascii="Times New Roman" w:hAnsi="Times New Roman" w:cs="Times New Roman"/>
          <w:b/>
          <w:sz w:val="22"/>
          <w:szCs w:val="22"/>
        </w:rPr>
      </w:pPr>
      <w:r w:rsidRPr="006E55B2">
        <w:rPr>
          <w:rStyle w:val="a5"/>
          <w:rFonts w:ascii="Times New Roman" w:hAnsi="Times New Roman" w:cs="Times New Roman"/>
          <w:b/>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744324" w:rsidRPr="006E55B2" w:rsidRDefault="00744324" w:rsidP="00744324">
      <w:pPr>
        <w:ind w:firstLine="54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15. Основаниями для отказа в прием документов являются:</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а) предоставление заявителем заявления и документов без удостоверения личности либо неуполномоченным лицом;</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б) предоставление заявителем заявления и документов, не соответствующих требованиям (наличие исправлений, зачеркиваний, потертостей, не позволяющих однозначно истолковать их содержание, отсутствие обратного адреса, подписи, печати).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Специалист Администрации (далее – специалист), уполномоченный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bookmarkStart w:id="273" w:name="sub_10111"/>
      <w:bookmarkEnd w:id="273"/>
      <w:r w:rsidRPr="006E55B2">
        <w:rPr>
          <w:rStyle w:val="a5"/>
          <w:rFonts w:ascii="Times New Roman" w:hAnsi="Times New Roman" w:cs="Times New Roman"/>
          <w:sz w:val="22"/>
          <w:szCs w:val="22"/>
        </w:rPr>
        <w:t xml:space="preserve">16. </w:t>
      </w:r>
      <w:bookmarkStart w:id="274" w:name="sub_1171"/>
      <w:bookmarkStart w:id="275" w:name="sub_1012"/>
      <w:bookmarkEnd w:id="274"/>
      <w:bookmarkEnd w:id="275"/>
      <w:r w:rsidRPr="006E55B2">
        <w:rPr>
          <w:rFonts w:ascii="Times New Roman" w:hAnsi="Times New Roman" w:cs="Times New Roman"/>
          <w:kern w:val="0"/>
          <w:sz w:val="22"/>
          <w:szCs w:val="22"/>
          <w:lang w:bidi="ar-SA"/>
        </w:rPr>
        <w:t>Основаниями для отказа в предоставлении муниципальной услуги являются:</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 xml:space="preserve">1) непредставление определенных </w:t>
      </w:r>
      <w:hyperlink r:id="rId69">
        <w:r w:rsidRPr="006E55B2">
          <w:rPr>
            <w:rFonts w:ascii="Times New Roman" w:hAnsi="Times New Roman" w:cs="Times New Roman"/>
            <w:kern w:val="0"/>
            <w:sz w:val="22"/>
            <w:szCs w:val="22"/>
            <w:lang w:bidi="ar-SA"/>
          </w:rPr>
          <w:t xml:space="preserve">пунктом </w:t>
        </w:r>
      </w:hyperlink>
      <w:r w:rsidRPr="006E55B2">
        <w:rPr>
          <w:rFonts w:ascii="Times New Roman" w:hAnsi="Times New Roman" w:cs="Times New Roman"/>
          <w:kern w:val="0"/>
          <w:sz w:val="22"/>
          <w:szCs w:val="22"/>
          <w:lang w:bidi="ar-SA"/>
        </w:rPr>
        <w:t>13 Административного регламента документов, обязанность по представлению которых возложена на заявителя;</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 xml:space="preserve">2) поступление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70">
        <w:r w:rsidRPr="006E55B2">
          <w:rPr>
            <w:rFonts w:ascii="Times New Roman" w:hAnsi="Times New Roman" w:cs="Times New Roman"/>
            <w:kern w:val="0"/>
            <w:sz w:val="22"/>
            <w:szCs w:val="22"/>
            <w:lang w:bidi="ar-SA"/>
          </w:rPr>
          <w:t xml:space="preserve">пунктом </w:t>
        </w:r>
      </w:hyperlink>
      <w:r w:rsidRPr="006E55B2">
        <w:rPr>
          <w:rFonts w:ascii="Times New Roman" w:hAnsi="Times New Roman" w:cs="Times New Roman"/>
          <w:kern w:val="0"/>
          <w:sz w:val="22"/>
          <w:szCs w:val="22"/>
          <w:lang w:bidi="ar-SA"/>
        </w:rPr>
        <w:t xml:space="preserve">13 Административного регламента,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r:id="rId71">
        <w:r w:rsidRPr="006E55B2">
          <w:rPr>
            <w:rFonts w:ascii="Times New Roman" w:hAnsi="Times New Roman" w:cs="Times New Roman"/>
            <w:kern w:val="0"/>
            <w:sz w:val="22"/>
            <w:szCs w:val="22"/>
            <w:lang w:bidi="ar-SA"/>
          </w:rPr>
          <w:t xml:space="preserve">пунктом </w:t>
        </w:r>
      </w:hyperlink>
      <w:r w:rsidRPr="006E55B2">
        <w:rPr>
          <w:rFonts w:ascii="Times New Roman" w:hAnsi="Times New Roman" w:cs="Times New Roman"/>
          <w:kern w:val="0"/>
          <w:sz w:val="22"/>
          <w:szCs w:val="22"/>
          <w:lang w:bidi="ar-SA"/>
        </w:rPr>
        <w:t>13 Административного регламента, и не получил от заявителя такие документ и (или) информацию в течение 15-ти рабочих дней со дня направления уведомления;</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3) представления документов в ненадлежащий орган;</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lastRenderedPageBreak/>
        <w:t>4) несоответствия проекта переустройства и (или) перепланировки помещения в многоквартирном доме требованиям законодательства.</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p>
    <w:p w:rsidR="00744324" w:rsidRPr="006E55B2" w:rsidRDefault="00744324" w:rsidP="00744324">
      <w:pPr>
        <w:suppressAutoHyphens w:val="0"/>
        <w:overflowPunct w:val="0"/>
        <w:ind w:firstLine="540"/>
        <w:jc w:val="center"/>
        <w:rPr>
          <w:rFonts w:ascii="Times New Roman" w:hAnsi="Times New Roman" w:cs="Times New Roman"/>
          <w:b/>
          <w:kern w:val="0"/>
          <w:sz w:val="22"/>
          <w:szCs w:val="22"/>
          <w:lang w:bidi="ar-SA"/>
        </w:rPr>
      </w:pPr>
      <w:r w:rsidRPr="006E55B2">
        <w:rPr>
          <w:rFonts w:ascii="Times New Roman" w:hAnsi="Times New Roman" w:cs="Times New Roman"/>
          <w:b/>
          <w:kern w:val="0"/>
          <w:sz w:val="22"/>
          <w:szCs w:val="22"/>
          <w:lang w:bidi="ar-SA"/>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17.Основания для приостановления муниципальной услуги отсутствуют.</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p>
    <w:p w:rsidR="00744324" w:rsidRPr="006E55B2" w:rsidRDefault="00744324" w:rsidP="00744324">
      <w:pPr>
        <w:suppressAutoHyphens w:val="0"/>
        <w:overflowPunct w:val="0"/>
        <w:ind w:firstLine="540"/>
        <w:jc w:val="center"/>
        <w:rPr>
          <w:rFonts w:ascii="Times New Roman" w:hAnsi="Times New Roman" w:cs="Times New Roman"/>
          <w:b/>
          <w:kern w:val="0"/>
          <w:sz w:val="22"/>
          <w:szCs w:val="22"/>
          <w:lang w:bidi="ar-SA"/>
        </w:rPr>
      </w:pPr>
      <w:r w:rsidRPr="006E55B2">
        <w:rPr>
          <w:rFonts w:ascii="Times New Roman" w:hAnsi="Times New Roman" w:cs="Times New Roman"/>
          <w:b/>
          <w:kern w:val="0"/>
          <w:sz w:val="22"/>
          <w:szCs w:val="22"/>
          <w:lang w:bidi="ar-SA"/>
        </w:rPr>
        <w:t>Подраздел 9. Размер платы, взимаемой с заявителя при предоставлении муниципальной услуги, и способы ее взимания.</w:t>
      </w:r>
    </w:p>
    <w:p w:rsidR="00744324" w:rsidRPr="006E55B2" w:rsidRDefault="00744324" w:rsidP="00744324">
      <w:pPr>
        <w:suppressAutoHyphens w:val="0"/>
        <w:overflowPunct w:val="0"/>
        <w:rPr>
          <w:rFonts w:ascii="Times New Roman" w:hAnsi="Times New Roman" w:cs="Times New Roman"/>
          <w:b/>
          <w:kern w:val="0"/>
          <w:sz w:val="22"/>
          <w:szCs w:val="22"/>
          <w:lang w:bidi="ar-SA"/>
        </w:rPr>
      </w:pP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Style w:val="a5"/>
          <w:rFonts w:ascii="Times New Roman" w:hAnsi="Times New Roman" w:cs="Times New Roman"/>
          <w:sz w:val="22"/>
          <w:szCs w:val="22"/>
        </w:rPr>
        <w:t xml:space="preserve">18. </w:t>
      </w:r>
      <w:bookmarkStart w:id="276" w:name="sub_1013"/>
      <w:bookmarkEnd w:id="276"/>
      <w:r w:rsidRPr="006E55B2">
        <w:rPr>
          <w:rFonts w:ascii="Times New Roman" w:hAnsi="Times New Roman" w:cs="Times New Roman"/>
          <w:kern w:val="0"/>
          <w:sz w:val="22"/>
          <w:szCs w:val="22"/>
          <w:lang w:bidi="ar-SA"/>
        </w:rPr>
        <w:t>Муниципальная услуга предоставляется бесплатно.</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p>
    <w:p w:rsidR="00744324" w:rsidRPr="006E55B2" w:rsidRDefault="00744324" w:rsidP="00744324">
      <w:pPr>
        <w:ind w:firstLine="540"/>
        <w:jc w:val="center"/>
        <w:rPr>
          <w:rFonts w:ascii="Times New Roman" w:hAnsi="Times New Roman" w:cs="Times New Roman"/>
          <w:b/>
          <w:sz w:val="22"/>
          <w:szCs w:val="22"/>
        </w:rPr>
      </w:pPr>
      <w:r w:rsidRPr="006E55B2">
        <w:rPr>
          <w:rStyle w:val="a5"/>
          <w:rFonts w:ascii="Times New Roman" w:hAnsi="Times New Roman" w:cs="Times New Roman"/>
          <w:b/>
          <w:sz w:val="22"/>
          <w:szCs w:val="22"/>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744324" w:rsidRPr="006E55B2" w:rsidRDefault="00744324" w:rsidP="00744324">
      <w:pPr>
        <w:ind w:firstLine="709"/>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19.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744324" w:rsidRPr="006E55B2" w:rsidRDefault="00744324" w:rsidP="00744324">
      <w:pPr>
        <w:ind w:firstLine="709"/>
        <w:jc w:val="both"/>
        <w:rPr>
          <w:rFonts w:ascii="Times New Roman" w:hAnsi="Times New Roman" w:cs="Times New Roman"/>
          <w:sz w:val="22"/>
          <w:szCs w:val="22"/>
        </w:rPr>
      </w:pPr>
    </w:p>
    <w:p w:rsidR="00744324" w:rsidRPr="006E55B2" w:rsidRDefault="00744324" w:rsidP="00744324">
      <w:pPr>
        <w:ind w:firstLine="720"/>
        <w:jc w:val="center"/>
        <w:rPr>
          <w:rFonts w:ascii="Times New Roman" w:hAnsi="Times New Roman" w:cs="Times New Roman"/>
          <w:b/>
          <w:sz w:val="22"/>
          <w:szCs w:val="22"/>
        </w:rPr>
      </w:pPr>
      <w:bookmarkStart w:id="277" w:name="sub_1014"/>
      <w:bookmarkEnd w:id="277"/>
      <w:r w:rsidRPr="006E55B2">
        <w:rPr>
          <w:rStyle w:val="a5"/>
          <w:rFonts w:ascii="Times New Roman" w:hAnsi="Times New Roman" w:cs="Times New Roman"/>
          <w:b/>
          <w:sz w:val="22"/>
          <w:szCs w:val="22"/>
        </w:rPr>
        <w:t>Подраздел 11. Срок регистрации запроса заявителя о предоставлении муниципальной услуги.</w:t>
      </w:r>
    </w:p>
    <w:p w:rsidR="00744324" w:rsidRPr="006E55B2" w:rsidRDefault="00744324" w:rsidP="00744324">
      <w:pPr>
        <w:ind w:firstLine="720"/>
        <w:jc w:val="both"/>
        <w:rPr>
          <w:rFonts w:ascii="Times New Roman" w:hAnsi="Times New Roman" w:cs="Times New Roman"/>
          <w:sz w:val="22"/>
          <w:szCs w:val="22"/>
        </w:rPr>
      </w:pPr>
      <w:bookmarkStart w:id="278" w:name="sub_141"/>
      <w:bookmarkEnd w:id="278"/>
      <w:r w:rsidRPr="006E55B2">
        <w:rPr>
          <w:rStyle w:val="a5"/>
          <w:rFonts w:ascii="Times New Roman" w:hAnsi="Times New Roman" w:cs="Times New Roman"/>
          <w:sz w:val="22"/>
          <w:szCs w:val="22"/>
        </w:rPr>
        <w:t xml:space="preserve">20. </w:t>
      </w:r>
      <w:bookmarkStart w:id="279" w:name="sub_142"/>
      <w:bookmarkEnd w:id="279"/>
      <w:r w:rsidRPr="006E55B2">
        <w:rPr>
          <w:rStyle w:val="a5"/>
          <w:rFonts w:ascii="Times New Roman" w:hAnsi="Times New Roman" w:cs="Times New Roman"/>
          <w:sz w:val="22"/>
          <w:szCs w:val="22"/>
        </w:rPr>
        <w:t>Заявление (запрос), поданное заявителем при личном обращении в Администрацию или Многофункциональный центр, ТОСП, регистрируется в день обращения заявителя. При этом продолжительность приема при личном обращении не должна превышать 15 минут.</w:t>
      </w:r>
    </w:p>
    <w:p w:rsidR="00744324" w:rsidRPr="006E55B2" w:rsidRDefault="00744324" w:rsidP="00744324">
      <w:pPr>
        <w:ind w:firstLine="72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 xml:space="preserve">21. Заявления (запросы), поступившие в Администрацию с использованием электронных средств связи, в том числе через </w:t>
      </w:r>
      <w:hyperlink r:id="rId72">
        <w:r w:rsidRPr="006E55B2">
          <w:rPr>
            <w:rFonts w:ascii="Times New Roman" w:hAnsi="Times New Roman" w:cs="Times New Roman"/>
            <w:sz w:val="22"/>
            <w:szCs w:val="22"/>
          </w:rPr>
          <w:t>Единый портал</w:t>
        </w:r>
      </w:hyperlink>
      <w:r w:rsidRPr="006E55B2">
        <w:rPr>
          <w:rStyle w:val="a5"/>
          <w:rFonts w:ascii="Times New Roman" w:hAnsi="Times New Roman" w:cs="Times New Roman"/>
          <w:sz w:val="22"/>
          <w:szCs w:val="22"/>
        </w:rPr>
        <w:t xml:space="preserve">, </w:t>
      </w:r>
      <w:hyperlink r:id="rId73">
        <w:r w:rsidRPr="006E55B2">
          <w:rPr>
            <w:rFonts w:ascii="Times New Roman" w:hAnsi="Times New Roman" w:cs="Times New Roman"/>
            <w:sz w:val="22"/>
            <w:szCs w:val="22"/>
          </w:rPr>
          <w:t>РПГУ</w:t>
        </w:r>
      </w:hyperlink>
      <w:r w:rsidRPr="006E55B2">
        <w:rPr>
          <w:rStyle w:val="a5"/>
          <w:rFonts w:ascii="Times New Roman" w:hAnsi="Times New Roman" w:cs="Times New Roman"/>
          <w:sz w:val="22"/>
          <w:szCs w:val="22"/>
        </w:rPr>
        <w:t xml:space="preserve"> (при наличии технической возможности), регистрируются в течение одного рабочего дня с момента поступления.</w:t>
      </w:r>
    </w:p>
    <w:p w:rsidR="00744324" w:rsidRPr="006E55B2" w:rsidRDefault="00744324" w:rsidP="00744324">
      <w:pPr>
        <w:ind w:firstLine="720"/>
        <w:jc w:val="both"/>
        <w:rPr>
          <w:rFonts w:ascii="Times New Roman" w:hAnsi="Times New Roman" w:cs="Times New Roman"/>
          <w:sz w:val="22"/>
          <w:szCs w:val="22"/>
        </w:rPr>
      </w:pPr>
    </w:p>
    <w:p w:rsidR="00744324" w:rsidRPr="006E55B2" w:rsidRDefault="00744324" w:rsidP="00744324">
      <w:pPr>
        <w:jc w:val="center"/>
        <w:rPr>
          <w:rFonts w:ascii="Times New Roman" w:hAnsi="Times New Roman" w:cs="Times New Roman"/>
          <w:b/>
          <w:sz w:val="22"/>
          <w:szCs w:val="22"/>
        </w:rPr>
      </w:pPr>
      <w:r w:rsidRPr="006E55B2">
        <w:rPr>
          <w:rStyle w:val="a5"/>
          <w:rFonts w:ascii="Times New Roman" w:hAnsi="Times New Roman" w:cs="Times New Roman"/>
          <w:b/>
          <w:sz w:val="22"/>
          <w:szCs w:val="22"/>
        </w:rPr>
        <w:t>Подраздел 12. Требования к помещениям, в которых предоставляется муниципальная услуга.</w:t>
      </w:r>
    </w:p>
    <w:p w:rsidR="00744324" w:rsidRPr="006E55B2" w:rsidRDefault="00744324" w:rsidP="00744324">
      <w:pPr>
        <w:ind w:firstLine="720"/>
        <w:jc w:val="both"/>
        <w:rPr>
          <w:rFonts w:ascii="Times New Roman" w:hAnsi="Times New Roman" w:cs="Times New Roman"/>
          <w:sz w:val="22"/>
          <w:szCs w:val="22"/>
        </w:rPr>
      </w:pPr>
      <w:bookmarkStart w:id="280" w:name="sub_151"/>
      <w:bookmarkEnd w:id="280"/>
      <w:r w:rsidRPr="006E55B2">
        <w:rPr>
          <w:rStyle w:val="a5"/>
          <w:rFonts w:ascii="Times New Roman" w:hAnsi="Times New Roman" w:cs="Times New Roman"/>
          <w:sz w:val="22"/>
          <w:szCs w:val="22"/>
        </w:rPr>
        <w:t>22.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Администрации, Многофункционального центра, ТОСП.</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Помещения, в которых предоставляется муниципальная услуга, должны соответствовать следующим требованиям:</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1) наличие средств пожаротушения;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2) наличие телефона;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3) наличие соответствующих вывесок (указателей) с номерами и наименованиями помещений, указанием времени приема специалистами, перерыва на обед, технического перерыва;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4) наличие офисной мебели;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5) возможность доступа к справочно-правовым системам и информационно-телекоммуникационной сети "Интернет";</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6) возможность копирования документов.</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Помещения оборудуются информационными стендами или терминалами, содержащими сведения, указанные в </w:t>
      </w:r>
      <w:hyperlink w:anchor="sub_1003">
        <w:r w:rsidRPr="006E55B2">
          <w:rPr>
            <w:rFonts w:ascii="Times New Roman" w:hAnsi="Times New Roman" w:cs="Times New Roman"/>
            <w:sz w:val="22"/>
            <w:szCs w:val="22"/>
          </w:rPr>
          <w:t>разделе 3</w:t>
        </w:r>
      </w:hyperlink>
      <w:r w:rsidRPr="006E55B2">
        <w:rPr>
          <w:rStyle w:val="a5"/>
          <w:rFonts w:ascii="Times New Roman" w:hAnsi="Times New Roman" w:cs="Times New Roman"/>
          <w:sz w:val="22"/>
          <w:szCs w:val="22"/>
        </w:rPr>
        <w:t xml:space="preserve"> Административного регламента, в визуальной и текстовой формах.</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lastRenderedPageBreak/>
        <w:t>Оформление визуальной, текстовой информации должно соответствовать оптимальному зрительному восприятию этой информации гражданами.</w:t>
      </w:r>
    </w:p>
    <w:p w:rsidR="00744324" w:rsidRPr="006E55B2" w:rsidRDefault="00744324" w:rsidP="00744324">
      <w:pPr>
        <w:ind w:firstLine="720"/>
        <w:jc w:val="both"/>
        <w:rPr>
          <w:rFonts w:ascii="Times New Roman" w:hAnsi="Times New Roman" w:cs="Times New Roman"/>
          <w:sz w:val="22"/>
          <w:szCs w:val="22"/>
        </w:rPr>
      </w:pPr>
      <w:bookmarkStart w:id="281" w:name="sub_152"/>
      <w:bookmarkEnd w:id="281"/>
      <w:r w:rsidRPr="006E55B2">
        <w:rPr>
          <w:rStyle w:val="a5"/>
          <w:rFonts w:ascii="Times New Roman" w:hAnsi="Times New Roman" w:cs="Times New Roman"/>
          <w:sz w:val="22"/>
          <w:szCs w:val="22"/>
        </w:rPr>
        <w:t>23.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Ответственное начальник Отдела в пределах установленных полномочий организует инструктирование или обучение специалистов,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744324" w:rsidRPr="006E55B2" w:rsidRDefault="00744324" w:rsidP="00744324">
      <w:pPr>
        <w:ind w:firstLine="72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744324" w:rsidRPr="006E55B2" w:rsidRDefault="00744324" w:rsidP="00744324">
      <w:pPr>
        <w:ind w:firstLine="720"/>
        <w:jc w:val="both"/>
        <w:rPr>
          <w:rFonts w:ascii="Times New Roman" w:hAnsi="Times New Roman" w:cs="Times New Roman"/>
          <w:sz w:val="22"/>
          <w:szCs w:val="22"/>
        </w:rPr>
      </w:pPr>
    </w:p>
    <w:p w:rsidR="00744324" w:rsidRPr="006E55B2" w:rsidRDefault="00744324" w:rsidP="00744324">
      <w:pPr>
        <w:ind w:firstLine="720"/>
        <w:jc w:val="center"/>
        <w:rPr>
          <w:rStyle w:val="a5"/>
          <w:rFonts w:ascii="Times New Roman" w:hAnsi="Times New Roman" w:cs="Times New Roman"/>
          <w:b/>
          <w:sz w:val="22"/>
          <w:szCs w:val="22"/>
        </w:rPr>
      </w:pPr>
      <w:r w:rsidRPr="006E55B2">
        <w:rPr>
          <w:rStyle w:val="a5"/>
          <w:rFonts w:ascii="Times New Roman" w:hAnsi="Times New Roman" w:cs="Times New Roman"/>
          <w:b/>
          <w:sz w:val="22"/>
          <w:szCs w:val="22"/>
        </w:rPr>
        <w:t>Подраздел 13. Показатели качества и доступности муниципальной услуги.</w:t>
      </w:r>
    </w:p>
    <w:p w:rsidR="00744324" w:rsidRPr="006E55B2" w:rsidRDefault="00744324" w:rsidP="00744324">
      <w:pPr>
        <w:ind w:firstLine="720"/>
        <w:jc w:val="both"/>
        <w:rPr>
          <w:rFonts w:ascii="Times New Roman" w:hAnsi="Times New Roman" w:cs="Times New Roman"/>
          <w:sz w:val="22"/>
          <w:szCs w:val="22"/>
        </w:rPr>
      </w:pPr>
      <w:bookmarkStart w:id="282" w:name="sub_161"/>
      <w:bookmarkEnd w:id="282"/>
      <w:r w:rsidRPr="006E55B2">
        <w:rPr>
          <w:rStyle w:val="a5"/>
          <w:rFonts w:ascii="Times New Roman" w:hAnsi="Times New Roman" w:cs="Times New Roman"/>
          <w:sz w:val="22"/>
          <w:szCs w:val="22"/>
        </w:rPr>
        <w:t>24.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а) доступность:</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(доля) заявителей, ожидающих получения муниципальной услуги в очереди не более 15 минут, - 100 процентов;</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(доля) случаев предоставления муниципальной услуги в установленные сроки со дня поступления заявки - 100 процентов;</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б) качество:</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(доля) заявителей, удовлетворенных качеством предоставления муниципальной услуги - 90 процентов.</w:t>
      </w:r>
    </w:p>
    <w:p w:rsidR="00744324" w:rsidRPr="006E55B2" w:rsidRDefault="00744324" w:rsidP="00744324">
      <w:pPr>
        <w:pStyle w:val="110"/>
        <w:spacing w:before="0" w:after="0"/>
        <w:rPr>
          <w:rFonts w:ascii="Times New Roman" w:hAnsi="Times New Roman" w:cs="Times New Roman"/>
          <w:color w:val="auto"/>
          <w:sz w:val="22"/>
          <w:szCs w:val="22"/>
        </w:rPr>
      </w:pPr>
      <w:bookmarkStart w:id="283" w:name="sub_300"/>
      <w:bookmarkEnd w:id="283"/>
    </w:p>
    <w:p w:rsidR="00744324" w:rsidRPr="006E55B2" w:rsidRDefault="00744324" w:rsidP="00744324">
      <w:pPr>
        <w:pStyle w:val="110"/>
        <w:spacing w:before="0" w:after="0"/>
        <w:rPr>
          <w:rFonts w:ascii="Times New Roman" w:hAnsi="Times New Roman" w:cs="Times New Roman"/>
          <w:color w:val="auto"/>
          <w:sz w:val="22"/>
          <w:szCs w:val="22"/>
        </w:rPr>
      </w:pPr>
      <w:r w:rsidRPr="006E55B2">
        <w:rPr>
          <w:rFonts w:ascii="Times New Roman" w:hAnsi="Times New Roman" w:cs="Times New Roman"/>
          <w:color w:val="auto"/>
          <w:sz w:val="22"/>
          <w:szCs w:val="22"/>
        </w:rPr>
        <w:t>Раздел 3. Состав, последовательность и сроки выполнения административных процедур</w:t>
      </w:r>
    </w:p>
    <w:p w:rsidR="00744324" w:rsidRPr="006E55B2" w:rsidRDefault="00744324" w:rsidP="00744324">
      <w:pPr>
        <w:pStyle w:val="110"/>
        <w:spacing w:before="0" w:after="0"/>
        <w:rPr>
          <w:rFonts w:ascii="Times New Roman" w:hAnsi="Times New Roman" w:cs="Times New Roman"/>
          <w:color w:val="auto"/>
          <w:sz w:val="22"/>
          <w:szCs w:val="22"/>
        </w:rPr>
      </w:pPr>
    </w:p>
    <w:p w:rsidR="00744324" w:rsidRPr="006E55B2" w:rsidRDefault="00744324" w:rsidP="00744324">
      <w:pPr>
        <w:ind w:firstLine="720"/>
        <w:jc w:val="center"/>
        <w:rPr>
          <w:rFonts w:ascii="Times New Roman" w:hAnsi="Times New Roman" w:cs="Times New Roman"/>
          <w:b/>
          <w:sz w:val="22"/>
          <w:szCs w:val="22"/>
        </w:rPr>
      </w:pPr>
      <w:bookmarkStart w:id="284" w:name="sub_1017"/>
      <w:bookmarkEnd w:id="284"/>
      <w:r w:rsidRPr="006E55B2">
        <w:rPr>
          <w:rStyle w:val="a5"/>
          <w:rFonts w:ascii="Times New Roman" w:hAnsi="Times New Roman" w:cs="Times New Roman"/>
          <w:b/>
          <w:sz w:val="22"/>
          <w:szCs w:val="22"/>
        </w:rPr>
        <w:t>Подраздел 1. Исчерпывающий перечень административных процедур (действий).</w:t>
      </w:r>
    </w:p>
    <w:p w:rsidR="00744324" w:rsidRPr="006E55B2" w:rsidRDefault="00744324" w:rsidP="00744324">
      <w:pPr>
        <w:ind w:firstLine="72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25. Предоставление муниципальной услуги включает в себя следующие административные процедуры (действия):</w:t>
      </w:r>
    </w:p>
    <w:p w:rsidR="00744324" w:rsidRPr="006E55B2" w:rsidRDefault="00744324" w:rsidP="00744324">
      <w:pPr>
        <w:ind w:firstLine="72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1) прием заявления;</w:t>
      </w:r>
    </w:p>
    <w:p w:rsidR="00744324" w:rsidRPr="006E55B2" w:rsidRDefault="00744324" w:rsidP="00744324">
      <w:pPr>
        <w:widowControl w:val="0"/>
        <w:ind w:firstLine="567"/>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2) принятие  </w:t>
      </w:r>
      <w:r w:rsidRPr="006E55B2">
        <w:rPr>
          <w:rFonts w:ascii="Times New Roman" w:hAnsi="Times New Roman" w:cs="Times New Roman"/>
          <w:sz w:val="22"/>
          <w:szCs w:val="22"/>
        </w:rPr>
        <w:t xml:space="preserve">Постановления </w:t>
      </w:r>
      <w:r w:rsidRPr="006E55B2">
        <w:rPr>
          <w:rStyle w:val="a5"/>
          <w:rFonts w:ascii="Times New Roman" w:hAnsi="Times New Roman" w:cs="Times New Roman"/>
          <w:bCs/>
          <w:iCs/>
          <w:sz w:val="22"/>
          <w:szCs w:val="22"/>
        </w:rPr>
        <w:t>Администрации Большеигнатовского муниципального района</w:t>
      </w:r>
      <w:r w:rsidRPr="006E55B2">
        <w:rPr>
          <w:rFonts w:ascii="Times New Roman" w:hAnsi="Times New Roman" w:cs="Times New Roman"/>
          <w:sz w:val="22"/>
          <w:szCs w:val="22"/>
        </w:rPr>
        <w:t xml:space="preserve"> Республики Мордовия о согласовании переустройства и (или) перепланировки помещения в многоквартирном доме;</w:t>
      </w:r>
    </w:p>
    <w:p w:rsidR="00744324" w:rsidRPr="006E55B2" w:rsidRDefault="00744324" w:rsidP="00744324">
      <w:pPr>
        <w:ind w:firstLine="72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3) выдача результата муниципальной услуги.</w:t>
      </w:r>
    </w:p>
    <w:p w:rsidR="00744324" w:rsidRPr="006E55B2" w:rsidRDefault="00744324" w:rsidP="00744324">
      <w:pPr>
        <w:ind w:firstLine="720"/>
        <w:jc w:val="both"/>
        <w:rPr>
          <w:rStyle w:val="a5"/>
          <w:rFonts w:ascii="Times New Roman" w:hAnsi="Times New Roman" w:cs="Times New Roman"/>
          <w:sz w:val="22"/>
          <w:szCs w:val="22"/>
        </w:rPr>
      </w:pPr>
    </w:p>
    <w:p w:rsidR="00744324" w:rsidRPr="006E55B2" w:rsidRDefault="00744324" w:rsidP="00744324">
      <w:pPr>
        <w:ind w:firstLine="540"/>
        <w:jc w:val="center"/>
        <w:rPr>
          <w:rStyle w:val="a5"/>
          <w:rFonts w:ascii="Times New Roman" w:hAnsi="Times New Roman" w:cs="Times New Roman"/>
          <w:b/>
          <w:sz w:val="22"/>
          <w:szCs w:val="22"/>
        </w:rPr>
      </w:pPr>
      <w:r w:rsidRPr="006E55B2">
        <w:rPr>
          <w:rStyle w:val="a5"/>
          <w:rFonts w:ascii="Times New Roman" w:hAnsi="Times New Roman" w:cs="Times New Roman"/>
          <w:b/>
          <w:sz w:val="22"/>
          <w:szCs w:val="22"/>
        </w:rPr>
        <w:t>Подраздел 2. Административная процедура (действие) – Прием.</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Style w:val="a5"/>
          <w:rFonts w:ascii="Times New Roman" w:hAnsi="Times New Roman" w:cs="Times New Roman"/>
          <w:sz w:val="22"/>
          <w:szCs w:val="22"/>
        </w:rPr>
        <w:lastRenderedPageBreak/>
        <w:t>26. О</w:t>
      </w:r>
      <w:r w:rsidRPr="006E55B2">
        <w:rPr>
          <w:rFonts w:ascii="Times New Roman" w:hAnsi="Times New Roman" w:cs="Times New Roman"/>
          <w:kern w:val="0"/>
          <w:sz w:val="22"/>
          <w:szCs w:val="22"/>
          <w:lang w:bidi="ar-SA"/>
        </w:rPr>
        <w:t xml:space="preserve">снованием для начала административного действия, является подача заявителем </w:t>
      </w:r>
      <w:hyperlink r:id="rId74">
        <w:r w:rsidRPr="006E55B2">
          <w:rPr>
            <w:rFonts w:ascii="Times New Roman" w:hAnsi="Times New Roman" w:cs="Times New Roman"/>
            <w:kern w:val="0"/>
            <w:sz w:val="22"/>
            <w:szCs w:val="22"/>
            <w:lang w:bidi="ar-SA"/>
          </w:rPr>
          <w:t>заявлением</w:t>
        </w:r>
      </w:hyperlink>
      <w:r w:rsidRPr="006E55B2">
        <w:rPr>
          <w:rFonts w:ascii="Times New Roman" w:hAnsi="Times New Roman" w:cs="Times New Roman"/>
          <w:kern w:val="0"/>
          <w:sz w:val="22"/>
          <w:szCs w:val="22"/>
          <w:lang w:bidi="ar-SA"/>
        </w:rPr>
        <w:t xml:space="preserve"> по форме согласно приложению 3 к Административному регламенту и документами, указанными в </w:t>
      </w:r>
      <w:hyperlink r:id="rId75">
        <w:r w:rsidRPr="006E55B2">
          <w:rPr>
            <w:rFonts w:ascii="Times New Roman" w:hAnsi="Times New Roman" w:cs="Times New Roman"/>
            <w:kern w:val="0"/>
            <w:sz w:val="22"/>
            <w:szCs w:val="22"/>
            <w:lang w:bidi="ar-SA"/>
          </w:rPr>
          <w:t xml:space="preserve">пункте </w:t>
        </w:r>
      </w:hyperlink>
      <w:r w:rsidRPr="006E55B2">
        <w:rPr>
          <w:rFonts w:ascii="Times New Roman" w:hAnsi="Times New Roman" w:cs="Times New Roman"/>
          <w:kern w:val="0"/>
          <w:sz w:val="22"/>
          <w:szCs w:val="22"/>
          <w:lang w:bidi="ar-SA"/>
        </w:rPr>
        <w:t>13 Административного регламента.</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 xml:space="preserve"> Для получения муниципальной услуги заявитель вправе подать заявление и документы лично или через своего законного представителя по адресам, указанным в </w:t>
      </w:r>
      <w:hyperlink r:id="rId76">
        <w:r w:rsidRPr="006E55B2">
          <w:rPr>
            <w:rFonts w:ascii="Times New Roman" w:hAnsi="Times New Roman" w:cs="Times New Roman"/>
            <w:kern w:val="0"/>
            <w:sz w:val="22"/>
            <w:szCs w:val="22"/>
            <w:lang w:bidi="ar-SA"/>
          </w:rPr>
          <w:t xml:space="preserve">Приложении № </w:t>
        </w:r>
      </w:hyperlink>
      <w:r w:rsidRPr="006E55B2">
        <w:rPr>
          <w:rFonts w:ascii="Times New Roman" w:hAnsi="Times New Roman" w:cs="Times New Roman"/>
          <w:kern w:val="0"/>
          <w:sz w:val="22"/>
          <w:szCs w:val="22"/>
          <w:lang w:bidi="ar-SA"/>
        </w:rPr>
        <w:t>1 к Административному регламенту, а также с использованием почтовой связи или в электронном виде через Портал государственных и муниципальных услуг Республики Мордовия.</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27. При личном обращении заявителя за представлением муниципальной услуги специалист, ответственный за прием и регистрацию документов, осуществляет следующую последовательность действий:</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1) устанавливает личность заявителя (проверяет полномочия заявителя, в том числе полномочия представителя заявителя действовать от его имени);</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2) предоставляет заявителю бланк заявления;</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 xml:space="preserve">3) проверяет наличие всех документов, указанных в </w:t>
      </w:r>
      <w:hyperlink r:id="rId77">
        <w:r w:rsidRPr="006E55B2">
          <w:rPr>
            <w:rFonts w:ascii="Times New Roman" w:hAnsi="Times New Roman" w:cs="Times New Roman"/>
            <w:kern w:val="0"/>
            <w:sz w:val="22"/>
            <w:szCs w:val="22"/>
            <w:lang w:bidi="ar-SA"/>
          </w:rPr>
          <w:t xml:space="preserve">пункте </w:t>
        </w:r>
      </w:hyperlink>
      <w:r w:rsidRPr="006E55B2">
        <w:rPr>
          <w:rFonts w:ascii="Times New Roman" w:hAnsi="Times New Roman" w:cs="Times New Roman"/>
          <w:kern w:val="0"/>
          <w:sz w:val="22"/>
          <w:szCs w:val="22"/>
          <w:lang w:bidi="ar-SA"/>
        </w:rPr>
        <w:t>13 Административного регламента, необходимых для предоставления муниципальной услуги;</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4)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 на копиях проставляет отметку «сверено с оригиналом» с указанием должности, фамилии, инициалов);</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5) проверяет соответствие представленных документов установленным требованиям, а именно:</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документы в установленных законодательством случаях удостоверены, скреплены печатями, имеют надлежащие подписи сторон или должностных лиц;</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тексты документов написаны разборчиво;</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фамилия, имя и отчество заявителя, адрес места жительства, паспортные данные написаны полностью;</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в документах нет подчисток, приписок, зачеркнутых слов и не оговоренных в них исправлений;</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документы не исполнены карандашом;</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документы не имеют повреждений, наличие которых не позволяет однозначно истолковать их содержание;</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6) по окончании регистрационных действий специалист, ответственный за прием и регистрацию документов, выдает заявителю расписку в получении документов, а также сообщает заявителю о дате и месте получения результата муниципальной услуги, номерах телефонов, ответственных лиц, у которых заявитель в течение срока предоставления муниципальной услуги может узнать о стадии ее предоставления;</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7) специалист, ответственный за прием и регистрацию документов, сканирует заявление и прилагаемые к нему документы и вносит запись о приеме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28. Заявитель несет ответственность за достоверность представленных сведений и документов.</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29. После регистрации заявления и документов специалист, ответственный за прием и регистрацию документов, в течение 1-го рабочего дня передает заявление и документы на рассмотрение для принятия решения в Отдел.</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p>
    <w:p w:rsidR="00744324" w:rsidRPr="006E55B2" w:rsidRDefault="00744324" w:rsidP="00744324">
      <w:pPr>
        <w:ind w:firstLine="539"/>
        <w:jc w:val="center"/>
        <w:rPr>
          <w:rStyle w:val="a5"/>
          <w:rFonts w:ascii="Times New Roman" w:hAnsi="Times New Roman" w:cs="Times New Roman"/>
          <w:b/>
          <w:sz w:val="22"/>
          <w:szCs w:val="22"/>
        </w:rPr>
      </w:pPr>
      <w:r w:rsidRPr="006E55B2">
        <w:rPr>
          <w:rStyle w:val="a5"/>
          <w:rFonts w:ascii="Times New Roman" w:hAnsi="Times New Roman" w:cs="Times New Roman"/>
          <w:b/>
          <w:sz w:val="22"/>
          <w:szCs w:val="22"/>
        </w:rPr>
        <w:t>Подраздел 3. Административная процедура (действие) – Подготовка.</w:t>
      </w:r>
    </w:p>
    <w:p w:rsidR="00744324" w:rsidRPr="006E55B2" w:rsidRDefault="00744324" w:rsidP="00744324">
      <w:pPr>
        <w:ind w:firstLine="54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30. Основанием для начала административной процедуры (действие) является получение Начальником Отдела заявления с прилагаемыми к нему документами.</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Начальник Отдела  в течение 1-го дня рассматривает представленные документы, после чего передает их в Специалисту.</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Специалист Отдела проводит проверку сведений, содержащихся в заявлении, и прилагаемых к нему документов в течение 8 дней.</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По результатам проверки сведений, содержащихся в заявлении и прилагаемых к нему документов, принимается одно из следующих решений:</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 xml:space="preserve">- о подготовке проекта Постановления </w:t>
      </w:r>
      <w:r w:rsidRPr="006E55B2">
        <w:rPr>
          <w:rStyle w:val="a5"/>
          <w:rFonts w:ascii="Times New Roman" w:hAnsi="Times New Roman" w:cs="Times New Roman"/>
          <w:sz w:val="22"/>
          <w:szCs w:val="22"/>
        </w:rPr>
        <w:t xml:space="preserve">Администрации </w:t>
      </w:r>
      <w:r w:rsidRPr="006E55B2">
        <w:rPr>
          <w:rFonts w:ascii="Times New Roman" w:hAnsi="Times New Roman" w:cs="Times New Roman"/>
          <w:sz w:val="22"/>
          <w:szCs w:val="22"/>
        </w:rPr>
        <w:t>Большеигнатовского муниципального района</w:t>
      </w:r>
      <w:r w:rsidRPr="006E55B2">
        <w:rPr>
          <w:rStyle w:val="a5"/>
          <w:rFonts w:ascii="Times New Roman" w:hAnsi="Times New Roman" w:cs="Times New Roman"/>
          <w:sz w:val="22"/>
          <w:szCs w:val="22"/>
        </w:rPr>
        <w:t xml:space="preserve">  Республики Мордовия</w:t>
      </w:r>
      <w:r w:rsidRPr="006E55B2">
        <w:rPr>
          <w:rStyle w:val="WW8Num1z1"/>
          <w:rFonts w:ascii="Times New Roman" w:hAnsi="Times New Roman" w:cs="Times New Roman"/>
          <w:sz w:val="22"/>
          <w:szCs w:val="22"/>
        </w:rPr>
        <w:t xml:space="preserve"> </w:t>
      </w:r>
      <w:r w:rsidRPr="006E55B2">
        <w:rPr>
          <w:rFonts w:ascii="Times New Roman" w:hAnsi="Times New Roman" w:cs="Times New Roman"/>
          <w:kern w:val="0"/>
          <w:sz w:val="22"/>
          <w:szCs w:val="22"/>
          <w:lang w:bidi="ar-SA"/>
        </w:rPr>
        <w:t xml:space="preserve"> согласовании переустройства и (или) перепланировки помещения в многоквартирном доме;</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 об отказе в предоставлении муниципальной услуги.</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 xml:space="preserve">Специалист Отдела в течение 15 дней обеспечивает подготовку проекта Постановления </w:t>
      </w:r>
      <w:r w:rsidRPr="006E55B2">
        <w:rPr>
          <w:rStyle w:val="a5"/>
          <w:rFonts w:ascii="Times New Roman" w:hAnsi="Times New Roman" w:cs="Times New Roman"/>
          <w:sz w:val="22"/>
          <w:szCs w:val="22"/>
        </w:rPr>
        <w:t xml:space="preserve">Администрации </w:t>
      </w:r>
      <w:r w:rsidRPr="006E55B2">
        <w:rPr>
          <w:rFonts w:ascii="Times New Roman" w:hAnsi="Times New Roman" w:cs="Times New Roman"/>
          <w:sz w:val="22"/>
          <w:szCs w:val="22"/>
        </w:rPr>
        <w:t>Большеигнатовского муниципального района</w:t>
      </w:r>
      <w:r w:rsidRPr="006E55B2">
        <w:rPr>
          <w:rStyle w:val="a5"/>
          <w:rFonts w:ascii="Times New Roman" w:hAnsi="Times New Roman" w:cs="Times New Roman"/>
          <w:sz w:val="22"/>
          <w:szCs w:val="22"/>
        </w:rPr>
        <w:t xml:space="preserve">  Республики Мордовия</w:t>
      </w:r>
      <w:r w:rsidRPr="006E55B2">
        <w:rPr>
          <w:rStyle w:val="WW8Num1z1"/>
          <w:rFonts w:ascii="Times New Roman" w:hAnsi="Times New Roman" w:cs="Times New Roman"/>
          <w:sz w:val="22"/>
          <w:szCs w:val="22"/>
        </w:rPr>
        <w:t xml:space="preserve"> </w:t>
      </w:r>
      <w:r w:rsidRPr="006E55B2">
        <w:rPr>
          <w:rFonts w:ascii="Times New Roman" w:hAnsi="Times New Roman" w:cs="Times New Roman"/>
          <w:kern w:val="0"/>
          <w:sz w:val="22"/>
          <w:szCs w:val="22"/>
          <w:lang w:bidi="ar-SA"/>
        </w:rPr>
        <w:t xml:space="preserve"> о согласовании переустройства и (или) перепланировки помещения в многоквартирном доме и уведомления собственнику о согласовании перепланировки и (или) переустройства помещения в многоквартирном доме.</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lastRenderedPageBreak/>
        <w:t xml:space="preserve">31. Согласование и подписание проекта Постановления </w:t>
      </w:r>
      <w:r w:rsidRPr="006E55B2">
        <w:rPr>
          <w:rStyle w:val="a5"/>
          <w:rFonts w:ascii="Times New Roman" w:hAnsi="Times New Roman" w:cs="Times New Roman"/>
          <w:sz w:val="22"/>
          <w:szCs w:val="22"/>
        </w:rPr>
        <w:t xml:space="preserve">Администрации </w:t>
      </w:r>
      <w:r w:rsidRPr="006E55B2">
        <w:rPr>
          <w:rFonts w:ascii="Times New Roman" w:hAnsi="Times New Roman" w:cs="Times New Roman"/>
          <w:sz w:val="22"/>
          <w:szCs w:val="22"/>
        </w:rPr>
        <w:t>Большеигнатовского муниципального района</w:t>
      </w:r>
      <w:r w:rsidRPr="006E55B2">
        <w:rPr>
          <w:rStyle w:val="a5"/>
          <w:rFonts w:ascii="Times New Roman" w:hAnsi="Times New Roman" w:cs="Times New Roman"/>
          <w:sz w:val="22"/>
          <w:szCs w:val="22"/>
        </w:rPr>
        <w:t xml:space="preserve">  Республики Мордовия</w:t>
      </w:r>
      <w:r w:rsidRPr="006E55B2">
        <w:rPr>
          <w:rStyle w:val="WW8Num1z1"/>
          <w:rFonts w:ascii="Times New Roman" w:hAnsi="Times New Roman" w:cs="Times New Roman"/>
          <w:sz w:val="22"/>
          <w:szCs w:val="22"/>
        </w:rPr>
        <w:t xml:space="preserve"> </w:t>
      </w:r>
      <w:r w:rsidRPr="006E55B2">
        <w:rPr>
          <w:rFonts w:ascii="Times New Roman" w:hAnsi="Times New Roman" w:cs="Times New Roman"/>
          <w:kern w:val="0"/>
          <w:sz w:val="22"/>
          <w:szCs w:val="22"/>
          <w:lang w:bidi="ar-SA"/>
        </w:rPr>
        <w:t xml:space="preserve"> осуществляется в срок не более 20 дней с даты его подготовки.</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 xml:space="preserve">Проект Постановления </w:t>
      </w:r>
      <w:r w:rsidRPr="006E55B2">
        <w:rPr>
          <w:rStyle w:val="a5"/>
          <w:rFonts w:ascii="Times New Roman" w:hAnsi="Times New Roman" w:cs="Times New Roman"/>
          <w:sz w:val="22"/>
          <w:szCs w:val="22"/>
        </w:rPr>
        <w:t xml:space="preserve">Администрации </w:t>
      </w:r>
      <w:r w:rsidRPr="006E55B2">
        <w:rPr>
          <w:rFonts w:ascii="Times New Roman" w:hAnsi="Times New Roman" w:cs="Times New Roman"/>
          <w:sz w:val="22"/>
          <w:szCs w:val="22"/>
        </w:rPr>
        <w:t>Большеигнатовского муниципального района</w:t>
      </w:r>
      <w:r w:rsidRPr="006E55B2">
        <w:rPr>
          <w:rStyle w:val="a5"/>
          <w:rFonts w:ascii="Times New Roman" w:hAnsi="Times New Roman" w:cs="Times New Roman"/>
          <w:sz w:val="22"/>
          <w:szCs w:val="22"/>
        </w:rPr>
        <w:t xml:space="preserve">  Республики Мордовия</w:t>
      </w:r>
      <w:r w:rsidRPr="006E55B2">
        <w:rPr>
          <w:rStyle w:val="WW8Num1z1"/>
          <w:rFonts w:ascii="Times New Roman" w:hAnsi="Times New Roman" w:cs="Times New Roman"/>
          <w:sz w:val="22"/>
          <w:szCs w:val="22"/>
        </w:rPr>
        <w:t xml:space="preserve"> </w:t>
      </w:r>
      <w:r w:rsidRPr="006E55B2">
        <w:rPr>
          <w:rFonts w:ascii="Times New Roman" w:hAnsi="Times New Roman" w:cs="Times New Roman"/>
          <w:kern w:val="0"/>
          <w:sz w:val="22"/>
          <w:szCs w:val="22"/>
          <w:lang w:bidi="ar-SA"/>
        </w:rPr>
        <w:t xml:space="preserve"> проходит согласование с должностными лицами Администрации, после чего подписывается  Главой Большеигнатовского муниципального района в течение 1 дня со дня получения.</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 xml:space="preserve"> Уведомление о согласовании перепланировки и (или) переустройства помещения в многоквартирном доме подписывается Главой Большеигнатовского муниципального района. Срок подписания - не более 3-х дней со дня получения.</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 xml:space="preserve">Подписанное и зарегистрированное Постановление </w:t>
      </w:r>
      <w:r w:rsidRPr="006E55B2">
        <w:rPr>
          <w:rStyle w:val="a5"/>
          <w:rFonts w:ascii="Times New Roman" w:hAnsi="Times New Roman" w:cs="Times New Roman"/>
          <w:sz w:val="22"/>
          <w:szCs w:val="22"/>
        </w:rPr>
        <w:t xml:space="preserve">Администрации </w:t>
      </w:r>
      <w:r w:rsidRPr="006E55B2">
        <w:rPr>
          <w:rFonts w:ascii="Times New Roman" w:hAnsi="Times New Roman" w:cs="Times New Roman"/>
          <w:sz w:val="22"/>
          <w:szCs w:val="22"/>
        </w:rPr>
        <w:t>Большеигнатовского муниципального района</w:t>
      </w:r>
      <w:r w:rsidRPr="006E55B2">
        <w:rPr>
          <w:rStyle w:val="a5"/>
          <w:rFonts w:ascii="Times New Roman" w:hAnsi="Times New Roman" w:cs="Times New Roman"/>
          <w:sz w:val="22"/>
          <w:szCs w:val="22"/>
        </w:rPr>
        <w:t xml:space="preserve">  Республики Мордовия</w:t>
      </w:r>
      <w:r w:rsidRPr="006E55B2">
        <w:rPr>
          <w:rFonts w:ascii="Times New Roman" w:hAnsi="Times New Roman" w:cs="Times New Roman"/>
          <w:kern w:val="0"/>
          <w:sz w:val="22"/>
          <w:szCs w:val="22"/>
          <w:lang w:bidi="ar-SA"/>
        </w:rPr>
        <w:t xml:space="preserve"> в течение 1 дня со дня его регистрации передается специалистам, ответственным за выдачу результата предоставления муниципальной услуги заявителю.</w:t>
      </w:r>
    </w:p>
    <w:p w:rsidR="00744324" w:rsidRPr="006E55B2" w:rsidRDefault="00744324" w:rsidP="00744324">
      <w:pPr>
        <w:suppressAutoHyphens w:val="0"/>
        <w:overflowPunct w:val="0"/>
        <w:ind w:firstLine="540"/>
        <w:jc w:val="both"/>
        <w:rPr>
          <w:rFonts w:ascii="Times New Roman" w:hAnsi="Times New Roman" w:cs="Times New Roman"/>
          <w:kern w:val="0"/>
          <w:sz w:val="22"/>
          <w:szCs w:val="22"/>
          <w:lang w:bidi="ar-SA"/>
        </w:rPr>
      </w:pPr>
    </w:p>
    <w:p w:rsidR="00744324" w:rsidRPr="006E55B2" w:rsidRDefault="00744324" w:rsidP="00744324">
      <w:pPr>
        <w:suppressAutoHyphens w:val="0"/>
        <w:overflowPunct w:val="0"/>
        <w:ind w:firstLine="540"/>
        <w:jc w:val="center"/>
        <w:rPr>
          <w:rStyle w:val="a5"/>
          <w:rFonts w:ascii="Times New Roman" w:hAnsi="Times New Roman" w:cs="Times New Roman"/>
          <w:b/>
          <w:sz w:val="22"/>
          <w:szCs w:val="22"/>
        </w:rPr>
      </w:pPr>
      <w:r w:rsidRPr="006E55B2">
        <w:rPr>
          <w:rStyle w:val="a5"/>
          <w:rFonts w:ascii="Times New Roman" w:hAnsi="Times New Roman" w:cs="Times New Roman"/>
          <w:b/>
          <w:sz w:val="22"/>
          <w:szCs w:val="22"/>
        </w:rPr>
        <w:t>Подраздел 4. Административная процедура (действие) – Выдача.</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Style w:val="a5"/>
          <w:rFonts w:ascii="Times New Roman" w:hAnsi="Times New Roman" w:cs="Times New Roman"/>
          <w:sz w:val="22"/>
          <w:szCs w:val="22"/>
        </w:rPr>
        <w:t xml:space="preserve">32. </w:t>
      </w:r>
      <w:r w:rsidRPr="006E55B2">
        <w:rPr>
          <w:rFonts w:ascii="Times New Roman" w:hAnsi="Times New Roman" w:cs="Times New Roman"/>
          <w:kern w:val="0"/>
          <w:sz w:val="22"/>
          <w:szCs w:val="22"/>
          <w:lang w:bidi="ar-SA"/>
        </w:rPr>
        <w:t>Результат услуги выдается при предъявлении паспорта или иного удостоверяющего личность документа, доверенным лицам - при предъявлении доверенности, оформленной в установленном порядке.</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Заявитель уведомляется специалистом, ответственным за выдачу результата услуги, по телефону о готовности результата предоставления услуги в течение 3-х рабочих дней после его получения.</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Если заявитель не выявил желания получить результат услуги на руки, то результат услуги направляется ему простым почтовым отправлением по адресу, содержащемуся в заявлении.</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В случае если специалист, ответственный за выдачу результата услуги, не смог дозвониться до заявителя, либо заявитель не указал контактный телефон, заявителю на указанный им почтовый адрес в течение 3-х рабочих дней с момента получения результата услуги от Администрации отправляется простым почтовым отправлением письмо, подтверждающее готовность результата услуги.</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r w:rsidRPr="006E55B2">
        <w:rPr>
          <w:rFonts w:ascii="Times New Roman" w:hAnsi="Times New Roman" w:cs="Times New Roman"/>
          <w:kern w:val="0"/>
          <w:sz w:val="22"/>
          <w:szCs w:val="22"/>
          <w:lang w:bidi="ar-SA"/>
        </w:rPr>
        <w:t>В случае если заявителем в заявлении указан способ получения результата услуги по почте, то результат услуги в течение 3-х рабочих дней после его подписания отправляется заявителю на указанный им почтовый адрес простым письмом.</w:t>
      </w:r>
    </w:p>
    <w:p w:rsidR="00744324" w:rsidRPr="006E55B2" w:rsidRDefault="00744324" w:rsidP="00744324">
      <w:pPr>
        <w:suppressAutoHyphens w:val="0"/>
        <w:overflowPunct w:val="0"/>
        <w:ind w:firstLine="539"/>
        <w:jc w:val="both"/>
        <w:rPr>
          <w:rFonts w:ascii="Times New Roman" w:hAnsi="Times New Roman" w:cs="Times New Roman"/>
          <w:kern w:val="0"/>
          <w:sz w:val="22"/>
          <w:szCs w:val="22"/>
          <w:lang w:bidi="ar-SA"/>
        </w:rPr>
      </w:pPr>
    </w:p>
    <w:p w:rsidR="00744324" w:rsidRPr="006E55B2" w:rsidRDefault="00744324" w:rsidP="00744324">
      <w:pPr>
        <w:ind w:firstLine="539"/>
        <w:jc w:val="center"/>
        <w:rPr>
          <w:rStyle w:val="a5"/>
          <w:rFonts w:ascii="Times New Roman" w:hAnsi="Times New Roman" w:cs="Times New Roman"/>
          <w:b/>
          <w:sz w:val="22"/>
          <w:szCs w:val="22"/>
        </w:rPr>
      </w:pPr>
      <w:r w:rsidRPr="006E55B2">
        <w:rPr>
          <w:rStyle w:val="a5"/>
          <w:rFonts w:ascii="Times New Roman" w:hAnsi="Times New Roman" w:cs="Times New Roman"/>
          <w:b/>
          <w:sz w:val="22"/>
          <w:szCs w:val="22"/>
        </w:rPr>
        <w:t>Подраздел 5. Особенности  предоставления муниципальной услуги в электронной форме.</w:t>
      </w:r>
    </w:p>
    <w:p w:rsidR="00744324" w:rsidRPr="006E55B2" w:rsidRDefault="00744324" w:rsidP="00744324">
      <w:pPr>
        <w:pStyle w:val="ConsPlusNormal"/>
        <w:widowControl/>
        <w:ind w:firstLine="567"/>
        <w:jc w:val="both"/>
        <w:rPr>
          <w:rFonts w:ascii="Times New Roman" w:hAnsi="Times New Roman" w:cs="Times New Roman"/>
          <w:sz w:val="22"/>
          <w:szCs w:val="22"/>
        </w:rPr>
      </w:pPr>
      <w:r w:rsidRPr="006E55B2">
        <w:rPr>
          <w:rFonts w:ascii="Times New Roman" w:hAnsi="Times New Roman" w:cs="Times New Roman"/>
          <w:sz w:val="22"/>
          <w:szCs w:val="22"/>
        </w:rPr>
        <w:t xml:space="preserve">33. Заявление в электронной форме производится при наличии технической возможности заявителя на предоставление документов, необходимых для предоставления муниципальной услуги, с правом </w:t>
      </w:r>
      <w:hyperlink r:id="rId78">
        <w:r w:rsidRPr="006E55B2">
          <w:rPr>
            <w:rFonts w:ascii="Times New Roman" w:hAnsi="Times New Roman" w:cs="Times New Roman"/>
            <w:sz w:val="22"/>
            <w:szCs w:val="22"/>
          </w:rPr>
          <w:t>электронной подписи</w:t>
        </w:r>
      </w:hyperlink>
      <w:r w:rsidRPr="006E55B2">
        <w:rPr>
          <w:rFonts w:ascii="Times New Roman" w:hAnsi="Times New Roman" w:cs="Times New Roman"/>
          <w:sz w:val="22"/>
          <w:szCs w:val="22"/>
        </w:rPr>
        <w:t xml:space="preserve"> на заверение представляемых документов в установленном порядке.</w:t>
      </w:r>
    </w:p>
    <w:p w:rsidR="00744324" w:rsidRPr="006E55B2" w:rsidRDefault="00744324" w:rsidP="00744324">
      <w:pPr>
        <w:pStyle w:val="ConsPlusNormal"/>
        <w:widowControl/>
        <w:ind w:firstLine="567"/>
        <w:jc w:val="both"/>
        <w:rPr>
          <w:rFonts w:ascii="Times New Roman" w:hAnsi="Times New Roman" w:cs="Times New Roman"/>
          <w:sz w:val="22"/>
          <w:szCs w:val="22"/>
        </w:rPr>
      </w:pPr>
      <w:r w:rsidRPr="006E55B2">
        <w:rPr>
          <w:rFonts w:ascii="Times New Roman" w:hAnsi="Times New Roman" w:cs="Times New Roman"/>
          <w:sz w:val="22"/>
          <w:szCs w:val="22"/>
        </w:rPr>
        <w:t>34. Заявление, направленные по почте, должно быть надлежащим образом  оформлено, документ подтверждающий личность заявителя, а в случае обращения представителя физического лица - документ, подтверждающий полномочия представителя физического лица для предоставления муниципальной услуги заверено, установленным законом порядке.</w:t>
      </w:r>
    </w:p>
    <w:p w:rsidR="00744324" w:rsidRPr="006E55B2" w:rsidRDefault="00744324" w:rsidP="00744324">
      <w:pPr>
        <w:pStyle w:val="ConsPlusNormal"/>
        <w:widowControl/>
        <w:ind w:firstLine="567"/>
        <w:jc w:val="both"/>
        <w:rPr>
          <w:rFonts w:ascii="Times New Roman" w:hAnsi="Times New Roman" w:cs="Times New Roman"/>
          <w:sz w:val="22"/>
          <w:szCs w:val="22"/>
        </w:rPr>
      </w:pPr>
    </w:p>
    <w:p w:rsidR="00744324" w:rsidRPr="006E55B2" w:rsidRDefault="00744324" w:rsidP="00744324">
      <w:pPr>
        <w:ind w:firstLine="567"/>
        <w:jc w:val="center"/>
        <w:rPr>
          <w:rFonts w:ascii="Times New Roman" w:hAnsi="Times New Roman" w:cs="Times New Roman"/>
          <w:b/>
          <w:sz w:val="22"/>
          <w:szCs w:val="22"/>
        </w:rPr>
      </w:pPr>
      <w:bookmarkStart w:id="285" w:name="sub_19191"/>
      <w:bookmarkStart w:id="286" w:name="sub_192"/>
      <w:bookmarkEnd w:id="285"/>
      <w:bookmarkEnd w:id="286"/>
      <w:r w:rsidRPr="006E55B2">
        <w:rPr>
          <w:rStyle w:val="a5"/>
          <w:rFonts w:ascii="Times New Roman" w:hAnsi="Times New Roman" w:cs="Times New Roman"/>
          <w:b/>
          <w:sz w:val="22"/>
          <w:szCs w:val="22"/>
        </w:rPr>
        <w:t>Подраздел 6. Особенности предоставления муниципальной услуги в  Многофункциональном центре</w:t>
      </w:r>
    </w:p>
    <w:p w:rsidR="00744324" w:rsidRPr="006E55B2" w:rsidRDefault="00744324" w:rsidP="00744324">
      <w:pPr>
        <w:ind w:firstLine="567"/>
        <w:jc w:val="both"/>
        <w:rPr>
          <w:rFonts w:ascii="Times New Roman" w:hAnsi="Times New Roman" w:cs="Times New Roman"/>
          <w:sz w:val="22"/>
          <w:szCs w:val="22"/>
        </w:rPr>
      </w:pPr>
      <w:r w:rsidRPr="006E55B2">
        <w:rPr>
          <w:rStyle w:val="a5"/>
          <w:rFonts w:ascii="Times New Roman" w:hAnsi="Times New Roman" w:cs="Times New Roman"/>
          <w:sz w:val="22"/>
          <w:szCs w:val="22"/>
        </w:rPr>
        <w:t>35. В соответствии с заключенным соглашением о взаимодействии между уполномоченным Многофункционального центра и уполномоченным органом, об организации предоставления муниципальной услуги, Многофункциональный центр, ТОСП осуществляет следующие административные процедуры:</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Информирование (консультация) по порядку предоставления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Прием и регистрация запроса и документов от заявителя для получения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Составление и выдача заявителям документов на бумажном носителе, подтверждающих содержание электронных документов, направленных в Многофункциональный центр, ТОСП по результатам предоставления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36. Осуществление административной процедуры «Информирование (консультация) по порядку предоставления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Административную процедуру "Информирование (консультация) по порядку предоставления муниципальной услуги" осуществляет специалист Многофункционального центра, ТОСП. Специалист Многофункционального центра, ТОСП обеспечивает информационную поддержку заявителей при личном обращении заявителя в Многофункциональный центр, ТОСП, в организации, привлекаемых к реализации функций Многофункционального центра, ТОСП (далее - привлекаемые организации)  по следующим вопросам:</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срок предоставления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lastRenderedPageBreak/>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порядок обжалования действий (бездействия), а также решений органов, предоставляющих муниципальную услугу, муниципальных служащих, Многофункционального центра, ТОСП, работников Многофункционального центра, ТОСП;</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Многофункционального центра, ТОСП, работников привлекаемых организаций, за нарушение порядка предоставления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информацию о порядке возмещения вреда, причиненного заявителю в результате ненадлежащего исполнения либо неисполнения Многофункциональным центром,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режим работы и адреса иных Многофункциональных центров, ТОСП и привлекаемых организаций, находящихся на территории субъекта Российской Федерации;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37. Осуществление административной процедуры «Прием и регистрация запроса и документов».</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Административную процедуру «Прием и регистрация запроса и документов» осуществляет специалист Многофункционального центра, ТОСП ответственный за прием и регистрацию запроса и документов (далее - специалист приема).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При личном обращении заявителя за предоставлением муниципальной услуги, специалист приема принимающий заявление и необходимые документы, должен удостовериться в личности заявителя (представителя заявителя). Специалист приема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случае наличия оснований для отказа в приеме документов, определенных в пункте 15 настоящего Административного регламента, уведомляет заявителя о возможности получения отказа в предоставлении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если заявитель настаивает на приеме документов, специалист приема делает в расписке отметку "принято по требованию".</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Специалист приема создает и регистрирует обращение в электронном виде с использованием автоматизированной информационной системы Многофункционального центра (далее - АИС). Специалист приема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Многофункционального центра, где оно было принято, даты регистрации в АИС, своей должности, ФИО, и предлагает заявителю самостоятельно проверить информацию, указанную в заявлении, и расписаться.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Специалист приема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 Принятые у заявителя документы, заявление и расписка передаются в электронном виде в уполномоченный орган по защищенным каналам связи.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38.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Многофункциональный центр, ТОСП по результатам предоставления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 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Многофункциональный центр, ТОСП по результатам предоставления муниципальной услуги" осуществляет специалист ответственный за выдачу результата предоставления муниципальной услуги (далее - уполномоченный специалист).</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При личном обращении заявителя за получением результата муниципальной услуги, уполномоченный специалист должен удостовериться в личности заявителя (представителя заявителя).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Уполномоченный специалист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w:t>
      </w:r>
      <w:r w:rsidRPr="006E55B2">
        <w:rPr>
          <w:rStyle w:val="a5"/>
          <w:rFonts w:ascii="Times New Roman" w:hAnsi="Times New Roman" w:cs="Times New Roman"/>
          <w:sz w:val="22"/>
          <w:szCs w:val="22"/>
        </w:rPr>
        <w:lastRenderedPageBreak/>
        <w:t>специалист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Многофункциональным центрам, ТОСП по результатам предоставления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изготовление, заверение экземпляра электронного документа на бумажном носителе с использованием печати Многофункционального центра,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учет выдачи экземпляров электронных документов на бумажном носителе.</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 Уполномоченный специалист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 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744324" w:rsidRPr="006E55B2" w:rsidRDefault="00744324" w:rsidP="00744324">
      <w:pPr>
        <w:ind w:firstLine="720"/>
        <w:jc w:val="both"/>
        <w:rPr>
          <w:rFonts w:ascii="Times New Roman" w:hAnsi="Times New Roman" w:cs="Times New Roman"/>
          <w:sz w:val="22"/>
          <w:szCs w:val="22"/>
        </w:rPr>
      </w:pPr>
    </w:p>
    <w:p w:rsidR="00744324" w:rsidRPr="006E55B2" w:rsidRDefault="00744324" w:rsidP="00744324">
      <w:pPr>
        <w:pStyle w:val="110"/>
        <w:spacing w:before="0" w:after="0"/>
        <w:rPr>
          <w:rFonts w:ascii="Times New Roman" w:hAnsi="Times New Roman" w:cs="Times New Roman"/>
          <w:color w:val="auto"/>
          <w:sz w:val="22"/>
          <w:szCs w:val="22"/>
        </w:rPr>
      </w:pPr>
      <w:bookmarkStart w:id="287" w:name="sub_400"/>
      <w:bookmarkEnd w:id="287"/>
      <w:r w:rsidRPr="006E55B2">
        <w:rPr>
          <w:rFonts w:ascii="Times New Roman" w:hAnsi="Times New Roman" w:cs="Times New Roman"/>
          <w:color w:val="auto"/>
          <w:sz w:val="22"/>
          <w:szCs w:val="22"/>
        </w:rPr>
        <w:t>Раздел 4. Формы контроля за исполнением Административного регламента</w:t>
      </w:r>
    </w:p>
    <w:p w:rsidR="00744324" w:rsidRPr="006E55B2" w:rsidRDefault="00744324" w:rsidP="00744324">
      <w:pPr>
        <w:ind w:firstLine="720"/>
        <w:jc w:val="both"/>
        <w:rPr>
          <w:rStyle w:val="a5"/>
          <w:rFonts w:ascii="Times New Roman" w:hAnsi="Times New Roman" w:cs="Times New Roman"/>
          <w:sz w:val="22"/>
          <w:szCs w:val="22"/>
        </w:rPr>
      </w:pPr>
    </w:p>
    <w:p w:rsidR="00744324" w:rsidRPr="006E55B2" w:rsidRDefault="00744324" w:rsidP="00744324">
      <w:pPr>
        <w:ind w:firstLine="720"/>
        <w:jc w:val="center"/>
        <w:rPr>
          <w:rFonts w:ascii="Times New Roman" w:hAnsi="Times New Roman" w:cs="Times New Roman"/>
          <w:b/>
          <w:sz w:val="22"/>
          <w:szCs w:val="22"/>
        </w:rPr>
      </w:pPr>
      <w:bookmarkStart w:id="288" w:name="sub_10211"/>
      <w:bookmarkEnd w:id="288"/>
      <w:r w:rsidRPr="006E55B2">
        <w:rPr>
          <w:rStyle w:val="a5"/>
          <w:rFonts w:ascii="Times New Roman" w:hAnsi="Times New Roman" w:cs="Times New Roman"/>
          <w:b/>
          <w:sz w:val="22"/>
          <w:szCs w:val="22"/>
        </w:rPr>
        <w:t>Подраздел 1. Порядок осуществления контроля за исполнением настоящего Административного регламента.</w:t>
      </w:r>
    </w:p>
    <w:p w:rsidR="00744324" w:rsidRPr="006E55B2" w:rsidRDefault="00744324" w:rsidP="00744324">
      <w:pPr>
        <w:ind w:firstLine="720"/>
        <w:jc w:val="both"/>
        <w:rPr>
          <w:rFonts w:ascii="Times New Roman" w:hAnsi="Times New Roman" w:cs="Times New Roman"/>
          <w:sz w:val="22"/>
          <w:szCs w:val="22"/>
        </w:rPr>
      </w:pPr>
      <w:bookmarkStart w:id="289" w:name="sub_10212"/>
      <w:bookmarkStart w:id="290" w:name="sub_2111"/>
      <w:bookmarkEnd w:id="289"/>
      <w:bookmarkEnd w:id="290"/>
      <w:r w:rsidRPr="006E55B2">
        <w:rPr>
          <w:rStyle w:val="a5"/>
          <w:rFonts w:ascii="Times New Roman" w:hAnsi="Times New Roman" w:cs="Times New Roman"/>
          <w:sz w:val="22"/>
          <w:szCs w:val="22"/>
        </w:rPr>
        <w:t>39.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44324" w:rsidRPr="006E55B2" w:rsidRDefault="00744324" w:rsidP="00744324">
      <w:pPr>
        <w:ind w:firstLine="72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по исполнению настоящего Административного регламента осуществляется Главой Большеигнатовского муниципального района .</w:t>
      </w:r>
    </w:p>
    <w:p w:rsidR="00744324" w:rsidRPr="006E55B2" w:rsidRDefault="00744324" w:rsidP="00744324">
      <w:pPr>
        <w:ind w:firstLine="720"/>
        <w:jc w:val="both"/>
        <w:rPr>
          <w:rFonts w:ascii="Times New Roman" w:hAnsi="Times New Roman" w:cs="Times New Roman"/>
          <w:sz w:val="22"/>
          <w:szCs w:val="22"/>
        </w:rPr>
      </w:pPr>
    </w:p>
    <w:p w:rsidR="00744324" w:rsidRPr="006E55B2" w:rsidRDefault="00744324" w:rsidP="00744324">
      <w:pPr>
        <w:ind w:firstLine="720"/>
        <w:jc w:val="center"/>
        <w:rPr>
          <w:rFonts w:ascii="Times New Roman" w:hAnsi="Times New Roman" w:cs="Times New Roman"/>
          <w:b/>
          <w:sz w:val="22"/>
          <w:szCs w:val="22"/>
        </w:rPr>
      </w:pPr>
      <w:r w:rsidRPr="006E55B2">
        <w:rPr>
          <w:rStyle w:val="a5"/>
          <w:rFonts w:ascii="Times New Roman" w:hAnsi="Times New Roman" w:cs="Times New Roman"/>
          <w:b/>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40.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плановых проверок соблюдения и исполнения специалистами положений настоящего Административного регламента, иных документов, регламентирующих деятельность по предоставлению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внеплановых проверок соблюдения и исполнения специалистами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744324" w:rsidRPr="006E55B2" w:rsidRDefault="00744324" w:rsidP="00744324">
      <w:pPr>
        <w:ind w:firstLine="720"/>
        <w:jc w:val="both"/>
        <w:rPr>
          <w:rStyle w:val="a5"/>
          <w:rFonts w:ascii="Times New Roman" w:hAnsi="Times New Roman" w:cs="Times New Roman"/>
          <w:sz w:val="22"/>
          <w:szCs w:val="22"/>
        </w:rPr>
      </w:pPr>
      <w:r w:rsidRPr="006E55B2">
        <w:rPr>
          <w:rStyle w:val="a5"/>
          <w:rFonts w:ascii="Times New Roman" w:hAnsi="Times New Roman" w:cs="Times New Roman"/>
          <w:sz w:val="22"/>
          <w:szCs w:val="22"/>
        </w:rPr>
        <w:t>Плановые и внеплановые проверки проводятся Главой Большеигнатовского муниципального района.</w:t>
      </w:r>
    </w:p>
    <w:p w:rsidR="00744324" w:rsidRPr="006E55B2" w:rsidRDefault="00744324" w:rsidP="00744324">
      <w:pPr>
        <w:rPr>
          <w:rStyle w:val="a5"/>
          <w:rFonts w:ascii="Times New Roman" w:hAnsi="Times New Roman" w:cs="Times New Roman"/>
          <w:b/>
          <w:sz w:val="22"/>
          <w:szCs w:val="22"/>
        </w:rPr>
      </w:pPr>
    </w:p>
    <w:p w:rsidR="00744324" w:rsidRPr="006E55B2" w:rsidRDefault="00744324" w:rsidP="00744324">
      <w:pPr>
        <w:ind w:firstLine="720"/>
        <w:jc w:val="center"/>
        <w:rPr>
          <w:rFonts w:ascii="Times New Roman" w:hAnsi="Times New Roman" w:cs="Times New Roman"/>
          <w:b/>
          <w:sz w:val="22"/>
          <w:szCs w:val="22"/>
        </w:rPr>
      </w:pPr>
      <w:r w:rsidRPr="006E55B2">
        <w:rPr>
          <w:rStyle w:val="a5"/>
          <w:rFonts w:ascii="Times New Roman" w:hAnsi="Times New Roman" w:cs="Times New Roman"/>
          <w:b/>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41.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рассмотрение заявлений.</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25 Административного регламента.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lastRenderedPageBreak/>
        <w:t>42.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744324" w:rsidRPr="006E55B2" w:rsidRDefault="00744324" w:rsidP="00744324">
      <w:pPr>
        <w:pStyle w:val="110"/>
        <w:spacing w:before="0" w:after="0"/>
        <w:jc w:val="both"/>
        <w:rPr>
          <w:rFonts w:ascii="Times New Roman" w:hAnsi="Times New Roman" w:cs="Times New Roman"/>
          <w:color w:val="auto"/>
          <w:sz w:val="22"/>
          <w:szCs w:val="22"/>
        </w:rPr>
      </w:pPr>
    </w:p>
    <w:p w:rsidR="00744324" w:rsidRPr="00744324" w:rsidRDefault="00744324" w:rsidP="00744324">
      <w:pPr>
        <w:pStyle w:val="110"/>
        <w:spacing w:before="0" w:after="0"/>
        <w:rPr>
          <w:rStyle w:val="a5"/>
          <w:rFonts w:ascii="Times New Roman" w:hAnsi="Times New Roman" w:cs="Times New Roman"/>
          <w:color w:val="auto"/>
          <w:sz w:val="22"/>
          <w:szCs w:val="22"/>
        </w:rPr>
      </w:pPr>
      <w:bookmarkStart w:id="291" w:name="sub_500"/>
      <w:bookmarkEnd w:id="291"/>
      <w:r w:rsidRPr="006E55B2">
        <w:rPr>
          <w:rFonts w:ascii="Times New Roman" w:hAnsi="Times New Roman" w:cs="Times New Roman"/>
          <w:color w:val="auto"/>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744324" w:rsidRPr="006E55B2" w:rsidRDefault="00744324" w:rsidP="00744324">
      <w:pPr>
        <w:ind w:firstLine="720"/>
        <w:jc w:val="both"/>
        <w:rPr>
          <w:rFonts w:ascii="Times New Roman" w:hAnsi="Times New Roman" w:cs="Times New Roman"/>
          <w:sz w:val="22"/>
          <w:szCs w:val="22"/>
        </w:rPr>
      </w:pPr>
      <w:bookmarkStart w:id="292" w:name="sub_1022"/>
      <w:bookmarkEnd w:id="292"/>
      <w:r w:rsidRPr="006E55B2">
        <w:rPr>
          <w:rStyle w:val="a5"/>
          <w:rFonts w:ascii="Times New Roman" w:hAnsi="Times New Roman" w:cs="Times New Roman"/>
          <w:sz w:val="22"/>
          <w:szCs w:val="22"/>
        </w:rPr>
        <w:t>43. Решения и действия (бездействие) Администрации, учреждений, оказывающих муниципальные услуги, должностных лиц, муниципальных служащих Администрации,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744324" w:rsidRPr="006E55B2" w:rsidRDefault="00744324" w:rsidP="00744324">
      <w:pPr>
        <w:ind w:firstLine="720"/>
        <w:jc w:val="both"/>
        <w:rPr>
          <w:rFonts w:ascii="Times New Roman" w:hAnsi="Times New Roman" w:cs="Times New Roman"/>
          <w:sz w:val="22"/>
          <w:szCs w:val="22"/>
        </w:rPr>
      </w:pPr>
      <w:bookmarkStart w:id="293" w:name="sub_1023"/>
      <w:bookmarkEnd w:id="293"/>
      <w:r w:rsidRPr="006E55B2">
        <w:rPr>
          <w:rStyle w:val="a5"/>
          <w:rFonts w:ascii="Times New Roman" w:hAnsi="Times New Roman" w:cs="Times New Roman"/>
          <w:sz w:val="22"/>
          <w:szCs w:val="22"/>
        </w:rPr>
        <w:t>44. Досудебный (внесудебный) порядок обжалования, установленный Административным разделом, применяется ко всем административным процедурам, перечисленным в разделе 3 Административного регламента.</w:t>
      </w:r>
    </w:p>
    <w:p w:rsidR="00744324" w:rsidRPr="006E55B2" w:rsidRDefault="00744324" w:rsidP="00744324">
      <w:pPr>
        <w:ind w:firstLine="720"/>
        <w:jc w:val="both"/>
        <w:rPr>
          <w:rFonts w:ascii="Times New Roman" w:hAnsi="Times New Roman" w:cs="Times New Roman"/>
          <w:sz w:val="22"/>
          <w:szCs w:val="22"/>
        </w:rPr>
      </w:pPr>
      <w:bookmarkStart w:id="294" w:name="sub_1024"/>
      <w:bookmarkEnd w:id="294"/>
      <w:r w:rsidRPr="006E55B2">
        <w:rPr>
          <w:rStyle w:val="a5"/>
          <w:rFonts w:ascii="Times New Roman" w:hAnsi="Times New Roman" w:cs="Times New Roman"/>
          <w:sz w:val="22"/>
          <w:szCs w:val="22"/>
        </w:rPr>
        <w:t>Заявитель, либо его уполномоченный представитель вправе обратиться с жалобой в следующих случаях:</w:t>
      </w:r>
    </w:p>
    <w:p w:rsidR="00744324" w:rsidRPr="006E55B2" w:rsidRDefault="00744324" w:rsidP="00744324">
      <w:pPr>
        <w:autoSpaceDE w:val="0"/>
        <w:autoSpaceDN w:val="0"/>
        <w:adjustRightInd w:val="0"/>
        <w:ind w:firstLine="567"/>
        <w:jc w:val="both"/>
        <w:rPr>
          <w:rFonts w:ascii="Times New Roman" w:hAnsi="Times New Roman" w:cs="Times New Roman"/>
          <w:sz w:val="22"/>
          <w:szCs w:val="22"/>
          <w:lang w:eastAsia="ru-RU"/>
        </w:rPr>
      </w:pPr>
      <w:r w:rsidRPr="006E55B2">
        <w:rPr>
          <w:rFonts w:ascii="Times New Roman" w:hAnsi="Times New Roman" w:cs="Times New Roman"/>
          <w:sz w:val="22"/>
          <w:szCs w:val="22"/>
          <w:lang w:eastAsia="ru-RU"/>
        </w:rPr>
        <w:t>нарушение срока регистрации запроса о предоставлении муниципальной услуги;</w:t>
      </w:r>
    </w:p>
    <w:p w:rsidR="00744324" w:rsidRPr="006E55B2" w:rsidRDefault="00744324" w:rsidP="00744324">
      <w:pPr>
        <w:autoSpaceDE w:val="0"/>
        <w:autoSpaceDN w:val="0"/>
        <w:adjustRightInd w:val="0"/>
        <w:ind w:firstLine="567"/>
        <w:jc w:val="both"/>
        <w:rPr>
          <w:rFonts w:ascii="Times New Roman" w:hAnsi="Times New Roman" w:cs="Times New Roman"/>
          <w:sz w:val="22"/>
          <w:szCs w:val="22"/>
          <w:lang w:eastAsia="ru-RU"/>
        </w:rPr>
      </w:pPr>
      <w:r w:rsidRPr="006E55B2">
        <w:rPr>
          <w:rFonts w:ascii="Times New Roman" w:hAnsi="Times New Roman" w:cs="Times New Roman"/>
          <w:sz w:val="22"/>
          <w:szCs w:val="22"/>
          <w:lang w:eastAsia="ru-RU"/>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44324" w:rsidRPr="006E55B2" w:rsidRDefault="00744324" w:rsidP="00744324">
      <w:pPr>
        <w:autoSpaceDE w:val="0"/>
        <w:autoSpaceDN w:val="0"/>
        <w:adjustRightInd w:val="0"/>
        <w:ind w:firstLine="567"/>
        <w:jc w:val="both"/>
        <w:rPr>
          <w:rFonts w:ascii="Times New Roman" w:hAnsi="Times New Roman" w:cs="Times New Roman"/>
          <w:sz w:val="22"/>
          <w:szCs w:val="22"/>
          <w:lang w:eastAsia="ru-RU"/>
        </w:rPr>
      </w:pPr>
      <w:r w:rsidRPr="006E55B2">
        <w:rPr>
          <w:rFonts w:ascii="Times New Roman" w:hAnsi="Times New Roman" w:cs="Times New Roman"/>
          <w:sz w:val="22"/>
          <w:szCs w:val="22"/>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44324" w:rsidRPr="006E55B2" w:rsidRDefault="00744324" w:rsidP="00744324">
      <w:pPr>
        <w:autoSpaceDE w:val="0"/>
        <w:autoSpaceDN w:val="0"/>
        <w:adjustRightInd w:val="0"/>
        <w:ind w:firstLine="540"/>
        <w:jc w:val="both"/>
        <w:rPr>
          <w:rFonts w:ascii="Times New Roman" w:hAnsi="Times New Roman" w:cs="Times New Roman"/>
          <w:sz w:val="22"/>
          <w:szCs w:val="22"/>
          <w:lang w:eastAsia="ru-RU"/>
        </w:rPr>
      </w:pPr>
      <w:r w:rsidRPr="006E55B2">
        <w:rPr>
          <w:rFonts w:ascii="Times New Roman" w:hAnsi="Times New Roman" w:cs="Times New Roman"/>
          <w:sz w:val="22"/>
          <w:szCs w:val="22"/>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44324" w:rsidRPr="006E55B2" w:rsidRDefault="00744324" w:rsidP="00744324">
      <w:pPr>
        <w:autoSpaceDE w:val="0"/>
        <w:autoSpaceDN w:val="0"/>
        <w:adjustRightInd w:val="0"/>
        <w:ind w:firstLine="540"/>
        <w:jc w:val="both"/>
        <w:rPr>
          <w:rFonts w:ascii="Times New Roman" w:hAnsi="Times New Roman" w:cs="Times New Roman"/>
          <w:sz w:val="22"/>
          <w:szCs w:val="22"/>
          <w:lang w:eastAsia="ru-RU"/>
        </w:rPr>
      </w:pPr>
      <w:r w:rsidRPr="006E55B2">
        <w:rPr>
          <w:rFonts w:ascii="Times New Roman" w:hAnsi="Times New Roman" w:cs="Times New Roman"/>
          <w:sz w:val="22"/>
          <w:szCs w:val="22"/>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44324" w:rsidRPr="006E55B2" w:rsidRDefault="00744324" w:rsidP="00744324">
      <w:pPr>
        <w:autoSpaceDE w:val="0"/>
        <w:autoSpaceDN w:val="0"/>
        <w:adjustRightInd w:val="0"/>
        <w:ind w:firstLine="540"/>
        <w:jc w:val="both"/>
        <w:rPr>
          <w:rFonts w:ascii="Times New Roman" w:hAnsi="Times New Roman" w:cs="Times New Roman"/>
          <w:sz w:val="22"/>
          <w:szCs w:val="22"/>
          <w:lang w:eastAsia="ru-RU"/>
        </w:rPr>
      </w:pPr>
      <w:r w:rsidRPr="006E55B2">
        <w:rPr>
          <w:rFonts w:ascii="Times New Roman" w:hAnsi="Times New Roman" w:cs="Times New Roman"/>
          <w:sz w:val="22"/>
          <w:szCs w:val="22"/>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44324" w:rsidRPr="006E55B2" w:rsidRDefault="00744324" w:rsidP="00744324">
      <w:pPr>
        <w:autoSpaceDE w:val="0"/>
        <w:autoSpaceDN w:val="0"/>
        <w:adjustRightInd w:val="0"/>
        <w:ind w:firstLine="540"/>
        <w:jc w:val="both"/>
        <w:rPr>
          <w:rFonts w:ascii="Times New Roman" w:hAnsi="Times New Roman" w:cs="Times New Roman"/>
          <w:sz w:val="22"/>
          <w:szCs w:val="22"/>
          <w:lang w:eastAsia="ru-RU"/>
        </w:rPr>
      </w:pPr>
      <w:r w:rsidRPr="006E55B2">
        <w:rPr>
          <w:rFonts w:ascii="Times New Roman" w:hAnsi="Times New Roman" w:cs="Times New Roman"/>
          <w:sz w:val="22"/>
          <w:szCs w:val="22"/>
          <w:lang w:eastAsia="ru-RU"/>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44324" w:rsidRPr="006E55B2" w:rsidRDefault="00744324" w:rsidP="00744324">
      <w:pPr>
        <w:autoSpaceDE w:val="0"/>
        <w:autoSpaceDN w:val="0"/>
        <w:adjustRightInd w:val="0"/>
        <w:ind w:firstLine="540"/>
        <w:jc w:val="both"/>
        <w:rPr>
          <w:rFonts w:ascii="Times New Roman" w:hAnsi="Times New Roman" w:cs="Times New Roman"/>
          <w:sz w:val="22"/>
          <w:szCs w:val="22"/>
          <w:lang w:eastAsia="ru-RU"/>
        </w:rPr>
      </w:pPr>
      <w:r w:rsidRPr="006E55B2">
        <w:rPr>
          <w:rFonts w:ascii="Times New Roman" w:hAnsi="Times New Roman" w:cs="Times New Roman"/>
          <w:sz w:val="22"/>
          <w:szCs w:val="22"/>
          <w:lang w:eastAsia="ru-RU"/>
        </w:rPr>
        <w:t>нарушение срока или порядка выдачи документов по результатам предоставления муниципальной услуги;</w:t>
      </w:r>
    </w:p>
    <w:p w:rsidR="00744324" w:rsidRPr="006E55B2" w:rsidRDefault="00744324" w:rsidP="00744324">
      <w:pPr>
        <w:autoSpaceDE w:val="0"/>
        <w:autoSpaceDN w:val="0"/>
        <w:adjustRightInd w:val="0"/>
        <w:ind w:firstLine="540"/>
        <w:jc w:val="both"/>
        <w:rPr>
          <w:rFonts w:ascii="Times New Roman" w:hAnsi="Times New Roman" w:cs="Times New Roman"/>
          <w:sz w:val="22"/>
          <w:szCs w:val="22"/>
          <w:lang w:eastAsia="ru-RU"/>
        </w:rPr>
      </w:pPr>
      <w:r w:rsidRPr="006E55B2">
        <w:rPr>
          <w:rFonts w:ascii="Times New Roman" w:hAnsi="Times New Roman" w:cs="Times New Roman"/>
          <w:sz w:val="22"/>
          <w:szCs w:val="22"/>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w:t>
      </w:r>
      <w:r w:rsidRPr="006E55B2">
        <w:rPr>
          <w:rFonts w:ascii="Times New Roman" w:hAnsi="Times New Roman" w:cs="Times New Roman"/>
          <w:sz w:val="22"/>
          <w:szCs w:val="22"/>
          <w:lang w:eastAsia="ru-RU"/>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44324" w:rsidRPr="006E55B2" w:rsidRDefault="00744324" w:rsidP="00744324">
      <w:pPr>
        <w:autoSpaceDE w:val="0"/>
        <w:autoSpaceDN w:val="0"/>
        <w:adjustRightInd w:val="0"/>
        <w:ind w:firstLine="540"/>
        <w:jc w:val="both"/>
        <w:rPr>
          <w:rFonts w:ascii="Times New Roman" w:hAnsi="Times New Roman" w:cs="Times New Roman"/>
          <w:sz w:val="22"/>
          <w:szCs w:val="22"/>
          <w:lang w:eastAsia="ru-RU"/>
        </w:rPr>
      </w:pPr>
      <w:r w:rsidRPr="006E55B2">
        <w:rPr>
          <w:rFonts w:ascii="Times New Roman" w:hAnsi="Times New Roman" w:cs="Times New Roman"/>
          <w:sz w:val="22"/>
          <w:szCs w:val="22"/>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44324" w:rsidRPr="006E55B2" w:rsidRDefault="00744324" w:rsidP="00744324">
      <w:pPr>
        <w:autoSpaceDE w:val="0"/>
        <w:autoSpaceDN w:val="0"/>
        <w:adjustRightInd w:val="0"/>
        <w:ind w:firstLine="540"/>
        <w:jc w:val="both"/>
        <w:rPr>
          <w:rFonts w:ascii="Times New Roman" w:hAnsi="Times New Roman" w:cs="Times New Roman"/>
          <w:sz w:val="22"/>
          <w:szCs w:val="22"/>
          <w:lang w:eastAsia="ru-RU"/>
        </w:rPr>
      </w:pPr>
      <w:r w:rsidRPr="006E55B2">
        <w:rPr>
          <w:rFonts w:ascii="Times New Roman" w:hAnsi="Times New Roman" w:cs="Times New Roman"/>
          <w:sz w:val="22"/>
          <w:szCs w:val="22"/>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45. Жалоба на решения и действия (бездействие) Администрации, учреждений, предоставляющих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Жалоба на решения и действия (бездействие) многофункционального центра подается учредителю многофункционального центра.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744324" w:rsidRPr="006E55B2" w:rsidRDefault="00744324" w:rsidP="00744324">
      <w:pPr>
        <w:ind w:firstLine="720"/>
        <w:jc w:val="both"/>
        <w:rPr>
          <w:rFonts w:ascii="Times New Roman" w:hAnsi="Times New Roman" w:cs="Times New Roman"/>
          <w:sz w:val="22"/>
          <w:szCs w:val="22"/>
        </w:rPr>
      </w:pPr>
      <w:bookmarkStart w:id="295" w:name="sub_241"/>
      <w:bookmarkEnd w:id="295"/>
      <w:r w:rsidRPr="006E55B2">
        <w:rPr>
          <w:rStyle w:val="a5"/>
          <w:rFonts w:ascii="Times New Roman" w:hAnsi="Times New Roman" w:cs="Times New Roman"/>
          <w:sz w:val="22"/>
          <w:szCs w:val="22"/>
        </w:rPr>
        <w:t xml:space="preserve">46.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r w:rsidRPr="006E55B2">
          <w:rPr>
            <w:rFonts w:ascii="Times New Roman" w:hAnsi="Times New Roman" w:cs="Times New Roman"/>
            <w:sz w:val="22"/>
            <w:szCs w:val="22"/>
          </w:rPr>
          <w:t>п</w:t>
        </w:r>
      </w:hyperlink>
      <w:hyperlink w:anchor="sub_1024">
        <w:r w:rsidRPr="006E55B2">
          <w:rPr>
            <w:rFonts w:ascii="Times New Roman" w:hAnsi="Times New Roman" w:cs="Times New Roman"/>
            <w:sz w:val="22"/>
            <w:szCs w:val="22"/>
          </w:rPr>
          <w:t>ункта</w:t>
        </w:r>
      </w:hyperlink>
      <w:hyperlink w:anchor="sub_1024">
        <w:r w:rsidRPr="006E55B2">
          <w:rPr>
            <w:rFonts w:ascii="Times New Roman" w:hAnsi="Times New Roman" w:cs="Times New Roman"/>
            <w:sz w:val="22"/>
            <w:szCs w:val="22"/>
          </w:rPr>
          <w:t xml:space="preserve"> </w:t>
        </w:r>
      </w:hyperlink>
      <w:r w:rsidRPr="006E55B2">
        <w:rPr>
          <w:rFonts w:ascii="Times New Roman" w:hAnsi="Times New Roman" w:cs="Times New Roman"/>
          <w:sz w:val="22"/>
          <w:szCs w:val="22"/>
        </w:rPr>
        <w:t>45</w:t>
      </w:r>
      <w:r w:rsidRPr="006E55B2">
        <w:rPr>
          <w:rStyle w:val="a5"/>
          <w:rFonts w:ascii="Times New Roman" w:hAnsi="Times New Roman" w:cs="Times New Roman"/>
          <w:sz w:val="22"/>
          <w:szCs w:val="22"/>
        </w:rPr>
        <w:t xml:space="preserve"> Административного регламента, подлежат передаче по подведомственности, но не позднее рабочего дня следующего за днем регистрации жалобы.</w:t>
      </w:r>
    </w:p>
    <w:p w:rsidR="00744324" w:rsidRPr="006E55B2" w:rsidRDefault="00744324" w:rsidP="00744324">
      <w:pPr>
        <w:ind w:firstLine="720"/>
        <w:jc w:val="both"/>
        <w:rPr>
          <w:rFonts w:ascii="Times New Roman" w:hAnsi="Times New Roman" w:cs="Times New Roman"/>
          <w:sz w:val="22"/>
          <w:szCs w:val="22"/>
        </w:rPr>
      </w:pPr>
      <w:bookmarkStart w:id="296" w:name="sub_1025"/>
      <w:bookmarkEnd w:id="296"/>
      <w:r w:rsidRPr="006E55B2">
        <w:rPr>
          <w:rStyle w:val="a5"/>
          <w:rFonts w:ascii="Times New Roman" w:hAnsi="Times New Roman" w:cs="Times New Roman"/>
          <w:sz w:val="22"/>
          <w:szCs w:val="22"/>
        </w:rPr>
        <w:t xml:space="preserve">47.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79">
        <w:r w:rsidRPr="006E55B2">
          <w:rPr>
            <w:rFonts w:ascii="Times New Roman" w:hAnsi="Times New Roman" w:cs="Times New Roman"/>
            <w:sz w:val="22"/>
            <w:szCs w:val="22"/>
          </w:rPr>
          <w:t>официальном сайте</w:t>
        </w:r>
      </w:hyperlink>
      <w:r w:rsidRPr="006E55B2">
        <w:rPr>
          <w:rFonts w:ascii="Times New Roman" w:hAnsi="Times New Roman" w:cs="Times New Roman"/>
          <w:sz w:val="22"/>
          <w:szCs w:val="22"/>
        </w:rPr>
        <w:t xml:space="preserve"> </w:t>
      </w:r>
      <w:r w:rsidRPr="006E55B2">
        <w:rPr>
          <w:rStyle w:val="a5"/>
          <w:rFonts w:ascii="Times New Roman" w:hAnsi="Times New Roman" w:cs="Times New Roman"/>
          <w:sz w:val="22"/>
          <w:szCs w:val="22"/>
        </w:rPr>
        <w:t xml:space="preserve">Администрации, в </w:t>
      </w:r>
      <w:hyperlink r:id="rId80">
        <w:r w:rsidRPr="006E55B2">
          <w:rPr>
            <w:rFonts w:ascii="Times New Roman" w:hAnsi="Times New Roman" w:cs="Times New Roman"/>
            <w:sz w:val="22"/>
            <w:szCs w:val="22"/>
          </w:rPr>
          <w:t>федеральной государственной информационной системе</w:t>
        </w:r>
      </w:hyperlink>
      <w:r w:rsidRPr="006E55B2">
        <w:rPr>
          <w:rFonts w:ascii="Times New Roman" w:hAnsi="Times New Roman" w:cs="Times New Roman"/>
          <w:sz w:val="22"/>
          <w:szCs w:val="22"/>
        </w:rPr>
        <w:t xml:space="preserve"> </w:t>
      </w:r>
      <w:r w:rsidRPr="006E55B2">
        <w:rPr>
          <w:rStyle w:val="a5"/>
          <w:rFonts w:ascii="Times New Roman" w:hAnsi="Times New Roman" w:cs="Times New Roman"/>
          <w:sz w:val="22"/>
          <w:szCs w:val="22"/>
        </w:rPr>
        <w:t>«Единый портал государственных и муниципальных услуг».</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Жалоба может быть подана в:</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многофункциональный центр;</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Администрацию района;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Главе Большеигнатовского муниципального района (личный прием).</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Личный прием заявителей Главой Большеигнатовского муниципального района</w:t>
      </w:r>
      <w:r w:rsidRPr="006E55B2">
        <w:rPr>
          <w:rStyle w:val="a5"/>
          <w:rFonts w:ascii="Times New Roman" w:hAnsi="Times New Roman" w:cs="Times New Roman"/>
          <w:sz w:val="22"/>
          <w:szCs w:val="22"/>
          <w:shd w:val="clear" w:color="auto" w:fill="FFFFFF"/>
        </w:rPr>
        <w:t xml:space="preserve"> </w:t>
      </w:r>
      <w:r w:rsidRPr="006E55B2">
        <w:rPr>
          <w:rStyle w:val="a5"/>
          <w:rFonts w:ascii="Times New Roman" w:hAnsi="Times New Roman" w:cs="Times New Roman"/>
          <w:sz w:val="22"/>
          <w:szCs w:val="22"/>
        </w:rPr>
        <w:t xml:space="preserve">производится еженедельно по адресу: Республика Мордовия, Большеигнатовский район, село Большое Игнатово, улица Советская, д. 40.  Время приема: каждая среда с 09 часов 00 минут до 12 часов 00 минут.  </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а) оформленная в соответствии с законодательством Российской Федерации доверенность (для физических лиц);</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lastRenderedPageBreak/>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744324" w:rsidRPr="006E55B2" w:rsidRDefault="00744324" w:rsidP="00744324">
      <w:pPr>
        <w:ind w:firstLine="720"/>
        <w:jc w:val="both"/>
        <w:rPr>
          <w:rFonts w:ascii="Times New Roman" w:hAnsi="Times New Roman" w:cs="Times New Roman"/>
          <w:sz w:val="22"/>
          <w:szCs w:val="22"/>
        </w:rPr>
      </w:pPr>
      <w:bookmarkStart w:id="297" w:name="sub_1026"/>
      <w:bookmarkEnd w:id="297"/>
      <w:r w:rsidRPr="006E55B2">
        <w:rPr>
          <w:rStyle w:val="a5"/>
          <w:rFonts w:ascii="Times New Roman" w:hAnsi="Times New Roman" w:cs="Times New Roman"/>
          <w:sz w:val="22"/>
          <w:szCs w:val="22"/>
        </w:rPr>
        <w:t>48.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 </w:t>
      </w:r>
      <w:hyperlink r:id="rId81">
        <w:r w:rsidRPr="006E55B2">
          <w:rPr>
            <w:rFonts w:ascii="Times New Roman" w:hAnsi="Times New Roman" w:cs="Times New Roman"/>
            <w:sz w:val="22"/>
            <w:szCs w:val="22"/>
          </w:rPr>
          <w:t>Кодекса</w:t>
        </w:r>
      </w:hyperlink>
      <w:r w:rsidRPr="006E55B2">
        <w:rPr>
          <w:rStyle w:val="a5"/>
          <w:rFonts w:ascii="Times New Roman" w:hAnsi="Times New Roman" w:cs="Times New Roman"/>
          <w:sz w:val="22"/>
          <w:szCs w:val="22"/>
        </w:rPr>
        <w:t xml:space="preserve"> Российской Федерации об административных правонарушениях;</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 </w:t>
      </w:r>
      <w:hyperlink r:id="rId82">
        <w:r w:rsidRPr="006E55B2">
          <w:rPr>
            <w:rFonts w:ascii="Times New Roman" w:hAnsi="Times New Roman" w:cs="Times New Roman"/>
            <w:sz w:val="22"/>
            <w:szCs w:val="22"/>
          </w:rPr>
          <w:t>Федеральный закон</w:t>
        </w:r>
      </w:hyperlink>
      <w:r w:rsidRPr="006E55B2">
        <w:rPr>
          <w:rStyle w:val="a5"/>
          <w:rFonts w:ascii="Times New Roman" w:hAnsi="Times New Roman" w:cs="Times New Roman"/>
          <w:sz w:val="22"/>
          <w:szCs w:val="22"/>
        </w:rPr>
        <w:t xml:space="preserve"> от 2 мая 2006 г. №59-ФЗ "О порядке рассмотрения обращений граждан Российской Федерации";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 </w:t>
      </w:r>
      <w:hyperlink r:id="rId83">
        <w:r w:rsidRPr="006E55B2">
          <w:rPr>
            <w:rFonts w:ascii="Times New Roman" w:hAnsi="Times New Roman" w:cs="Times New Roman"/>
            <w:sz w:val="22"/>
            <w:szCs w:val="22"/>
          </w:rPr>
          <w:t>Федеральный закон</w:t>
        </w:r>
      </w:hyperlink>
      <w:r w:rsidRPr="006E55B2">
        <w:rPr>
          <w:rStyle w:val="a5"/>
          <w:rFonts w:ascii="Times New Roman" w:hAnsi="Times New Roman" w:cs="Times New Roman"/>
          <w:sz w:val="22"/>
          <w:szCs w:val="22"/>
        </w:rPr>
        <w:t xml:space="preserve"> от 27 июля 2010 г. №210-ФЗ "Об организации предоставления государственных и муниципальных услуг".</w:t>
      </w:r>
    </w:p>
    <w:p w:rsidR="00744324" w:rsidRPr="006E55B2" w:rsidRDefault="00744324" w:rsidP="00744324">
      <w:pPr>
        <w:ind w:firstLine="720"/>
        <w:jc w:val="both"/>
        <w:rPr>
          <w:rFonts w:ascii="Times New Roman" w:hAnsi="Times New Roman" w:cs="Times New Roman"/>
          <w:sz w:val="22"/>
          <w:szCs w:val="22"/>
        </w:rPr>
      </w:pPr>
      <w:bookmarkStart w:id="298" w:name="sub_1027"/>
      <w:bookmarkEnd w:id="298"/>
      <w:r w:rsidRPr="006E55B2">
        <w:rPr>
          <w:rStyle w:val="a5"/>
          <w:rFonts w:ascii="Times New Roman" w:hAnsi="Times New Roman" w:cs="Times New Roman"/>
          <w:sz w:val="22"/>
          <w:szCs w:val="22"/>
        </w:rPr>
        <w:t>49. Жалоба должна содержать:</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744324" w:rsidRPr="006E55B2" w:rsidRDefault="00744324" w:rsidP="00744324">
      <w:pPr>
        <w:ind w:firstLine="720"/>
        <w:jc w:val="both"/>
        <w:rPr>
          <w:rFonts w:ascii="Times New Roman" w:hAnsi="Times New Roman" w:cs="Times New Roman"/>
          <w:sz w:val="22"/>
          <w:szCs w:val="22"/>
        </w:rPr>
      </w:pPr>
      <w:bookmarkStart w:id="299" w:name="sub_1028"/>
      <w:bookmarkEnd w:id="299"/>
      <w:r w:rsidRPr="006E55B2">
        <w:rPr>
          <w:rStyle w:val="a5"/>
          <w:rFonts w:ascii="Times New Roman" w:hAnsi="Times New Roman" w:cs="Times New Roman"/>
          <w:sz w:val="22"/>
          <w:szCs w:val="22"/>
        </w:rPr>
        <w:t>50. Жалоба подлежит регистрации в день ее поступления.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По результатам рассмотрения жалобы должностные лица принимают одно из следующих решений:</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Мордовии муниципальными правовыми актами Администрации;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удовлетворении жалобы отказывается.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w:t>
      </w:r>
      <w:r w:rsidRPr="006E55B2">
        <w:rPr>
          <w:rStyle w:val="a5"/>
          <w:rFonts w:ascii="Times New Roman" w:hAnsi="Times New Roman" w:cs="Times New Roman"/>
          <w:sz w:val="22"/>
          <w:szCs w:val="22"/>
        </w:rPr>
        <w:lastRenderedPageBreak/>
        <w:t xml:space="preserve">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4">
        <w:r w:rsidRPr="006E55B2">
          <w:rPr>
            <w:rFonts w:ascii="Times New Roman" w:hAnsi="Times New Roman" w:cs="Times New Roman"/>
            <w:sz w:val="22"/>
            <w:szCs w:val="22"/>
          </w:rPr>
          <w:t>части 2 статьи 6</w:t>
        </w:r>
      </w:hyperlink>
      <w:r w:rsidRPr="006E55B2">
        <w:rPr>
          <w:rStyle w:val="a5"/>
          <w:rFonts w:ascii="Times New Roman" w:hAnsi="Times New Roman" w:cs="Times New Roman"/>
          <w:sz w:val="22"/>
          <w:szCs w:val="22"/>
        </w:rPr>
        <w:t xml:space="preserve"> Федерального закона от 02.05.2006 № 59-ФЗ «О порядке рассмотрения граждан Российской Федерации» на </w:t>
      </w:r>
      <w:hyperlink r:id="rId85">
        <w:r w:rsidRPr="006E55B2">
          <w:rPr>
            <w:rFonts w:ascii="Times New Roman" w:hAnsi="Times New Roman" w:cs="Times New Roman"/>
            <w:sz w:val="22"/>
            <w:szCs w:val="22"/>
          </w:rPr>
          <w:t>официальном сайте</w:t>
        </w:r>
      </w:hyperlink>
      <w:r w:rsidRPr="006E55B2">
        <w:rPr>
          <w:rStyle w:val="a5"/>
          <w:rFonts w:ascii="Times New Roman" w:hAnsi="Times New Roman" w:cs="Times New Roman"/>
          <w:sz w:val="22"/>
          <w:szCs w:val="22"/>
        </w:rPr>
        <w:t xml:space="preserve"> Администрации.</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 xml:space="preserve">В случае поступления письменной жалобы, содержащей вопрос, ответ на который размещен в соответствии с </w:t>
      </w:r>
      <w:hyperlink r:id="rId86">
        <w:r w:rsidRPr="006E55B2">
          <w:rPr>
            <w:rFonts w:ascii="Times New Roman" w:hAnsi="Times New Roman" w:cs="Times New Roman"/>
            <w:sz w:val="22"/>
            <w:szCs w:val="22"/>
          </w:rPr>
          <w:t>частью 4 статьи 10</w:t>
        </w:r>
      </w:hyperlink>
      <w:r w:rsidRPr="006E55B2">
        <w:rPr>
          <w:rStyle w:val="a5"/>
          <w:rFonts w:ascii="Times New Roman" w:hAnsi="Times New Roman" w:cs="Times New Roman"/>
          <w:sz w:val="22"/>
          <w:szCs w:val="22"/>
        </w:rPr>
        <w:t xml:space="preserve"> Федерального закона от 02.05.2006 № 59-ФЗ "О порядке рассмотрения граждан Российской Федерации" на </w:t>
      </w:r>
      <w:hyperlink r:id="rId87">
        <w:r w:rsidRPr="006E55B2">
          <w:rPr>
            <w:rFonts w:ascii="Times New Roman" w:hAnsi="Times New Roman" w:cs="Times New Roman"/>
            <w:sz w:val="22"/>
            <w:szCs w:val="22"/>
          </w:rPr>
          <w:t>официальном сайте</w:t>
        </w:r>
      </w:hyperlink>
      <w:r w:rsidRPr="006E55B2">
        <w:rPr>
          <w:rStyle w:val="a5"/>
          <w:rFonts w:ascii="Times New Roman" w:hAnsi="Times New Roman" w:cs="Times New Roman"/>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Должностные лица отказывают в удовлетворении жалобы в следующих случаях:</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наличие вступившего в законную силу решения суда, арбитражного суда по жалобе о том же предмете и по тем же основаниям;</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744324" w:rsidRPr="006E55B2" w:rsidRDefault="00744324" w:rsidP="00744324">
      <w:pPr>
        <w:ind w:firstLine="720"/>
        <w:jc w:val="both"/>
        <w:rPr>
          <w:rFonts w:ascii="Times New Roman" w:hAnsi="Times New Roman" w:cs="Times New Roman"/>
          <w:sz w:val="22"/>
          <w:szCs w:val="22"/>
        </w:rPr>
      </w:pPr>
      <w:r w:rsidRPr="006E55B2">
        <w:rPr>
          <w:rStyle w:val="a5"/>
          <w:rFonts w:ascii="Times New Roman" w:hAnsi="Times New Roman" w:cs="Times New Roman"/>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744324" w:rsidRPr="006E55B2" w:rsidRDefault="00744324" w:rsidP="00744324">
      <w:pPr>
        <w:ind w:firstLine="720"/>
        <w:jc w:val="both"/>
        <w:rPr>
          <w:rFonts w:ascii="Times New Roman" w:hAnsi="Times New Roman" w:cs="Times New Roman"/>
          <w:sz w:val="22"/>
          <w:szCs w:val="22"/>
        </w:rPr>
      </w:pPr>
      <w:bookmarkStart w:id="300" w:name="sub_1029"/>
      <w:bookmarkEnd w:id="300"/>
      <w:r w:rsidRPr="006E55B2">
        <w:rPr>
          <w:rStyle w:val="a5"/>
          <w:rFonts w:ascii="Times New Roman" w:hAnsi="Times New Roman" w:cs="Times New Roman"/>
          <w:sz w:val="22"/>
          <w:szCs w:val="22"/>
        </w:rPr>
        <w:t xml:space="preserve">51.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88">
        <w:r w:rsidRPr="006E55B2">
          <w:rPr>
            <w:rFonts w:ascii="Times New Roman" w:hAnsi="Times New Roman" w:cs="Times New Roman"/>
            <w:sz w:val="22"/>
            <w:szCs w:val="22"/>
          </w:rPr>
          <w:t>статьей 5.63</w:t>
        </w:r>
      </w:hyperlink>
      <w:r w:rsidRPr="006E55B2">
        <w:rPr>
          <w:rStyle w:val="a5"/>
          <w:rFonts w:ascii="Times New Roman" w:hAnsi="Times New Roman" w:cs="Times New Roman"/>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744324" w:rsidRPr="006E55B2" w:rsidRDefault="00744324" w:rsidP="00744324">
      <w:pPr>
        <w:ind w:firstLine="720"/>
        <w:jc w:val="both"/>
        <w:rPr>
          <w:rStyle w:val="a5"/>
          <w:rFonts w:ascii="Times New Roman" w:hAnsi="Times New Roman" w:cs="Times New Roman"/>
          <w:sz w:val="22"/>
          <w:szCs w:val="22"/>
        </w:rPr>
      </w:pPr>
      <w:bookmarkStart w:id="301" w:name="sub_10291"/>
      <w:bookmarkEnd w:id="301"/>
      <w:r w:rsidRPr="006E55B2">
        <w:rPr>
          <w:rStyle w:val="a5"/>
          <w:rFonts w:ascii="Times New Roman" w:hAnsi="Times New Roman" w:cs="Times New Roman"/>
          <w:sz w:val="22"/>
          <w:szCs w:val="22"/>
        </w:rPr>
        <w:t>52. Решения, действия (бездействие) Администрации,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по результатам рассмотрения жалоб могут быть обжалованы в судебном порядке.</w:t>
      </w:r>
    </w:p>
    <w:p w:rsidR="00744324" w:rsidRPr="006E55B2" w:rsidRDefault="00744324" w:rsidP="00744324">
      <w:pPr>
        <w:ind w:firstLine="698"/>
        <w:jc w:val="right"/>
        <w:rPr>
          <w:rFonts w:ascii="Times New Roman" w:hAnsi="Times New Roman" w:cs="Times New Roman"/>
          <w:sz w:val="22"/>
          <w:szCs w:val="22"/>
        </w:rPr>
      </w:pPr>
      <w:r w:rsidRPr="006E55B2">
        <w:rPr>
          <w:rStyle w:val="a6"/>
          <w:rFonts w:ascii="Times New Roman" w:hAnsi="Times New Roman" w:cs="Times New Roman"/>
          <w:b w:val="0"/>
          <w:iCs/>
          <w:color w:val="auto"/>
          <w:sz w:val="22"/>
          <w:szCs w:val="22"/>
        </w:rPr>
        <w:t>Приложение №1</w:t>
      </w:r>
    </w:p>
    <w:p w:rsidR="00744324" w:rsidRPr="006E55B2" w:rsidRDefault="00744324" w:rsidP="00744324">
      <w:pPr>
        <w:pStyle w:val="1"/>
        <w:spacing w:before="0" w:after="0"/>
        <w:ind w:left="4820"/>
        <w:jc w:val="both"/>
        <w:rPr>
          <w:rStyle w:val="a5"/>
          <w:rFonts w:ascii="Times New Roman" w:hAnsi="Times New Roman" w:cs="Times New Roman"/>
          <w:b w:val="0"/>
          <w:color w:val="auto"/>
          <w:sz w:val="22"/>
          <w:szCs w:val="22"/>
        </w:rPr>
      </w:pPr>
      <w:r w:rsidRPr="006E55B2">
        <w:rPr>
          <w:rStyle w:val="a6"/>
          <w:rFonts w:ascii="Times New Roman" w:hAnsi="Times New Roman" w:cs="Times New Roman"/>
          <w:b/>
          <w:bCs/>
          <w:color w:val="auto"/>
          <w:sz w:val="22"/>
          <w:szCs w:val="22"/>
        </w:rPr>
        <w:t>к</w:t>
      </w:r>
      <w:r w:rsidRPr="006E55B2">
        <w:rPr>
          <w:rStyle w:val="a6"/>
          <w:rFonts w:ascii="Times New Roman" w:hAnsi="Times New Roman" w:cs="Times New Roman"/>
          <w:bCs/>
          <w:color w:val="auto"/>
          <w:sz w:val="22"/>
          <w:szCs w:val="22"/>
        </w:rPr>
        <w:t xml:space="preserve"> </w:t>
      </w:r>
      <w:r w:rsidRPr="006E55B2">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6E55B2">
        <w:rPr>
          <w:rFonts w:ascii="Times New Roman" w:hAnsi="Times New Roman" w:cs="Times New Roman"/>
          <w:color w:val="auto"/>
          <w:sz w:val="22"/>
          <w:szCs w:val="22"/>
        </w:rPr>
        <w:t xml:space="preserve"> </w:t>
      </w:r>
      <w:r w:rsidRPr="006E55B2">
        <w:rPr>
          <w:rFonts w:ascii="Times New Roman" w:hAnsi="Times New Roman" w:cs="Times New Roman"/>
          <w:b w:val="0"/>
          <w:color w:val="auto"/>
          <w:sz w:val="22"/>
          <w:szCs w:val="22"/>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744324" w:rsidRPr="006E55B2" w:rsidRDefault="00744324" w:rsidP="00744324">
      <w:pPr>
        <w:pStyle w:val="1"/>
        <w:spacing w:before="0" w:after="0"/>
        <w:rPr>
          <w:rFonts w:ascii="Times New Roman" w:hAnsi="Times New Roman" w:cs="Times New Roman"/>
          <w:iCs/>
          <w:color w:val="auto"/>
          <w:sz w:val="22"/>
          <w:szCs w:val="22"/>
        </w:rPr>
      </w:pPr>
    </w:p>
    <w:p w:rsidR="00744324" w:rsidRPr="006E55B2" w:rsidRDefault="00744324" w:rsidP="00744324">
      <w:pPr>
        <w:pStyle w:val="1"/>
        <w:spacing w:before="0" w:after="0"/>
        <w:rPr>
          <w:rFonts w:ascii="Times New Roman" w:hAnsi="Times New Roman" w:cs="Times New Roman"/>
          <w:color w:val="auto"/>
          <w:sz w:val="22"/>
          <w:szCs w:val="22"/>
        </w:rPr>
      </w:pPr>
      <w:r w:rsidRPr="006E55B2">
        <w:rPr>
          <w:rFonts w:ascii="Times New Roman" w:hAnsi="Times New Roman" w:cs="Times New Roman"/>
          <w:iCs/>
          <w:color w:val="auto"/>
          <w:sz w:val="22"/>
          <w:szCs w:val="22"/>
        </w:rPr>
        <w:t>Справочная информация</w:t>
      </w:r>
      <w:r w:rsidRPr="006E55B2">
        <w:rPr>
          <w:rFonts w:ascii="Times New Roman" w:hAnsi="Times New Roman" w:cs="Times New Roman"/>
          <w:iCs/>
          <w:color w:val="auto"/>
          <w:sz w:val="22"/>
          <w:szCs w:val="22"/>
        </w:rPr>
        <w:br/>
        <w:t xml:space="preserve">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w:t>
      </w:r>
      <w:r w:rsidRPr="006E55B2">
        <w:rPr>
          <w:rFonts w:ascii="Times New Roman" w:hAnsi="Times New Roman" w:cs="Times New Roman"/>
          <w:iCs/>
          <w:color w:val="auto"/>
          <w:sz w:val="22"/>
          <w:szCs w:val="22"/>
        </w:rPr>
        <w:lastRenderedPageBreak/>
        <w:t>муниципальной услуги и многофункционального центра предоставления государственных и муниципальных услуг</w:t>
      </w:r>
    </w:p>
    <w:p w:rsidR="00744324" w:rsidRPr="006E55B2" w:rsidRDefault="00744324" w:rsidP="00744324">
      <w:pPr>
        <w:ind w:firstLine="720"/>
        <w:rPr>
          <w:rFonts w:ascii="Times New Roman" w:hAnsi="Times New Roman" w:cs="Times New Roman"/>
          <w:i/>
          <w:iCs/>
          <w:sz w:val="22"/>
          <w:szCs w:val="22"/>
          <w:shd w:val="clear" w:color="auto" w:fill="FFFF00"/>
        </w:rPr>
      </w:pPr>
    </w:p>
    <w:tbl>
      <w:tblPr>
        <w:tblW w:w="10220" w:type="dxa"/>
        <w:tblInd w:w="-108" w:type="dxa"/>
        <w:tblLayout w:type="fixed"/>
        <w:tblLook w:val="0000" w:firstRow="0" w:lastRow="0" w:firstColumn="0" w:lastColumn="0" w:noHBand="0" w:noVBand="0"/>
      </w:tblPr>
      <w:tblGrid>
        <w:gridCol w:w="840"/>
        <w:gridCol w:w="840"/>
        <w:gridCol w:w="2931"/>
        <w:gridCol w:w="5609"/>
      </w:tblGrid>
      <w:tr w:rsidR="00744324" w:rsidRPr="006E55B2" w:rsidTr="00F63FBD">
        <w:tc>
          <w:tcPr>
            <w:tcW w:w="840" w:type="dxa"/>
            <w:shd w:val="clear" w:color="auto" w:fill="auto"/>
          </w:tcPr>
          <w:p w:rsidR="00744324" w:rsidRPr="006E55B2" w:rsidRDefault="00744324" w:rsidP="00F63FBD">
            <w:pPr>
              <w:pStyle w:val="a9"/>
              <w:widowControl w:val="0"/>
              <w:jc w:val="center"/>
              <w:rPr>
                <w:rFonts w:ascii="Times New Roman" w:hAnsi="Times New Roman" w:cs="Times New Roman"/>
                <w:iCs/>
                <w:sz w:val="22"/>
                <w:szCs w:val="22"/>
              </w:rPr>
            </w:pPr>
            <w:r w:rsidRPr="006E55B2">
              <w:rPr>
                <w:rFonts w:ascii="Times New Roman" w:hAnsi="Times New Roman" w:cs="Times New Roman"/>
                <w:iCs/>
                <w:sz w:val="22"/>
                <w:szCs w:val="22"/>
              </w:rPr>
              <w:t>1.</w:t>
            </w:r>
          </w:p>
        </w:tc>
        <w:tc>
          <w:tcPr>
            <w:tcW w:w="9380" w:type="dxa"/>
            <w:gridSpan w:val="3"/>
            <w:shd w:val="clear" w:color="auto" w:fill="auto"/>
          </w:tcPr>
          <w:p w:rsidR="00744324" w:rsidRPr="006E55B2" w:rsidRDefault="00744324" w:rsidP="00F63FBD">
            <w:pPr>
              <w:pStyle w:val="a9"/>
              <w:widowControl w:val="0"/>
              <w:jc w:val="center"/>
              <w:rPr>
                <w:rFonts w:ascii="Times New Roman" w:hAnsi="Times New Roman" w:cs="Times New Roman"/>
                <w:iCs/>
                <w:sz w:val="22"/>
                <w:szCs w:val="22"/>
              </w:rPr>
            </w:pPr>
            <w:r w:rsidRPr="006E55B2">
              <w:rPr>
                <w:rFonts w:ascii="Times New Roman" w:hAnsi="Times New Roman" w:cs="Times New Roman"/>
                <w:iCs/>
                <w:sz w:val="22"/>
                <w:szCs w:val="22"/>
              </w:rPr>
              <w:t>Администрация Большеигнатовского  муниципального района</w:t>
            </w:r>
          </w:p>
        </w:tc>
      </w:tr>
      <w:tr w:rsidR="00744324" w:rsidRPr="006E55B2" w:rsidTr="00F63FBD">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rPr>
            </w:pPr>
          </w:p>
        </w:tc>
        <w:tc>
          <w:tcPr>
            <w:tcW w:w="840" w:type="dxa"/>
            <w:shd w:val="clear" w:color="auto" w:fill="auto"/>
          </w:tcPr>
          <w:p w:rsidR="00744324" w:rsidRPr="006E55B2" w:rsidRDefault="00744324" w:rsidP="00F63FBD">
            <w:pPr>
              <w:pStyle w:val="a9"/>
              <w:widowControl w:val="0"/>
              <w:jc w:val="center"/>
              <w:rPr>
                <w:rFonts w:ascii="Times New Roman" w:hAnsi="Times New Roman" w:cs="Times New Roman"/>
                <w:iCs/>
                <w:sz w:val="22"/>
                <w:szCs w:val="22"/>
              </w:rPr>
            </w:pPr>
            <w:r w:rsidRPr="006E55B2">
              <w:rPr>
                <w:rFonts w:ascii="Times New Roman" w:hAnsi="Times New Roman" w:cs="Times New Roman"/>
                <w:iCs/>
                <w:sz w:val="22"/>
                <w:szCs w:val="22"/>
              </w:rPr>
              <w:t>1.1</w:t>
            </w:r>
          </w:p>
        </w:tc>
        <w:tc>
          <w:tcPr>
            <w:tcW w:w="8540" w:type="dxa"/>
            <w:gridSpan w:val="2"/>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 xml:space="preserve">Место нахождения органа, предоставляющего муниципальную услугу: </w:t>
            </w:r>
          </w:p>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с. Большое Игнатово, ул. Советская, д.40</w:t>
            </w:r>
          </w:p>
        </w:tc>
      </w:tr>
      <w:tr w:rsidR="00744324" w:rsidRPr="006E55B2" w:rsidTr="00F63FBD">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rPr>
            </w:pPr>
          </w:p>
        </w:tc>
        <w:tc>
          <w:tcPr>
            <w:tcW w:w="840" w:type="dxa"/>
            <w:shd w:val="clear" w:color="auto" w:fill="auto"/>
          </w:tcPr>
          <w:p w:rsidR="00744324" w:rsidRPr="006E55B2" w:rsidRDefault="00744324" w:rsidP="00F63FBD">
            <w:pPr>
              <w:pStyle w:val="a9"/>
              <w:widowControl w:val="0"/>
              <w:jc w:val="center"/>
              <w:rPr>
                <w:rFonts w:ascii="Times New Roman" w:hAnsi="Times New Roman" w:cs="Times New Roman"/>
                <w:iCs/>
                <w:sz w:val="22"/>
                <w:szCs w:val="22"/>
              </w:rPr>
            </w:pPr>
            <w:r w:rsidRPr="006E55B2">
              <w:rPr>
                <w:rFonts w:ascii="Times New Roman" w:hAnsi="Times New Roman" w:cs="Times New Roman"/>
                <w:iCs/>
                <w:sz w:val="22"/>
                <w:szCs w:val="22"/>
              </w:rPr>
              <w:t>1.2.</w:t>
            </w:r>
          </w:p>
        </w:tc>
        <w:tc>
          <w:tcPr>
            <w:tcW w:w="8540" w:type="dxa"/>
            <w:gridSpan w:val="2"/>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График работы органа, предоставляющего муниципальную услугу:</w:t>
            </w:r>
          </w:p>
        </w:tc>
      </w:tr>
      <w:tr w:rsidR="00744324" w:rsidRPr="006E55B2" w:rsidTr="00F63FBD">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rPr>
            </w:pPr>
          </w:p>
        </w:tc>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rPr>
            </w:pPr>
          </w:p>
        </w:tc>
        <w:tc>
          <w:tcPr>
            <w:tcW w:w="2931" w:type="dxa"/>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Понедельник- четверг</w:t>
            </w:r>
          </w:p>
        </w:tc>
        <w:tc>
          <w:tcPr>
            <w:tcW w:w="5609" w:type="dxa"/>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8.30-16.45</w:t>
            </w:r>
          </w:p>
        </w:tc>
      </w:tr>
      <w:tr w:rsidR="00744324" w:rsidRPr="006E55B2" w:rsidTr="00F63FBD">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rPr>
            </w:pPr>
          </w:p>
        </w:tc>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rPr>
            </w:pPr>
          </w:p>
        </w:tc>
        <w:tc>
          <w:tcPr>
            <w:tcW w:w="2931" w:type="dxa"/>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Пятница:</w:t>
            </w:r>
          </w:p>
        </w:tc>
        <w:tc>
          <w:tcPr>
            <w:tcW w:w="5609" w:type="dxa"/>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8.30-16.30</w:t>
            </w:r>
          </w:p>
        </w:tc>
      </w:tr>
      <w:tr w:rsidR="00744324" w:rsidRPr="006E55B2" w:rsidTr="00F63FBD">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rPr>
            </w:pPr>
          </w:p>
        </w:tc>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rPr>
            </w:pPr>
          </w:p>
        </w:tc>
        <w:tc>
          <w:tcPr>
            <w:tcW w:w="2931" w:type="dxa"/>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Суббота, воскресенье:</w:t>
            </w:r>
          </w:p>
        </w:tc>
        <w:tc>
          <w:tcPr>
            <w:tcW w:w="5609" w:type="dxa"/>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выходной</w:t>
            </w:r>
          </w:p>
        </w:tc>
      </w:tr>
      <w:tr w:rsidR="00744324" w:rsidRPr="006E55B2" w:rsidTr="00F63FBD">
        <w:tc>
          <w:tcPr>
            <w:tcW w:w="840" w:type="dxa"/>
            <w:vMerge w:val="restart"/>
            <w:shd w:val="clear" w:color="auto" w:fill="auto"/>
          </w:tcPr>
          <w:p w:rsidR="00744324" w:rsidRPr="006E55B2" w:rsidRDefault="00744324" w:rsidP="00F63FBD">
            <w:pPr>
              <w:pStyle w:val="a9"/>
              <w:widowControl w:val="0"/>
              <w:rPr>
                <w:rFonts w:ascii="Times New Roman" w:hAnsi="Times New Roman" w:cs="Times New Roman"/>
                <w:iCs/>
                <w:sz w:val="22"/>
                <w:szCs w:val="22"/>
              </w:rPr>
            </w:pPr>
          </w:p>
        </w:tc>
        <w:tc>
          <w:tcPr>
            <w:tcW w:w="840" w:type="dxa"/>
            <w:shd w:val="clear" w:color="auto" w:fill="auto"/>
          </w:tcPr>
          <w:p w:rsidR="00744324" w:rsidRPr="006E55B2" w:rsidRDefault="00744324" w:rsidP="00F63FBD">
            <w:pPr>
              <w:pStyle w:val="a9"/>
              <w:widowControl w:val="0"/>
              <w:jc w:val="center"/>
              <w:rPr>
                <w:rFonts w:ascii="Times New Roman" w:hAnsi="Times New Roman" w:cs="Times New Roman"/>
                <w:iCs/>
                <w:sz w:val="22"/>
                <w:szCs w:val="22"/>
              </w:rPr>
            </w:pPr>
            <w:r w:rsidRPr="006E55B2">
              <w:rPr>
                <w:rFonts w:ascii="Times New Roman" w:hAnsi="Times New Roman" w:cs="Times New Roman"/>
                <w:iCs/>
                <w:sz w:val="22"/>
                <w:szCs w:val="22"/>
              </w:rPr>
              <w:t>1.3.</w:t>
            </w:r>
          </w:p>
        </w:tc>
        <w:tc>
          <w:tcPr>
            <w:tcW w:w="8540" w:type="dxa"/>
            <w:gridSpan w:val="2"/>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График приема заявителей:</w:t>
            </w:r>
          </w:p>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Ежедневно понедельник-пятница: с 08.30 до 16.30</w:t>
            </w:r>
          </w:p>
        </w:tc>
      </w:tr>
      <w:tr w:rsidR="00744324" w:rsidRPr="006E55B2" w:rsidTr="00F63FBD">
        <w:tc>
          <w:tcPr>
            <w:tcW w:w="840" w:type="dxa"/>
            <w:vMerge/>
            <w:shd w:val="clear" w:color="auto" w:fill="auto"/>
          </w:tcPr>
          <w:p w:rsidR="00744324" w:rsidRPr="006E55B2" w:rsidRDefault="00744324" w:rsidP="00F63FBD">
            <w:pPr>
              <w:widowControl w:val="0"/>
              <w:rPr>
                <w:rFonts w:ascii="Times New Roman" w:hAnsi="Times New Roman" w:cs="Times New Roman"/>
                <w:sz w:val="22"/>
                <w:szCs w:val="22"/>
              </w:rPr>
            </w:pPr>
          </w:p>
        </w:tc>
        <w:tc>
          <w:tcPr>
            <w:tcW w:w="840" w:type="dxa"/>
            <w:shd w:val="clear" w:color="auto" w:fill="auto"/>
          </w:tcPr>
          <w:p w:rsidR="00744324" w:rsidRPr="006E55B2" w:rsidRDefault="00744324" w:rsidP="00F63FBD">
            <w:pPr>
              <w:pStyle w:val="a9"/>
              <w:widowControl w:val="0"/>
              <w:jc w:val="center"/>
              <w:rPr>
                <w:rFonts w:ascii="Times New Roman" w:hAnsi="Times New Roman" w:cs="Times New Roman"/>
                <w:iCs/>
                <w:sz w:val="22"/>
                <w:szCs w:val="22"/>
              </w:rPr>
            </w:pPr>
            <w:r w:rsidRPr="006E55B2">
              <w:rPr>
                <w:rFonts w:ascii="Times New Roman" w:hAnsi="Times New Roman" w:cs="Times New Roman"/>
                <w:iCs/>
                <w:sz w:val="22"/>
                <w:szCs w:val="22"/>
              </w:rPr>
              <w:t>1.4.</w:t>
            </w:r>
          </w:p>
        </w:tc>
        <w:tc>
          <w:tcPr>
            <w:tcW w:w="8540" w:type="dxa"/>
            <w:gridSpan w:val="2"/>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Контактный телефон органа, предоставляющего муниципальную услугу: 8(83442) 2-13-34</w:t>
            </w:r>
          </w:p>
        </w:tc>
      </w:tr>
      <w:tr w:rsidR="00744324" w:rsidRPr="006E55B2" w:rsidTr="00F63FBD">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rPr>
            </w:pPr>
          </w:p>
        </w:tc>
        <w:tc>
          <w:tcPr>
            <w:tcW w:w="840" w:type="dxa"/>
            <w:shd w:val="clear" w:color="auto" w:fill="auto"/>
          </w:tcPr>
          <w:p w:rsidR="00744324" w:rsidRPr="006E55B2" w:rsidRDefault="00744324" w:rsidP="00F63FBD">
            <w:pPr>
              <w:pStyle w:val="a9"/>
              <w:widowControl w:val="0"/>
              <w:jc w:val="center"/>
              <w:rPr>
                <w:rFonts w:ascii="Times New Roman" w:hAnsi="Times New Roman" w:cs="Times New Roman"/>
                <w:iCs/>
                <w:sz w:val="22"/>
                <w:szCs w:val="22"/>
              </w:rPr>
            </w:pPr>
            <w:r w:rsidRPr="006E55B2">
              <w:rPr>
                <w:rFonts w:ascii="Times New Roman" w:hAnsi="Times New Roman" w:cs="Times New Roman"/>
                <w:iCs/>
                <w:sz w:val="22"/>
                <w:szCs w:val="22"/>
              </w:rPr>
              <w:t>1.5.</w:t>
            </w:r>
          </w:p>
        </w:tc>
        <w:tc>
          <w:tcPr>
            <w:tcW w:w="8540" w:type="dxa"/>
            <w:gridSpan w:val="2"/>
            <w:shd w:val="clear" w:color="auto" w:fill="auto"/>
          </w:tcPr>
          <w:p w:rsidR="00744324" w:rsidRPr="006E55B2" w:rsidRDefault="00744324" w:rsidP="00F63FBD">
            <w:pPr>
              <w:pStyle w:val="aa"/>
              <w:widowControl w:val="0"/>
              <w:rPr>
                <w:rFonts w:ascii="Times New Roman" w:hAnsi="Times New Roman" w:cs="Times New Roman"/>
                <w:sz w:val="22"/>
                <w:szCs w:val="22"/>
              </w:rPr>
            </w:pPr>
            <w:r w:rsidRPr="006E55B2">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744324" w:rsidRPr="006E55B2" w:rsidTr="00F63FBD">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rPr>
            </w:pPr>
          </w:p>
        </w:tc>
        <w:tc>
          <w:tcPr>
            <w:tcW w:w="840" w:type="dxa"/>
            <w:shd w:val="clear" w:color="auto" w:fill="auto"/>
          </w:tcPr>
          <w:p w:rsidR="00744324" w:rsidRPr="006E55B2" w:rsidRDefault="00744324" w:rsidP="00F63FBD">
            <w:pPr>
              <w:pStyle w:val="a9"/>
              <w:widowControl w:val="0"/>
              <w:jc w:val="center"/>
              <w:rPr>
                <w:rFonts w:ascii="Times New Roman" w:hAnsi="Times New Roman" w:cs="Times New Roman"/>
                <w:iCs/>
                <w:sz w:val="22"/>
                <w:szCs w:val="22"/>
              </w:rPr>
            </w:pPr>
            <w:r w:rsidRPr="006E55B2">
              <w:rPr>
                <w:rFonts w:ascii="Times New Roman" w:hAnsi="Times New Roman" w:cs="Times New Roman"/>
                <w:iCs/>
                <w:sz w:val="22"/>
                <w:szCs w:val="22"/>
              </w:rPr>
              <w:t>1.6.</w:t>
            </w:r>
          </w:p>
        </w:tc>
        <w:tc>
          <w:tcPr>
            <w:tcW w:w="8540" w:type="dxa"/>
            <w:gridSpan w:val="2"/>
            <w:shd w:val="clear" w:color="auto" w:fill="auto"/>
          </w:tcPr>
          <w:p w:rsidR="00744324" w:rsidRPr="006E55B2" w:rsidRDefault="00744324" w:rsidP="00F63FBD">
            <w:pPr>
              <w:pStyle w:val="aa"/>
              <w:widowControl w:val="0"/>
              <w:rPr>
                <w:rFonts w:ascii="Times New Roman" w:hAnsi="Times New Roman" w:cs="Times New Roman"/>
                <w:sz w:val="22"/>
                <w:szCs w:val="22"/>
              </w:rPr>
            </w:pPr>
            <w:r w:rsidRPr="006E55B2">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744324" w:rsidRPr="006E55B2" w:rsidTr="00F63FBD">
        <w:tc>
          <w:tcPr>
            <w:tcW w:w="840" w:type="dxa"/>
            <w:shd w:val="clear" w:color="auto" w:fill="auto"/>
          </w:tcPr>
          <w:p w:rsidR="00744324" w:rsidRPr="006E55B2" w:rsidRDefault="00744324" w:rsidP="00F63FBD">
            <w:pPr>
              <w:pStyle w:val="a9"/>
              <w:widowControl w:val="0"/>
              <w:jc w:val="center"/>
              <w:rPr>
                <w:rFonts w:ascii="Times New Roman" w:hAnsi="Times New Roman" w:cs="Times New Roman"/>
                <w:iCs/>
                <w:sz w:val="22"/>
                <w:szCs w:val="22"/>
                <w:shd w:val="clear" w:color="auto" w:fill="FFFF00"/>
              </w:rPr>
            </w:pPr>
            <w:r w:rsidRPr="006E55B2">
              <w:rPr>
                <w:rFonts w:ascii="Times New Roman" w:hAnsi="Times New Roman" w:cs="Times New Roman"/>
                <w:iCs/>
                <w:sz w:val="22"/>
                <w:szCs w:val="22"/>
              </w:rPr>
              <w:t>2.</w:t>
            </w:r>
          </w:p>
        </w:tc>
        <w:tc>
          <w:tcPr>
            <w:tcW w:w="9380" w:type="dxa"/>
            <w:gridSpan w:val="3"/>
            <w:shd w:val="clear" w:color="auto" w:fill="auto"/>
          </w:tcPr>
          <w:p w:rsidR="00744324" w:rsidRPr="006E55B2" w:rsidRDefault="00744324" w:rsidP="00F63FBD">
            <w:pPr>
              <w:rPr>
                <w:rFonts w:ascii="Times New Roman" w:hAnsi="Times New Roman" w:cs="Times New Roman"/>
                <w:iCs/>
                <w:sz w:val="22"/>
                <w:szCs w:val="22"/>
              </w:rPr>
            </w:pPr>
            <w:r w:rsidRPr="006E55B2">
              <w:rPr>
                <w:rFonts w:ascii="Times New Roman" w:hAnsi="Times New Roman" w:cs="Times New Roman"/>
                <w:iCs/>
                <w:sz w:val="22"/>
                <w:szCs w:val="22"/>
              </w:rPr>
              <w:t xml:space="preserve">Филиал по </w:t>
            </w:r>
            <w:r w:rsidRPr="006E55B2">
              <w:rPr>
                <w:rFonts w:ascii="Times New Roman" w:hAnsi="Times New Roman" w:cs="Times New Roman"/>
                <w:sz w:val="22"/>
                <w:szCs w:val="22"/>
              </w:rPr>
              <w:t xml:space="preserve">Большеигнатовскому муниципальному району 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6E55B2">
              <w:rPr>
                <w:rFonts w:ascii="Times New Roman" w:hAnsi="Times New Roman" w:cs="Times New Roman"/>
                <w:iCs/>
                <w:sz w:val="22"/>
                <w:szCs w:val="22"/>
              </w:rPr>
              <w:t xml:space="preserve"> (далее - МФЦ)</w:t>
            </w:r>
          </w:p>
        </w:tc>
      </w:tr>
      <w:tr w:rsidR="00744324" w:rsidRPr="006E55B2" w:rsidTr="00F63FBD">
        <w:trPr>
          <w:trHeight w:val="690"/>
        </w:trPr>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744324" w:rsidRPr="006E55B2" w:rsidRDefault="00744324" w:rsidP="00F63FBD">
            <w:pPr>
              <w:pStyle w:val="a9"/>
              <w:widowControl w:val="0"/>
              <w:jc w:val="center"/>
              <w:rPr>
                <w:rFonts w:ascii="Times New Roman" w:hAnsi="Times New Roman" w:cs="Times New Roman"/>
                <w:iCs/>
                <w:sz w:val="22"/>
                <w:szCs w:val="22"/>
              </w:rPr>
            </w:pPr>
            <w:r w:rsidRPr="006E55B2">
              <w:rPr>
                <w:rFonts w:ascii="Times New Roman" w:hAnsi="Times New Roman" w:cs="Times New Roman"/>
                <w:iCs/>
                <w:sz w:val="22"/>
                <w:szCs w:val="22"/>
              </w:rPr>
              <w:t>2.1.</w:t>
            </w:r>
          </w:p>
        </w:tc>
        <w:tc>
          <w:tcPr>
            <w:tcW w:w="8540" w:type="dxa"/>
            <w:gridSpan w:val="2"/>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 xml:space="preserve">Место нахождения: </w:t>
            </w:r>
          </w:p>
          <w:p w:rsidR="00744324" w:rsidRPr="006E55B2" w:rsidRDefault="00744324" w:rsidP="00F63FBD">
            <w:pPr>
              <w:pStyle w:val="aa"/>
              <w:widowControl w:val="0"/>
              <w:rPr>
                <w:rFonts w:ascii="Times New Roman" w:hAnsi="Times New Roman" w:cs="Times New Roman"/>
                <w:sz w:val="22"/>
                <w:szCs w:val="22"/>
              </w:rPr>
            </w:pPr>
            <w:r w:rsidRPr="006E55B2">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744324" w:rsidRPr="006E55B2" w:rsidTr="00F63FBD">
        <w:trPr>
          <w:trHeight w:val="1708"/>
        </w:trPr>
        <w:tc>
          <w:tcPr>
            <w:tcW w:w="840" w:type="dxa"/>
            <w:shd w:val="clear" w:color="auto" w:fill="auto"/>
          </w:tcPr>
          <w:p w:rsidR="00744324" w:rsidRPr="006E55B2" w:rsidRDefault="00744324" w:rsidP="00F63FBD">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744324" w:rsidRPr="006E55B2" w:rsidRDefault="00744324" w:rsidP="00F63FBD">
            <w:pPr>
              <w:pStyle w:val="a9"/>
              <w:widowControl w:val="0"/>
              <w:jc w:val="center"/>
              <w:rPr>
                <w:rFonts w:ascii="Times New Roman" w:hAnsi="Times New Roman" w:cs="Times New Roman"/>
                <w:iCs/>
                <w:sz w:val="22"/>
                <w:szCs w:val="22"/>
              </w:rPr>
            </w:pPr>
            <w:r w:rsidRPr="006E55B2">
              <w:rPr>
                <w:rFonts w:ascii="Times New Roman" w:hAnsi="Times New Roman" w:cs="Times New Roman"/>
                <w:iCs/>
                <w:sz w:val="22"/>
                <w:szCs w:val="22"/>
              </w:rPr>
              <w:t>2.2</w:t>
            </w:r>
          </w:p>
        </w:tc>
        <w:tc>
          <w:tcPr>
            <w:tcW w:w="8540" w:type="dxa"/>
            <w:gridSpan w:val="2"/>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график работы: понедельник - пятница - с 08.30 до 17.30 без перерыва на обед;</w:t>
            </w:r>
          </w:p>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 xml:space="preserve">телефон: </w:t>
            </w:r>
            <w:r w:rsidRPr="006E55B2">
              <w:rPr>
                <w:rFonts w:ascii="Times New Roman" w:eastAsia="Times New Roman" w:hAnsi="Times New Roman" w:cs="Times New Roman"/>
                <w:kern w:val="0"/>
                <w:sz w:val="22"/>
                <w:szCs w:val="22"/>
                <w:lang w:eastAsia="ru-RU" w:bidi="ar-SA"/>
              </w:rPr>
              <w:t>8 (83442) 2-10-39</w:t>
            </w:r>
          </w:p>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адрес электронной почты: bignmfc@bignatovo.e-</w:t>
            </w:r>
            <w:r w:rsidRPr="006E55B2">
              <w:rPr>
                <w:rStyle w:val="a7"/>
                <w:rFonts w:ascii="Times New Roman" w:hAnsi="Times New Roman" w:cs="Times New Roman"/>
                <w:iCs/>
                <w:color w:val="auto"/>
                <w:sz w:val="22"/>
                <w:szCs w:val="22"/>
              </w:rPr>
              <w:t xml:space="preserve"> </w:t>
            </w:r>
            <w:r w:rsidRPr="006E55B2">
              <w:rPr>
                <w:rStyle w:val="a7"/>
                <w:rFonts w:ascii="Times New Roman" w:hAnsi="Times New Roman" w:cs="Times New Roman"/>
                <w:iCs/>
                <w:color w:val="auto"/>
                <w:sz w:val="22"/>
                <w:szCs w:val="22"/>
                <w:lang w:val="en-US"/>
              </w:rPr>
              <w:t>mordovia</w:t>
            </w:r>
            <w:r w:rsidRPr="006E55B2">
              <w:rPr>
                <w:rStyle w:val="a7"/>
                <w:rFonts w:ascii="Times New Roman" w:hAnsi="Times New Roman" w:cs="Times New Roman"/>
                <w:iCs/>
                <w:color w:val="auto"/>
                <w:sz w:val="22"/>
                <w:szCs w:val="22"/>
              </w:rPr>
              <w:t>.</w:t>
            </w:r>
            <w:r w:rsidRPr="006E55B2">
              <w:rPr>
                <w:rStyle w:val="a7"/>
                <w:rFonts w:ascii="Times New Roman" w:hAnsi="Times New Roman" w:cs="Times New Roman"/>
                <w:iCs/>
                <w:color w:val="auto"/>
                <w:sz w:val="22"/>
                <w:szCs w:val="22"/>
                <w:lang w:val="en-US"/>
              </w:rPr>
              <w:t>ru</w:t>
            </w:r>
            <w:r w:rsidRPr="006E55B2">
              <w:rPr>
                <w:rFonts w:ascii="Times New Roman" w:hAnsi="Times New Roman" w:cs="Times New Roman"/>
                <w:iCs/>
                <w:sz w:val="22"/>
                <w:szCs w:val="22"/>
              </w:rPr>
              <w:t xml:space="preserve">; </w:t>
            </w:r>
          </w:p>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89" w:history="1">
              <w:r w:rsidRPr="006E55B2">
                <w:rPr>
                  <w:rStyle w:val="a8"/>
                  <w:rFonts w:ascii="Times New Roman" w:hAnsi="Times New Roman" w:cs="Times New Roman"/>
                  <w:iCs/>
                  <w:color w:val="auto"/>
                  <w:sz w:val="22"/>
                  <w:szCs w:val="22"/>
                </w:rPr>
                <w:t>https://bignatovo.gosuslugi.ru/deyatelnost/mfts/</w:t>
              </w:r>
            </w:hyperlink>
          </w:p>
        </w:tc>
      </w:tr>
      <w:tr w:rsidR="00744324" w:rsidRPr="006E55B2" w:rsidTr="00F63FBD">
        <w:trPr>
          <w:trHeight w:val="557"/>
        </w:trPr>
        <w:tc>
          <w:tcPr>
            <w:tcW w:w="840" w:type="dxa"/>
            <w:shd w:val="clear" w:color="auto" w:fill="FFFFFF"/>
          </w:tcPr>
          <w:p w:rsidR="00744324" w:rsidRPr="006E55B2" w:rsidRDefault="00744324" w:rsidP="00F63FBD">
            <w:pPr>
              <w:pStyle w:val="a9"/>
              <w:widowControl w:val="0"/>
              <w:rPr>
                <w:rFonts w:ascii="Times New Roman" w:hAnsi="Times New Roman" w:cs="Times New Roman"/>
                <w:iCs/>
                <w:sz w:val="22"/>
                <w:szCs w:val="22"/>
                <w:shd w:val="clear" w:color="auto" w:fill="FFFF00"/>
              </w:rPr>
            </w:pPr>
            <w:r w:rsidRPr="006E55B2">
              <w:rPr>
                <w:rFonts w:ascii="Times New Roman" w:hAnsi="Times New Roman" w:cs="Times New Roman"/>
                <w:iCs/>
                <w:sz w:val="22"/>
                <w:szCs w:val="22"/>
                <w:shd w:val="clear" w:color="auto" w:fill="FFFFFF"/>
              </w:rPr>
              <w:t>3.</w:t>
            </w:r>
          </w:p>
        </w:tc>
        <w:tc>
          <w:tcPr>
            <w:tcW w:w="840" w:type="dxa"/>
            <w:shd w:val="clear" w:color="auto" w:fill="auto"/>
          </w:tcPr>
          <w:p w:rsidR="00744324" w:rsidRPr="006E55B2" w:rsidRDefault="00744324" w:rsidP="00F63FBD">
            <w:pPr>
              <w:pStyle w:val="a9"/>
              <w:widowControl w:val="0"/>
              <w:jc w:val="center"/>
              <w:rPr>
                <w:rFonts w:ascii="Times New Roman" w:hAnsi="Times New Roman" w:cs="Times New Roman"/>
                <w:iCs/>
                <w:sz w:val="22"/>
                <w:szCs w:val="22"/>
              </w:rPr>
            </w:pPr>
          </w:p>
        </w:tc>
        <w:tc>
          <w:tcPr>
            <w:tcW w:w="8540" w:type="dxa"/>
            <w:gridSpan w:val="2"/>
            <w:shd w:val="clear" w:color="auto" w:fill="auto"/>
          </w:tcPr>
          <w:p w:rsidR="00744324" w:rsidRPr="006E55B2" w:rsidRDefault="00744324" w:rsidP="00F63FBD">
            <w:pPr>
              <w:pStyle w:val="aa"/>
              <w:widowControl w:val="0"/>
              <w:rPr>
                <w:rFonts w:ascii="Times New Roman" w:hAnsi="Times New Roman" w:cs="Times New Roman"/>
                <w:iCs/>
                <w:sz w:val="22"/>
                <w:szCs w:val="22"/>
              </w:rPr>
            </w:pPr>
            <w:r w:rsidRPr="006E55B2">
              <w:rPr>
                <w:rFonts w:ascii="Times New Roman" w:hAnsi="Times New Roman" w:cs="Times New Roman"/>
                <w:iCs/>
                <w:sz w:val="22"/>
                <w:szCs w:val="22"/>
              </w:rPr>
              <w:t xml:space="preserve">Адрес Единого портала государственных и муниципальных услуг: </w:t>
            </w:r>
            <w:hyperlink r:id="rId90" w:history="1">
              <w:r w:rsidRPr="006E55B2">
                <w:rPr>
                  <w:rStyle w:val="a8"/>
                  <w:rFonts w:ascii="Times New Roman" w:hAnsi="Times New Roman" w:cs="Times New Roman"/>
                  <w:iCs/>
                  <w:color w:val="auto"/>
                  <w:sz w:val="22"/>
                  <w:szCs w:val="22"/>
                </w:rPr>
                <w:t>www.gosuslugi.ru</w:t>
              </w:r>
            </w:hyperlink>
            <w:r w:rsidRPr="006E55B2">
              <w:rPr>
                <w:rFonts w:ascii="Times New Roman" w:hAnsi="Times New Roman" w:cs="Times New Roman"/>
                <w:iCs/>
                <w:sz w:val="22"/>
                <w:szCs w:val="22"/>
              </w:rPr>
              <w:t>.</w:t>
            </w:r>
          </w:p>
        </w:tc>
      </w:tr>
      <w:tr w:rsidR="00744324" w:rsidRPr="006E55B2" w:rsidTr="00F63FBD">
        <w:tc>
          <w:tcPr>
            <w:tcW w:w="840" w:type="dxa"/>
            <w:shd w:val="clear" w:color="auto" w:fill="auto"/>
          </w:tcPr>
          <w:p w:rsidR="00744324" w:rsidRPr="006E55B2" w:rsidRDefault="00744324" w:rsidP="00F63FBD">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744324" w:rsidRPr="006E55B2" w:rsidRDefault="00744324" w:rsidP="00F63FBD">
            <w:pPr>
              <w:pStyle w:val="a9"/>
              <w:widowControl w:val="0"/>
              <w:jc w:val="center"/>
              <w:rPr>
                <w:rFonts w:ascii="Times New Roman" w:hAnsi="Times New Roman" w:cs="Times New Roman"/>
                <w:i/>
                <w:iCs/>
                <w:sz w:val="22"/>
                <w:szCs w:val="22"/>
              </w:rPr>
            </w:pPr>
            <w:r w:rsidRPr="006E55B2">
              <w:rPr>
                <w:rFonts w:ascii="Times New Roman" w:hAnsi="Times New Roman" w:cs="Times New Roman"/>
                <w:i/>
                <w:iCs/>
                <w:sz w:val="22"/>
                <w:szCs w:val="22"/>
              </w:rPr>
              <w:t>3.1.</w:t>
            </w:r>
          </w:p>
        </w:tc>
        <w:tc>
          <w:tcPr>
            <w:tcW w:w="8540" w:type="dxa"/>
            <w:gridSpan w:val="2"/>
            <w:shd w:val="clear" w:color="auto" w:fill="auto"/>
          </w:tcPr>
          <w:p w:rsidR="00744324" w:rsidRPr="006E55B2" w:rsidRDefault="00744324" w:rsidP="00F63FBD">
            <w:pPr>
              <w:pStyle w:val="aa"/>
              <w:widowControl w:val="0"/>
              <w:rPr>
                <w:rFonts w:ascii="Times New Roman" w:hAnsi="Times New Roman" w:cs="Times New Roman"/>
                <w:i/>
                <w:iCs/>
                <w:sz w:val="22"/>
                <w:szCs w:val="22"/>
              </w:rPr>
            </w:pPr>
            <w:r w:rsidRPr="006E55B2">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744324" w:rsidRPr="006E55B2" w:rsidRDefault="00744324" w:rsidP="00F63FBD">
            <w:pPr>
              <w:pStyle w:val="aa"/>
              <w:widowControl w:val="0"/>
              <w:rPr>
                <w:rFonts w:ascii="Times New Roman" w:hAnsi="Times New Roman" w:cs="Times New Roman"/>
                <w:sz w:val="22"/>
                <w:szCs w:val="22"/>
              </w:rPr>
            </w:pPr>
            <w:r w:rsidRPr="006E55B2">
              <w:rPr>
                <w:rFonts w:ascii="Times New Roman" w:hAnsi="Times New Roman" w:cs="Times New Roman"/>
                <w:iCs/>
                <w:sz w:val="22"/>
                <w:szCs w:val="22"/>
              </w:rPr>
              <w:t xml:space="preserve">Портал сети МФЦ Республики Мордовия </w:t>
            </w:r>
            <w:hyperlink r:id="rId91" w:history="1">
              <w:r w:rsidRPr="006E55B2">
                <w:rPr>
                  <w:rStyle w:val="a8"/>
                  <w:rFonts w:ascii="Times New Roman" w:hAnsi="Times New Roman" w:cs="Times New Roman"/>
                  <w:iCs/>
                  <w:color w:val="auto"/>
                  <w:sz w:val="22"/>
                  <w:szCs w:val="22"/>
                </w:rPr>
                <w:t>https://mfc13.ru</w:t>
              </w:r>
            </w:hyperlink>
          </w:p>
        </w:tc>
      </w:tr>
      <w:tr w:rsidR="00744324" w:rsidRPr="006E55B2" w:rsidTr="00F63FBD">
        <w:tc>
          <w:tcPr>
            <w:tcW w:w="840" w:type="dxa"/>
            <w:shd w:val="clear" w:color="auto" w:fill="auto"/>
          </w:tcPr>
          <w:p w:rsidR="00744324" w:rsidRPr="006E55B2" w:rsidRDefault="00744324" w:rsidP="00F63FBD">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744324" w:rsidRPr="006E55B2" w:rsidRDefault="00744324" w:rsidP="00F63FBD">
            <w:pPr>
              <w:pStyle w:val="a9"/>
              <w:widowControl w:val="0"/>
              <w:jc w:val="center"/>
              <w:rPr>
                <w:rFonts w:ascii="Times New Roman" w:hAnsi="Times New Roman" w:cs="Times New Roman"/>
                <w:i/>
                <w:iCs/>
                <w:sz w:val="22"/>
                <w:szCs w:val="22"/>
              </w:rPr>
            </w:pPr>
            <w:r w:rsidRPr="006E55B2">
              <w:rPr>
                <w:rFonts w:ascii="Times New Roman" w:hAnsi="Times New Roman" w:cs="Times New Roman"/>
                <w:i/>
                <w:iCs/>
                <w:sz w:val="22"/>
                <w:szCs w:val="22"/>
              </w:rPr>
              <w:t>3.2.</w:t>
            </w:r>
          </w:p>
        </w:tc>
        <w:tc>
          <w:tcPr>
            <w:tcW w:w="8540" w:type="dxa"/>
            <w:gridSpan w:val="2"/>
            <w:shd w:val="clear" w:color="auto" w:fill="auto"/>
          </w:tcPr>
          <w:p w:rsidR="00744324" w:rsidRPr="006E55B2" w:rsidRDefault="00744324" w:rsidP="00F63FBD">
            <w:pPr>
              <w:pStyle w:val="aa"/>
              <w:widowControl w:val="0"/>
              <w:rPr>
                <w:rFonts w:ascii="Times New Roman" w:hAnsi="Times New Roman" w:cs="Times New Roman"/>
                <w:sz w:val="22"/>
                <w:szCs w:val="22"/>
              </w:rPr>
            </w:pPr>
            <w:r w:rsidRPr="006E55B2">
              <w:rPr>
                <w:rFonts w:ascii="Times New Roman" w:hAnsi="Times New Roman" w:cs="Times New Roman"/>
                <w:i/>
                <w:iCs/>
                <w:sz w:val="22"/>
                <w:szCs w:val="22"/>
              </w:rPr>
              <w:t xml:space="preserve">Адрес электронной почты: </w:t>
            </w:r>
            <w:hyperlink r:id="rId92" w:history="1">
              <w:r w:rsidRPr="006E55B2">
                <w:rPr>
                  <w:rStyle w:val="a8"/>
                  <w:rFonts w:ascii="Times New Roman" w:hAnsi="Times New Roman" w:cs="Times New Roman"/>
                  <w:color w:val="auto"/>
                  <w:sz w:val="22"/>
                  <w:szCs w:val="22"/>
                </w:rPr>
                <w:t>mfcrm@e-mordovia.ru</w:t>
              </w:r>
            </w:hyperlink>
          </w:p>
        </w:tc>
      </w:tr>
    </w:tbl>
    <w:p w:rsidR="00744324" w:rsidRPr="006E55B2" w:rsidRDefault="00744324" w:rsidP="00744324">
      <w:pPr>
        <w:widowControl w:val="0"/>
        <w:ind w:firstLine="720"/>
        <w:rPr>
          <w:rFonts w:ascii="Times New Roman" w:hAnsi="Times New Roman" w:cs="Times New Roman"/>
          <w:i/>
          <w:iCs/>
          <w:sz w:val="22"/>
          <w:szCs w:val="22"/>
          <w:shd w:val="clear" w:color="auto" w:fill="FFFF00"/>
        </w:rPr>
      </w:pPr>
    </w:p>
    <w:p w:rsidR="00744324" w:rsidRPr="006E55B2" w:rsidRDefault="00744324" w:rsidP="00744324">
      <w:pPr>
        <w:pStyle w:val="ab"/>
        <w:jc w:val="right"/>
        <w:rPr>
          <w:rFonts w:ascii="Times New Roman" w:hAnsi="Times New Roman" w:cs="Times New Roman"/>
          <w:sz w:val="22"/>
          <w:szCs w:val="22"/>
        </w:rPr>
      </w:pPr>
      <w:r w:rsidRPr="006E55B2">
        <w:rPr>
          <w:rStyle w:val="a6"/>
          <w:rFonts w:ascii="Times New Roman" w:hAnsi="Times New Roman" w:cs="Times New Roman"/>
          <w:b w:val="0"/>
          <w:iCs/>
          <w:color w:val="auto"/>
          <w:sz w:val="22"/>
          <w:szCs w:val="22"/>
        </w:rPr>
        <w:t>Приложение № 2</w:t>
      </w:r>
    </w:p>
    <w:p w:rsidR="00744324" w:rsidRPr="006E55B2" w:rsidRDefault="00744324" w:rsidP="00744324">
      <w:pPr>
        <w:pStyle w:val="1"/>
        <w:spacing w:before="0" w:after="0"/>
        <w:ind w:left="4820"/>
        <w:jc w:val="both"/>
        <w:rPr>
          <w:rStyle w:val="a5"/>
          <w:rFonts w:ascii="Times New Roman" w:hAnsi="Times New Roman" w:cs="Times New Roman"/>
          <w:b w:val="0"/>
          <w:color w:val="auto"/>
          <w:sz w:val="22"/>
          <w:szCs w:val="22"/>
        </w:rPr>
      </w:pPr>
      <w:r w:rsidRPr="006E55B2">
        <w:rPr>
          <w:rStyle w:val="a6"/>
          <w:rFonts w:ascii="Times New Roman" w:hAnsi="Times New Roman" w:cs="Times New Roman"/>
          <w:bCs/>
          <w:color w:val="auto"/>
          <w:sz w:val="22"/>
          <w:szCs w:val="22"/>
        </w:rPr>
        <w:t xml:space="preserve">к </w:t>
      </w:r>
      <w:r w:rsidRPr="006E55B2">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6E55B2">
        <w:rPr>
          <w:rFonts w:ascii="Times New Roman" w:hAnsi="Times New Roman" w:cs="Times New Roman"/>
          <w:color w:val="auto"/>
          <w:sz w:val="22"/>
          <w:szCs w:val="22"/>
        </w:rPr>
        <w:t xml:space="preserve"> </w:t>
      </w:r>
      <w:r w:rsidRPr="006E55B2">
        <w:rPr>
          <w:rFonts w:ascii="Times New Roman" w:hAnsi="Times New Roman" w:cs="Times New Roman"/>
          <w:b w:val="0"/>
          <w:color w:val="auto"/>
          <w:sz w:val="22"/>
          <w:szCs w:val="22"/>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744324" w:rsidRPr="006E55B2" w:rsidRDefault="00744324" w:rsidP="00744324">
      <w:pPr>
        <w:pStyle w:val="af8"/>
        <w:jc w:val="center"/>
        <w:rPr>
          <w:rFonts w:ascii="Times New Roman" w:hAnsi="Times New Roman"/>
          <w:b/>
        </w:rPr>
      </w:pPr>
    </w:p>
    <w:p w:rsidR="00744324" w:rsidRPr="006E55B2" w:rsidRDefault="00744324" w:rsidP="00744324">
      <w:pPr>
        <w:pStyle w:val="af8"/>
        <w:jc w:val="center"/>
        <w:rPr>
          <w:rFonts w:ascii="Times New Roman" w:hAnsi="Times New Roman"/>
          <w:b/>
        </w:rPr>
      </w:pPr>
      <w:r w:rsidRPr="006E55B2">
        <w:rPr>
          <w:rFonts w:ascii="Times New Roman" w:hAnsi="Times New Roman"/>
          <w:b/>
        </w:rPr>
        <w:t>Список</w:t>
      </w:r>
    </w:p>
    <w:p w:rsidR="00744324" w:rsidRPr="006E55B2" w:rsidRDefault="00744324" w:rsidP="00744324">
      <w:pPr>
        <w:pStyle w:val="af8"/>
        <w:jc w:val="center"/>
        <w:rPr>
          <w:rFonts w:ascii="Times New Roman" w:hAnsi="Times New Roman"/>
          <w:b/>
        </w:rPr>
      </w:pPr>
      <w:r w:rsidRPr="006E55B2">
        <w:rPr>
          <w:rFonts w:ascii="Times New Roman" w:hAnsi="Times New Roman"/>
          <w:b/>
        </w:rPr>
        <w:t xml:space="preserve">нормативных актов, в соответствии с которыми осуществляется оказание </w:t>
      </w:r>
    </w:p>
    <w:p w:rsidR="00744324" w:rsidRPr="006E55B2" w:rsidRDefault="00744324" w:rsidP="00744324">
      <w:pPr>
        <w:pStyle w:val="af8"/>
        <w:jc w:val="center"/>
        <w:rPr>
          <w:rFonts w:ascii="Times New Roman" w:hAnsi="Times New Roman"/>
          <w:b/>
        </w:rPr>
      </w:pPr>
      <w:r w:rsidRPr="006E55B2">
        <w:rPr>
          <w:rFonts w:ascii="Times New Roman" w:hAnsi="Times New Roman"/>
          <w:b/>
        </w:rPr>
        <w:t>муниципальной услуги:</w:t>
      </w:r>
    </w:p>
    <w:p w:rsidR="00744324" w:rsidRPr="006E55B2" w:rsidRDefault="00744324" w:rsidP="00744324">
      <w:pPr>
        <w:suppressAutoHyphens w:val="0"/>
        <w:overflowPunct w:val="0"/>
        <w:jc w:val="both"/>
        <w:outlineLvl w:val="0"/>
        <w:rPr>
          <w:rFonts w:ascii="Times New Roman" w:hAnsi="Times New Roman" w:cs="Times New Roman"/>
          <w:i/>
          <w:iCs/>
          <w:kern w:val="0"/>
          <w:sz w:val="22"/>
          <w:szCs w:val="22"/>
          <w:lang w:bidi="ar-SA"/>
        </w:rPr>
      </w:pPr>
    </w:p>
    <w:p w:rsidR="00744324" w:rsidRPr="006E55B2" w:rsidRDefault="00744324" w:rsidP="00744324">
      <w:pPr>
        <w:suppressAutoHyphens w:val="0"/>
        <w:overflowPunct w:val="0"/>
        <w:ind w:firstLine="539"/>
        <w:jc w:val="both"/>
        <w:rPr>
          <w:rFonts w:ascii="Times New Roman" w:hAnsi="Times New Roman" w:cs="Times New Roman"/>
          <w:iCs/>
          <w:kern w:val="0"/>
          <w:sz w:val="22"/>
          <w:szCs w:val="22"/>
          <w:lang w:bidi="ar-SA"/>
        </w:rPr>
      </w:pPr>
      <w:hyperlink r:id="rId93">
        <w:r w:rsidRPr="006E55B2">
          <w:rPr>
            <w:rFonts w:ascii="Times New Roman" w:hAnsi="Times New Roman" w:cs="Times New Roman"/>
            <w:iCs/>
            <w:kern w:val="0"/>
            <w:sz w:val="22"/>
            <w:szCs w:val="22"/>
            <w:lang w:bidi="ar-SA"/>
          </w:rPr>
          <w:t>Конституцией</w:t>
        </w:r>
      </w:hyperlink>
      <w:r w:rsidRPr="006E55B2">
        <w:rPr>
          <w:rFonts w:ascii="Times New Roman" w:hAnsi="Times New Roman" w:cs="Times New Roman"/>
          <w:iCs/>
          <w:kern w:val="0"/>
          <w:sz w:val="22"/>
          <w:szCs w:val="22"/>
          <w:lang w:bidi="ar-SA"/>
        </w:rPr>
        <w:t xml:space="preserve"> Российской Федерации;</w:t>
      </w:r>
    </w:p>
    <w:p w:rsidR="00744324" w:rsidRPr="006E55B2" w:rsidRDefault="00744324" w:rsidP="00744324">
      <w:pPr>
        <w:suppressAutoHyphens w:val="0"/>
        <w:overflowPunct w:val="0"/>
        <w:ind w:firstLine="539"/>
        <w:jc w:val="both"/>
        <w:rPr>
          <w:rFonts w:ascii="Times New Roman" w:hAnsi="Times New Roman" w:cs="Times New Roman"/>
          <w:iCs/>
          <w:kern w:val="0"/>
          <w:sz w:val="22"/>
          <w:szCs w:val="22"/>
          <w:lang w:bidi="ar-SA"/>
        </w:rPr>
      </w:pPr>
      <w:r w:rsidRPr="006E55B2">
        <w:rPr>
          <w:rFonts w:ascii="Times New Roman" w:hAnsi="Times New Roman" w:cs="Times New Roman"/>
          <w:iCs/>
          <w:kern w:val="0"/>
          <w:sz w:val="22"/>
          <w:szCs w:val="22"/>
          <w:lang w:bidi="ar-SA"/>
        </w:rPr>
        <w:t xml:space="preserve">Жилищным </w:t>
      </w:r>
      <w:hyperlink r:id="rId94">
        <w:r w:rsidRPr="006E55B2">
          <w:rPr>
            <w:rFonts w:ascii="Times New Roman" w:hAnsi="Times New Roman" w:cs="Times New Roman"/>
            <w:iCs/>
            <w:kern w:val="0"/>
            <w:sz w:val="22"/>
            <w:szCs w:val="22"/>
            <w:lang w:bidi="ar-SA"/>
          </w:rPr>
          <w:t>кодексом</w:t>
        </w:r>
      </w:hyperlink>
      <w:r w:rsidRPr="006E55B2">
        <w:rPr>
          <w:rFonts w:ascii="Times New Roman" w:hAnsi="Times New Roman" w:cs="Times New Roman"/>
          <w:iCs/>
          <w:kern w:val="0"/>
          <w:sz w:val="22"/>
          <w:szCs w:val="22"/>
          <w:lang w:bidi="ar-SA"/>
        </w:rPr>
        <w:t xml:space="preserve"> Российской Федерации от 29 декабря 2004 года N 188-ФЗ ("Собрание законодательства РФ", 3 января 2005 года N 1 (часть 1), ст. 14);</w:t>
      </w:r>
    </w:p>
    <w:p w:rsidR="00744324" w:rsidRPr="006E55B2" w:rsidRDefault="00744324" w:rsidP="00744324">
      <w:pPr>
        <w:suppressAutoHyphens w:val="0"/>
        <w:overflowPunct w:val="0"/>
        <w:ind w:firstLine="539"/>
        <w:jc w:val="both"/>
        <w:rPr>
          <w:rFonts w:ascii="Times New Roman" w:hAnsi="Times New Roman" w:cs="Times New Roman"/>
          <w:iCs/>
          <w:kern w:val="0"/>
          <w:sz w:val="22"/>
          <w:szCs w:val="22"/>
          <w:lang w:bidi="ar-SA"/>
        </w:rPr>
      </w:pPr>
      <w:r w:rsidRPr="006E55B2">
        <w:rPr>
          <w:rFonts w:ascii="Times New Roman" w:hAnsi="Times New Roman" w:cs="Times New Roman"/>
          <w:iCs/>
          <w:kern w:val="0"/>
          <w:sz w:val="22"/>
          <w:szCs w:val="22"/>
          <w:lang w:bidi="ar-SA"/>
        </w:rPr>
        <w:t xml:space="preserve">Федеральным </w:t>
      </w:r>
      <w:hyperlink r:id="rId95">
        <w:r w:rsidRPr="006E55B2">
          <w:rPr>
            <w:rFonts w:ascii="Times New Roman" w:hAnsi="Times New Roman" w:cs="Times New Roman"/>
            <w:iCs/>
            <w:kern w:val="0"/>
            <w:sz w:val="22"/>
            <w:szCs w:val="22"/>
            <w:lang w:bidi="ar-SA"/>
          </w:rPr>
          <w:t>законом</w:t>
        </w:r>
      </w:hyperlink>
      <w:r w:rsidRPr="006E55B2">
        <w:rPr>
          <w:rFonts w:ascii="Times New Roman" w:hAnsi="Times New Roman" w:cs="Times New Roman"/>
          <w:iCs/>
          <w:kern w:val="0"/>
          <w:sz w:val="22"/>
          <w:szCs w:val="22"/>
          <w:lang w:bidi="ar-SA"/>
        </w:rPr>
        <w:t xml:space="preserve"> от 13 июля 2015 года N 218-ФЗ "О государственной регистрации недвижимости" (текст опубликован на официальном интернет-портале правовой информации (www.pravo.gov.ru) 14 июля 2015 года);</w:t>
      </w:r>
    </w:p>
    <w:p w:rsidR="00744324" w:rsidRPr="006E55B2" w:rsidRDefault="00744324" w:rsidP="00744324">
      <w:pPr>
        <w:suppressAutoHyphens w:val="0"/>
        <w:overflowPunct w:val="0"/>
        <w:ind w:firstLine="539"/>
        <w:jc w:val="both"/>
        <w:rPr>
          <w:rFonts w:ascii="Times New Roman" w:hAnsi="Times New Roman" w:cs="Times New Roman"/>
          <w:iCs/>
          <w:kern w:val="0"/>
          <w:sz w:val="22"/>
          <w:szCs w:val="22"/>
          <w:lang w:bidi="ar-SA"/>
        </w:rPr>
      </w:pPr>
      <w:r w:rsidRPr="006E55B2">
        <w:rPr>
          <w:rFonts w:ascii="Times New Roman" w:hAnsi="Times New Roman" w:cs="Times New Roman"/>
          <w:iCs/>
          <w:kern w:val="0"/>
          <w:sz w:val="22"/>
          <w:szCs w:val="22"/>
          <w:lang w:bidi="ar-SA"/>
        </w:rPr>
        <w:lastRenderedPageBreak/>
        <w:t xml:space="preserve">Федеральным </w:t>
      </w:r>
      <w:hyperlink r:id="rId96">
        <w:r w:rsidRPr="006E55B2">
          <w:rPr>
            <w:rFonts w:ascii="Times New Roman" w:hAnsi="Times New Roman" w:cs="Times New Roman"/>
            <w:iCs/>
            <w:kern w:val="0"/>
            <w:sz w:val="22"/>
            <w:szCs w:val="22"/>
            <w:lang w:bidi="ar-SA"/>
          </w:rPr>
          <w:t>законом</w:t>
        </w:r>
      </w:hyperlink>
      <w:r w:rsidRPr="006E55B2">
        <w:rPr>
          <w:rFonts w:ascii="Times New Roman" w:hAnsi="Times New Roman" w:cs="Times New Roman"/>
          <w:iCs/>
          <w:kern w:val="0"/>
          <w:sz w:val="22"/>
          <w:szCs w:val="22"/>
          <w:lang w:bidi="ar-SA"/>
        </w:rPr>
        <w:t xml:space="preserve"> от 27 июля 2010 года N 210-ФЗ "Об организации предоставления государственных и муниципальных услуг" ("Собрание законодательства РФ", 2 августа 2010 года, N 31, ст. 4179);</w:t>
      </w:r>
    </w:p>
    <w:p w:rsidR="00744324" w:rsidRPr="006E55B2" w:rsidRDefault="00744324" w:rsidP="00744324">
      <w:pPr>
        <w:suppressAutoHyphens w:val="0"/>
        <w:overflowPunct w:val="0"/>
        <w:ind w:firstLine="539"/>
        <w:jc w:val="both"/>
        <w:rPr>
          <w:rFonts w:ascii="Times New Roman" w:hAnsi="Times New Roman" w:cs="Times New Roman"/>
          <w:iCs/>
          <w:kern w:val="0"/>
          <w:sz w:val="22"/>
          <w:szCs w:val="22"/>
          <w:lang w:bidi="ar-SA"/>
        </w:rPr>
      </w:pPr>
      <w:r w:rsidRPr="006E55B2">
        <w:rPr>
          <w:rFonts w:ascii="Times New Roman" w:hAnsi="Times New Roman" w:cs="Times New Roman"/>
          <w:iCs/>
          <w:kern w:val="0"/>
          <w:sz w:val="22"/>
          <w:szCs w:val="22"/>
          <w:lang w:bidi="ar-SA"/>
        </w:rPr>
        <w:t xml:space="preserve">Федеральным </w:t>
      </w:r>
      <w:hyperlink r:id="rId97">
        <w:r w:rsidRPr="006E55B2">
          <w:rPr>
            <w:rFonts w:ascii="Times New Roman" w:hAnsi="Times New Roman" w:cs="Times New Roman"/>
            <w:iCs/>
            <w:kern w:val="0"/>
            <w:sz w:val="22"/>
            <w:szCs w:val="22"/>
            <w:lang w:bidi="ar-SA"/>
          </w:rPr>
          <w:t>законом</w:t>
        </w:r>
      </w:hyperlink>
      <w:r w:rsidRPr="006E55B2">
        <w:rPr>
          <w:rFonts w:ascii="Times New Roman" w:hAnsi="Times New Roman" w:cs="Times New Roman"/>
          <w:iCs/>
          <w:kern w:val="0"/>
          <w:sz w:val="22"/>
          <w:szCs w:val="22"/>
          <w:lang w:bidi="ar-SA"/>
        </w:rPr>
        <w:t xml:space="preserve"> от 27 июля 2006 года N 152-ФЗ "О персональных данных" ("Российская газета", 29 июля 2006 года N 165);</w:t>
      </w:r>
    </w:p>
    <w:p w:rsidR="00744324" w:rsidRPr="006E55B2" w:rsidRDefault="00744324" w:rsidP="00744324">
      <w:pPr>
        <w:suppressAutoHyphens w:val="0"/>
        <w:overflowPunct w:val="0"/>
        <w:ind w:firstLine="539"/>
        <w:jc w:val="both"/>
        <w:rPr>
          <w:rFonts w:ascii="Times New Roman" w:hAnsi="Times New Roman" w:cs="Times New Roman"/>
          <w:sz w:val="22"/>
          <w:szCs w:val="22"/>
        </w:rPr>
      </w:pPr>
      <w:r w:rsidRPr="006E55B2">
        <w:rPr>
          <w:rFonts w:ascii="Times New Roman" w:hAnsi="Times New Roman" w:cs="Times New Roman"/>
          <w:iCs/>
          <w:kern w:val="0"/>
          <w:sz w:val="22"/>
          <w:szCs w:val="22"/>
          <w:lang w:bidi="ar-SA"/>
        </w:rPr>
        <w:t xml:space="preserve">Федеральным </w:t>
      </w:r>
      <w:hyperlink r:id="rId98">
        <w:r w:rsidRPr="006E55B2">
          <w:rPr>
            <w:rFonts w:ascii="Times New Roman" w:hAnsi="Times New Roman" w:cs="Times New Roman"/>
            <w:iCs/>
            <w:kern w:val="0"/>
            <w:sz w:val="22"/>
            <w:szCs w:val="22"/>
            <w:lang w:bidi="ar-SA"/>
          </w:rPr>
          <w:t>законом</w:t>
        </w:r>
      </w:hyperlink>
      <w:r w:rsidRPr="006E55B2">
        <w:rPr>
          <w:rFonts w:ascii="Times New Roman" w:hAnsi="Times New Roman" w:cs="Times New Roman"/>
          <w:iCs/>
          <w:kern w:val="0"/>
          <w:sz w:val="22"/>
          <w:szCs w:val="22"/>
          <w:lang w:bidi="ar-SA"/>
        </w:rPr>
        <w:t xml:space="preserve"> от 6 октября 2003 года N 131-ФЗ "Об общих принципах организации местного самоуправления в Российской Федерации" ("Российская газета", 8 октября 2003 года, N 202);</w:t>
      </w:r>
    </w:p>
    <w:p w:rsidR="00744324" w:rsidRPr="006E55B2" w:rsidRDefault="00744324" w:rsidP="00744324">
      <w:pPr>
        <w:pStyle w:val="ConsPlusNormal"/>
        <w:rPr>
          <w:rFonts w:ascii="Times New Roman" w:hAnsi="Times New Roman" w:cs="Times New Roman"/>
          <w:sz w:val="22"/>
          <w:szCs w:val="22"/>
        </w:rPr>
      </w:pPr>
      <w:r w:rsidRPr="006E55B2">
        <w:rPr>
          <w:rFonts w:ascii="Times New Roman" w:hAnsi="Times New Roman" w:cs="Times New Roman"/>
          <w:sz w:val="22"/>
          <w:szCs w:val="22"/>
        </w:rPr>
        <w:t xml:space="preserve">Постановление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 </w:t>
      </w:r>
    </w:p>
    <w:p w:rsidR="00744324" w:rsidRPr="006E55B2" w:rsidRDefault="00744324" w:rsidP="00744324">
      <w:pPr>
        <w:pStyle w:val="ConsPlusNormal"/>
        <w:rPr>
          <w:rFonts w:ascii="Times New Roman" w:hAnsi="Times New Roman" w:cs="Times New Roman"/>
          <w:iCs/>
          <w:sz w:val="22"/>
          <w:szCs w:val="22"/>
        </w:rPr>
      </w:pPr>
      <w:r w:rsidRPr="006E55B2">
        <w:rPr>
          <w:rFonts w:ascii="Times New Roman" w:hAnsi="Times New Roman" w:cs="Times New Roman"/>
          <w:sz w:val="22"/>
          <w:szCs w:val="22"/>
        </w:rPr>
        <w:t>Иные нормативные правовое акты Большеигнатовского муниципального района Республики Мордовия</w:t>
      </w:r>
    </w:p>
    <w:p w:rsidR="00744324" w:rsidRPr="006E55B2" w:rsidRDefault="00744324" w:rsidP="00744324">
      <w:pPr>
        <w:pStyle w:val="ab"/>
        <w:jc w:val="right"/>
        <w:rPr>
          <w:rFonts w:ascii="Times New Roman" w:hAnsi="Times New Roman" w:cs="Times New Roman"/>
          <w:sz w:val="22"/>
          <w:szCs w:val="22"/>
        </w:rPr>
      </w:pPr>
      <w:r w:rsidRPr="006E55B2">
        <w:rPr>
          <w:rStyle w:val="a6"/>
          <w:rFonts w:ascii="Times New Roman" w:hAnsi="Times New Roman" w:cs="Times New Roman"/>
          <w:b w:val="0"/>
          <w:iCs/>
          <w:color w:val="auto"/>
          <w:sz w:val="22"/>
          <w:szCs w:val="22"/>
        </w:rPr>
        <w:t>Приложение № 3</w:t>
      </w:r>
    </w:p>
    <w:p w:rsidR="00744324" w:rsidRPr="006E55B2" w:rsidRDefault="00744324" w:rsidP="00744324">
      <w:pPr>
        <w:pStyle w:val="1"/>
        <w:spacing w:before="0" w:after="0"/>
        <w:ind w:left="4820"/>
        <w:jc w:val="both"/>
        <w:rPr>
          <w:rStyle w:val="a5"/>
          <w:rFonts w:ascii="Times New Roman" w:hAnsi="Times New Roman" w:cs="Times New Roman"/>
          <w:b w:val="0"/>
          <w:color w:val="auto"/>
          <w:sz w:val="22"/>
          <w:szCs w:val="22"/>
        </w:rPr>
      </w:pPr>
      <w:r w:rsidRPr="006E55B2">
        <w:rPr>
          <w:rStyle w:val="a6"/>
          <w:rFonts w:ascii="Times New Roman" w:hAnsi="Times New Roman" w:cs="Times New Roman"/>
          <w:bCs/>
          <w:color w:val="auto"/>
          <w:sz w:val="22"/>
          <w:szCs w:val="22"/>
        </w:rPr>
        <w:t xml:space="preserve">к </w:t>
      </w:r>
      <w:r w:rsidRPr="006E55B2">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6E55B2">
        <w:rPr>
          <w:rFonts w:ascii="Times New Roman" w:hAnsi="Times New Roman" w:cs="Times New Roman"/>
          <w:color w:val="auto"/>
          <w:sz w:val="22"/>
          <w:szCs w:val="22"/>
        </w:rPr>
        <w:t xml:space="preserve"> </w:t>
      </w:r>
      <w:r w:rsidRPr="006E55B2">
        <w:rPr>
          <w:rFonts w:ascii="Times New Roman" w:hAnsi="Times New Roman" w:cs="Times New Roman"/>
          <w:b w:val="0"/>
          <w:color w:val="auto"/>
          <w:sz w:val="22"/>
          <w:szCs w:val="22"/>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744324" w:rsidRPr="006E55B2" w:rsidRDefault="00744324" w:rsidP="00744324">
      <w:pPr>
        <w:pStyle w:val="af8"/>
        <w:ind w:left="6237"/>
        <w:rPr>
          <w:rFonts w:ascii="Times New Roman" w:hAnsi="Times New Roman"/>
          <w:b/>
        </w:rPr>
      </w:pPr>
      <w:r w:rsidRPr="006E55B2">
        <w:rPr>
          <w:rFonts w:ascii="Times New Roman" w:hAnsi="Times New Roman"/>
          <w:b/>
        </w:rPr>
        <w:t xml:space="preserve">                                                                                         </w:t>
      </w:r>
      <w:r w:rsidRPr="006E55B2">
        <w:rPr>
          <w:rStyle w:val="s10"/>
          <w:rFonts w:ascii="Times New Roman" w:hAnsi="Times New Roman"/>
        </w:rPr>
        <w:t>Утверждена</w:t>
      </w:r>
      <w:r w:rsidRPr="006E55B2">
        <w:rPr>
          <w:rFonts w:ascii="Times New Roman" w:hAnsi="Times New Roman"/>
          <w:b/>
        </w:rPr>
        <w:t xml:space="preserve">                                                                       </w:t>
      </w:r>
      <w:hyperlink r:id="rId99" w:anchor="/document/12139946/entry/0" w:history="1">
        <w:r w:rsidRPr="006E55B2">
          <w:rPr>
            <w:rStyle w:val="a8"/>
            <w:rFonts w:ascii="Times New Roman" w:hAnsi="Times New Roman"/>
            <w:b/>
          </w:rPr>
          <w:t>постановлением</w:t>
        </w:r>
      </w:hyperlink>
      <w:r w:rsidRPr="006E55B2">
        <w:rPr>
          <w:rStyle w:val="s10"/>
          <w:rFonts w:ascii="Times New Roman" w:hAnsi="Times New Roman"/>
        </w:rPr>
        <w:t xml:space="preserve"> Правительства</w:t>
      </w:r>
      <w:r w:rsidRPr="006E55B2">
        <w:rPr>
          <w:rFonts w:ascii="Times New Roman" w:hAnsi="Times New Roman"/>
          <w:b/>
        </w:rPr>
        <w:t xml:space="preserve">                                                                              </w:t>
      </w:r>
      <w:r w:rsidRPr="006E55B2">
        <w:rPr>
          <w:rStyle w:val="s10"/>
          <w:rFonts w:ascii="Times New Roman" w:hAnsi="Times New Roman"/>
        </w:rPr>
        <w:t>Российской Федерации</w:t>
      </w:r>
      <w:r w:rsidRPr="006E55B2">
        <w:rPr>
          <w:rFonts w:ascii="Times New Roman" w:hAnsi="Times New Roman"/>
          <w:b/>
        </w:rPr>
        <w:t xml:space="preserve">                                                                         </w:t>
      </w:r>
      <w:r w:rsidRPr="006E55B2">
        <w:rPr>
          <w:rStyle w:val="s10"/>
          <w:rFonts w:ascii="Times New Roman" w:hAnsi="Times New Roman"/>
        </w:rPr>
        <w:t>от 28 апреля 2005 г. N 266</w:t>
      </w:r>
    </w:p>
    <w:p w:rsidR="00744324" w:rsidRPr="006E55B2" w:rsidRDefault="00744324" w:rsidP="00744324">
      <w:pPr>
        <w:suppressAutoHyphens w:val="0"/>
        <w:autoSpaceDE w:val="0"/>
        <w:autoSpaceDN w:val="0"/>
        <w:adjustRightInd w:val="0"/>
        <w:jc w:val="both"/>
        <w:outlineLvl w:val="0"/>
        <w:rPr>
          <w:rFonts w:ascii="Times New Roman" w:hAnsi="Times New Roman" w:cs="Times New Roman"/>
          <w:i/>
          <w:iCs/>
          <w:sz w:val="22"/>
          <w:szCs w:val="22"/>
          <w:shd w:val="clear" w:color="auto" w:fill="FFFF00"/>
        </w:rPr>
      </w:pPr>
      <w:r w:rsidRPr="006E55B2">
        <w:rPr>
          <w:rFonts w:ascii="Times New Roman" w:hAnsi="Times New Roman" w:cs="Times New Roman"/>
          <w:kern w:val="0"/>
          <w:sz w:val="22"/>
          <w:szCs w:val="22"/>
          <w:lang w:bidi="ar-SA"/>
        </w:rPr>
        <w:tab/>
      </w:r>
      <w:r w:rsidRPr="006E55B2">
        <w:rPr>
          <w:rFonts w:ascii="Times New Roman" w:hAnsi="Times New Roman" w:cs="Times New Roman"/>
          <w:kern w:val="0"/>
          <w:sz w:val="22"/>
          <w:szCs w:val="22"/>
          <w:lang w:bidi="ar-SA"/>
        </w:rPr>
        <w:tab/>
      </w:r>
      <w:r w:rsidRPr="006E55B2">
        <w:rPr>
          <w:rFonts w:ascii="Times New Roman" w:hAnsi="Times New Roman" w:cs="Times New Roman"/>
          <w:kern w:val="0"/>
          <w:sz w:val="22"/>
          <w:szCs w:val="22"/>
          <w:lang w:bidi="ar-SA"/>
        </w:rPr>
        <w:tab/>
      </w:r>
      <w:r w:rsidRPr="006E55B2">
        <w:rPr>
          <w:rFonts w:ascii="Times New Roman" w:hAnsi="Times New Roman" w:cs="Times New Roman"/>
          <w:kern w:val="0"/>
          <w:sz w:val="22"/>
          <w:szCs w:val="22"/>
          <w:lang w:bidi="ar-SA"/>
        </w:rPr>
        <w:tab/>
      </w:r>
      <w:r w:rsidRPr="006E55B2">
        <w:rPr>
          <w:rFonts w:ascii="Times New Roman" w:hAnsi="Times New Roman" w:cs="Times New Roman"/>
          <w:kern w:val="0"/>
          <w:sz w:val="22"/>
          <w:szCs w:val="22"/>
          <w:lang w:bidi="ar-SA"/>
        </w:rPr>
        <w:tab/>
      </w:r>
      <w:r w:rsidRPr="006E55B2">
        <w:rPr>
          <w:rFonts w:ascii="Times New Roman" w:hAnsi="Times New Roman" w:cs="Times New Roman"/>
          <w:kern w:val="0"/>
          <w:sz w:val="22"/>
          <w:szCs w:val="22"/>
          <w:lang w:bidi="ar-SA"/>
        </w:rPr>
        <w:tab/>
      </w:r>
    </w:p>
    <w:p w:rsidR="00744324" w:rsidRPr="006E55B2" w:rsidRDefault="00744324" w:rsidP="00744324">
      <w:pPr>
        <w:widowControl w:val="0"/>
        <w:ind w:left="4956"/>
        <w:rPr>
          <w:rFonts w:ascii="Times New Roman" w:hAnsi="Times New Roman" w:cs="Times New Roman"/>
          <w:sz w:val="22"/>
          <w:szCs w:val="22"/>
        </w:rPr>
      </w:pPr>
      <w:r w:rsidRPr="006E55B2">
        <w:rPr>
          <w:rFonts w:ascii="Times New Roman" w:hAnsi="Times New Roman" w:cs="Times New Roman"/>
          <w:sz w:val="22"/>
          <w:szCs w:val="22"/>
        </w:rPr>
        <w:t>Главе Большеигнатовского муниципального района</w:t>
      </w:r>
    </w:p>
    <w:p w:rsidR="00744324" w:rsidRPr="006E55B2" w:rsidRDefault="00744324" w:rsidP="00744324">
      <w:pPr>
        <w:widowControl w:val="0"/>
        <w:ind w:left="4956"/>
        <w:rPr>
          <w:rFonts w:ascii="Times New Roman" w:hAnsi="Times New Roman" w:cs="Times New Roman"/>
          <w:sz w:val="22"/>
          <w:szCs w:val="22"/>
        </w:rPr>
      </w:pPr>
      <w:r w:rsidRPr="006E55B2">
        <w:rPr>
          <w:rFonts w:ascii="Times New Roman" w:hAnsi="Times New Roman" w:cs="Times New Roman"/>
          <w:sz w:val="22"/>
          <w:szCs w:val="22"/>
        </w:rPr>
        <w:t>____________________________________</w:t>
      </w:r>
    </w:p>
    <w:p w:rsidR="00744324" w:rsidRPr="006E55B2" w:rsidRDefault="00744324" w:rsidP="00744324">
      <w:pPr>
        <w:widowControl w:val="0"/>
        <w:ind w:left="4956"/>
        <w:rPr>
          <w:rFonts w:ascii="Times New Roman" w:hAnsi="Times New Roman" w:cs="Times New Roman"/>
          <w:sz w:val="22"/>
          <w:szCs w:val="22"/>
        </w:rPr>
      </w:pPr>
      <w:r w:rsidRPr="006E55B2">
        <w:rPr>
          <w:rFonts w:ascii="Times New Roman" w:hAnsi="Times New Roman" w:cs="Times New Roman"/>
          <w:sz w:val="22"/>
          <w:szCs w:val="22"/>
        </w:rPr>
        <w:t xml:space="preserve">   (наименование организации, ОГРН, ИНН, адрес)</w:t>
      </w:r>
    </w:p>
    <w:p w:rsidR="00744324" w:rsidRPr="006E55B2" w:rsidRDefault="00744324" w:rsidP="00744324">
      <w:pPr>
        <w:widowControl w:val="0"/>
        <w:ind w:left="4248" w:firstLine="708"/>
        <w:rPr>
          <w:rFonts w:ascii="Times New Roman" w:hAnsi="Times New Roman" w:cs="Times New Roman"/>
          <w:sz w:val="22"/>
          <w:szCs w:val="22"/>
        </w:rPr>
      </w:pPr>
      <w:r w:rsidRPr="006E55B2">
        <w:rPr>
          <w:rFonts w:ascii="Times New Roman" w:hAnsi="Times New Roman" w:cs="Times New Roman"/>
          <w:sz w:val="22"/>
          <w:szCs w:val="22"/>
        </w:rPr>
        <w:t>___________</w:t>
      </w:r>
      <w:r>
        <w:rPr>
          <w:rFonts w:ascii="Times New Roman" w:hAnsi="Times New Roman" w:cs="Times New Roman"/>
          <w:sz w:val="22"/>
          <w:szCs w:val="22"/>
        </w:rPr>
        <w:t>_______________________________</w:t>
      </w:r>
    </w:p>
    <w:p w:rsidR="00744324" w:rsidRPr="006E55B2" w:rsidRDefault="00744324" w:rsidP="00744324">
      <w:pPr>
        <w:widowControl w:val="0"/>
        <w:rPr>
          <w:rFonts w:ascii="Times New Roman" w:hAnsi="Times New Roman" w:cs="Times New Roman"/>
          <w:sz w:val="22"/>
          <w:szCs w:val="22"/>
        </w:rPr>
      </w:pPr>
      <w:r w:rsidRPr="006E55B2">
        <w:rPr>
          <w:rFonts w:ascii="Times New Roman" w:hAnsi="Times New Roman" w:cs="Times New Roman"/>
          <w:sz w:val="22"/>
          <w:szCs w:val="22"/>
        </w:rPr>
        <w:t xml:space="preserve">                 </w:t>
      </w:r>
      <w:r w:rsidRPr="006E55B2">
        <w:rPr>
          <w:rFonts w:ascii="Times New Roman" w:hAnsi="Times New Roman" w:cs="Times New Roman"/>
          <w:sz w:val="22"/>
          <w:szCs w:val="22"/>
        </w:rPr>
        <w:tab/>
      </w:r>
      <w:r w:rsidRPr="006E55B2">
        <w:rPr>
          <w:rFonts w:ascii="Times New Roman" w:hAnsi="Times New Roman" w:cs="Times New Roman"/>
          <w:sz w:val="22"/>
          <w:szCs w:val="22"/>
        </w:rPr>
        <w:tab/>
      </w:r>
      <w:r w:rsidRPr="006E55B2">
        <w:rPr>
          <w:rFonts w:ascii="Times New Roman" w:hAnsi="Times New Roman" w:cs="Times New Roman"/>
          <w:sz w:val="22"/>
          <w:szCs w:val="22"/>
        </w:rPr>
        <w:tab/>
      </w:r>
      <w:r w:rsidRPr="006E55B2">
        <w:rPr>
          <w:rFonts w:ascii="Times New Roman" w:hAnsi="Times New Roman" w:cs="Times New Roman"/>
          <w:sz w:val="22"/>
          <w:szCs w:val="22"/>
        </w:rPr>
        <w:tab/>
      </w:r>
      <w:r w:rsidRPr="006E55B2">
        <w:rPr>
          <w:rFonts w:ascii="Times New Roman" w:hAnsi="Times New Roman" w:cs="Times New Roman"/>
          <w:sz w:val="22"/>
          <w:szCs w:val="22"/>
        </w:rPr>
        <w:tab/>
      </w:r>
      <w:r w:rsidRPr="006E55B2">
        <w:rPr>
          <w:rFonts w:ascii="Times New Roman" w:hAnsi="Times New Roman" w:cs="Times New Roman"/>
          <w:sz w:val="22"/>
          <w:szCs w:val="22"/>
        </w:rPr>
        <w:tab/>
        <w:t xml:space="preserve">         (Ф.И.О (полностью), почтовый адрес,</w:t>
      </w:r>
    </w:p>
    <w:p w:rsidR="00744324" w:rsidRPr="006E55B2" w:rsidRDefault="00744324" w:rsidP="00744324">
      <w:pPr>
        <w:widowControl w:val="0"/>
        <w:ind w:left="4956" w:firstLine="708"/>
        <w:rPr>
          <w:rFonts w:ascii="Times New Roman" w:hAnsi="Times New Roman" w:cs="Times New Roman"/>
          <w:sz w:val="22"/>
          <w:szCs w:val="22"/>
        </w:rPr>
      </w:pPr>
      <w:r w:rsidRPr="006E55B2">
        <w:rPr>
          <w:rFonts w:ascii="Times New Roman" w:hAnsi="Times New Roman" w:cs="Times New Roman"/>
          <w:sz w:val="22"/>
          <w:szCs w:val="22"/>
        </w:rPr>
        <w:t>адрес электронной почты)</w:t>
      </w:r>
    </w:p>
    <w:p w:rsidR="00744324" w:rsidRPr="006E55B2" w:rsidRDefault="00744324" w:rsidP="00744324">
      <w:pPr>
        <w:widowControl w:val="0"/>
        <w:ind w:left="4248" w:firstLine="708"/>
        <w:rPr>
          <w:rFonts w:ascii="Times New Roman" w:hAnsi="Times New Roman" w:cs="Times New Roman"/>
          <w:sz w:val="22"/>
          <w:szCs w:val="22"/>
        </w:rPr>
      </w:pPr>
      <w:r w:rsidRPr="006E55B2">
        <w:rPr>
          <w:rFonts w:ascii="Times New Roman" w:hAnsi="Times New Roman" w:cs="Times New Roman"/>
          <w:sz w:val="22"/>
          <w:szCs w:val="22"/>
        </w:rPr>
        <w:t>___________</w:t>
      </w:r>
      <w:r>
        <w:rPr>
          <w:rFonts w:ascii="Times New Roman" w:hAnsi="Times New Roman" w:cs="Times New Roman"/>
          <w:sz w:val="22"/>
          <w:szCs w:val="22"/>
        </w:rPr>
        <w:t>_______________________________</w:t>
      </w:r>
    </w:p>
    <w:p w:rsidR="00744324" w:rsidRPr="006E55B2" w:rsidRDefault="00744324" w:rsidP="00744324">
      <w:pPr>
        <w:widowControl w:val="0"/>
        <w:rPr>
          <w:rFonts w:ascii="Times New Roman" w:hAnsi="Times New Roman" w:cs="Times New Roman"/>
          <w:sz w:val="22"/>
          <w:szCs w:val="22"/>
        </w:rPr>
      </w:pPr>
      <w:r w:rsidRPr="006E55B2">
        <w:rPr>
          <w:rFonts w:ascii="Times New Roman" w:hAnsi="Times New Roman" w:cs="Times New Roman"/>
          <w:sz w:val="22"/>
          <w:szCs w:val="22"/>
        </w:rPr>
        <w:t xml:space="preserve">                  </w:t>
      </w:r>
      <w:r w:rsidRPr="006E55B2">
        <w:rPr>
          <w:rFonts w:ascii="Times New Roman" w:hAnsi="Times New Roman" w:cs="Times New Roman"/>
          <w:sz w:val="22"/>
          <w:szCs w:val="22"/>
        </w:rPr>
        <w:tab/>
      </w:r>
      <w:r w:rsidRPr="006E55B2">
        <w:rPr>
          <w:rFonts w:ascii="Times New Roman" w:hAnsi="Times New Roman" w:cs="Times New Roman"/>
          <w:sz w:val="22"/>
          <w:szCs w:val="22"/>
        </w:rPr>
        <w:tab/>
      </w:r>
      <w:r w:rsidRPr="006E55B2">
        <w:rPr>
          <w:rFonts w:ascii="Times New Roman" w:hAnsi="Times New Roman" w:cs="Times New Roman"/>
          <w:sz w:val="22"/>
          <w:szCs w:val="22"/>
        </w:rPr>
        <w:tab/>
      </w:r>
      <w:r w:rsidRPr="006E55B2">
        <w:rPr>
          <w:rFonts w:ascii="Times New Roman" w:hAnsi="Times New Roman" w:cs="Times New Roman"/>
          <w:sz w:val="22"/>
          <w:szCs w:val="22"/>
        </w:rPr>
        <w:tab/>
      </w:r>
      <w:r w:rsidRPr="006E55B2">
        <w:rPr>
          <w:rFonts w:ascii="Times New Roman" w:hAnsi="Times New Roman" w:cs="Times New Roman"/>
          <w:sz w:val="22"/>
          <w:szCs w:val="22"/>
        </w:rPr>
        <w:tab/>
      </w:r>
      <w:r w:rsidRPr="006E55B2">
        <w:rPr>
          <w:rFonts w:ascii="Times New Roman" w:hAnsi="Times New Roman" w:cs="Times New Roman"/>
          <w:sz w:val="22"/>
          <w:szCs w:val="22"/>
        </w:rPr>
        <w:tab/>
        <w:t xml:space="preserve">      ( паспортные данные, номер телефона)</w:t>
      </w:r>
    </w:p>
    <w:p w:rsidR="00744324" w:rsidRPr="006E55B2" w:rsidRDefault="00744324" w:rsidP="00744324">
      <w:pPr>
        <w:widowControl w:val="0"/>
        <w:rPr>
          <w:rFonts w:ascii="Times New Roman" w:hAnsi="Times New Roman" w:cs="Times New Roman"/>
          <w:sz w:val="22"/>
          <w:szCs w:val="22"/>
        </w:rPr>
      </w:pPr>
    </w:p>
    <w:p w:rsidR="00744324" w:rsidRPr="006E55B2" w:rsidRDefault="00744324" w:rsidP="00744324">
      <w:pPr>
        <w:widowControl w:val="0"/>
        <w:suppressAutoHyphens w:val="0"/>
        <w:autoSpaceDE w:val="0"/>
        <w:autoSpaceDN w:val="0"/>
        <w:jc w:val="both"/>
        <w:outlineLvl w:val="0"/>
        <w:rPr>
          <w:rFonts w:ascii="Times New Roman" w:eastAsia="Times New Roman" w:hAnsi="Times New Roman" w:cs="Times New Roman"/>
          <w:kern w:val="0"/>
          <w:sz w:val="22"/>
          <w:szCs w:val="22"/>
          <w:lang w:eastAsia="ru-RU" w:bidi="ar-SA"/>
        </w:rPr>
      </w:pPr>
    </w:p>
    <w:p w:rsidR="00744324" w:rsidRPr="006E55B2" w:rsidRDefault="00744324" w:rsidP="00744324">
      <w:pPr>
        <w:widowControl w:val="0"/>
        <w:suppressAutoHyphens w:val="0"/>
        <w:autoSpaceDE w:val="0"/>
        <w:autoSpaceDN w:val="0"/>
        <w:jc w:val="center"/>
        <w:rPr>
          <w:rFonts w:ascii="Times New Roman" w:eastAsia="Times New Roman" w:hAnsi="Times New Roman" w:cs="Times New Roman"/>
          <w:b/>
          <w:kern w:val="0"/>
          <w:sz w:val="22"/>
          <w:szCs w:val="22"/>
          <w:lang w:eastAsia="ru-RU" w:bidi="ar-SA"/>
        </w:rPr>
      </w:pPr>
      <w:r w:rsidRPr="006E55B2">
        <w:rPr>
          <w:rFonts w:ascii="Times New Roman" w:eastAsia="Times New Roman" w:hAnsi="Times New Roman" w:cs="Times New Roman"/>
          <w:b/>
          <w:kern w:val="0"/>
          <w:sz w:val="22"/>
          <w:szCs w:val="22"/>
          <w:lang w:eastAsia="ru-RU" w:bidi="ar-SA"/>
        </w:rPr>
        <w:t>Заявление</w:t>
      </w:r>
    </w:p>
    <w:p w:rsidR="00744324" w:rsidRPr="006E55B2" w:rsidRDefault="00744324" w:rsidP="00744324">
      <w:pPr>
        <w:widowControl w:val="0"/>
        <w:suppressAutoHyphens w:val="0"/>
        <w:autoSpaceDE w:val="0"/>
        <w:autoSpaceDN w:val="0"/>
        <w:jc w:val="center"/>
        <w:rPr>
          <w:rFonts w:ascii="Times New Roman" w:eastAsia="Times New Roman" w:hAnsi="Times New Roman" w:cs="Times New Roman"/>
          <w:b/>
          <w:kern w:val="0"/>
          <w:sz w:val="22"/>
          <w:szCs w:val="22"/>
          <w:lang w:eastAsia="ru-RU" w:bidi="ar-SA"/>
        </w:rPr>
      </w:pPr>
      <w:r w:rsidRPr="006E55B2">
        <w:rPr>
          <w:rFonts w:ascii="Times New Roman" w:eastAsia="Times New Roman" w:hAnsi="Times New Roman" w:cs="Times New Roman"/>
          <w:b/>
          <w:kern w:val="0"/>
          <w:sz w:val="22"/>
          <w:szCs w:val="22"/>
          <w:lang w:eastAsia="ru-RU" w:bidi="ar-SA"/>
        </w:rPr>
        <w:t>о переустройстве и (или) перепланировке</w:t>
      </w:r>
    </w:p>
    <w:p w:rsidR="00744324" w:rsidRPr="00744324" w:rsidRDefault="00744324" w:rsidP="00744324">
      <w:pPr>
        <w:widowControl w:val="0"/>
        <w:suppressAutoHyphens w:val="0"/>
        <w:autoSpaceDE w:val="0"/>
        <w:autoSpaceDN w:val="0"/>
        <w:jc w:val="center"/>
        <w:rPr>
          <w:rFonts w:ascii="Times New Roman" w:eastAsia="Times New Roman" w:hAnsi="Times New Roman" w:cs="Times New Roman"/>
          <w:b/>
          <w:kern w:val="0"/>
          <w:sz w:val="22"/>
          <w:szCs w:val="22"/>
          <w:lang w:eastAsia="ru-RU" w:bidi="ar-SA"/>
        </w:rPr>
      </w:pPr>
      <w:r w:rsidRPr="006E55B2">
        <w:rPr>
          <w:rFonts w:ascii="Times New Roman" w:eastAsia="Times New Roman" w:hAnsi="Times New Roman" w:cs="Times New Roman"/>
          <w:b/>
          <w:kern w:val="0"/>
          <w:sz w:val="22"/>
          <w:szCs w:val="22"/>
          <w:lang w:eastAsia="ru-RU" w:bidi="ar-SA"/>
        </w:rPr>
        <w:t>помещения в многоквартирном доме</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от ________________________________________________________________________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i/>
          <w:kern w:val="0"/>
          <w:sz w:val="22"/>
          <w:szCs w:val="22"/>
          <w:lang w:eastAsia="ru-RU" w:bidi="ar-SA"/>
        </w:rPr>
      </w:pPr>
      <w:r w:rsidRPr="006E55B2">
        <w:rPr>
          <w:rFonts w:ascii="Times New Roman" w:eastAsia="Times New Roman" w:hAnsi="Times New Roman" w:cs="Times New Roman"/>
          <w:i/>
          <w:kern w:val="0"/>
          <w:sz w:val="22"/>
          <w:szCs w:val="22"/>
          <w:lang w:eastAsia="ru-RU" w:bidi="ar-SA"/>
        </w:rPr>
        <w:t>(указывается собственник помещения в многоквартирном доме,</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___________________________________________________________________________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i/>
          <w:kern w:val="0"/>
          <w:sz w:val="22"/>
          <w:szCs w:val="22"/>
          <w:lang w:eastAsia="ru-RU" w:bidi="ar-SA"/>
        </w:rPr>
      </w:pPr>
      <w:r w:rsidRPr="006E55B2">
        <w:rPr>
          <w:rFonts w:ascii="Times New Roman" w:eastAsia="Times New Roman" w:hAnsi="Times New Roman" w:cs="Times New Roman"/>
          <w:i/>
          <w:kern w:val="0"/>
          <w:sz w:val="22"/>
          <w:szCs w:val="22"/>
          <w:lang w:eastAsia="ru-RU" w:bidi="ar-SA"/>
        </w:rPr>
        <w:t xml:space="preserve">                                          либо собственники помещения в многоквартирном доме,</w:t>
      </w:r>
      <w:r w:rsidRPr="006E55B2">
        <w:rPr>
          <w:rFonts w:ascii="Times New Roman" w:eastAsia="Times New Roman" w:hAnsi="Times New Roman" w:cs="Times New Roman"/>
          <w:kern w:val="0"/>
          <w:sz w:val="22"/>
          <w:szCs w:val="22"/>
          <w:lang w:eastAsia="ru-RU" w:bidi="ar-SA"/>
        </w:rPr>
        <w:t xml:space="preserve"> </w:t>
      </w:r>
      <w:r w:rsidRPr="006E55B2">
        <w:rPr>
          <w:rFonts w:ascii="Times New Roman" w:eastAsia="Times New Roman" w:hAnsi="Times New Roman" w:cs="Times New Roman"/>
          <w:i/>
          <w:kern w:val="0"/>
          <w:sz w:val="22"/>
          <w:szCs w:val="22"/>
          <w:lang w:eastAsia="ru-RU" w:bidi="ar-SA"/>
        </w:rPr>
        <w:t>находящеюся в общей</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___________________________________________________________________________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i/>
          <w:kern w:val="0"/>
          <w:sz w:val="22"/>
          <w:szCs w:val="22"/>
          <w:lang w:eastAsia="ru-RU" w:bidi="ar-SA"/>
        </w:rPr>
      </w:pPr>
      <w:r w:rsidRPr="006E55B2">
        <w:rPr>
          <w:rFonts w:ascii="Times New Roman" w:eastAsia="Times New Roman" w:hAnsi="Times New Roman" w:cs="Times New Roman"/>
          <w:i/>
          <w:kern w:val="0"/>
          <w:sz w:val="22"/>
          <w:szCs w:val="22"/>
          <w:lang w:eastAsia="ru-RU" w:bidi="ar-SA"/>
        </w:rPr>
        <w:t>собственности двух и более лиц, в случае, если ни один из собственников</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___________________________________________________________________________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w:t>
      </w:r>
      <w:r w:rsidRPr="006E55B2">
        <w:rPr>
          <w:rFonts w:ascii="Times New Roman" w:eastAsia="Times New Roman" w:hAnsi="Times New Roman" w:cs="Times New Roman"/>
          <w:i/>
          <w:kern w:val="0"/>
          <w:sz w:val="22"/>
          <w:szCs w:val="22"/>
          <w:lang w:eastAsia="ru-RU" w:bidi="ar-SA"/>
        </w:rPr>
        <w:t>либо иных лиц не уполномочен в установленном порядке                                        представлять их интересы)</w:t>
      </w:r>
    </w:p>
    <w:p w:rsidR="00744324" w:rsidRPr="006E55B2" w:rsidRDefault="00744324" w:rsidP="00744324">
      <w:pPr>
        <w:widowControl w:val="0"/>
        <w:suppressAutoHyphens w:val="0"/>
        <w:overflowPunct w:val="0"/>
        <w:jc w:val="both"/>
        <w:rPr>
          <w:rFonts w:ascii="Times New Roman" w:eastAsia="Times New Roman" w:hAnsi="Times New Roman" w:cs="Times New Roman"/>
          <w:i/>
          <w:kern w:val="0"/>
          <w:sz w:val="22"/>
          <w:szCs w:val="22"/>
          <w:lang w:eastAsia="ru-RU" w:bidi="ar-SA"/>
        </w:rPr>
      </w:pP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Примечание.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   для  представителя  физического  лица  указываются:  фамилия,  имя, отчество  представителя,  реквизиты  доверенности,  которая  прилагается  к заявлению.</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Место нахождения помещения: 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(указывается полный адрес, субъект Российской</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___________________________________________________________________________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Федерации, муниципальное образование, поселение, улица, дом, корпус,</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___________________________________________________________________________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lastRenderedPageBreak/>
        <w:t>строение, квартира (комната), подъезд, этаж)</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Собственник(и) помещения: 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Прошу разрешить 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(переустройство, перепланировку, переустройство и перепланировку - нужное указать)</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Помещения в многоквартирном доме, занимаемого на основании 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___________________________________________________________________________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(права собственности, договора найма, договора аренды - нужное указать)</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согласно  прилагаемому  проекту  (проектной  документации) переустройства и (или) перепланировки помещения в многоквартирном доме.</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Срок производства ремонтно-строительных работ с ________ по _________ часов "___" ____________ 20__ г. по "___" ________________ 20__ г.</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Режим производства ремонтно-строительных работ с ________ по ________ часов в ______________________ дни.</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Обязуюсь:</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осуществить ремонтно-строительные работы в соответствии с проектом (проектной документацией);</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осуществить работы в установленные сроки и с соблюдением согласованного режима проведения работ.</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"___" ______________ 20___ г. N 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p>
    <w:tbl>
      <w:tblPr>
        <w:tblW w:w="9015"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360"/>
        <w:gridCol w:w="3686"/>
        <w:gridCol w:w="1190"/>
        <w:gridCol w:w="2325"/>
      </w:tblGrid>
      <w:tr w:rsidR="00744324" w:rsidRPr="006E55B2" w:rsidTr="00F63FBD">
        <w:tc>
          <w:tcPr>
            <w:tcW w:w="454"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jc w:val="center"/>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N п/п</w:t>
            </w:r>
          </w:p>
        </w:tc>
        <w:tc>
          <w:tcPr>
            <w:tcW w:w="1360"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jc w:val="center"/>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Фамилия, имя, отчество</w:t>
            </w:r>
          </w:p>
        </w:tc>
        <w:tc>
          <w:tcPr>
            <w:tcW w:w="3686"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jc w:val="center"/>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Документ, удостоверяющий личность (серия, номер, кем и когда выдан)</w:t>
            </w:r>
          </w:p>
        </w:tc>
        <w:tc>
          <w:tcPr>
            <w:tcW w:w="1190"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jc w:val="center"/>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Подпись &lt;*&gt;</w:t>
            </w:r>
          </w:p>
        </w:tc>
        <w:tc>
          <w:tcPr>
            <w:tcW w:w="2325"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jc w:val="center"/>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Отметка о нотариальном заверении подписей лиц</w:t>
            </w:r>
          </w:p>
        </w:tc>
      </w:tr>
      <w:tr w:rsidR="00744324" w:rsidRPr="006E55B2" w:rsidTr="00F63FBD">
        <w:tc>
          <w:tcPr>
            <w:tcW w:w="454"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jc w:val="center"/>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1</w:t>
            </w:r>
          </w:p>
        </w:tc>
        <w:tc>
          <w:tcPr>
            <w:tcW w:w="1360"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jc w:val="center"/>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2</w:t>
            </w:r>
          </w:p>
        </w:tc>
        <w:tc>
          <w:tcPr>
            <w:tcW w:w="3686"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jc w:val="center"/>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3</w:t>
            </w:r>
          </w:p>
        </w:tc>
        <w:tc>
          <w:tcPr>
            <w:tcW w:w="1190"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jc w:val="center"/>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4</w:t>
            </w:r>
          </w:p>
        </w:tc>
        <w:tc>
          <w:tcPr>
            <w:tcW w:w="2325"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jc w:val="center"/>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5</w:t>
            </w:r>
          </w:p>
        </w:tc>
      </w:tr>
      <w:tr w:rsidR="00744324" w:rsidRPr="006E55B2" w:rsidTr="00F63FBD">
        <w:tc>
          <w:tcPr>
            <w:tcW w:w="454"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rPr>
                <w:rFonts w:ascii="Times New Roman" w:eastAsia="Times New Roman" w:hAnsi="Times New Roman" w:cs="Times New Roman"/>
                <w:kern w:val="0"/>
                <w:sz w:val="22"/>
                <w:szCs w:val="22"/>
                <w:lang w:eastAsia="ru-RU" w:bidi="ar-SA"/>
              </w:rPr>
            </w:pPr>
          </w:p>
        </w:tc>
        <w:tc>
          <w:tcPr>
            <w:tcW w:w="1360"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rPr>
                <w:rFonts w:ascii="Times New Roman" w:eastAsia="Times New Roman" w:hAnsi="Times New Roman" w:cs="Times New Roman"/>
                <w:kern w:val="0"/>
                <w:sz w:val="22"/>
                <w:szCs w:val="22"/>
                <w:lang w:eastAsia="ru-RU" w:bidi="ar-SA"/>
              </w:rPr>
            </w:pPr>
          </w:p>
        </w:tc>
        <w:tc>
          <w:tcPr>
            <w:tcW w:w="3686"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rPr>
                <w:rFonts w:ascii="Times New Roman" w:eastAsia="Times New Roman" w:hAnsi="Times New Roman" w:cs="Times New Roman"/>
                <w:kern w:val="0"/>
                <w:sz w:val="22"/>
                <w:szCs w:val="22"/>
                <w:lang w:eastAsia="ru-RU" w:bidi="ar-SA"/>
              </w:rPr>
            </w:pPr>
          </w:p>
        </w:tc>
        <w:tc>
          <w:tcPr>
            <w:tcW w:w="1190"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rPr>
                <w:rFonts w:ascii="Times New Roman" w:eastAsia="Times New Roman" w:hAnsi="Times New Roman" w:cs="Times New Roman"/>
                <w:kern w:val="0"/>
                <w:sz w:val="22"/>
                <w:szCs w:val="22"/>
                <w:lang w:eastAsia="ru-RU" w:bidi="ar-SA"/>
              </w:rPr>
            </w:pPr>
          </w:p>
        </w:tc>
        <w:tc>
          <w:tcPr>
            <w:tcW w:w="2325"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rPr>
                <w:rFonts w:ascii="Times New Roman" w:eastAsia="Times New Roman" w:hAnsi="Times New Roman" w:cs="Times New Roman"/>
                <w:kern w:val="0"/>
                <w:sz w:val="22"/>
                <w:szCs w:val="22"/>
                <w:lang w:eastAsia="ru-RU" w:bidi="ar-SA"/>
              </w:rPr>
            </w:pPr>
          </w:p>
        </w:tc>
      </w:tr>
      <w:tr w:rsidR="00744324" w:rsidRPr="006E55B2" w:rsidTr="00F63FBD">
        <w:tc>
          <w:tcPr>
            <w:tcW w:w="454"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rPr>
                <w:rFonts w:ascii="Times New Roman" w:eastAsia="Times New Roman" w:hAnsi="Times New Roman" w:cs="Times New Roman"/>
                <w:kern w:val="0"/>
                <w:sz w:val="22"/>
                <w:szCs w:val="22"/>
                <w:lang w:eastAsia="ru-RU" w:bidi="ar-SA"/>
              </w:rPr>
            </w:pPr>
          </w:p>
        </w:tc>
        <w:tc>
          <w:tcPr>
            <w:tcW w:w="1360"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rPr>
                <w:rFonts w:ascii="Times New Roman" w:eastAsia="Times New Roman" w:hAnsi="Times New Roman" w:cs="Times New Roman"/>
                <w:kern w:val="0"/>
                <w:sz w:val="22"/>
                <w:szCs w:val="22"/>
                <w:lang w:eastAsia="ru-RU" w:bidi="ar-SA"/>
              </w:rPr>
            </w:pPr>
          </w:p>
        </w:tc>
        <w:tc>
          <w:tcPr>
            <w:tcW w:w="3686"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rPr>
                <w:rFonts w:ascii="Times New Roman" w:eastAsia="Times New Roman" w:hAnsi="Times New Roman" w:cs="Times New Roman"/>
                <w:kern w:val="0"/>
                <w:sz w:val="22"/>
                <w:szCs w:val="22"/>
                <w:lang w:eastAsia="ru-RU" w:bidi="ar-SA"/>
              </w:rPr>
            </w:pPr>
          </w:p>
        </w:tc>
        <w:tc>
          <w:tcPr>
            <w:tcW w:w="1190"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rPr>
                <w:rFonts w:ascii="Times New Roman" w:eastAsia="Times New Roman" w:hAnsi="Times New Roman" w:cs="Times New Roman"/>
                <w:kern w:val="0"/>
                <w:sz w:val="22"/>
                <w:szCs w:val="22"/>
                <w:lang w:eastAsia="ru-RU" w:bidi="ar-SA"/>
              </w:rPr>
            </w:pPr>
          </w:p>
        </w:tc>
        <w:tc>
          <w:tcPr>
            <w:tcW w:w="2325" w:type="dxa"/>
            <w:tcBorders>
              <w:top w:val="single" w:sz="4" w:space="0" w:color="000000"/>
              <w:left w:val="single" w:sz="4" w:space="0" w:color="000000"/>
              <w:bottom w:val="single" w:sz="4" w:space="0" w:color="000000"/>
              <w:right w:val="single" w:sz="4" w:space="0" w:color="000000"/>
            </w:tcBorders>
          </w:tcPr>
          <w:p w:rsidR="00744324" w:rsidRPr="006E55B2" w:rsidRDefault="00744324" w:rsidP="00F63FBD">
            <w:pPr>
              <w:widowControl w:val="0"/>
              <w:suppressAutoHyphens w:val="0"/>
              <w:overflowPunct w:val="0"/>
              <w:rPr>
                <w:rFonts w:ascii="Times New Roman" w:eastAsia="Times New Roman" w:hAnsi="Times New Roman" w:cs="Times New Roman"/>
                <w:kern w:val="0"/>
                <w:sz w:val="22"/>
                <w:szCs w:val="22"/>
                <w:lang w:eastAsia="ru-RU" w:bidi="ar-SA"/>
              </w:rPr>
            </w:pPr>
          </w:p>
        </w:tc>
      </w:tr>
    </w:tbl>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&lt;*&gt; Подписи ставятся в присутствии должностного дина,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Перечень документов:</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1) 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(указывается вид и реквизиты правоустанавливающего документа на</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___________________________________________________________________________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переустраиваемое и (или) перепланируемое помещение</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___________________________________________________________________________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(с отметкой: подлинник или нотариально заверенная копия)</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на __________ листах;</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2) проект (проектная документация) переустройства и (или) перепланировки помещения в многоквартирном доме на _________листах;</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3) технический паспорт переустраиваемого и (или) перепланируемого жилого помещения на ______ листах;</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4)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(предоставляется в случаях, если такое помещение или дом.в котором оно находится, является памятником архитектуры, истории или культуры) на_____ листах;</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5) документы, подтверждающие согласие временно отсутствующих членов семьи нанимателя на </w:t>
      </w:r>
      <w:r w:rsidRPr="006E55B2">
        <w:rPr>
          <w:rFonts w:ascii="Times New Roman" w:eastAsia="Times New Roman" w:hAnsi="Times New Roman" w:cs="Times New Roman"/>
          <w:kern w:val="0"/>
          <w:sz w:val="22"/>
          <w:szCs w:val="22"/>
          <w:lang w:eastAsia="ru-RU" w:bidi="ar-SA"/>
        </w:rPr>
        <w:lastRenderedPageBreak/>
        <w:t>переустройство и (или) перепланировку помещения в многоквартирном доме, на______ листах (при необходимости);</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6)согласие в письменной форме банка на проведение работ по переустройству и (или) перепланировке помещения в многоквартирном доме, если переустраиваемое и (или) перепланируемое помещение обременено ипотекой__________ на листах;</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7) иные документы: 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(доверенности, выписки из устава, копия паспорта</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___________________________________________________________________________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(для физических лиц) и др.)</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Подписи лиц, подавших заявление &lt;*&gt;:</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"__" __________ 20__ г. ___________________ 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(дата)                                                 (подпись заявителя)                        (расшифровка подписи заявителя)</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&lt;*&gt; При пользовании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Способ получения ответа:</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на руки _________ по почте ___________</w:t>
      </w:r>
    </w:p>
    <w:p w:rsidR="00744324" w:rsidRPr="006E55B2" w:rsidRDefault="00744324" w:rsidP="00744324">
      <w:pPr>
        <w:widowControl w:val="0"/>
        <w:suppressAutoHyphens w:val="0"/>
        <w:overflowPunct w:val="0"/>
        <w:ind w:firstLine="54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На обработку и распространение своих персональных данных при сохранении их конфиденциальности в соответствии с Федеральным </w:t>
      </w:r>
      <w:hyperlink r:id="rId100">
        <w:r w:rsidRPr="006E55B2">
          <w:rPr>
            <w:rFonts w:ascii="Times New Roman" w:eastAsia="Times New Roman" w:hAnsi="Times New Roman" w:cs="Times New Roman"/>
            <w:kern w:val="0"/>
            <w:sz w:val="22"/>
            <w:szCs w:val="22"/>
            <w:lang w:eastAsia="ru-RU" w:bidi="ar-SA"/>
          </w:rPr>
          <w:t>законом</w:t>
        </w:r>
      </w:hyperlink>
      <w:r w:rsidRPr="006E55B2">
        <w:rPr>
          <w:rFonts w:ascii="Times New Roman" w:eastAsia="Times New Roman" w:hAnsi="Times New Roman" w:cs="Times New Roman"/>
          <w:kern w:val="0"/>
          <w:sz w:val="22"/>
          <w:szCs w:val="22"/>
          <w:lang w:eastAsia="ru-RU" w:bidi="ar-SA"/>
        </w:rPr>
        <w:t xml:space="preserve"> от 27.07.2006 N 152-ФЗ "О персональных данных".</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Согласен 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(Подпись, Ф.И.О.)</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(следующие позиции заполняются должностным лицом, принявшим заявление)</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Документы представлены на приеме                  "__" ___________________ 20__ г.</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Входящий номер регистрации заявления            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Выдана расписка в получении документов       "__" ___________________ 20__ г.</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Расписку получил                                                  "__" ___________________ 20__ г.</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 xml:space="preserve">                                                                                      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(подпись заявителя)</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___________________________________________________________________________</w:t>
      </w:r>
    </w:p>
    <w:p w:rsidR="00744324" w:rsidRPr="006E55B2" w:rsidRDefault="00744324" w:rsidP="00744324">
      <w:pPr>
        <w:widowControl w:val="0"/>
        <w:suppressAutoHyphens w:val="0"/>
        <w:overflowPunct w:val="0"/>
        <w:jc w:val="both"/>
        <w:rPr>
          <w:rFonts w:ascii="Times New Roman" w:eastAsia="Times New Roman" w:hAnsi="Times New Roman" w:cs="Times New Roman"/>
          <w:kern w:val="0"/>
          <w:sz w:val="22"/>
          <w:szCs w:val="22"/>
          <w:lang w:eastAsia="ru-RU" w:bidi="ar-SA"/>
        </w:rPr>
      </w:pPr>
      <w:r w:rsidRPr="006E55B2">
        <w:rPr>
          <w:rFonts w:ascii="Times New Roman" w:eastAsia="Times New Roman" w:hAnsi="Times New Roman" w:cs="Times New Roman"/>
          <w:kern w:val="0"/>
          <w:sz w:val="22"/>
          <w:szCs w:val="22"/>
          <w:lang w:eastAsia="ru-RU" w:bidi="ar-SA"/>
        </w:rPr>
        <w:t>ФИО (должностного лица, принявшего заявление)          (подпись)</w:t>
      </w:r>
    </w:p>
    <w:p w:rsidR="00AC26DD" w:rsidRPr="00924C9A" w:rsidRDefault="00744324" w:rsidP="00AC26DD">
      <w:pPr>
        <w:numPr>
          <w:ilvl w:val="0"/>
          <w:numId w:val="1"/>
        </w:numPr>
        <w:tabs>
          <w:tab w:val="left" w:pos="5670"/>
          <w:tab w:val="left" w:pos="6663"/>
          <w:tab w:val="left" w:pos="7513"/>
          <w:tab w:val="left" w:pos="7938"/>
        </w:tabs>
        <w:ind w:left="0" w:firstLine="567"/>
        <w:jc w:val="center"/>
        <w:rPr>
          <w:rFonts w:ascii="Times New Roman" w:hAnsi="Times New Roman" w:cs="Times New Roman"/>
          <w:b/>
          <w:noProof/>
          <w:kern w:val="1"/>
          <w:sz w:val="22"/>
          <w:szCs w:val="22"/>
        </w:rPr>
      </w:pPr>
      <w:r w:rsidRPr="006E55B2">
        <w:rPr>
          <w:rFonts w:ascii="Times New Roman" w:eastAsia="Times New Roman" w:hAnsi="Times New Roman" w:cs="Times New Roman"/>
          <w:kern w:val="0"/>
          <w:sz w:val="22"/>
          <w:szCs w:val="22"/>
          <w:lang w:eastAsia="ru-RU" w:bidi="ar-SA"/>
        </w:rPr>
        <w:t xml:space="preserve">        </w:t>
      </w:r>
      <w:bookmarkStart w:id="302" w:name="_Hlk122589949"/>
      <w:bookmarkEnd w:id="302"/>
      <w:r w:rsidR="00AC26DD" w:rsidRPr="00924C9A">
        <w:rPr>
          <w:rFonts w:ascii="Times New Roman" w:hAnsi="Times New Roman" w:cs="Times New Roman"/>
          <w:b/>
          <w:noProof/>
          <w:kern w:val="1"/>
          <w:sz w:val="22"/>
          <w:szCs w:val="22"/>
          <w:lang w:eastAsia="ru-RU" w:bidi="ar-SA"/>
        </w:rPr>
        <w:drawing>
          <wp:inline distT="0" distB="0" distL="0" distR="0" wp14:anchorId="5D412B4C" wp14:editId="2826E66A">
            <wp:extent cx="581025" cy="609600"/>
            <wp:effectExtent l="0" t="0" r="9525" b="0"/>
            <wp:docPr id="5" name="Рисунок 5"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AC26DD" w:rsidRPr="00924C9A" w:rsidRDefault="00AC26DD" w:rsidP="00AC26DD">
      <w:pPr>
        <w:numPr>
          <w:ilvl w:val="0"/>
          <w:numId w:val="1"/>
        </w:numPr>
        <w:tabs>
          <w:tab w:val="left" w:pos="5670"/>
          <w:tab w:val="left" w:pos="6663"/>
          <w:tab w:val="left" w:pos="7513"/>
          <w:tab w:val="left" w:pos="7938"/>
        </w:tabs>
        <w:ind w:left="0" w:firstLine="567"/>
        <w:jc w:val="center"/>
        <w:rPr>
          <w:rFonts w:ascii="Times New Roman" w:hAnsi="Times New Roman" w:cs="Times New Roman"/>
          <w:b/>
          <w:kern w:val="1"/>
          <w:sz w:val="22"/>
          <w:szCs w:val="22"/>
          <w:lang w:eastAsia="ar-SA"/>
        </w:rPr>
      </w:pPr>
      <w:r w:rsidRPr="00924C9A">
        <w:rPr>
          <w:rFonts w:ascii="Times New Roman" w:hAnsi="Times New Roman" w:cs="Times New Roman"/>
          <w:b/>
          <w:kern w:val="1"/>
          <w:sz w:val="22"/>
          <w:szCs w:val="22"/>
          <w:lang w:eastAsia="ar-SA"/>
        </w:rPr>
        <w:t xml:space="preserve">                      </w:t>
      </w:r>
    </w:p>
    <w:p w:rsidR="00AC26DD" w:rsidRPr="00924C9A" w:rsidRDefault="00AC26DD" w:rsidP="00AC26DD">
      <w:pPr>
        <w:numPr>
          <w:ilvl w:val="0"/>
          <w:numId w:val="1"/>
        </w:numPr>
        <w:tabs>
          <w:tab w:val="left" w:pos="5670"/>
          <w:tab w:val="left" w:pos="6663"/>
          <w:tab w:val="left" w:pos="7513"/>
          <w:tab w:val="left" w:pos="7938"/>
        </w:tabs>
        <w:ind w:left="0" w:firstLine="567"/>
        <w:jc w:val="center"/>
        <w:rPr>
          <w:rFonts w:ascii="Times New Roman" w:hAnsi="Times New Roman" w:cs="Times New Roman"/>
          <w:b/>
          <w:kern w:val="1"/>
          <w:sz w:val="22"/>
          <w:szCs w:val="22"/>
          <w:lang w:eastAsia="ar-SA"/>
        </w:rPr>
      </w:pPr>
      <w:r w:rsidRPr="00924C9A">
        <w:rPr>
          <w:rFonts w:ascii="Times New Roman" w:hAnsi="Times New Roman" w:cs="Times New Roman"/>
          <w:b/>
          <w:kern w:val="1"/>
          <w:sz w:val="22"/>
          <w:szCs w:val="22"/>
          <w:lang w:eastAsia="ar-SA"/>
        </w:rPr>
        <w:t>Администрация Большеигнатовского муниципального района Республики Мордовия</w:t>
      </w:r>
    </w:p>
    <w:p w:rsidR="00AC26DD" w:rsidRPr="00924C9A" w:rsidRDefault="00AC26DD" w:rsidP="00AC26DD">
      <w:pPr>
        <w:keepNext/>
        <w:numPr>
          <w:ilvl w:val="0"/>
          <w:numId w:val="1"/>
        </w:numPr>
        <w:ind w:left="0" w:firstLine="567"/>
        <w:outlineLvl w:val="1"/>
        <w:rPr>
          <w:rFonts w:ascii="Times New Roman" w:hAnsi="Times New Roman" w:cs="Times New Roman"/>
          <w:b/>
          <w:bCs/>
          <w:kern w:val="1"/>
          <w:sz w:val="22"/>
          <w:szCs w:val="22"/>
          <w:lang w:eastAsia="ar-SA"/>
        </w:rPr>
      </w:pPr>
    </w:p>
    <w:p w:rsidR="00AC26DD" w:rsidRPr="00924C9A" w:rsidRDefault="00AC26DD" w:rsidP="00AC26DD">
      <w:pPr>
        <w:keepNext/>
        <w:numPr>
          <w:ilvl w:val="0"/>
          <w:numId w:val="1"/>
        </w:numPr>
        <w:ind w:left="0" w:firstLine="567"/>
        <w:jc w:val="center"/>
        <w:outlineLvl w:val="1"/>
        <w:rPr>
          <w:rFonts w:ascii="Times New Roman" w:hAnsi="Times New Roman" w:cs="Times New Roman"/>
          <w:b/>
          <w:bCs/>
          <w:kern w:val="1"/>
          <w:sz w:val="22"/>
          <w:szCs w:val="22"/>
          <w:lang w:eastAsia="ar-SA"/>
        </w:rPr>
      </w:pPr>
      <w:r w:rsidRPr="00924C9A">
        <w:rPr>
          <w:rFonts w:ascii="Times New Roman" w:hAnsi="Times New Roman" w:cs="Times New Roman"/>
          <w:b/>
          <w:bCs/>
          <w:kern w:val="1"/>
          <w:sz w:val="22"/>
          <w:szCs w:val="22"/>
          <w:lang w:eastAsia="ar-SA"/>
        </w:rPr>
        <w:t>ПОСТАНОВЛЕНИЕ</w:t>
      </w:r>
    </w:p>
    <w:p w:rsidR="00AC26DD" w:rsidRPr="00924C9A" w:rsidRDefault="00AC26DD" w:rsidP="00AC26DD">
      <w:pPr>
        <w:numPr>
          <w:ilvl w:val="0"/>
          <w:numId w:val="1"/>
        </w:numPr>
        <w:tabs>
          <w:tab w:val="center" w:pos="4677"/>
        </w:tabs>
        <w:ind w:left="0" w:firstLine="567"/>
        <w:jc w:val="center"/>
        <w:rPr>
          <w:rFonts w:ascii="Times New Roman" w:hAnsi="Times New Roman" w:cs="Times New Roman"/>
          <w:kern w:val="1"/>
          <w:sz w:val="22"/>
          <w:szCs w:val="22"/>
          <w:lang w:eastAsia="ar-SA"/>
        </w:rPr>
      </w:pPr>
      <w:r w:rsidRPr="00924C9A">
        <w:rPr>
          <w:rFonts w:ascii="Times New Roman" w:hAnsi="Times New Roman" w:cs="Times New Roman"/>
          <w:kern w:val="1"/>
          <w:sz w:val="22"/>
          <w:szCs w:val="22"/>
          <w:lang w:eastAsia="ar-SA"/>
        </w:rPr>
        <w:t xml:space="preserve">   </w:t>
      </w:r>
    </w:p>
    <w:p w:rsidR="00AC26DD" w:rsidRPr="00924C9A" w:rsidRDefault="00AC26DD" w:rsidP="00AC26DD">
      <w:pPr>
        <w:numPr>
          <w:ilvl w:val="0"/>
          <w:numId w:val="1"/>
        </w:numPr>
        <w:tabs>
          <w:tab w:val="center" w:pos="4677"/>
        </w:tabs>
        <w:ind w:left="0" w:firstLine="567"/>
        <w:jc w:val="center"/>
        <w:rPr>
          <w:rFonts w:ascii="Times New Roman" w:hAnsi="Times New Roman" w:cs="Times New Roman"/>
          <w:kern w:val="1"/>
          <w:sz w:val="22"/>
          <w:szCs w:val="22"/>
          <w:lang w:eastAsia="ar-SA"/>
        </w:rPr>
      </w:pPr>
    </w:p>
    <w:p w:rsidR="00AC26DD" w:rsidRPr="00924C9A" w:rsidRDefault="00AC26DD" w:rsidP="00AC26DD">
      <w:pPr>
        <w:tabs>
          <w:tab w:val="center" w:pos="4677"/>
        </w:tabs>
        <w:ind w:left="567"/>
        <w:rPr>
          <w:rFonts w:ascii="Times New Roman" w:hAnsi="Times New Roman" w:cs="Times New Roman"/>
          <w:kern w:val="1"/>
          <w:sz w:val="22"/>
          <w:szCs w:val="22"/>
          <w:lang w:eastAsia="ar-SA"/>
        </w:rPr>
      </w:pPr>
      <w:r w:rsidRPr="00924C9A">
        <w:rPr>
          <w:rFonts w:ascii="Times New Roman" w:hAnsi="Times New Roman" w:cs="Times New Roman"/>
          <w:kern w:val="1"/>
          <w:sz w:val="22"/>
          <w:szCs w:val="22"/>
          <w:lang w:eastAsia="ar-SA"/>
        </w:rPr>
        <w:t>07 марта  2023 г.                                                                               № 100</w:t>
      </w:r>
    </w:p>
    <w:p w:rsidR="00AC26DD" w:rsidRPr="00924C9A" w:rsidRDefault="00AC26DD" w:rsidP="00AC26DD">
      <w:pPr>
        <w:numPr>
          <w:ilvl w:val="0"/>
          <w:numId w:val="1"/>
        </w:numPr>
        <w:tabs>
          <w:tab w:val="center" w:pos="4677"/>
        </w:tabs>
        <w:ind w:left="0" w:firstLine="567"/>
        <w:jc w:val="center"/>
        <w:rPr>
          <w:rFonts w:ascii="Times New Roman" w:hAnsi="Times New Roman" w:cs="Times New Roman"/>
          <w:kern w:val="1"/>
          <w:sz w:val="22"/>
          <w:szCs w:val="22"/>
          <w:lang w:eastAsia="ar-SA"/>
        </w:rPr>
      </w:pPr>
    </w:p>
    <w:p w:rsidR="00AC26DD" w:rsidRPr="00924C9A" w:rsidRDefault="00AC26DD" w:rsidP="00AC26DD">
      <w:pPr>
        <w:widowControl w:val="0"/>
        <w:numPr>
          <w:ilvl w:val="0"/>
          <w:numId w:val="1"/>
        </w:numPr>
        <w:ind w:left="0" w:firstLine="567"/>
        <w:jc w:val="center"/>
        <w:outlineLvl w:val="0"/>
        <w:rPr>
          <w:rFonts w:ascii="Times New Roman" w:eastAsia="Symbol" w:hAnsi="Times New Roman" w:cs="Times New Roman"/>
          <w:color w:val="26282F"/>
          <w:kern w:val="1"/>
          <w:sz w:val="22"/>
          <w:szCs w:val="22"/>
        </w:rPr>
      </w:pPr>
      <w:r w:rsidRPr="00924C9A">
        <w:rPr>
          <w:rFonts w:ascii="Times New Roman" w:hAnsi="Times New Roman" w:cs="Times New Roman"/>
          <w:kern w:val="1"/>
          <w:sz w:val="22"/>
          <w:szCs w:val="22"/>
          <w:lang w:eastAsia="ar-SA"/>
        </w:rPr>
        <w:t>с. Большое Игнатово</w:t>
      </w:r>
    </w:p>
    <w:p w:rsidR="00AC26DD" w:rsidRPr="00924C9A" w:rsidRDefault="00AC26DD" w:rsidP="00AC26DD">
      <w:pPr>
        <w:pStyle w:val="1"/>
        <w:spacing w:before="0" w:after="0"/>
        <w:ind w:right="849"/>
        <w:jc w:val="both"/>
        <w:rPr>
          <w:rFonts w:ascii="Times New Roman" w:hAnsi="Times New Roman" w:cs="Times New Roman"/>
          <w:b w:val="0"/>
          <w:sz w:val="22"/>
          <w:szCs w:val="22"/>
        </w:rPr>
      </w:pPr>
      <w:r w:rsidRPr="00924C9A">
        <w:rPr>
          <w:rFonts w:ascii="Times New Roman" w:eastAsia="Symbol" w:hAnsi="Times New Roman" w:cs="Times New Roman"/>
          <w:b w:val="0"/>
          <w:color w:val="auto"/>
          <w:kern w:val="1"/>
          <w:sz w:val="22"/>
          <w:szCs w:val="22"/>
        </w:rPr>
        <w:t xml:space="preserve">Об утверждении </w:t>
      </w:r>
      <w:r w:rsidRPr="00924C9A">
        <w:rPr>
          <w:rFonts w:ascii="Times New Roman" w:hAnsi="Times New Roman" w:cs="Times New Roman"/>
          <w:b w:val="0"/>
          <w:color w:val="auto"/>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924C9A">
        <w:rPr>
          <w:rStyle w:val="a5"/>
          <w:rFonts w:ascii="Times New Roman" w:hAnsi="Times New Roman" w:cs="Times New Roman"/>
          <w:sz w:val="22"/>
          <w:szCs w:val="22"/>
        </w:rPr>
        <w:t>«</w:t>
      </w:r>
      <w:r w:rsidRPr="00924C9A">
        <w:rPr>
          <w:rFonts w:ascii="Times New Roman" w:hAnsi="Times New Roman" w:cs="Times New Roman"/>
          <w:b w:val="0"/>
          <w:sz w:val="22"/>
          <w:szCs w:val="22"/>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924C9A">
        <w:rPr>
          <w:rStyle w:val="a5"/>
          <w:rFonts w:ascii="Times New Roman" w:hAnsi="Times New Roman" w:cs="Times New Roman"/>
          <w:sz w:val="22"/>
          <w:szCs w:val="22"/>
        </w:rPr>
        <w:t>»</w:t>
      </w:r>
    </w:p>
    <w:p w:rsidR="00AC26DD" w:rsidRPr="00924C9A" w:rsidRDefault="00AC26DD" w:rsidP="00AC26DD">
      <w:pPr>
        <w:widowControl w:val="0"/>
        <w:numPr>
          <w:ilvl w:val="0"/>
          <w:numId w:val="1"/>
        </w:numPr>
        <w:ind w:left="0" w:right="1416" w:firstLine="567"/>
        <w:jc w:val="both"/>
        <w:outlineLvl w:val="0"/>
        <w:rPr>
          <w:rFonts w:ascii="Times New Roman" w:hAnsi="Times New Roman" w:cs="Times New Roman"/>
          <w:sz w:val="22"/>
          <w:szCs w:val="22"/>
        </w:rPr>
      </w:pPr>
    </w:p>
    <w:p w:rsidR="00AC26DD" w:rsidRPr="00924C9A" w:rsidRDefault="00AC26DD" w:rsidP="00AC26DD">
      <w:pPr>
        <w:ind w:firstLine="567"/>
        <w:jc w:val="both"/>
        <w:rPr>
          <w:rFonts w:ascii="Times New Roman" w:hAnsi="Times New Roman" w:cs="Times New Roman"/>
          <w:kern w:val="1"/>
          <w:sz w:val="22"/>
          <w:szCs w:val="22"/>
          <w:lang w:eastAsia="ar-SA"/>
        </w:rPr>
      </w:pPr>
      <w:r w:rsidRPr="00924C9A">
        <w:rPr>
          <w:rFonts w:ascii="Times New Roman" w:hAnsi="Times New Roman" w:cs="Times New Roman"/>
          <w:sz w:val="22"/>
          <w:szCs w:val="22"/>
        </w:rPr>
        <w:t xml:space="preserve">В </w:t>
      </w:r>
      <w:r w:rsidRPr="00924C9A">
        <w:rPr>
          <w:rFonts w:ascii="Times New Roman" w:hAnsi="Times New Roman" w:cs="Times New Roman"/>
          <w:bCs/>
          <w:sz w:val="22"/>
          <w:szCs w:val="22"/>
        </w:rPr>
        <w:t xml:space="preserve"> соответствии с</w:t>
      </w:r>
      <w:r w:rsidRPr="00924C9A">
        <w:rPr>
          <w:rFonts w:ascii="Times New Roman" w:hAnsi="Times New Roman" w:cs="Times New Roman"/>
          <w:sz w:val="22"/>
          <w:szCs w:val="22"/>
        </w:rPr>
        <w:t xml:space="preserve">  Федеральным законом от 2 мая 2006 г. № 59-ФЗ «О порядке рассмотрения обращений граждан Российской Федерации», </w:t>
      </w:r>
      <w:r w:rsidRPr="00924C9A">
        <w:rPr>
          <w:rFonts w:ascii="Times New Roman" w:hAnsi="Times New Roman" w:cs="Times New Roman"/>
          <w:bCs/>
          <w:sz w:val="22"/>
          <w:szCs w:val="22"/>
        </w:rPr>
        <w:t xml:space="preserve">Постановлением Правительства Российской Федерации </w:t>
      </w:r>
      <w:hyperlink r:id="rId101" w:history="1">
        <w:r w:rsidRPr="00924C9A">
          <w:rPr>
            <w:rFonts w:ascii="Times New Roman" w:eastAsia="Times New Roman" w:hAnsi="Times New Roman" w:cs="Times New Roman"/>
            <w:kern w:val="0"/>
            <w:sz w:val="22"/>
            <w:szCs w:val="22"/>
            <w:lang w:eastAsia="ru-RU" w:bidi="ar-SA"/>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w:t>
        </w:r>
        <w:r w:rsidRPr="00924C9A">
          <w:rPr>
            <w:rFonts w:ascii="Times New Roman" w:eastAsia="Times New Roman" w:hAnsi="Times New Roman" w:cs="Times New Roman"/>
            <w:kern w:val="0"/>
            <w:sz w:val="22"/>
            <w:szCs w:val="22"/>
            <w:lang w:eastAsia="ru-RU" w:bidi="ar-SA"/>
          </w:rPr>
          <w:lastRenderedPageBreak/>
          <w:t>Федерации и признании утратившими силу некоторых актов и отдельных положений актов Правительства Российской Федерации</w:t>
        </w:r>
      </w:hyperlink>
      <w:r w:rsidRPr="00924C9A">
        <w:rPr>
          <w:rFonts w:ascii="Times New Roman" w:eastAsia="Times New Roman" w:hAnsi="Times New Roman" w:cs="Times New Roman"/>
          <w:b/>
          <w:bCs/>
          <w:kern w:val="0"/>
          <w:sz w:val="22"/>
          <w:szCs w:val="22"/>
          <w:lang w:eastAsia="ru-RU" w:bidi="ar-SA"/>
        </w:rPr>
        <w:t>»</w:t>
      </w:r>
      <w:r w:rsidRPr="00924C9A">
        <w:rPr>
          <w:rFonts w:ascii="Times New Roman" w:eastAsia="Times New Roman" w:hAnsi="Times New Roman" w:cs="Times New Roman"/>
          <w:kern w:val="0"/>
          <w:sz w:val="22"/>
          <w:szCs w:val="22"/>
          <w:lang w:eastAsia="ru-RU" w:bidi="ar-SA"/>
        </w:rPr>
        <w:t xml:space="preserve">, </w:t>
      </w:r>
      <w:r w:rsidRPr="00924C9A">
        <w:rPr>
          <w:rFonts w:ascii="Times New Roman" w:hAnsi="Times New Roman" w:cs="Times New Roman"/>
          <w:kern w:val="1"/>
          <w:sz w:val="22"/>
          <w:szCs w:val="22"/>
          <w:lang w:eastAsia="ar-SA"/>
        </w:rPr>
        <w:t xml:space="preserve">Администрация Большеигнатовского муниципального района  </w:t>
      </w:r>
      <w:r w:rsidRPr="00924C9A">
        <w:rPr>
          <w:rFonts w:ascii="Times New Roman" w:hAnsi="Times New Roman" w:cs="Times New Roman"/>
          <w:b/>
          <w:kern w:val="1"/>
          <w:sz w:val="22"/>
          <w:szCs w:val="22"/>
          <w:lang w:eastAsia="ar-SA"/>
        </w:rPr>
        <w:t>п</w:t>
      </w:r>
      <w:r w:rsidRPr="00924C9A">
        <w:rPr>
          <w:rFonts w:ascii="Times New Roman" w:hAnsi="Times New Roman" w:cs="Times New Roman"/>
          <w:b/>
          <w:bCs/>
          <w:kern w:val="1"/>
          <w:sz w:val="22"/>
          <w:szCs w:val="22"/>
          <w:lang w:eastAsia="ar-SA"/>
        </w:rPr>
        <w:t>остановляет</w:t>
      </w:r>
      <w:r w:rsidRPr="00924C9A">
        <w:rPr>
          <w:rFonts w:ascii="Times New Roman" w:hAnsi="Times New Roman" w:cs="Times New Roman"/>
          <w:bCs/>
          <w:kern w:val="1"/>
          <w:sz w:val="22"/>
          <w:szCs w:val="22"/>
          <w:lang w:eastAsia="ar-SA"/>
        </w:rPr>
        <w:t>:</w:t>
      </w:r>
      <w:r w:rsidRPr="00924C9A">
        <w:rPr>
          <w:rFonts w:ascii="Times New Roman" w:hAnsi="Times New Roman" w:cs="Times New Roman"/>
          <w:kern w:val="1"/>
          <w:sz w:val="22"/>
          <w:szCs w:val="22"/>
          <w:lang w:eastAsia="ar-SA"/>
        </w:rPr>
        <w:t xml:space="preserve">   </w:t>
      </w:r>
    </w:p>
    <w:p w:rsidR="00AC26DD" w:rsidRPr="00924C9A" w:rsidRDefault="00AC26DD" w:rsidP="00AC26DD">
      <w:pPr>
        <w:ind w:firstLine="567"/>
        <w:jc w:val="both"/>
        <w:rPr>
          <w:rFonts w:ascii="Times New Roman" w:eastAsia="Times New Roman" w:hAnsi="Times New Roman" w:cs="Times New Roman"/>
          <w:kern w:val="0"/>
          <w:sz w:val="22"/>
          <w:szCs w:val="22"/>
          <w:lang w:eastAsia="ru-RU" w:bidi="ar-SA"/>
        </w:rPr>
      </w:pPr>
      <w:r w:rsidRPr="00924C9A">
        <w:rPr>
          <w:rFonts w:ascii="Times New Roman" w:hAnsi="Times New Roman" w:cs="Times New Roman"/>
          <w:kern w:val="1"/>
          <w:sz w:val="22"/>
          <w:szCs w:val="22"/>
          <w:lang w:eastAsia="ar-SA"/>
        </w:rPr>
        <w:t xml:space="preserve">  </w:t>
      </w:r>
    </w:p>
    <w:p w:rsidR="00AC26DD" w:rsidRPr="00924C9A" w:rsidRDefault="00AC26DD" w:rsidP="00AC26DD">
      <w:pPr>
        <w:pStyle w:val="1"/>
        <w:numPr>
          <w:ilvl w:val="0"/>
          <w:numId w:val="4"/>
        </w:numPr>
        <w:spacing w:before="0" w:after="0"/>
        <w:ind w:left="0" w:firstLine="643"/>
        <w:jc w:val="both"/>
        <w:rPr>
          <w:rStyle w:val="a5"/>
          <w:rFonts w:ascii="Times New Roman" w:hAnsi="Times New Roman" w:cs="Times New Roman"/>
          <w:b w:val="0"/>
          <w:color w:val="auto"/>
          <w:sz w:val="22"/>
          <w:szCs w:val="22"/>
        </w:rPr>
      </w:pPr>
      <w:r w:rsidRPr="00924C9A">
        <w:rPr>
          <w:rFonts w:ascii="Times New Roman" w:eastAsia="Symbol" w:hAnsi="Times New Roman" w:cs="Times New Roman"/>
          <w:b w:val="0"/>
          <w:bCs/>
          <w:color w:val="auto"/>
          <w:kern w:val="1"/>
          <w:sz w:val="22"/>
          <w:szCs w:val="22"/>
          <w:lang w:eastAsia="ar-SA"/>
        </w:rPr>
        <w:t xml:space="preserve">Утвердить прилагаемый Административный регламент </w:t>
      </w:r>
      <w:r w:rsidRPr="00924C9A">
        <w:rPr>
          <w:rFonts w:ascii="Times New Roman" w:hAnsi="Times New Roman" w:cs="Times New Roman"/>
          <w:b w:val="0"/>
          <w:color w:val="auto"/>
          <w:sz w:val="22"/>
          <w:szCs w:val="22"/>
        </w:rPr>
        <w:t xml:space="preserve">предоставления Администрацией Большеигнатовского  муниципального района муниципальной услуги </w:t>
      </w:r>
      <w:r w:rsidRPr="00924C9A">
        <w:rPr>
          <w:rStyle w:val="a5"/>
          <w:rFonts w:ascii="Times New Roman" w:hAnsi="Times New Roman" w:cs="Times New Roman"/>
          <w:color w:val="auto"/>
          <w:sz w:val="22"/>
          <w:szCs w:val="22"/>
        </w:rPr>
        <w:t>«</w:t>
      </w:r>
      <w:r w:rsidRPr="00924C9A">
        <w:rPr>
          <w:rFonts w:ascii="Times New Roman" w:hAnsi="Times New Roman" w:cs="Times New Roman"/>
          <w:b w:val="0"/>
          <w:color w:val="auto"/>
          <w:sz w:val="22"/>
          <w:szCs w:val="22"/>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924C9A">
        <w:rPr>
          <w:rStyle w:val="a5"/>
          <w:rFonts w:ascii="Times New Roman" w:hAnsi="Times New Roman" w:cs="Times New Roman"/>
          <w:color w:val="auto"/>
          <w:sz w:val="22"/>
          <w:szCs w:val="22"/>
        </w:rPr>
        <w:t>».</w:t>
      </w:r>
    </w:p>
    <w:p w:rsidR="00AC26DD" w:rsidRPr="00AC26DD" w:rsidRDefault="00AC26DD" w:rsidP="00AC26DD">
      <w:pPr>
        <w:widowControl w:val="0"/>
        <w:numPr>
          <w:ilvl w:val="0"/>
          <w:numId w:val="1"/>
        </w:numPr>
        <w:ind w:left="0" w:right="-1" w:firstLine="851"/>
        <w:jc w:val="both"/>
        <w:outlineLvl w:val="0"/>
        <w:rPr>
          <w:rFonts w:ascii="Times New Roman" w:hAnsi="Times New Roman" w:cs="Times New Roman"/>
          <w:sz w:val="22"/>
          <w:szCs w:val="22"/>
          <w:highlight w:val="cyan"/>
        </w:rPr>
      </w:pPr>
      <w:r w:rsidRPr="00924C9A">
        <w:rPr>
          <w:rFonts w:ascii="Times New Roman" w:hAnsi="Times New Roman" w:cs="Times New Roman"/>
          <w:bCs/>
          <w:color w:val="000000"/>
          <w:sz w:val="22"/>
          <w:szCs w:val="22"/>
          <w:lang w:eastAsia="ar-SA"/>
        </w:rPr>
        <w:t>2. Признать утратившим силу постановление Администрации Большеигнатовского муниципального района от 01 июня 2018 года №257</w:t>
      </w:r>
      <w:r w:rsidRPr="00924C9A">
        <w:rPr>
          <w:rFonts w:ascii="Times New Roman" w:eastAsia="Symbol" w:hAnsi="Times New Roman" w:cs="Times New Roman"/>
          <w:kern w:val="1"/>
          <w:sz w:val="22"/>
          <w:szCs w:val="22"/>
        </w:rPr>
        <w:t xml:space="preserve"> «</w:t>
      </w:r>
      <w:r w:rsidRPr="00924C9A">
        <w:rPr>
          <w:rFonts w:ascii="Times New Roman" w:hAnsi="Times New Roman" w:cs="Times New Roman"/>
          <w:sz w:val="22"/>
          <w:szCs w:val="22"/>
        </w:rPr>
        <w:t>Об утверждении Административного регламента администрации Большеигнатовского  муниципального  района  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AC26DD" w:rsidRPr="00AC26DD" w:rsidRDefault="00AC26DD" w:rsidP="00AC26DD">
      <w:pPr>
        <w:pStyle w:val="1"/>
        <w:numPr>
          <w:ilvl w:val="0"/>
          <w:numId w:val="1"/>
        </w:numPr>
        <w:tabs>
          <w:tab w:val="right" w:pos="6379"/>
          <w:tab w:val="right" w:pos="9639"/>
        </w:tabs>
        <w:overflowPunct w:val="0"/>
        <w:spacing w:before="0" w:after="0"/>
        <w:ind w:left="0" w:right="-1" w:firstLine="851"/>
        <w:jc w:val="both"/>
        <w:rPr>
          <w:rFonts w:ascii="Times New Roman" w:hAnsi="Times New Roman" w:cs="Times New Roman"/>
          <w:b w:val="0"/>
          <w:color w:val="auto"/>
          <w:sz w:val="22"/>
          <w:szCs w:val="22"/>
        </w:rPr>
      </w:pPr>
      <w:r w:rsidRPr="00924C9A">
        <w:rPr>
          <w:rFonts w:ascii="Times New Roman" w:hAnsi="Times New Roman" w:cs="Times New Roman"/>
          <w:b w:val="0"/>
          <w:color w:val="auto"/>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AC26DD" w:rsidRPr="00AC26DD" w:rsidRDefault="00AC26DD" w:rsidP="00AC26DD">
      <w:pPr>
        <w:widowControl w:val="0"/>
        <w:ind w:left="643"/>
        <w:jc w:val="both"/>
        <w:outlineLvl w:val="0"/>
        <w:rPr>
          <w:rFonts w:ascii="Times New Roman" w:hAnsi="Times New Roman" w:cs="Times New Roman"/>
          <w:kern w:val="1"/>
          <w:sz w:val="22"/>
          <w:szCs w:val="22"/>
          <w:lang w:eastAsia="ar-SA"/>
        </w:rPr>
      </w:pPr>
      <w:r>
        <w:rPr>
          <w:rFonts w:ascii="Times New Roman" w:hAnsi="Times New Roman" w:cs="Times New Roman"/>
          <w:kern w:val="1"/>
          <w:sz w:val="22"/>
          <w:szCs w:val="22"/>
          <w:lang w:eastAsia="ar-SA"/>
        </w:rPr>
        <w:t>4.</w:t>
      </w:r>
      <w:r w:rsidRPr="00AC26DD">
        <w:rPr>
          <w:rFonts w:ascii="Times New Roman" w:hAnsi="Times New Roman" w:cs="Times New Roman"/>
          <w:kern w:val="1"/>
          <w:sz w:val="22"/>
          <w:szCs w:val="22"/>
          <w:lang w:eastAsia="ar-SA"/>
        </w:rPr>
        <w:t>Настоящее постановление вступает в силу после  дня официального опубликования (обнародования).</w:t>
      </w:r>
    </w:p>
    <w:p w:rsidR="00AC26DD" w:rsidRPr="00924C9A" w:rsidRDefault="00AC26DD" w:rsidP="00AC26DD">
      <w:pPr>
        <w:widowControl w:val="0"/>
        <w:outlineLvl w:val="0"/>
        <w:rPr>
          <w:rFonts w:ascii="Times New Roman" w:hAnsi="Times New Roman" w:cs="Times New Roman"/>
          <w:kern w:val="1"/>
          <w:sz w:val="22"/>
          <w:szCs w:val="22"/>
        </w:rPr>
      </w:pPr>
    </w:p>
    <w:p w:rsidR="00AC26DD" w:rsidRPr="00924C9A" w:rsidRDefault="00AC26DD" w:rsidP="00AC26DD">
      <w:pPr>
        <w:numPr>
          <w:ilvl w:val="0"/>
          <w:numId w:val="1"/>
        </w:numPr>
        <w:ind w:left="-284" w:firstLine="0"/>
        <w:jc w:val="both"/>
        <w:rPr>
          <w:rFonts w:ascii="Times New Roman" w:hAnsi="Times New Roman" w:cs="Times New Roman"/>
          <w:kern w:val="1"/>
          <w:sz w:val="22"/>
          <w:szCs w:val="22"/>
          <w:lang w:eastAsia="ar-SA"/>
        </w:rPr>
      </w:pPr>
      <w:r w:rsidRPr="00924C9A">
        <w:rPr>
          <w:rFonts w:ascii="Times New Roman" w:hAnsi="Times New Roman" w:cs="Times New Roman"/>
          <w:kern w:val="1"/>
          <w:sz w:val="22"/>
          <w:szCs w:val="22"/>
          <w:lang w:eastAsia="ar-SA"/>
        </w:rPr>
        <w:t>Глава Большеигнатовского</w:t>
      </w:r>
    </w:p>
    <w:p w:rsidR="00AC26DD" w:rsidRPr="00924C9A" w:rsidRDefault="00AC26DD" w:rsidP="00AC26DD">
      <w:pPr>
        <w:numPr>
          <w:ilvl w:val="0"/>
          <w:numId w:val="1"/>
        </w:numPr>
        <w:ind w:left="-284" w:firstLine="0"/>
        <w:jc w:val="both"/>
        <w:rPr>
          <w:rFonts w:ascii="Times New Roman" w:hAnsi="Times New Roman" w:cs="Times New Roman"/>
          <w:kern w:val="1"/>
          <w:sz w:val="22"/>
          <w:szCs w:val="22"/>
          <w:lang w:eastAsia="ar-SA"/>
        </w:rPr>
      </w:pPr>
      <w:r w:rsidRPr="00924C9A">
        <w:rPr>
          <w:rFonts w:ascii="Times New Roman" w:hAnsi="Times New Roman" w:cs="Times New Roman"/>
          <w:kern w:val="1"/>
          <w:sz w:val="22"/>
          <w:szCs w:val="22"/>
          <w:lang w:eastAsia="ar-SA"/>
        </w:rPr>
        <w:t>муниципального района                                                                 Т.Н. Полозова</w:t>
      </w:r>
    </w:p>
    <w:p w:rsidR="00AC26DD" w:rsidRPr="00924C9A" w:rsidRDefault="00AC26DD" w:rsidP="00AC26DD">
      <w:pPr>
        <w:rPr>
          <w:rFonts w:ascii="Times New Roman" w:eastAsia="Times New Roman" w:hAnsi="Times New Roman" w:cs="Times New Roman"/>
          <w:kern w:val="0"/>
          <w:sz w:val="22"/>
          <w:szCs w:val="22"/>
          <w:lang w:eastAsia="ar-SA" w:bidi="ar-SA"/>
        </w:rPr>
      </w:pPr>
    </w:p>
    <w:p w:rsidR="00AC26DD" w:rsidRPr="00924C9A" w:rsidRDefault="00AC26DD" w:rsidP="00AC26DD">
      <w:pPr>
        <w:rPr>
          <w:rFonts w:ascii="Times New Roman" w:eastAsia="Times New Roman" w:hAnsi="Times New Roman" w:cs="Times New Roman"/>
          <w:kern w:val="0"/>
          <w:sz w:val="22"/>
          <w:szCs w:val="22"/>
          <w:lang w:eastAsia="ar-SA" w:bidi="ar-SA"/>
        </w:rPr>
      </w:pPr>
    </w:p>
    <w:p w:rsidR="00AC26DD" w:rsidRPr="00924C9A" w:rsidRDefault="00AC26DD" w:rsidP="00AC26DD">
      <w:pPr>
        <w:ind w:left="5245" w:firstLine="567"/>
        <w:jc w:val="right"/>
        <w:rPr>
          <w:rFonts w:ascii="Times New Roman" w:eastAsia="Times New Roman" w:hAnsi="Times New Roman" w:cs="Times New Roman"/>
          <w:kern w:val="0"/>
          <w:sz w:val="22"/>
          <w:szCs w:val="22"/>
          <w:lang w:eastAsia="ar-SA" w:bidi="ar-SA"/>
        </w:rPr>
      </w:pPr>
      <w:r w:rsidRPr="00924C9A">
        <w:rPr>
          <w:rFonts w:ascii="Times New Roman" w:eastAsia="Times New Roman" w:hAnsi="Times New Roman" w:cs="Times New Roman"/>
          <w:kern w:val="0"/>
          <w:sz w:val="22"/>
          <w:szCs w:val="22"/>
          <w:lang w:eastAsia="ar-SA" w:bidi="ar-SA"/>
        </w:rPr>
        <w:t>Утвержденный</w:t>
      </w:r>
    </w:p>
    <w:p w:rsidR="00AC26DD" w:rsidRPr="00924C9A" w:rsidRDefault="00AC26DD" w:rsidP="00AC26DD">
      <w:pPr>
        <w:ind w:left="5387"/>
        <w:jc w:val="right"/>
        <w:rPr>
          <w:rFonts w:ascii="Times New Roman" w:eastAsia="Times New Roman" w:hAnsi="Times New Roman" w:cs="Times New Roman"/>
          <w:kern w:val="0"/>
          <w:sz w:val="22"/>
          <w:szCs w:val="22"/>
          <w:lang w:eastAsia="ar-SA" w:bidi="ar-SA"/>
        </w:rPr>
      </w:pPr>
      <w:r w:rsidRPr="00924C9A">
        <w:rPr>
          <w:rFonts w:ascii="Times New Roman" w:eastAsia="Times New Roman" w:hAnsi="Times New Roman" w:cs="Times New Roman"/>
          <w:kern w:val="0"/>
          <w:sz w:val="22"/>
          <w:szCs w:val="22"/>
          <w:lang w:eastAsia="ar-SA" w:bidi="ar-SA"/>
        </w:rPr>
        <w:t>постановлением Администрации</w:t>
      </w:r>
    </w:p>
    <w:p w:rsidR="00AC26DD" w:rsidRPr="00924C9A" w:rsidRDefault="00AC26DD" w:rsidP="00AC26DD">
      <w:pPr>
        <w:ind w:left="5387"/>
        <w:jc w:val="right"/>
        <w:rPr>
          <w:rStyle w:val="a5"/>
          <w:rFonts w:ascii="Times New Roman" w:hAnsi="Times New Roman" w:cs="Times New Roman"/>
          <w:sz w:val="22"/>
          <w:szCs w:val="22"/>
        </w:rPr>
      </w:pPr>
      <w:r w:rsidRPr="00924C9A">
        <w:rPr>
          <w:rFonts w:ascii="Times New Roman" w:eastAsia="Times New Roman" w:hAnsi="Times New Roman" w:cs="Times New Roman"/>
          <w:kern w:val="0"/>
          <w:sz w:val="22"/>
          <w:szCs w:val="22"/>
          <w:lang w:eastAsia="ar-SA" w:bidi="ar-SA"/>
        </w:rPr>
        <w:t xml:space="preserve">Большеигнатовского муниципального района </w:t>
      </w:r>
      <w:r w:rsidRPr="00924C9A">
        <w:rPr>
          <w:rFonts w:ascii="Times New Roman" w:eastAsia="Symbol" w:hAnsi="Times New Roman" w:cs="Times New Roman"/>
          <w:kern w:val="1"/>
          <w:sz w:val="22"/>
          <w:szCs w:val="22"/>
        </w:rPr>
        <w:t xml:space="preserve">«Об утверждении </w:t>
      </w:r>
      <w:r w:rsidRPr="00924C9A">
        <w:rPr>
          <w:rFonts w:ascii="Times New Roman" w:hAnsi="Times New Roman" w:cs="Times New Roman"/>
          <w:sz w:val="22"/>
          <w:szCs w:val="22"/>
        </w:rPr>
        <w:t>Административного регламента предоставления Администрацией Большеигнатовского  муниципального района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924C9A">
        <w:rPr>
          <w:rFonts w:ascii="Times New Roman" w:hAnsi="Times New Roman" w:cs="Times New Roman"/>
          <w:color w:val="000000"/>
          <w:sz w:val="22"/>
          <w:szCs w:val="22"/>
        </w:rPr>
        <w:t>»</w:t>
      </w:r>
      <w:r w:rsidRPr="00924C9A">
        <w:rPr>
          <w:rStyle w:val="a5"/>
          <w:rFonts w:ascii="Times New Roman" w:hAnsi="Times New Roman" w:cs="Times New Roman"/>
          <w:sz w:val="22"/>
          <w:szCs w:val="22"/>
        </w:rPr>
        <w:t xml:space="preserve"> </w:t>
      </w:r>
    </w:p>
    <w:p w:rsidR="00AC26DD" w:rsidRPr="00924C9A" w:rsidRDefault="00AC26DD" w:rsidP="00AC26DD">
      <w:pPr>
        <w:ind w:left="5387"/>
        <w:jc w:val="right"/>
        <w:rPr>
          <w:rFonts w:ascii="Times New Roman" w:eastAsia="Times New Roman" w:hAnsi="Times New Roman" w:cs="Times New Roman"/>
          <w:kern w:val="0"/>
          <w:sz w:val="22"/>
          <w:szCs w:val="22"/>
          <w:lang w:eastAsia="ar-SA" w:bidi="ar-SA"/>
        </w:rPr>
      </w:pPr>
      <w:r w:rsidRPr="00924C9A">
        <w:rPr>
          <w:rFonts w:ascii="Times New Roman" w:eastAsia="Times New Roman" w:hAnsi="Times New Roman" w:cs="Times New Roman"/>
          <w:kern w:val="0"/>
          <w:sz w:val="22"/>
          <w:szCs w:val="22"/>
          <w:lang w:eastAsia="ar-SA" w:bidi="ar-SA"/>
        </w:rPr>
        <w:t xml:space="preserve">от </w:t>
      </w:r>
      <w:r>
        <w:rPr>
          <w:rFonts w:ascii="Times New Roman" w:eastAsia="Times New Roman" w:hAnsi="Times New Roman" w:cs="Times New Roman"/>
          <w:kern w:val="0"/>
          <w:sz w:val="22"/>
          <w:szCs w:val="22"/>
          <w:lang w:eastAsia="ar-SA" w:bidi="ar-SA"/>
        </w:rPr>
        <w:t>07.03.</w:t>
      </w:r>
      <w:r w:rsidRPr="00924C9A">
        <w:rPr>
          <w:rFonts w:ascii="Times New Roman" w:eastAsia="Times New Roman" w:hAnsi="Times New Roman" w:cs="Times New Roman"/>
          <w:kern w:val="0"/>
          <w:sz w:val="22"/>
          <w:szCs w:val="22"/>
          <w:lang w:eastAsia="ar-SA" w:bidi="ar-SA"/>
        </w:rPr>
        <w:t xml:space="preserve">2023г. № </w:t>
      </w:r>
      <w:r>
        <w:rPr>
          <w:rFonts w:ascii="Times New Roman" w:eastAsia="Times New Roman" w:hAnsi="Times New Roman" w:cs="Times New Roman"/>
          <w:kern w:val="0"/>
          <w:sz w:val="22"/>
          <w:szCs w:val="22"/>
          <w:lang w:eastAsia="ar-SA" w:bidi="ar-SA"/>
        </w:rPr>
        <w:t>100</w:t>
      </w:r>
    </w:p>
    <w:p w:rsidR="00AC26DD" w:rsidRPr="00924C9A" w:rsidRDefault="00AC26DD" w:rsidP="00AC26DD">
      <w:pPr>
        <w:pStyle w:val="1"/>
        <w:spacing w:before="0" w:after="0"/>
        <w:rPr>
          <w:rFonts w:ascii="Times New Roman" w:hAnsi="Times New Roman" w:cs="Times New Roman"/>
          <w:sz w:val="22"/>
          <w:szCs w:val="22"/>
        </w:rPr>
      </w:pPr>
    </w:p>
    <w:p w:rsidR="00AC26DD" w:rsidRPr="00924C9A" w:rsidRDefault="00AC26DD" w:rsidP="00AC26DD">
      <w:pPr>
        <w:pStyle w:val="1"/>
        <w:spacing w:before="0" w:after="0"/>
        <w:rPr>
          <w:rFonts w:ascii="Times New Roman" w:hAnsi="Times New Roman" w:cs="Times New Roman"/>
          <w:sz w:val="22"/>
          <w:szCs w:val="22"/>
        </w:rPr>
      </w:pPr>
      <w:r w:rsidRPr="00924C9A">
        <w:rPr>
          <w:rFonts w:ascii="Times New Roman" w:hAnsi="Times New Roman" w:cs="Times New Roman"/>
          <w:sz w:val="22"/>
          <w:szCs w:val="22"/>
        </w:rPr>
        <w:t>Административный регламент</w:t>
      </w:r>
      <w:r w:rsidRPr="00924C9A">
        <w:rPr>
          <w:rFonts w:ascii="Times New Roman" w:hAnsi="Times New Roman" w:cs="Times New Roman"/>
          <w:sz w:val="22"/>
          <w:szCs w:val="22"/>
        </w:rPr>
        <w:br/>
        <w:t xml:space="preserve">предоставления Администрацией Большеигнатовского </w:t>
      </w:r>
      <w:r w:rsidRPr="00924C9A">
        <w:rPr>
          <w:rFonts w:ascii="Times New Roman" w:hAnsi="Times New Roman" w:cs="Times New Roman"/>
          <w:color w:val="auto"/>
          <w:sz w:val="22"/>
          <w:szCs w:val="22"/>
        </w:rPr>
        <w:t xml:space="preserve">муниципального </w:t>
      </w:r>
      <w:r w:rsidRPr="00924C9A">
        <w:rPr>
          <w:rFonts w:ascii="Times New Roman" w:hAnsi="Times New Roman" w:cs="Times New Roman"/>
          <w:sz w:val="22"/>
          <w:szCs w:val="22"/>
        </w:rPr>
        <w:t>района муниципальной услуги</w:t>
      </w:r>
    </w:p>
    <w:p w:rsidR="00AC26DD" w:rsidRPr="00924C9A" w:rsidRDefault="00AC26DD" w:rsidP="00AC26DD">
      <w:pPr>
        <w:pStyle w:val="1"/>
        <w:spacing w:before="0" w:after="0"/>
        <w:rPr>
          <w:rFonts w:ascii="Times New Roman" w:hAnsi="Times New Roman" w:cs="Times New Roman"/>
          <w:sz w:val="22"/>
          <w:szCs w:val="22"/>
        </w:rPr>
      </w:pPr>
      <w:r w:rsidRPr="00924C9A">
        <w:rPr>
          <w:rStyle w:val="a5"/>
          <w:rFonts w:ascii="Times New Roman" w:hAnsi="Times New Roman" w:cs="Times New Roman"/>
          <w:sz w:val="22"/>
          <w:szCs w:val="22"/>
        </w:rPr>
        <w:t>«</w:t>
      </w:r>
      <w:r w:rsidRPr="00924C9A">
        <w:rPr>
          <w:rFonts w:ascii="Times New Roman" w:hAnsi="Times New Roman" w:cs="Times New Roman"/>
          <w:sz w:val="22"/>
          <w:szCs w:val="22"/>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924C9A">
        <w:rPr>
          <w:rStyle w:val="a5"/>
          <w:rFonts w:ascii="Times New Roman" w:hAnsi="Times New Roman" w:cs="Times New Roman"/>
          <w:sz w:val="22"/>
          <w:szCs w:val="22"/>
        </w:rPr>
        <w:t>»</w:t>
      </w:r>
    </w:p>
    <w:p w:rsidR="00AC26DD" w:rsidRPr="00924C9A" w:rsidRDefault="00AC26DD" w:rsidP="00AC26DD">
      <w:pPr>
        <w:pStyle w:val="1"/>
        <w:spacing w:before="0" w:after="0"/>
        <w:rPr>
          <w:rFonts w:ascii="Times New Roman" w:hAnsi="Times New Roman" w:cs="Times New Roman"/>
          <w:sz w:val="22"/>
          <w:szCs w:val="22"/>
        </w:rPr>
      </w:pPr>
      <w:r w:rsidRPr="00924C9A">
        <w:rPr>
          <w:rFonts w:ascii="Times New Roman" w:hAnsi="Times New Roman" w:cs="Times New Roman"/>
          <w:sz w:val="22"/>
          <w:szCs w:val="22"/>
        </w:rPr>
        <w:t>Раздел 1. Общие положения</w:t>
      </w:r>
    </w:p>
    <w:p w:rsidR="00AC26DD" w:rsidRPr="00924C9A" w:rsidRDefault="00AC26DD" w:rsidP="00AC26DD">
      <w:pPr>
        <w:jc w:val="center"/>
        <w:rPr>
          <w:rStyle w:val="a5"/>
          <w:rFonts w:ascii="Times New Roman" w:hAnsi="Times New Roman" w:cs="Times New Roman"/>
          <w:b/>
          <w:sz w:val="22"/>
          <w:szCs w:val="22"/>
        </w:rPr>
      </w:pPr>
      <w:r w:rsidRPr="00924C9A">
        <w:rPr>
          <w:rStyle w:val="a5"/>
          <w:rFonts w:ascii="Times New Roman" w:hAnsi="Times New Roman" w:cs="Times New Roman"/>
          <w:sz w:val="22"/>
          <w:szCs w:val="22"/>
        </w:rPr>
        <w:t>Подраздел   1. Предмет регулирования административного регламента.</w:t>
      </w:r>
    </w:p>
    <w:p w:rsidR="00AC26DD" w:rsidRPr="00924C9A" w:rsidRDefault="00AC26DD" w:rsidP="00AC26DD">
      <w:pPr>
        <w:jc w:val="center"/>
        <w:rPr>
          <w:rFonts w:ascii="Times New Roman" w:hAnsi="Times New Roman" w:cs="Times New Roman"/>
          <w:b/>
          <w:sz w:val="22"/>
          <w:szCs w:val="22"/>
        </w:rPr>
      </w:pPr>
    </w:p>
    <w:p w:rsidR="00AC26DD" w:rsidRPr="00924C9A" w:rsidRDefault="00AC26DD" w:rsidP="00AC26DD">
      <w:pPr>
        <w:ind w:firstLine="720"/>
        <w:jc w:val="both"/>
        <w:rPr>
          <w:rStyle w:val="a5"/>
          <w:rFonts w:ascii="Times New Roman" w:hAnsi="Times New Roman" w:cs="Times New Roman"/>
          <w:sz w:val="22"/>
          <w:szCs w:val="22"/>
        </w:rPr>
      </w:pPr>
      <w:r w:rsidRPr="00924C9A">
        <w:rPr>
          <w:rStyle w:val="a5"/>
          <w:rFonts w:ascii="Times New Roman" w:hAnsi="Times New Roman" w:cs="Times New Roman"/>
          <w:sz w:val="22"/>
          <w:szCs w:val="22"/>
        </w:rPr>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w:t>
      </w:r>
      <w:r w:rsidRPr="00924C9A">
        <w:rPr>
          <w:rFonts w:ascii="Times New Roman" w:hAnsi="Times New Roman" w:cs="Times New Roman"/>
          <w:sz w:val="22"/>
          <w:szCs w:val="22"/>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924C9A">
        <w:rPr>
          <w:rStyle w:val="a5"/>
          <w:rFonts w:ascii="Times New Roman" w:hAnsi="Times New Roman" w:cs="Times New Roman"/>
          <w:sz w:val="22"/>
          <w:szCs w:val="22"/>
        </w:rPr>
        <w:t>» (далее - Административный регламент) разработан в целях повышения качества предоставления и доступности муниципальной услуги «</w:t>
      </w:r>
      <w:r w:rsidRPr="00924C9A">
        <w:rPr>
          <w:rFonts w:ascii="Times New Roman" w:hAnsi="Times New Roman" w:cs="Times New Roman"/>
          <w:sz w:val="22"/>
          <w:szCs w:val="22"/>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924C9A">
        <w:rPr>
          <w:rStyle w:val="a5"/>
          <w:rFonts w:ascii="Times New Roman" w:hAnsi="Times New Roman" w:cs="Times New Roman"/>
          <w:sz w:val="22"/>
          <w:szCs w:val="22"/>
        </w:rPr>
        <w:t>»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w:t>
      </w:r>
      <w:r w:rsidRPr="00924C9A">
        <w:rPr>
          <w:rFonts w:ascii="Times New Roman" w:eastAsiaTheme="minorEastAsia" w:hAnsi="Times New Roman" w:cs="Times New Roman"/>
          <w:kern w:val="0"/>
          <w:sz w:val="22"/>
          <w:szCs w:val="22"/>
          <w:lang w:eastAsia="ru-RU" w:bidi="ar-SA"/>
        </w:rPr>
        <w:t xml:space="preserve"> </w:t>
      </w:r>
      <w:r w:rsidRPr="00924C9A">
        <w:rPr>
          <w:rFonts w:ascii="Times New Roman" w:hAnsi="Times New Roman" w:cs="Times New Roman"/>
          <w:sz w:val="22"/>
          <w:szCs w:val="22"/>
        </w:rPr>
        <w:t>порядок обжалования действий (бездействия) и решений, принятых в ходе предоставления муниципальной услуги</w:t>
      </w:r>
      <w:r w:rsidRPr="00924C9A">
        <w:rPr>
          <w:rStyle w:val="a5"/>
          <w:rFonts w:ascii="Times New Roman" w:hAnsi="Times New Roman" w:cs="Times New Roman"/>
          <w:sz w:val="22"/>
          <w:szCs w:val="22"/>
        </w:rPr>
        <w:t xml:space="preserve"> при осуществлении Администрацией района полномочий по предоставлению муниципальной услуги.</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2. Круг заявителей.</w:t>
      </w:r>
    </w:p>
    <w:p w:rsidR="00AC26DD" w:rsidRPr="00924C9A" w:rsidRDefault="00AC26DD" w:rsidP="00AC26DD">
      <w:pPr>
        <w:keepNext/>
        <w:ind w:right="-1" w:firstLine="709"/>
        <w:jc w:val="both"/>
        <w:outlineLvl w:val="0"/>
        <w:rPr>
          <w:rFonts w:ascii="Times New Roman" w:hAnsi="Times New Roman" w:cs="Times New Roman"/>
          <w:sz w:val="22"/>
          <w:szCs w:val="22"/>
        </w:rPr>
      </w:pPr>
      <w:r w:rsidRPr="00924C9A">
        <w:rPr>
          <w:rStyle w:val="a5"/>
          <w:rFonts w:ascii="Times New Roman" w:hAnsi="Times New Roman" w:cs="Times New Roman"/>
          <w:sz w:val="22"/>
          <w:szCs w:val="22"/>
        </w:rPr>
        <w:t xml:space="preserve">2. Муниципальная услуга предоставляется: </w:t>
      </w:r>
      <w:r w:rsidRPr="00924C9A">
        <w:rPr>
          <w:rStyle w:val="a5"/>
          <w:rFonts w:ascii="Times New Roman" w:hAnsi="Times New Roman" w:cs="Times New Roman"/>
          <w:iCs/>
          <w:sz w:val="22"/>
          <w:szCs w:val="22"/>
        </w:rPr>
        <w:t>физическому лицу, в том числе индивидуальному предпринимателю и  юридическому лицу, (далее - заявитель).</w:t>
      </w:r>
    </w:p>
    <w:p w:rsidR="00AC26DD" w:rsidRPr="00924C9A" w:rsidRDefault="00AC26DD" w:rsidP="00AC26DD">
      <w:pPr>
        <w:ind w:firstLine="720"/>
        <w:jc w:val="both"/>
        <w:rPr>
          <w:rStyle w:val="a5"/>
          <w:rFonts w:ascii="Times New Roman" w:hAnsi="Times New Roman" w:cs="Times New Roman"/>
          <w:sz w:val="22"/>
          <w:szCs w:val="22"/>
        </w:rPr>
      </w:pPr>
      <w:r w:rsidRPr="00924C9A">
        <w:rPr>
          <w:rStyle w:val="a5"/>
          <w:rFonts w:ascii="Times New Roman" w:hAnsi="Times New Roman" w:cs="Times New Roman"/>
          <w:sz w:val="22"/>
          <w:szCs w:val="22"/>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jc w:val="center"/>
        <w:rPr>
          <w:rStyle w:val="a5"/>
          <w:rFonts w:ascii="Times New Roman" w:hAnsi="Times New Roman" w:cs="Times New Roman"/>
          <w:b/>
          <w:sz w:val="22"/>
          <w:szCs w:val="22"/>
        </w:rPr>
      </w:pPr>
      <w:r w:rsidRPr="00924C9A">
        <w:rPr>
          <w:rStyle w:val="a5"/>
          <w:rFonts w:ascii="Times New Roman" w:hAnsi="Times New Roman" w:cs="Times New Roman"/>
          <w:sz w:val="22"/>
          <w:szCs w:val="22"/>
        </w:rPr>
        <w:t>Подраздел 3. Требования, предъявляемые к вариантам предоставления муниципальной услуги.</w:t>
      </w:r>
    </w:p>
    <w:p w:rsidR="00AC26DD" w:rsidRPr="00924C9A" w:rsidRDefault="00AC26DD" w:rsidP="00AC26DD">
      <w:pPr>
        <w:jc w:val="center"/>
        <w:rPr>
          <w:rFonts w:ascii="Times New Roman" w:hAnsi="Times New Roman" w:cs="Times New Roman"/>
          <w:b/>
          <w:sz w:val="22"/>
          <w:szCs w:val="22"/>
        </w:rPr>
      </w:pP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4. Порядок получения информации по вопросам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Информирование о порядке предоставления муниципальной услуги осуществляется: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а) </w:t>
      </w:r>
      <w:r w:rsidRPr="00924C9A">
        <w:rPr>
          <w:rStyle w:val="a5"/>
          <w:rFonts w:ascii="Times New Roman" w:hAnsi="Times New Roman" w:cs="Times New Roman"/>
          <w:kern w:val="0"/>
          <w:sz w:val="22"/>
          <w:szCs w:val="22"/>
        </w:rPr>
        <w:t xml:space="preserve">специалистом отдела градостроительства, архитектуры, жилищно-коммунального хозяйства и вопросам гражданской обороны и чрезвычайных ситуаций </w:t>
      </w:r>
      <w:r w:rsidRPr="00924C9A">
        <w:rPr>
          <w:rStyle w:val="a5"/>
          <w:rFonts w:ascii="Times New Roman" w:hAnsi="Times New Roman" w:cs="Times New Roman"/>
          <w:sz w:val="22"/>
          <w:szCs w:val="22"/>
        </w:rPr>
        <w:t>Администрации района (далее - Специалист)</w:t>
      </w:r>
      <w:r w:rsidRPr="00924C9A">
        <w:rPr>
          <w:rStyle w:val="a5"/>
          <w:rFonts w:ascii="Times New Roman" w:hAnsi="Times New Roman" w:cs="Times New Roman"/>
          <w:i/>
          <w:iCs/>
          <w:sz w:val="22"/>
          <w:szCs w:val="22"/>
        </w:rPr>
        <w:t xml:space="preserve">, </w:t>
      </w:r>
      <w:r w:rsidRPr="00924C9A">
        <w:rPr>
          <w:rStyle w:val="a5"/>
          <w:rFonts w:ascii="Times New Roman" w:hAnsi="Times New Roman" w:cs="Times New Roman"/>
          <w:sz w:val="22"/>
          <w:szCs w:val="22"/>
        </w:rPr>
        <w:t>ответственным за предоставление муниципальной услуги, при непосредственном обращении заявителя в Администрацию района;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924C9A">
        <w:rPr>
          <w:rStyle w:val="a7"/>
          <w:rFonts w:ascii="Times New Roman" w:hAnsi="Times New Roman" w:cs="Times New Roman"/>
          <w:sz w:val="22"/>
          <w:szCs w:val="22"/>
        </w:rPr>
        <w:t>https://mfc13.ru/</w:t>
      </w:r>
      <w:r w:rsidRPr="00924C9A">
        <w:rPr>
          <w:rStyle w:val="a5"/>
          <w:rFonts w:ascii="Times New Roman" w:hAnsi="Times New Roman" w:cs="Times New Roman"/>
          <w:sz w:val="22"/>
          <w:szCs w:val="22"/>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посредством телефонной, факсимильной и иных средств телекоммуникационной связи;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г) на официальном сайте Администрации района в информационно-телекоммуникационной сети «Интернет» </w:t>
      </w:r>
      <w:hyperlink r:id="rId102" w:history="1">
        <w:r w:rsidRPr="00924C9A">
          <w:rPr>
            <w:rStyle w:val="a8"/>
            <w:rFonts w:ascii="Times New Roman" w:hAnsi="Times New Roman" w:cs="Times New Roman"/>
            <w:sz w:val="22"/>
            <w:szCs w:val="22"/>
          </w:rPr>
          <w:t>https://bignatovo.gosuslugi.ru/</w:t>
        </w:r>
      </w:hyperlink>
      <w:r w:rsidRPr="00924C9A">
        <w:rPr>
          <w:rStyle w:val="a5"/>
          <w:rFonts w:ascii="Times New Roman" w:hAnsi="Times New Roman" w:cs="Times New Roman"/>
          <w:sz w:val="22"/>
          <w:szCs w:val="22"/>
        </w:rPr>
        <w:t xml:space="preserve"> (далее - официальный сайт Администрации);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03">
        <w:r w:rsidRPr="00924C9A">
          <w:rPr>
            <w:rFonts w:ascii="Times New Roman" w:hAnsi="Times New Roman" w:cs="Times New Roman"/>
            <w:sz w:val="22"/>
            <w:szCs w:val="22"/>
          </w:rPr>
          <w:t>www.gosuslugi.ru</w:t>
        </w:r>
      </w:hyperlink>
      <w:r w:rsidRPr="00924C9A">
        <w:rPr>
          <w:rStyle w:val="a5"/>
          <w:rFonts w:ascii="Times New Roman" w:hAnsi="Times New Roman" w:cs="Times New Roman"/>
          <w:sz w:val="22"/>
          <w:szCs w:val="22"/>
        </w:rPr>
        <w:t>) и (или) региональной государственной информационной системы "Реестр государственных и муниципальных услуг" (далее - Региональный портал);</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е) посредством ответов на письменные обращения граждан.</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5. Порядок, форма, место размещения и способы получения справочной информации.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Информирование заявителей, прием и выдача документов осуществляется в Администрации района (далее - Уполномоченный орган), в </w:t>
      </w:r>
      <w:r w:rsidRPr="00924C9A">
        <w:rPr>
          <w:rFonts w:ascii="Times New Roman" w:hAnsi="Times New Roman" w:cs="Times New Roman"/>
          <w:sz w:val="22"/>
          <w:szCs w:val="22"/>
        </w:rPr>
        <w:t>Государственном автономном учреждении Республики Мордовия "Многофункциональный центр предоставления государственных и муниципальных услуг»</w:t>
      </w:r>
      <w:r w:rsidRPr="00924C9A">
        <w:rPr>
          <w:rStyle w:val="a5"/>
          <w:rFonts w:ascii="Times New Roman" w:hAnsi="Times New Roman" w:cs="Times New Roman"/>
          <w:sz w:val="22"/>
          <w:szCs w:val="22"/>
        </w:rPr>
        <w:t xml:space="preserve"> (далее - МФЦ), в территориальных обособленных структурных подразделениях (далее - ТОСП), в рамках заключенного соглашения о взаимодействии.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На официальном сайте Администрации района, в СМИ, на информационном стенде в Администрации, в помещении МФЦ, ТОСП размещаются: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а) общий режим работы;</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б) перечень документов, необходимых для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образец заполнения заявления.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о перечне документов, необходимых для предоставления услуги, их комплектности (достаточности);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о правильности оформления документов, необходимых для предоставления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об источниках получения документов, необходимых для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о порядке, сроках оформления документов, необходимых для получения муниципальной услуги, возможности их получения;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об основаниях для отказа в предоставлении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lastRenderedPageBreak/>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04">
        <w:r w:rsidRPr="00924C9A">
          <w:rPr>
            <w:rFonts w:ascii="Times New Roman" w:hAnsi="Times New Roman" w:cs="Times New Roman"/>
            <w:sz w:val="22"/>
            <w:szCs w:val="22"/>
          </w:rPr>
          <w:t>www.gosuslugi.ru</w:t>
        </w:r>
      </w:hyperlink>
      <w:r w:rsidRPr="00924C9A">
        <w:rPr>
          <w:rStyle w:val="a5"/>
          <w:rFonts w:ascii="Times New Roman" w:hAnsi="Times New Roman" w:cs="Times New Roman"/>
          <w:sz w:val="22"/>
          <w:szCs w:val="22"/>
        </w:rPr>
        <w:t>).</w:t>
      </w:r>
    </w:p>
    <w:p w:rsidR="00AC26DD" w:rsidRPr="00924C9A" w:rsidRDefault="00AC26DD" w:rsidP="00AC26DD">
      <w:pPr>
        <w:pStyle w:val="1"/>
        <w:spacing w:before="0" w:after="0"/>
        <w:jc w:val="both"/>
        <w:rPr>
          <w:rFonts w:ascii="Times New Roman" w:hAnsi="Times New Roman" w:cs="Times New Roman"/>
          <w:sz w:val="22"/>
          <w:szCs w:val="22"/>
        </w:rPr>
      </w:pPr>
    </w:p>
    <w:p w:rsidR="00AC26DD" w:rsidRPr="00924C9A" w:rsidRDefault="00AC26DD" w:rsidP="00AC26DD">
      <w:pPr>
        <w:pStyle w:val="1"/>
        <w:spacing w:before="0" w:after="0"/>
        <w:rPr>
          <w:rFonts w:ascii="Times New Roman" w:hAnsi="Times New Roman" w:cs="Times New Roman"/>
          <w:color w:val="auto"/>
          <w:sz w:val="22"/>
          <w:szCs w:val="22"/>
        </w:rPr>
      </w:pPr>
      <w:r w:rsidRPr="00924C9A">
        <w:rPr>
          <w:rFonts w:ascii="Times New Roman" w:hAnsi="Times New Roman" w:cs="Times New Roman"/>
          <w:color w:val="auto"/>
          <w:sz w:val="22"/>
          <w:szCs w:val="22"/>
        </w:rPr>
        <w:t>Раздел 2. Стандарт предоставления муниципальной услуги</w:t>
      </w: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1. Наименование муниципальной услуги.</w:t>
      </w:r>
    </w:p>
    <w:p w:rsidR="00AC26DD" w:rsidRPr="00924C9A" w:rsidRDefault="00AC26DD" w:rsidP="00AC26DD">
      <w:pPr>
        <w:ind w:firstLine="720"/>
        <w:jc w:val="both"/>
        <w:rPr>
          <w:rStyle w:val="a5"/>
          <w:rFonts w:ascii="Times New Roman" w:hAnsi="Times New Roman" w:cs="Times New Roman"/>
          <w:sz w:val="22"/>
          <w:szCs w:val="22"/>
        </w:rPr>
      </w:pPr>
      <w:r w:rsidRPr="00924C9A">
        <w:rPr>
          <w:rFonts w:ascii="Times New Roman" w:hAnsi="Times New Roman" w:cs="Times New Roman"/>
          <w:sz w:val="22"/>
          <w:szCs w:val="22"/>
        </w:rPr>
        <w:t>7. 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924C9A">
        <w:rPr>
          <w:rStyle w:val="a5"/>
          <w:rFonts w:ascii="Times New Roman" w:hAnsi="Times New Roman" w:cs="Times New Roman"/>
          <w:sz w:val="22"/>
          <w:szCs w:val="22"/>
        </w:rPr>
        <w:t>.</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2. Наименование органа, предоставляющего муниципальную услугу.</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8. Предоставление муниципальной услуги осуществляется </w:t>
      </w:r>
      <w:r w:rsidRPr="00924C9A">
        <w:rPr>
          <w:rStyle w:val="a5"/>
          <w:rFonts w:ascii="Times New Roman" w:hAnsi="Times New Roman" w:cs="Times New Roman"/>
          <w:kern w:val="0"/>
          <w:sz w:val="22"/>
          <w:szCs w:val="22"/>
        </w:rPr>
        <w:t xml:space="preserve">отделом градостроительства, архитектуры, жилищно-коммунального хозяйства и вопросам гражданской обороны и чрезвычайных ситуаций </w:t>
      </w:r>
      <w:r w:rsidRPr="00924C9A">
        <w:rPr>
          <w:rStyle w:val="a5"/>
          <w:rFonts w:ascii="Times New Roman" w:hAnsi="Times New Roman" w:cs="Times New Roman"/>
          <w:sz w:val="22"/>
          <w:szCs w:val="22"/>
        </w:rPr>
        <w:t>(далее - Отдел, уполномоченный орган).</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9. Организация предоставления муниципальной услуги осуществляется, в том числе в электронном виде через </w:t>
      </w:r>
      <w:hyperlink r:id="rId105">
        <w:r w:rsidRPr="00924C9A">
          <w:rPr>
            <w:rFonts w:ascii="Times New Roman" w:hAnsi="Times New Roman" w:cs="Times New Roman"/>
            <w:sz w:val="22"/>
            <w:szCs w:val="22"/>
          </w:rPr>
          <w:t>Единый портал</w:t>
        </w:r>
      </w:hyperlink>
      <w:r w:rsidRPr="00924C9A">
        <w:rPr>
          <w:rStyle w:val="a5"/>
          <w:rFonts w:ascii="Times New Roman" w:hAnsi="Times New Roman" w:cs="Times New Roman"/>
          <w:sz w:val="22"/>
          <w:szCs w:val="22"/>
        </w:rPr>
        <w:t xml:space="preserve"> и (или </w:t>
      </w:r>
      <w:hyperlink r:id="rId106">
        <w:r w:rsidRPr="00924C9A">
          <w:rPr>
            <w:rFonts w:ascii="Times New Roman" w:hAnsi="Times New Roman" w:cs="Times New Roman"/>
            <w:sz w:val="22"/>
            <w:szCs w:val="22"/>
          </w:rPr>
          <w:t>Региональный портал</w:t>
        </w:r>
      </w:hyperlink>
      <w:r w:rsidRPr="00924C9A">
        <w:rPr>
          <w:rStyle w:val="a5"/>
          <w:rFonts w:ascii="Times New Roman" w:hAnsi="Times New Roman" w:cs="Times New Roman"/>
          <w:sz w:val="22"/>
          <w:szCs w:val="22"/>
        </w:rPr>
        <w:t>), а также через МФЦ в соответствии с соглашением о взаимодействии, заключенным между МФЦ, и Администрацией района.</w:t>
      </w:r>
    </w:p>
    <w:p w:rsidR="00AC26DD" w:rsidRPr="00924C9A" w:rsidRDefault="00AC26DD" w:rsidP="00AC26DD">
      <w:pPr>
        <w:ind w:firstLine="720"/>
        <w:jc w:val="both"/>
        <w:rPr>
          <w:rStyle w:val="a5"/>
          <w:rFonts w:ascii="Times New Roman" w:hAnsi="Times New Roman" w:cs="Times New Roman"/>
          <w:sz w:val="22"/>
          <w:szCs w:val="22"/>
        </w:rPr>
      </w:pPr>
      <w:r w:rsidRPr="00924C9A">
        <w:rPr>
          <w:rStyle w:val="a5"/>
          <w:rFonts w:ascii="Times New Roman" w:hAnsi="Times New Roman" w:cs="Times New Roman"/>
          <w:sz w:val="22"/>
          <w:szCs w:val="22"/>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07">
        <w:r w:rsidRPr="00924C9A">
          <w:rPr>
            <w:rFonts w:ascii="Times New Roman" w:hAnsi="Times New Roman" w:cs="Times New Roman"/>
            <w:sz w:val="22"/>
            <w:szCs w:val="22"/>
          </w:rPr>
          <w:t>части 1 статьи 9</w:t>
        </w:r>
      </w:hyperlink>
      <w:r w:rsidRPr="00924C9A">
        <w:rPr>
          <w:rStyle w:val="a5"/>
          <w:rFonts w:ascii="Times New Roman" w:hAnsi="Times New Roman" w:cs="Times New Roman"/>
          <w:sz w:val="22"/>
          <w:szCs w:val="22"/>
        </w:rPr>
        <w:t xml:space="preserve"> Федерального закона от 27 июня 2010 года N 210-ФЗ "Об организации предоставления государственных и муниципальных услуг".</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3. Результат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11. Результатом предоставления муниципальной услуги являются:</w:t>
      </w:r>
    </w:p>
    <w:p w:rsidR="00AC26DD" w:rsidRPr="00924C9A" w:rsidRDefault="00AC26DD" w:rsidP="00AC26DD">
      <w:pPr>
        <w:pStyle w:val="af5"/>
        <w:numPr>
          <w:ilvl w:val="0"/>
          <w:numId w:val="7"/>
        </w:numPr>
        <w:tabs>
          <w:tab w:val="left" w:pos="1134"/>
        </w:tabs>
        <w:suppressAutoHyphens w:val="0"/>
        <w:ind w:left="0" w:right="-1" w:firstLine="993"/>
        <w:jc w:val="both"/>
        <w:outlineLvl w:val="2"/>
        <w:rPr>
          <w:rFonts w:ascii="Times New Roman" w:hAnsi="Times New Roman" w:cs="Times New Roman"/>
          <w:sz w:val="22"/>
          <w:szCs w:val="22"/>
        </w:rPr>
      </w:pPr>
      <w:bookmarkStart w:id="303" w:name="sub_62"/>
      <w:bookmarkEnd w:id="303"/>
      <w:r w:rsidRPr="00924C9A">
        <w:rPr>
          <w:rFonts w:ascii="Times New Roman" w:hAnsi="Times New Roman" w:cs="Times New Roman"/>
          <w:sz w:val="22"/>
          <w:szCs w:val="22"/>
        </w:rPr>
        <w:t>решение о предоставлении разрешения отклонение от предельных параметров разрешенного строительства, реконструкции объекта капитального строительства (по форме, согласно приложению № 3 к настоящему Административному регламенту);</w:t>
      </w:r>
    </w:p>
    <w:p w:rsidR="00AC26DD" w:rsidRPr="00924C9A" w:rsidRDefault="00AC26DD" w:rsidP="00AC26DD">
      <w:pPr>
        <w:pStyle w:val="af5"/>
        <w:numPr>
          <w:ilvl w:val="0"/>
          <w:numId w:val="7"/>
        </w:numPr>
        <w:tabs>
          <w:tab w:val="left" w:pos="1134"/>
        </w:tabs>
        <w:suppressAutoHyphens w:val="0"/>
        <w:ind w:left="0" w:right="-1" w:firstLine="993"/>
        <w:jc w:val="both"/>
        <w:outlineLvl w:val="2"/>
        <w:rPr>
          <w:rFonts w:ascii="Times New Roman" w:hAnsi="Times New Roman" w:cs="Times New Roman"/>
          <w:sz w:val="22"/>
          <w:szCs w:val="22"/>
        </w:rPr>
      </w:pPr>
      <w:r w:rsidRPr="00924C9A">
        <w:rPr>
          <w:rFonts w:ascii="Times New Roman" w:hAnsi="Times New Roman" w:cs="Times New Roman"/>
          <w:sz w:val="22"/>
          <w:szCs w:val="22"/>
        </w:rPr>
        <w:t xml:space="preserve"> решение об отказе в предоставлении муниципальной услуги (по форме, согласно приложению № 4 к настоящему Административному регламенту).</w:t>
      </w:r>
    </w:p>
    <w:p w:rsidR="00AC26DD" w:rsidRPr="00924C9A" w:rsidRDefault="00AC26DD" w:rsidP="00AC26DD">
      <w:pPr>
        <w:rPr>
          <w:rStyle w:val="a5"/>
          <w:rFonts w:ascii="Times New Roman" w:hAnsi="Times New Roman" w:cs="Times New Roman"/>
          <w:b/>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4. Срок предоставления муниципальной услуги.</w:t>
      </w:r>
    </w:p>
    <w:p w:rsidR="00AC26DD" w:rsidRPr="00924C9A" w:rsidRDefault="00AC26DD" w:rsidP="00AC26DD">
      <w:pPr>
        <w:ind w:right="-1" w:firstLine="709"/>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12. </w:t>
      </w:r>
      <w:r w:rsidRPr="00924C9A">
        <w:rPr>
          <w:rFonts w:ascii="Times New Roman" w:hAnsi="Times New Roman" w:cs="Times New Roman"/>
          <w:sz w:val="22"/>
          <w:szCs w:val="22"/>
        </w:rPr>
        <w:t>Срок предоставления муниципальной услуги не может превышать 47 рабочих дней рабочих дней со дня регистрации заявления и документов, необходимых для предоставления муниципальной услуги.</w:t>
      </w:r>
    </w:p>
    <w:p w:rsidR="00AC26DD" w:rsidRPr="00924C9A" w:rsidRDefault="00AC26DD" w:rsidP="00AC26DD">
      <w:pPr>
        <w:ind w:right="-1" w:firstLine="709"/>
        <w:jc w:val="both"/>
        <w:rPr>
          <w:rFonts w:ascii="Times New Roman" w:hAnsi="Times New Roman" w:cs="Times New Roman"/>
          <w:color w:val="FF0000"/>
          <w:sz w:val="22"/>
          <w:szCs w:val="22"/>
          <w:lang w:bidi="ru-RU"/>
        </w:rPr>
      </w:pPr>
      <w:r w:rsidRPr="00924C9A">
        <w:rPr>
          <w:rFonts w:ascii="Times New Roman" w:hAnsi="Times New Roman" w:cs="Times New Roman"/>
          <w:sz w:val="22"/>
          <w:szCs w:val="22"/>
          <w:lang w:bidi="ru-RU"/>
        </w:rPr>
        <w:t xml:space="preserve">13. Уполномоченный орган в течение 47 рабочих дней со дня регистрации заявления и документов, необходимых для предоставления муниципальной услуги, направляет заявителю способом </w:t>
      </w:r>
      <w:r w:rsidRPr="00924C9A">
        <w:rPr>
          <w:rFonts w:ascii="Times New Roman" w:hAnsi="Times New Roman" w:cs="Times New Roman"/>
          <w:color w:val="000000" w:themeColor="text1"/>
          <w:sz w:val="22"/>
          <w:szCs w:val="22"/>
          <w:lang w:bidi="ru-RU"/>
        </w:rPr>
        <w:t xml:space="preserve">указанном в заявлении один из результатов, указанных в пункте 11 Административного регламента. </w:t>
      </w:r>
    </w:p>
    <w:p w:rsidR="00AC26DD" w:rsidRPr="00924C9A" w:rsidRDefault="00AC26DD" w:rsidP="00AC26DD">
      <w:pPr>
        <w:ind w:right="-1" w:firstLine="709"/>
        <w:jc w:val="both"/>
        <w:rPr>
          <w:rFonts w:ascii="Times New Roman" w:hAnsi="Times New Roman" w:cs="Times New Roman"/>
          <w:sz w:val="22"/>
          <w:szCs w:val="22"/>
          <w:lang w:bidi="ru-RU"/>
        </w:rPr>
      </w:pPr>
      <w:r w:rsidRPr="00924C9A">
        <w:rPr>
          <w:rFonts w:ascii="Times New Roman" w:hAnsi="Times New Roman" w:cs="Times New Roman"/>
          <w:sz w:val="22"/>
          <w:szCs w:val="22"/>
          <w:lang w:bidi="ru-RU"/>
        </w:rPr>
        <w:t>14. Срок выдачи разрешения на условно разрешенный вид использования земельного участка или объекта капитального строительства не может превышать 47 рабочих дней.</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15. Приостановление срока предоставления муниципальной услуги не предусмотрено.</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16. Выдача документа, являющегося результатом предоставления муниципальной услуги, в Уполномоченном органе, МФЦ осуществляется в день обращения заявителя за результатом предоставления муниципальной услуги.</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AC26DD" w:rsidRPr="00924C9A" w:rsidRDefault="00AC26DD" w:rsidP="00AC26DD">
      <w:pPr>
        <w:ind w:firstLine="720"/>
        <w:jc w:val="both"/>
        <w:rPr>
          <w:rStyle w:val="a5"/>
          <w:rFonts w:ascii="Times New Roman" w:hAnsi="Times New Roman" w:cs="Times New Roman"/>
          <w:sz w:val="22"/>
          <w:szCs w:val="22"/>
        </w:rPr>
      </w:pPr>
      <w:r w:rsidRPr="00924C9A">
        <w:rPr>
          <w:rStyle w:val="a5"/>
          <w:rFonts w:ascii="Times New Roman" w:hAnsi="Times New Roman" w:cs="Times New Roman"/>
          <w:sz w:val="22"/>
          <w:szCs w:val="22"/>
        </w:rPr>
        <w:t>17.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ind w:firstLine="720"/>
        <w:jc w:val="center"/>
        <w:rPr>
          <w:rStyle w:val="a5"/>
          <w:rFonts w:ascii="Times New Roman" w:hAnsi="Times New Roman" w:cs="Times New Roman"/>
          <w:b/>
          <w:sz w:val="22"/>
          <w:szCs w:val="22"/>
        </w:rPr>
      </w:pPr>
      <w:r w:rsidRPr="00924C9A">
        <w:rPr>
          <w:rStyle w:val="a5"/>
          <w:rFonts w:ascii="Times New Roman" w:hAnsi="Times New Roman" w:cs="Times New Roman"/>
          <w:sz w:val="22"/>
          <w:szCs w:val="22"/>
        </w:rPr>
        <w:t>Подраздел 5. Правовые основания для предоставления муниципальной услуги.</w:t>
      </w:r>
    </w:p>
    <w:p w:rsidR="00AC26DD" w:rsidRPr="00924C9A" w:rsidRDefault="00AC26DD" w:rsidP="00AC26DD">
      <w:pPr>
        <w:ind w:firstLine="720"/>
        <w:jc w:val="center"/>
        <w:rPr>
          <w:rFonts w:ascii="Times New Roman" w:hAnsi="Times New Roman" w:cs="Times New Roman"/>
          <w:b/>
          <w:sz w:val="22"/>
          <w:szCs w:val="22"/>
        </w:rPr>
      </w:pPr>
    </w:p>
    <w:p w:rsidR="00AC26DD" w:rsidRPr="00924C9A" w:rsidRDefault="00AC26DD" w:rsidP="00AC26DD">
      <w:pPr>
        <w:ind w:firstLine="720"/>
        <w:jc w:val="both"/>
        <w:rPr>
          <w:rStyle w:val="a5"/>
          <w:rFonts w:ascii="Times New Roman" w:hAnsi="Times New Roman" w:cs="Times New Roman"/>
          <w:sz w:val="22"/>
          <w:szCs w:val="22"/>
        </w:rPr>
      </w:pPr>
      <w:r w:rsidRPr="00924C9A">
        <w:rPr>
          <w:rStyle w:val="a5"/>
          <w:rFonts w:ascii="Times New Roman" w:hAnsi="Times New Roman" w:cs="Times New Roman"/>
          <w:sz w:val="22"/>
          <w:szCs w:val="22"/>
        </w:rPr>
        <w:t xml:space="preserve">18.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w:t>
      </w:r>
      <w:r w:rsidRPr="00924C9A">
        <w:rPr>
          <w:rStyle w:val="a5"/>
          <w:rFonts w:ascii="Times New Roman" w:hAnsi="Times New Roman" w:cs="Times New Roman"/>
          <w:sz w:val="22"/>
          <w:szCs w:val="22"/>
        </w:rPr>
        <w:lastRenderedPageBreak/>
        <w:t>органа, предоставляющего муниципальную услугу, а также на Республиканском портале государственных и муниципальных услуг, а также на Едином портал государственных и муниципальных услуг</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6. Исчерпывающий перечень документов, необходимых для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 19. Для получения муниципальной услуги заявитель предоставляет следующие документы:</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а) документ, удостоверяющий личность;</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б) документ, удостоверяющий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в) заявление:</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 в форме документа на бумажном носителе по форме, согласно приложению № 5 к настоящему Административному регламенту;</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 в электронной форме (заполняется посредством внесения соответствующих сведений в интерактивную форму заявления).</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20. 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 (далее – Федеральный закон № 63-ФЗ).</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21. К заявлению прилагаются:</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1)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2)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отклонение от предельных параметров разрешенного строительства, реконструкции объекта капитального строительства,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22. Заявление и прилагаемые документы могут быть представлены (направлены) заявителем одним из следующих способов:</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1) лично или посредством почтового отправления в орган государственной власти субъекта Российской Федерации или местного самоуправления;</w:t>
      </w:r>
    </w:p>
    <w:p w:rsidR="00AC26DD" w:rsidRPr="00924C9A" w:rsidRDefault="00AC26DD" w:rsidP="00AC26DD">
      <w:pPr>
        <w:pStyle w:val="af5"/>
        <w:numPr>
          <w:ilvl w:val="0"/>
          <w:numId w:val="8"/>
        </w:numPr>
        <w:tabs>
          <w:tab w:val="left" w:pos="1134"/>
        </w:tabs>
        <w:suppressAutoHyphens w:val="0"/>
        <w:ind w:left="0" w:right="-1" w:firstLine="709"/>
        <w:jc w:val="both"/>
        <w:rPr>
          <w:rFonts w:ascii="Times New Roman" w:hAnsi="Times New Roman" w:cs="Times New Roman"/>
          <w:sz w:val="22"/>
          <w:szCs w:val="22"/>
        </w:rPr>
      </w:pPr>
      <w:r w:rsidRPr="00924C9A">
        <w:rPr>
          <w:rFonts w:ascii="Times New Roman" w:hAnsi="Times New Roman" w:cs="Times New Roman"/>
          <w:sz w:val="22"/>
          <w:szCs w:val="22"/>
        </w:rPr>
        <w:t>через МФЦ;</w:t>
      </w:r>
    </w:p>
    <w:p w:rsidR="00AC26DD" w:rsidRPr="00924C9A" w:rsidRDefault="00AC26DD" w:rsidP="00AC26DD">
      <w:pPr>
        <w:pStyle w:val="af5"/>
        <w:numPr>
          <w:ilvl w:val="0"/>
          <w:numId w:val="8"/>
        </w:numPr>
        <w:tabs>
          <w:tab w:val="left" w:pos="1134"/>
        </w:tabs>
        <w:suppressAutoHyphens w:val="0"/>
        <w:ind w:left="0" w:right="-1" w:firstLine="709"/>
        <w:jc w:val="both"/>
        <w:rPr>
          <w:rFonts w:ascii="Times New Roman" w:hAnsi="Times New Roman" w:cs="Times New Roman"/>
          <w:sz w:val="22"/>
          <w:szCs w:val="22"/>
        </w:rPr>
      </w:pPr>
      <w:r w:rsidRPr="00924C9A">
        <w:rPr>
          <w:rFonts w:ascii="Times New Roman" w:hAnsi="Times New Roman" w:cs="Times New Roman"/>
          <w:sz w:val="22"/>
          <w:szCs w:val="22"/>
        </w:rPr>
        <w:t>через Региональный или Единый портал.</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23. Запрещается требовать от заявителя:</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924C9A">
        <w:rPr>
          <w:rFonts w:ascii="Times New Roman" w:hAnsi="Times New Roman" w:cs="Times New Roman"/>
          <w:sz w:val="22"/>
          <w:szCs w:val="22"/>
        </w:rPr>
        <w:lastRenderedPageBreak/>
        <w:t>государственной (муниципальной) услуги, либо в предоставлении муниципальной услуги, за исключением следующих случаев:</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24.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AC26DD" w:rsidRPr="00924C9A" w:rsidRDefault="00AC26DD" w:rsidP="00AC26DD">
      <w:pPr>
        <w:pStyle w:val="af5"/>
        <w:numPr>
          <w:ilvl w:val="0"/>
          <w:numId w:val="9"/>
        </w:numPr>
        <w:tabs>
          <w:tab w:val="left" w:pos="1134"/>
        </w:tabs>
        <w:suppressAutoHyphens w:val="0"/>
        <w:ind w:left="0" w:right="-1" w:firstLine="709"/>
        <w:jc w:val="both"/>
        <w:rPr>
          <w:rFonts w:ascii="Times New Roman" w:hAnsi="Times New Roman" w:cs="Times New Roman"/>
          <w:sz w:val="22"/>
          <w:szCs w:val="22"/>
        </w:rPr>
      </w:pPr>
      <w:r w:rsidRPr="00924C9A">
        <w:rPr>
          <w:rFonts w:ascii="Times New Roman" w:hAnsi="Times New Roman" w:cs="Times New Roman"/>
          <w:sz w:val="22"/>
          <w:szCs w:val="22"/>
        </w:rPr>
        <w:t>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AC26DD" w:rsidRPr="00924C9A" w:rsidRDefault="00AC26DD" w:rsidP="00AC26DD">
      <w:pPr>
        <w:pStyle w:val="af5"/>
        <w:numPr>
          <w:ilvl w:val="0"/>
          <w:numId w:val="9"/>
        </w:numPr>
        <w:tabs>
          <w:tab w:val="left" w:pos="1134"/>
        </w:tabs>
        <w:suppressAutoHyphens w:val="0"/>
        <w:ind w:left="0" w:right="-1" w:firstLine="709"/>
        <w:jc w:val="both"/>
        <w:rPr>
          <w:rFonts w:ascii="Times New Roman" w:hAnsi="Times New Roman" w:cs="Times New Roman"/>
          <w:sz w:val="22"/>
          <w:szCs w:val="22"/>
        </w:rPr>
      </w:pPr>
      <w:r w:rsidRPr="00924C9A">
        <w:rPr>
          <w:rFonts w:ascii="Times New Roman" w:hAnsi="Times New Roman" w:cs="Times New Roman"/>
          <w:sz w:val="22"/>
          <w:szCs w:val="22"/>
        </w:rPr>
        <w:t>выписка из ЕГРН на объект капитального строительства из Федеральной службы государственной регистрации, кадастра и картографии;</w:t>
      </w:r>
    </w:p>
    <w:p w:rsidR="00AC26DD" w:rsidRPr="00924C9A" w:rsidRDefault="00AC26DD" w:rsidP="00AC26DD">
      <w:pPr>
        <w:pStyle w:val="af5"/>
        <w:numPr>
          <w:ilvl w:val="0"/>
          <w:numId w:val="9"/>
        </w:numPr>
        <w:tabs>
          <w:tab w:val="left" w:pos="1134"/>
        </w:tabs>
        <w:suppressAutoHyphens w:val="0"/>
        <w:ind w:left="0" w:right="-1" w:firstLine="709"/>
        <w:jc w:val="both"/>
        <w:rPr>
          <w:rFonts w:ascii="Times New Roman" w:hAnsi="Times New Roman" w:cs="Times New Roman"/>
          <w:sz w:val="22"/>
          <w:szCs w:val="22"/>
        </w:rPr>
      </w:pPr>
      <w:r w:rsidRPr="00924C9A">
        <w:rPr>
          <w:rFonts w:ascii="Times New Roman" w:hAnsi="Times New Roman" w:cs="Times New Roman"/>
          <w:sz w:val="22"/>
          <w:szCs w:val="22"/>
        </w:rPr>
        <w:t>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AC26DD" w:rsidRPr="00924C9A" w:rsidRDefault="00AC26DD" w:rsidP="00AC26DD">
      <w:pPr>
        <w:pStyle w:val="af5"/>
        <w:numPr>
          <w:ilvl w:val="0"/>
          <w:numId w:val="9"/>
        </w:numPr>
        <w:tabs>
          <w:tab w:val="left" w:pos="1134"/>
        </w:tabs>
        <w:suppressAutoHyphens w:val="0"/>
        <w:ind w:left="0" w:right="-1" w:firstLine="709"/>
        <w:jc w:val="both"/>
        <w:rPr>
          <w:rFonts w:ascii="Times New Roman" w:hAnsi="Times New Roman" w:cs="Times New Roman"/>
          <w:sz w:val="22"/>
          <w:szCs w:val="22"/>
        </w:rPr>
      </w:pPr>
      <w:r w:rsidRPr="00924C9A">
        <w:rPr>
          <w:rFonts w:ascii="Times New Roman" w:hAnsi="Times New Roman" w:cs="Times New Roman"/>
          <w:sz w:val="22"/>
          <w:szCs w:val="22"/>
        </w:rPr>
        <w:t>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25. Заявитель вправе предоставить документы (сведения), указанные в пункте 19-21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26.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(муниципальной) услуги.</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27.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AC26DD" w:rsidRPr="00924C9A" w:rsidRDefault="00AC26DD" w:rsidP="00AC26DD">
      <w:pPr>
        <w:ind w:right="-1" w:firstLine="709"/>
        <w:jc w:val="both"/>
        <w:rPr>
          <w:rFonts w:ascii="Times New Roman" w:hAnsi="Times New Roman" w:cs="Times New Roman"/>
          <w:sz w:val="22"/>
          <w:szCs w:val="22"/>
        </w:rPr>
      </w:pPr>
      <w:bookmarkStart w:id="304" w:name="sub_9421"/>
      <w:bookmarkEnd w:id="304"/>
      <w:r w:rsidRPr="00924C9A">
        <w:rPr>
          <w:rFonts w:ascii="Times New Roman" w:hAnsi="Times New Roman" w:cs="Times New Roman"/>
          <w:sz w:val="22"/>
          <w:szCs w:val="22"/>
        </w:rPr>
        <w:t>а) документ, удостоверяющий личность;</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б) документ, удостоверяющий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rsidR="00AC26DD" w:rsidRPr="00924C9A" w:rsidRDefault="00AC26DD" w:rsidP="00AC26DD">
      <w:pPr>
        <w:ind w:firstLine="709"/>
        <w:jc w:val="both"/>
        <w:rPr>
          <w:rFonts w:ascii="Times New Roman" w:hAnsi="Times New Roman" w:cs="Times New Roman"/>
          <w:sz w:val="22"/>
          <w:szCs w:val="22"/>
        </w:rPr>
      </w:pPr>
      <w:r w:rsidRPr="00924C9A">
        <w:rPr>
          <w:rStyle w:val="a5"/>
          <w:rFonts w:ascii="Times New Roman" w:hAnsi="Times New Roman" w:cs="Times New Roman"/>
          <w:sz w:val="22"/>
          <w:szCs w:val="22"/>
        </w:rPr>
        <w:t>в)</w:t>
      </w:r>
      <w:r w:rsidRPr="00924C9A">
        <w:rPr>
          <w:rFonts w:ascii="Times New Roman" w:hAnsi="Times New Roman" w:cs="Times New Roman"/>
          <w:sz w:val="22"/>
          <w:szCs w:val="22"/>
        </w:rPr>
        <w:t xml:space="preserve">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отклонение от предельных параметров разрешенного строительства, реконструкции объекта капитального строительства,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AC26DD" w:rsidRPr="00924C9A" w:rsidRDefault="00AC26DD" w:rsidP="00AC26DD">
      <w:pPr>
        <w:ind w:firstLine="709"/>
        <w:jc w:val="both"/>
        <w:rPr>
          <w:rFonts w:ascii="Times New Roman" w:hAnsi="Times New Roman" w:cs="Times New Roman"/>
          <w:color w:val="22272F"/>
          <w:sz w:val="22"/>
          <w:szCs w:val="22"/>
        </w:rPr>
      </w:pPr>
      <w:r w:rsidRPr="00924C9A">
        <w:rPr>
          <w:rFonts w:ascii="Times New Roman" w:hAnsi="Times New Roman" w:cs="Times New Roman"/>
          <w:color w:val="22272F"/>
          <w:sz w:val="22"/>
          <w:szCs w:val="22"/>
        </w:rPr>
        <w:lastRenderedPageBreak/>
        <w:t>28. В целях получения дубликата разрешения на отклонение от предельных параметров заявитель представляет:</w:t>
      </w:r>
    </w:p>
    <w:p w:rsidR="00AC26DD" w:rsidRPr="00924C9A" w:rsidRDefault="00AC26DD" w:rsidP="00AC26DD">
      <w:pPr>
        <w:ind w:firstLine="709"/>
        <w:jc w:val="both"/>
        <w:rPr>
          <w:rFonts w:ascii="Times New Roman" w:hAnsi="Times New Roman" w:cs="Times New Roman"/>
          <w:color w:val="22272F"/>
          <w:sz w:val="22"/>
          <w:szCs w:val="22"/>
        </w:rPr>
      </w:pPr>
      <w:r w:rsidRPr="00924C9A">
        <w:rPr>
          <w:rFonts w:ascii="Times New Roman" w:hAnsi="Times New Roman" w:cs="Times New Roman"/>
          <w:color w:val="22272F"/>
          <w:sz w:val="22"/>
          <w:szCs w:val="22"/>
        </w:rPr>
        <w:t>1) заявление по форме согласно </w:t>
      </w:r>
      <w:r w:rsidRPr="00924C9A">
        <w:rPr>
          <w:rFonts w:ascii="Times New Roman" w:hAnsi="Times New Roman" w:cs="Times New Roman"/>
          <w:sz w:val="22"/>
          <w:szCs w:val="22"/>
        </w:rPr>
        <w:t>Приложения №6</w:t>
      </w:r>
      <w:r w:rsidRPr="00924C9A">
        <w:rPr>
          <w:rFonts w:ascii="Times New Roman" w:hAnsi="Times New Roman" w:cs="Times New Roman"/>
          <w:color w:val="22272F"/>
          <w:sz w:val="22"/>
          <w:szCs w:val="22"/>
        </w:rPr>
        <w:t xml:space="preserve"> к Административному регламенту (если предоставление государственной услуги осуществляется в электронном виде через </w:t>
      </w:r>
      <w:hyperlink r:id="rId108" w:tgtFrame="_blank" w:history="1">
        <w:r w:rsidRPr="00924C9A">
          <w:rPr>
            <w:rStyle w:val="a8"/>
            <w:rFonts w:ascii="Times New Roman" w:hAnsi="Times New Roman" w:cs="Times New Roman"/>
            <w:color w:val="3272C0"/>
            <w:sz w:val="22"/>
            <w:szCs w:val="22"/>
          </w:rPr>
          <w:t>Портал</w:t>
        </w:r>
      </w:hyperlink>
      <w:r w:rsidRPr="00924C9A">
        <w:rPr>
          <w:rFonts w:ascii="Times New Roman" w:hAnsi="Times New Roman" w:cs="Times New Roman"/>
          <w:color w:val="22272F"/>
          <w:sz w:val="22"/>
          <w:szCs w:val="22"/>
        </w:rPr>
        <w:t>, заявление заполняется по форме, представленной на Портале, и отдельно заявителем не представляется;</w:t>
      </w:r>
    </w:p>
    <w:p w:rsidR="00AC26DD" w:rsidRPr="00924C9A" w:rsidRDefault="00AC26DD" w:rsidP="00AC26DD">
      <w:pPr>
        <w:ind w:firstLine="709"/>
        <w:jc w:val="both"/>
        <w:rPr>
          <w:rFonts w:ascii="Times New Roman" w:hAnsi="Times New Roman" w:cs="Times New Roman"/>
          <w:color w:val="22272F"/>
          <w:sz w:val="22"/>
          <w:szCs w:val="22"/>
        </w:rPr>
      </w:pPr>
      <w:r w:rsidRPr="00924C9A">
        <w:rPr>
          <w:rFonts w:ascii="Times New Roman" w:hAnsi="Times New Roman" w:cs="Times New Roman"/>
          <w:color w:val="22272F"/>
          <w:sz w:val="22"/>
          <w:szCs w:val="22"/>
        </w:rPr>
        <w:t>2) документ, удостоверяющий личность заявителя или представителя заявителя (не требуется в случае, если представление документов осуществляется в электронном виде через </w:t>
      </w:r>
      <w:hyperlink r:id="rId109" w:tgtFrame="_blank" w:history="1">
        <w:r w:rsidRPr="00924C9A">
          <w:rPr>
            <w:rStyle w:val="a8"/>
            <w:rFonts w:ascii="Times New Roman" w:hAnsi="Times New Roman" w:cs="Times New Roman"/>
            <w:color w:val="3272C0"/>
            <w:sz w:val="22"/>
            <w:szCs w:val="22"/>
          </w:rPr>
          <w:t>Портал</w:t>
        </w:r>
      </w:hyperlink>
      <w:r w:rsidRPr="00924C9A">
        <w:rPr>
          <w:rFonts w:ascii="Times New Roman" w:hAnsi="Times New Roman" w:cs="Times New Roman"/>
          <w:color w:val="22272F"/>
          <w:sz w:val="22"/>
          <w:szCs w:val="22"/>
        </w:rPr>
        <w:t> и заявитель прошел авторизацию через </w:t>
      </w:r>
      <w:hyperlink r:id="rId110" w:tgtFrame="_blank" w:history="1">
        <w:r w:rsidRPr="00924C9A">
          <w:rPr>
            <w:rStyle w:val="a8"/>
            <w:rFonts w:ascii="Times New Roman" w:hAnsi="Times New Roman" w:cs="Times New Roman"/>
            <w:color w:val="3272C0"/>
            <w:sz w:val="22"/>
            <w:szCs w:val="22"/>
          </w:rPr>
          <w:t>ЕСИА</w:t>
        </w:r>
      </w:hyperlink>
      <w:r w:rsidRPr="00924C9A">
        <w:rPr>
          <w:rFonts w:ascii="Times New Roman" w:hAnsi="Times New Roman" w:cs="Times New Roman"/>
          <w:color w:val="22272F"/>
          <w:sz w:val="22"/>
          <w:szCs w:val="22"/>
        </w:rPr>
        <w:t>);</w:t>
      </w:r>
    </w:p>
    <w:p w:rsidR="00AC26DD" w:rsidRPr="00924C9A" w:rsidRDefault="00AC26DD" w:rsidP="00AC26DD">
      <w:pPr>
        <w:ind w:firstLine="709"/>
        <w:jc w:val="both"/>
        <w:rPr>
          <w:rFonts w:ascii="Times New Roman" w:hAnsi="Times New Roman" w:cs="Times New Roman"/>
          <w:color w:val="22272F"/>
          <w:sz w:val="22"/>
          <w:szCs w:val="22"/>
        </w:rPr>
      </w:pPr>
      <w:r w:rsidRPr="00924C9A">
        <w:rPr>
          <w:rFonts w:ascii="Times New Roman" w:hAnsi="Times New Roman" w:cs="Times New Roman"/>
          <w:color w:val="22272F"/>
          <w:sz w:val="22"/>
          <w:szCs w:val="22"/>
        </w:rPr>
        <w:t>3) документ, подтверждающий полномочия представителя застройщика.</w:t>
      </w:r>
    </w:p>
    <w:p w:rsidR="00AC26DD" w:rsidRPr="00924C9A" w:rsidRDefault="00AC26DD" w:rsidP="00AC26DD">
      <w:pPr>
        <w:rPr>
          <w:rStyle w:val="a5"/>
          <w:rFonts w:ascii="Times New Roman" w:hAnsi="Times New Roman" w:cs="Times New Roman"/>
          <w:sz w:val="22"/>
          <w:szCs w:val="22"/>
        </w:rPr>
      </w:pPr>
    </w:p>
    <w:p w:rsidR="00AC26DD" w:rsidRPr="00924C9A" w:rsidRDefault="00AC26DD" w:rsidP="00AC26DD">
      <w:pPr>
        <w:ind w:firstLine="720"/>
        <w:jc w:val="center"/>
        <w:rPr>
          <w:rStyle w:val="a5"/>
          <w:rFonts w:ascii="Times New Roman" w:hAnsi="Times New Roman" w:cs="Times New Roman"/>
          <w:b/>
          <w:sz w:val="22"/>
          <w:szCs w:val="22"/>
        </w:rPr>
      </w:pPr>
      <w:r w:rsidRPr="00924C9A">
        <w:rPr>
          <w:rStyle w:val="a5"/>
          <w:rFonts w:ascii="Times New Roman" w:hAnsi="Times New Roman" w:cs="Times New Roman"/>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AC26DD" w:rsidRPr="00924C9A" w:rsidRDefault="00AC26DD" w:rsidP="00AC26DD">
      <w:pPr>
        <w:ind w:firstLine="720"/>
        <w:jc w:val="center"/>
        <w:rPr>
          <w:rFonts w:ascii="Times New Roman" w:hAnsi="Times New Roman" w:cs="Times New Roman"/>
          <w:b/>
          <w:sz w:val="22"/>
          <w:szCs w:val="22"/>
        </w:rPr>
      </w:pPr>
    </w:p>
    <w:p w:rsidR="00AC26DD" w:rsidRPr="00924C9A" w:rsidRDefault="00AC26DD" w:rsidP="00AC26DD">
      <w:pPr>
        <w:ind w:firstLine="720"/>
        <w:jc w:val="both"/>
        <w:rPr>
          <w:rFonts w:ascii="Times New Roman" w:hAnsi="Times New Roman" w:cs="Times New Roman"/>
          <w:sz w:val="22"/>
          <w:szCs w:val="22"/>
        </w:rPr>
      </w:pPr>
      <w:r w:rsidRPr="00924C9A">
        <w:rPr>
          <w:rFonts w:ascii="Times New Roman" w:hAnsi="Times New Roman" w:cs="Times New Roman"/>
          <w:sz w:val="22"/>
          <w:szCs w:val="22"/>
        </w:rPr>
        <w:t>29. Основаниями для отказа в приеме документов, необходимых для предоставления муниципальной услуги, являются</w:t>
      </w:r>
      <w:r w:rsidRPr="00924C9A">
        <w:rPr>
          <w:rStyle w:val="a5"/>
          <w:rFonts w:ascii="Times New Roman" w:hAnsi="Times New Roman" w:cs="Times New Roman"/>
          <w:sz w:val="22"/>
          <w:szCs w:val="22"/>
        </w:rPr>
        <w:t>:</w:t>
      </w:r>
    </w:p>
    <w:p w:rsidR="00AC26DD" w:rsidRPr="00924C9A" w:rsidRDefault="00AC26DD" w:rsidP="00AC26DD">
      <w:pPr>
        <w:tabs>
          <w:tab w:val="left" w:pos="993"/>
        </w:tabs>
        <w:ind w:right="-1" w:firstLine="709"/>
        <w:jc w:val="both"/>
        <w:rPr>
          <w:rFonts w:ascii="Times New Roman" w:hAnsi="Times New Roman" w:cs="Times New Roman"/>
          <w:sz w:val="22"/>
          <w:szCs w:val="22"/>
        </w:rPr>
      </w:pPr>
      <w:r w:rsidRPr="00924C9A">
        <w:rPr>
          <w:rFonts w:ascii="Times New Roman" w:hAnsi="Times New Roman" w:cs="Times New Roman"/>
          <w:sz w:val="22"/>
          <w:szCs w:val="22"/>
        </w:rPr>
        <w:t>1)</w:t>
      </w:r>
      <w:r w:rsidRPr="00924C9A">
        <w:rPr>
          <w:rFonts w:ascii="Times New Roman" w:hAnsi="Times New Roman" w:cs="Times New Roman"/>
          <w:sz w:val="22"/>
          <w:szCs w:val="22"/>
        </w:rPr>
        <w:tab/>
      </w:r>
      <w:r w:rsidRPr="00924C9A">
        <w:rPr>
          <w:rFonts w:ascii="Times New Roman" w:hAnsi="Times New Roman" w:cs="Times New Roman"/>
          <w:sz w:val="22"/>
          <w:szCs w:val="22"/>
          <w:lang w:bidi="ru-RU"/>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Pr="00924C9A">
        <w:rPr>
          <w:rFonts w:ascii="Times New Roman" w:hAnsi="Times New Roman" w:cs="Times New Roman"/>
          <w:sz w:val="22"/>
          <w:szCs w:val="22"/>
        </w:rPr>
        <w:t>;</w:t>
      </w:r>
    </w:p>
    <w:p w:rsidR="00AC26DD" w:rsidRPr="00924C9A" w:rsidRDefault="00AC26DD" w:rsidP="00AC26DD">
      <w:pPr>
        <w:tabs>
          <w:tab w:val="left" w:pos="993"/>
        </w:tabs>
        <w:ind w:right="-1" w:firstLine="709"/>
        <w:jc w:val="both"/>
        <w:rPr>
          <w:rFonts w:ascii="Times New Roman" w:hAnsi="Times New Roman" w:cs="Times New Roman"/>
          <w:sz w:val="22"/>
          <w:szCs w:val="22"/>
        </w:rPr>
      </w:pPr>
      <w:r w:rsidRPr="00924C9A">
        <w:rPr>
          <w:rFonts w:ascii="Times New Roman" w:hAnsi="Times New Roman" w:cs="Times New Roman"/>
          <w:sz w:val="22"/>
          <w:szCs w:val="22"/>
        </w:rPr>
        <w:t>2)</w:t>
      </w:r>
      <w:r w:rsidRPr="00924C9A">
        <w:rPr>
          <w:rFonts w:ascii="Times New Roman" w:hAnsi="Times New Roman" w:cs="Times New Roman"/>
          <w:sz w:val="22"/>
          <w:szCs w:val="22"/>
        </w:rPr>
        <w:tab/>
        <w:t>представление неполного комплекта документов, указанных в пунктах 19-21 Административного регламента, подлежащих обязательному представлению заявителем;</w:t>
      </w:r>
    </w:p>
    <w:p w:rsidR="00AC26DD" w:rsidRPr="00924C9A" w:rsidRDefault="00AC26DD" w:rsidP="00AC26DD">
      <w:pPr>
        <w:tabs>
          <w:tab w:val="left" w:pos="993"/>
        </w:tabs>
        <w:ind w:right="-1" w:firstLine="709"/>
        <w:jc w:val="both"/>
        <w:rPr>
          <w:rFonts w:ascii="Times New Roman" w:hAnsi="Times New Roman" w:cs="Times New Roman"/>
          <w:sz w:val="22"/>
          <w:szCs w:val="22"/>
        </w:rPr>
      </w:pPr>
      <w:r w:rsidRPr="00924C9A">
        <w:rPr>
          <w:rFonts w:ascii="Times New Roman" w:hAnsi="Times New Roman" w:cs="Times New Roman"/>
          <w:sz w:val="22"/>
          <w:szCs w:val="22"/>
        </w:rPr>
        <w:t>3)</w:t>
      </w:r>
      <w:r w:rsidRPr="00924C9A">
        <w:rPr>
          <w:rFonts w:ascii="Times New Roman" w:hAnsi="Times New Roman" w:cs="Times New Roman"/>
          <w:sz w:val="22"/>
          <w:szCs w:val="22"/>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AC26DD" w:rsidRPr="00924C9A" w:rsidRDefault="00AC26DD" w:rsidP="00AC26DD">
      <w:pPr>
        <w:tabs>
          <w:tab w:val="left" w:pos="993"/>
        </w:tabs>
        <w:ind w:right="-1" w:firstLine="709"/>
        <w:jc w:val="both"/>
        <w:rPr>
          <w:rFonts w:ascii="Times New Roman" w:hAnsi="Times New Roman" w:cs="Times New Roman"/>
          <w:sz w:val="22"/>
          <w:szCs w:val="22"/>
        </w:rPr>
      </w:pPr>
      <w:r w:rsidRPr="00924C9A">
        <w:rPr>
          <w:rFonts w:ascii="Times New Roman" w:hAnsi="Times New Roman" w:cs="Times New Roman"/>
          <w:sz w:val="22"/>
          <w:szCs w:val="22"/>
        </w:rPr>
        <w:t>4)</w:t>
      </w:r>
      <w:r w:rsidRPr="00924C9A">
        <w:rPr>
          <w:rFonts w:ascii="Times New Roman" w:hAnsi="Times New Roman" w:cs="Times New Roman"/>
          <w:sz w:val="22"/>
          <w:szCs w:val="22"/>
        </w:rPr>
        <w:tab/>
        <w:t>подача заявления (запроса) от имени заявителя не уполномоченным на то лицом;</w:t>
      </w:r>
    </w:p>
    <w:p w:rsidR="00AC26DD" w:rsidRPr="00924C9A" w:rsidRDefault="00AC26DD" w:rsidP="00AC26DD">
      <w:pPr>
        <w:tabs>
          <w:tab w:val="left" w:pos="993"/>
        </w:tabs>
        <w:ind w:right="-1" w:firstLine="709"/>
        <w:jc w:val="both"/>
        <w:rPr>
          <w:rFonts w:ascii="Times New Roman" w:hAnsi="Times New Roman" w:cs="Times New Roman"/>
          <w:sz w:val="22"/>
          <w:szCs w:val="22"/>
        </w:rPr>
      </w:pPr>
      <w:r w:rsidRPr="00924C9A">
        <w:rPr>
          <w:rFonts w:ascii="Times New Roman" w:hAnsi="Times New Roman" w:cs="Times New Roman"/>
          <w:sz w:val="22"/>
          <w:szCs w:val="22"/>
        </w:rPr>
        <w:t>5)</w:t>
      </w:r>
      <w:r w:rsidRPr="00924C9A">
        <w:rPr>
          <w:rFonts w:ascii="Times New Roman" w:hAnsi="Times New Roman" w:cs="Times New Roman"/>
          <w:sz w:val="22"/>
          <w:szCs w:val="22"/>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AC26DD" w:rsidRPr="00924C9A" w:rsidRDefault="00AC26DD" w:rsidP="00AC26DD">
      <w:pPr>
        <w:tabs>
          <w:tab w:val="left" w:pos="993"/>
        </w:tabs>
        <w:ind w:right="-1" w:firstLine="709"/>
        <w:jc w:val="both"/>
        <w:rPr>
          <w:rFonts w:ascii="Times New Roman" w:hAnsi="Times New Roman" w:cs="Times New Roman"/>
          <w:sz w:val="22"/>
          <w:szCs w:val="22"/>
        </w:rPr>
      </w:pPr>
      <w:r w:rsidRPr="00924C9A">
        <w:rPr>
          <w:rFonts w:ascii="Times New Roman" w:hAnsi="Times New Roman" w:cs="Times New Roman"/>
          <w:sz w:val="22"/>
          <w:szCs w:val="22"/>
        </w:rPr>
        <w:t>6)</w:t>
      </w:r>
      <w:r w:rsidRPr="00924C9A">
        <w:rPr>
          <w:rFonts w:ascii="Times New Roman" w:hAnsi="Times New Roman" w:cs="Times New Roman"/>
          <w:sz w:val="22"/>
          <w:szCs w:val="22"/>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AC26DD" w:rsidRPr="00924C9A" w:rsidRDefault="00AC26DD" w:rsidP="00AC26DD">
      <w:pPr>
        <w:tabs>
          <w:tab w:val="left" w:pos="993"/>
        </w:tabs>
        <w:ind w:right="-1" w:firstLine="709"/>
        <w:jc w:val="both"/>
        <w:rPr>
          <w:rFonts w:ascii="Times New Roman" w:hAnsi="Times New Roman" w:cs="Times New Roman"/>
          <w:sz w:val="22"/>
          <w:szCs w:val="22"/>
        </w:rPr>
      </w:pPr>
      <w:r w:rsidRPr="00924C9A">
        <w:rPr>
          <w:rFonts w:ascii="Times New Roman" w:hAnsi="Times New Roman" w:cs="Times New Roman"/>
          <w:sz w:val="22"/>
          <w:szCs w:val="22"/>
        </w:rPr>
        <w:t>7)</w:t>
      </w:r>
      <w:r w:rsidRPr="00924C9A">
        <w:rPr>
          <w:rFonts w:ascii="Times New Roman" w:hAnsi="Times New Roman" w:cs="Times New Roman"/>
          <w:sz w:val="22"/>
          <w:szCs w:val="22"/>
        </w:rPr>
        <w:tab/>
        <w:t>электронные документы не соответствуют требованиям к форматам их предоставления и (или) не читаются;</w:t>
      </w:r>
    </w:p>
    <w:p w:rsidR="00AC26DD" w:rsidRPr="00924C9A" w:rsidRDefault="00AC26DD" w:rsidP="00AC26DD">
      <w:pPr>
        <w:tabs>
          <w:tab w:val="left" w:pos="993"/>
        </w:tabs>
        <w:ind w:right="-1" w:firstLine="709"/>
        <w:jc w:val="both"/>
        <w:rPr>
          <w:rFonts w:ascii="Times New Roman" w:hAnsi="Times New Roman" w:cs="Times New Roman"/>
          <w:sz w:val="22"/>
          <w:szCs w:val="22"/>
        </w:rPr>
      </w:pPr>
      <w:r w:rsidRPr="00924C9A">
        <w:rPr>
          <w:rFonts w:ascii="Times New Roman" w:hAnsi="Times New Roman" w:cs="Times New Roman"/>
          <w:sz w:val="22"/>
          <w:szCs w:val="22"/>
        </w:rPr>
        <w:t>9)</w:t>
      </w:r>
      <w:r w:rsidRPr="00924C9A">
        <w:rPr>
          <w:rFonts w:ascii="Times New Roman" w:hAnsi="Times New Roman" w:cs="Times New Roman"/>
          <w:sz w:val="22"/>
          <w:szCs w:val="22"/>
        </w:rPr>
        <w:tab/>
        <w:t>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rsidR="00AC26DD" w:rsidRPr="00924C9A" w:rsidRDefault="00AC26DD" w:rsidP="00AC26DD">
      <w:pPr>
        <w:ind w:firstLine="709"/>
        <w:jc w:val="both"/>
        <w:rPr>
          <w:rStyle w:val="a5"/>
          <w:rFonts w:ascii="Times New Roman" w:hAnsi="Times New Roman" w:cs="Times New Roman"/>
          <w:sz w:val="22"/>
          <w:szCs w:val="22"/>
        </w:rPr>
      </w:pPr>
      <w:r w:rsidRPr="00924C9A">
        <w:rPr>
          <w:rStyle w:val="a5"/>
          <w:rFonts w:ascii="Times New Roman" w:hAnsi="Times New Roman" w:cs="Times New Roman"/>
          <w:sz w:val="22"/>
          <w:szCs w:val="22"/>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30. Исчерпывающий перечень оснований для отказа в выдаче дубликата разрешения на отклонение от предельных параметров:</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 заявление о выдаче дубликата подано лицом, не являющимся представителем получателя услуг.</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В случае отсутствия оснований для отказа, Уполномоченный орган выдает дубликат разрешения на отклонение от предельных параметров с тем же регистрационным номером, который был указан в ранее выданном разрешении на отклонении от предельных параметров.</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Результата предоставления муниципальной услуги выдается с тем же реквизитами, которые были указаны в ранее выданном разрешении на отклонении с надписью "ДУБЛИКАТ" и даты выдачи (далее - дубликат уведомления).</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Дубликат либо отказ в выдаче дубликата разрешения на отклонение от предельных параметров направляется заявителю способом, указанным заявителем в заявлении о выдаче дубликата.</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8 .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31. Основания для приостановления предоставления муниципальной услуги отсутствуют.</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32. Основания для отказа в предоставлении муниципальной услуги:</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1) несоответствие испрашиваемого отклонения от предельных параметров разрешенного строительства, реконструкции объекта капитального строительства санитарно-гигиеническим и противопожарным нормам, а также требованиям технических регламентов;</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2) сведения, указанные в заявлении, не подтверждены сведениями, полученными в рамках межведомственного взаимодействия;</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 xml:space="preserve">3) наличие рекомендаций Комиссии по подготовке проекта правил землепользования и застройки (далее – Комиссия) об отказе в предоставлении разрешения на отклонение от предельных параметров, </w:t>
      </w:r>
      <w:r w:rsidRPr="00924C9A">
        <w:rPr>
          <w:rFonts w:ascii="Times New Roman" w:hAnsi="Times New Roman" w:cs="Times New Roman"/>
          <w:sz w:val="22"/>
          <w:szCs w:val="22"/>
        </w:rPr>
        <w:lastRenderedPageBreak/>
        <w:t>подготовленных с учетом отрицательного заключения о результатах общественных обсуждений или публичных слушаний по вопросу предоставления разрешения на отклонение от предельных параметров;</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4) отсутствие у Заявителя прав на земельный участок либо на объект капитального строительства, расположенный в пределах границ территориальной зоны, обозначенной на карте градостроительного зонирования, утвержденной правилами землепользования и застройки соответствующего муниципального образования;</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5)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 соответствующего муниципального образования;</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6)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7)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8) запрашиваемое отклонение не соответствует ограничениям использования объектов недвижимости, установленным на приаэродромной территории (при наличии приаэродромные территории);</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9) запрашиваемое разрешение на отклонение от предельных параметров разрешенного строительства, реконструкции объекта капитального строительства,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10) запрошено разрешение на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11) поступление от органов государственной власти, должностного лица, государственного учреждения или органа местного самоуправления уведомления о выявлении самовольной постройки в отношении земельного участка, на котором расположена такая постройка, или в отношении объекта капитального строительства, являющегося такой постройкой.</w:t>
      </w:r>
    </w:p>
    <w:p w:rsidR="00AC26DD" w:rsidRPr="00924C9A" w:rsidRDefault="00AC26DD" w:rsidP="00AC26DD">
      <w:pPr>
        <w:ind w:firstLine="709"/>
        <w:jc w:val="both"/>
        <w:rPr>
          <w:rFonts w:ascii="Times New Roman" w:hAnsi="Times New Roman" w:cs="Times New Roman"/>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9. Размер платы, взимаемой с заявителя при предоставлении муниципальной услуги, и способы ее взимания.</w:t>
      </w:r>
    </w:p>
    <w:p w:rsidR="00AC26DD" w:rsidRPr="00924C9A" w:rsidRDefault="00AC26DD" w:rsidP="00AC26DD">
      <w:pPr>
        <w:ind w:right="-1"/>
        <w:jc w:val="both"/>
        <w:rPr>
          <w:rFonts w:ascii="Times New Roman" w:hAnsi="Times New Roman" w:cs="Times New Roman"/>
          <w:sz w:val="22"/>
          <w:szCs w:val="22"/>
        </w:rPr>
      </w:pPr>
      <w:r w:rsidRPr="00924C9A">
        <w:rPr>
          <w:rFonts w:ascii="Times New Roman" w:hAnsi="Times New Roman" w:cs="Times New Roman"/>
          <w:sz w:val="22"/>
          <w:szCs w:val="22"/>
        </w:rPr>
        <w:t xml:space="preserve">            33. Муниципальная услуга предоставляется бесплатно.</w:t>
      </w:r>
    </w:p>
    <w:p w:rsidR="00AC26DD" w:rsidRPr="00924C9A" w:rsidRDefault="00AC26DD" w:rsidP="00AC26DD">
      <w:pPr>
        <w:ind w:right="-1"/>
        <w:jc w:val="both"/>
        <w:rPr>
          <w:rFonts w:ascii="Times New Roman" w:hAnsi="Times New Roman" w:cs="Times New Roman"/>
          <w:sz w:val="22"/>
          <w:szCs w:val="22"/>
        </w:rPr>
      </w:pPr>
      <w:r w:rsidRPr="00924C9A">
        <w:rPr>
          <w:rFonts w:ascii="Times New Roman" w:hAnsi="Times New Roman" w:cs="Times New Roman"/>
          <w:sz w:val="22"/>
          <w:szCs w:val="22"/>
        </w:rPr>
        <w:t xml:space="preserve">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лицо, индивидуальный предприниматель или юридическое лицо, заинтересованное в предоставлении такого разрешения.</w:t>
      </w:r>
    </w:p>
    <w:p w:rsidR="00AC26DD" w:rsidRPr="00924C9A" w:rsidRDefault="00AC26DD" w:rsidP="00AC26DD">
      <w:pPr>
        <w:ind w:right="-1"/>
        <w:jc w:val="both"/>
        <w:rPr>
          <w:rFonts w:ascii="Times New Roman" w:hAnsi="Times New Roman" w:cs="Times New Roman"/>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AC26DD" w:rsidRPr="00924C9A" w:rsidRDefault="00AC26DD" w:rsidP="00AC26DD">
      <w:pPr>
        <w:ind w:firstLine="720"/>
        <w:jc w:val="both"/>
        <w:rPr>
          <w:rStyle w:val="a5"/>
          <w:rFonts w:ascii="Times New Roman" w:hAnsi="Times New Roman" w:cs="Times New Roman"/>
          <w:sz w:val="22"/>
          <w:szCs w:val="22"/>
        </w:rPr>
      </w:pPr>
      <w:r w:rsidRPr="00924C9A">
        <w:rPr>
          <w:rStyle w:val="a5"/>
          <w:rFonts w:ascii="Times New Roman" w:hAnsi="Times New Roman" w:cs="Times New Roman"/>
          <w:sz w:val="22"/>
          <w:szCs w:val="22"/>
        </w:rPr>
        <w:t>34.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ind w:firstLine="720"/>
        <w:jc w:val="center"/>
        <w:rPr>
          <w:rStyle w:val="a5"/>
          <w:rFonts w:ascii="Times New Roman" w:hAnsi="Times New Roman" w:cs="Times New Roman"/>
          <w:b/>
          <w:sz w:val="22"/>
          <w:szCs w:val="22"/>
        </w:rPr>
      </w:pPr>
      <w:r w:rsidRPr="00924C9A">
        <w:rPr>
          <w:rStyle w:val="a5"/>
          <w:rFonts w:ascii="Times New Roman" w:hAnsi="Times New Roman" w:cs="Times New Roman"/>
          <w:sz w:val="22"/>
          <w:szCs w:val="22"/>
        </w:rPr>
        <w:t>Подраздел 11. Срок регистрации запроса заявителя о предоставлении муниципальной услуги.</w:t>
      </w:r>
    </w:p>
    <w:p w:rsidR="00AC26DD" w:rsidRPr="00924C9A" w:rsidRDefault="00AC26DD" w:rsidP="00AC26DD">
      <w:pPr>
        <w:ind w:firstLine="720"/>
        <w:jc w:val="center"/>
        <w:rPr>
          <w:rFonts w:ascii="Times New Roman" w:hAnsi="Times New Roman" w:cs="Times New Roman"/>
          <w:b/>
          <w:sz w:val="22"/>
          <w:szCs w:val="22"/>
        </w:rPr>
      </w:pP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35.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AC26DD" w:rsidRPr="00924C9A" w:rsidRDefault="00AC26DD" w:rsidP="00AC26DD">
      <w:pPr>
        <w:ind w:firstLine="720"/>
        <w:jc w:val="both"/>
        <w:rPr>
          <w:rStyle w:val="a5"/>
          <w:rFonts w:ascii="Times New Roman" w:hAnsi="Times New Roman" w:cs="Times New Roman"/>
          <w:sz w:val="22"/>
          <w:szCs w:val="22"/>
        </w:rPr>
      </w:pPr>
      <w:r w:rsidRPr="00924C9A">
        <w:rPr>
          <w:rStyle w:val="a5"/>
          <w:rFonts w:ascii="Times New Roman" w:hAnsi="Times New Roman" w:cs="Times New Roman"/>
          <w:sz w:val="22"/>
          <w:szCs w:val="22"/>
        </w:rPr>
        <w:t xml:space="preserve">36. Заявления (запросы), поступившие в Администрацию района с использованием электронных средств связи, в том числе через </w:t>
      </w:r>
      <w:hyperlink r:id="rId111">
        <w:r w:rsidRPr="00924C9A">
          <w:rPr>
            <w:rFonts w:ascii="Times New Roman" w:hAnsi="Times New Roman" w:cs="Times New Roman"/>
            <w:sz w:val="22"/>
            <w:szCs w:val="22"/>
          </w:rPr>
          <w:t>Единый портал</w:t>
        </w:r>
      </w:hyperlink>
      <w:r w:rsidRPr="00924C9A">
        <w:rPr>
          <w:rStyle w:val="a5"/>
          <w:rFonts w:ascii="Times New Roman" w:hAnsi="Times New Roman" w:cs="Times New Roman"/>
          <w:sz w:val="22"/>
          <w:szCs w:val="22"/>
        </w:rPr>
        <w:t xml:space="preserve">, </w:t>
      </w:r>
      <w:hyperlink r:id="rId112">
        <w:r w:rsidRPr="00924C9A">
          <w:rPr>
            <w:rFonts w:ascii="Times New Roman" w:hAnsi="Times New Roman" w:cs="Times New Roman"/>
            <w:sz w:val="22"/>
            <w:szCs w:val="22"/>
          </w:rPr>
          <w:t>РПГУ</w:t>
        </w:r>
      </w:hyperlink>
      <w:r w:rsidRPr="00924C9A">
        <w:rPr>
          <w:rStyle w:val="a5"/>
          <w:rFonts w:ascii="Times New Roman" w:hAnsi="Times New Roman" w:cs="Times New Roman"/>
          <w:sz w:val="22"/>
          <w:szCs w:val="22"/>
        </w:rPr>
        <w:t xml:space="preserve"> (при наличии технической возможности), регистрируются в течение одного рабочего дня с момента поступления.</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12.  Требовании к помещениям, в которых предоставляется муниципальная услуга.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37.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w:t>
      </w:r>
      <w:r w:rsidRPr="00924C9A">
        <w:rPr>
          <w:rStyle w:val="a5"/>
          <w:rFonts w:ascii="Times New Roman" w:hAnsi="Times New Roman" w:cs="Times New Roman"/>
          <w:sz w:val="22"/>
          <w:szCs w:val="22"/>
        </w:rPr>
        <w:lastRenderedPageBreak/>
        <w:t>расширенными проходами, позволяющими обеспечить беспрепятственный доступ инвалидов и иных маломобильных групп населения.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Помещения, в которых предоставляется муниципальная услуга, должны соответствовать следующим требованиям:</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1) наличие средств пожаротушения;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2) наличие телефона;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4) наличие офисной мебели;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5) возможность доступа к справочно-правовым системам и информационно-телекоммуникационной сети "Интернет";</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6) возможность копирования документов.</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Помещения оборудуются информационными стендами или терминалами, содержащими сведения, указанные в разделе 3 настоящего Административного регламента, в визуальной и текстовой формах.</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38.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w:t>
      </w:r>
      <w:r w:rsidRPr="00924C9A">
        <w:rPr>
          <w:rStyle w:val="a5"/>
          <w:rFonts w:ascii="Times New Roman" w:hAnsi="Times New Roman" w:cs="Times New Roman"/>
          <w:color w:val="000000" w:themeColor="text1"/>
          <w:sz w:val="22"/>
          <w:szCs w:val="22"/>
        </w:rPr>
        <w:t>муниципального района, меры для обеспечения доступа инвалидов к месту предоставле</w:t>
      </w:r>
      <w:r w:rsidRPr="00924C9A">
        <w:rPr>
          <w:rStyle w:val="a5"/>
          <w:rFonts w:ascii="Times New Roman" w:hAnsi="Times New Roman" w:cs="Times New Roman"/>
          <w:sz w:val="22"/>
          <w:szCs w:val="22"/>
        </w:rPr>
        <w:t>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AC26DD" w:rsidRPr="00924C9A" w:rsidRDefault="00AC26DD" w:rsidP="00AC26DD">
      <w:pPr>
        <w:ind w:firstLine="720"/>
        <w:jc w:val="both"/>
        <w:rPr>
          <w:rStyle w:val="a5"/>
          <w:rFonts w:ascii="Times New Roman" w:hAnsi="Times New Roman" w:cs="Times New Roman"/>
          <w:sz w:val="22"/>
          <w:szCs w:val="22"/>
        </w:rPr>
      </w:pPr>
      <w:r w:rsidRPr="00924C9A">
        <w:rPr>
          <w:rStyle w:val="a5"/>
          <w:rFonts w:ascii="Times New Roman" w:hAnsi="Times New Roman" w:cs="Times New Roman"/>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13. Показатели качества и доступности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39.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а) доступность:</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(доля) заявителей, ожидающих получения муниципальной услуги в очереди не более 15 минут, - 100 процентов;</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lastRenderedPageBreak/>
        <w:t>% (доля) заявителей, удовлетворенных полнотой и доступностью информации о порядке предоставления муниципальной услуги, - 90 процентов;</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(доля) случаев предоставления муниципальной услуги в установленные сроки со дня поступления заявки - 100 процентов;</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б) качество:</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(доля) заявителей, удовлетворенных качеством предоставления муниципальной услуги - 90 процентов.</w:t>
      </w:r>
    </w:p>
    <w:p w:rsidR="00AC26DD" w:rsidRPr="00924C9A" w:rsidRDefault="00AC26DD" w:rsidP="00AC26DD">
      <w:pPr>
        <w:pStyle w:val="1"/>
        <w:spacing w:before="0" w:after="0"/>
        <w:jc w:val="both"/>
        <w:rPr>
          <w:rFonts w:ascii="Times New Roman" w:hAnsi="Times New Roman" w:cs="Times New Roman"/>
          <w:sz w:val="22"/>
          <w:szCs w:val="22"/>
        </w:rPr>
      </w:pPr>
    </w:p>
    <w:p w:rsidR="00AC26DD" w:rsidRPr="00924C9A" w:rsidRDefault="00AC26DD" w:rsidP="00AC26DD">
      <w:pPr>
        <w:pStyle w:val="1"/>
        <w:spacing w:before="0" w:after="0"/>
        <w:rPr>
          <w:rFonts w:ascii="Times New Roman" w:hAnsi="Times New Roman" w:cs="Times New Roman"/>
          <w:color w:val="auto"/>
          <w:sz w:val="22"/>
          <w:szCs w:val="22"/>
        </w:rPr>
      </w:pPr>
      <w:r w:rsidRPr="00924C9A">
        <w:rPr>
          <w:rFonts w:ascii="Times New Roman" w:hAnsi="Times New Roman" w:cs="Times New Roman"/>
          <w:color w:val="auto"/>
          <w:sz w:val="22"/>
          <w:szCs w:val="22"/>
        </w:rPr>
        <w:t>Раздел 3. Состав, последовательность и сроки выполнения административных процедур</w:t>
      </w: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1. Исчерпывающий перечень административных процедур (действий).</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40. Предоставление муниципальной услуги включает в себя следующие административные процедуры (действия):</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Предоставление муниципальной услуги включает в себя следующие процедуры:</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1)</w:t>
      </w:r>
      <w:r w:rsidRPr="00924C9A">
        <w:rPr>
          <w:rFonts w:ascii="Times New Roman" w:hAnsi="Times New Roman" w:cs="Times New Roman"/>
          <w:sz w:val="22"/>
          <w:szCs w:val="22"/>
        </w:rPr>
        <w:tab/>
        <w:t>проверка документов и регистрация заявления;</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2)</w:t>
      </w:r>
      <w:r w:rsidRPr="00924C9A">
        <w:rPr>
          <w:rFonts w:ascii="Times New Roman" w:hAnsi="Times New Roman" w:cs="Times New Roman"/>
          <w:sz w:val="22"/>
          <w:szCs w:val="22"/>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3)</w:t>
      </w:r>
      <w:r w:rsidRPr="00924C9A">
        <w:rPr>
          <w:rFonts w:ascii="Times New Roman" w:hAnsi="Times New Roman" w:cs="Times New Roman"/>
          <w:sz w:val="22"/>
          <w:szCs w:val="22"/>
        </w:rPr>
        <w:tab/>
        <w:t>рассмотрение документов и сведений;</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4)</w:t>
      </w:r>
      <w:r w:rsidRPr="00924C9A">
        <w:rPr>
          <w:rFonts w:ascii="Times New Roman" w:hAnsi="Times New Roman" w:cs="Times New Roman"/>
          <w:sz w:val="22"/>
          <w:szCs w:val="22"/>
        </w:rPr>
        <w:tab/>
        <w:t>организация и проведение публичных слушаний или общественных обсуждений;</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5)</w:t>
      </w:r>
      <w:r w:rsidRPr="00924C9A">
        <w:rPr>
          <w:rFonts w:ascii="Times New Roman" w:hAnsi="Times New Roman" w:cs="Times New Roman"/>
          <w:sz w:val="22"/>
          <w:szCs w:val="22"/>
        </w:rPr>
        <w:tab/>
        <w:t>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 реконструкции объекта капитального строительства;</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6)</w:t>
      </w:r>
      <w:r w:rsidRPr="00924C9A">
        <w:rPr>
          <w:rFonts w:ascii="Times New Roman" w:hAnsi="Times New Roman" w:cs="Times New Roman"/>
          <w:sz w:val="22"/>
          <w:szCs w:val="22"/>
        </w:rPr>
        <w:tab/>
        <w:t>принятие решения о предоставлении услуги;</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7)</w:t>
      </w:r>
      <w:r w:rsidRPr="00924C9A">
        <w:rPr>
          <w:rFonts w:ascii="Times New Roman" w:hAnsi="Times New Roman" w:cs="Times New Roman"/>
          <w:sz w:val="22"/>
          <w:szCs w:val="22"/>
        </w:rPr>
        <w:tab/>
        <w:t>выдача (направление) заявителю результата муниципальной услуги.</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41. Перечень вариантов предоставления муниципальной услуги:</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1) направление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2) направление решения об отказ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3) получение дубликата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C26DD" w:rsidRPr="00924C9A" w:rsidRDefault="00AC26DD" w:rsidP="00AC26DD">
      <w:pPr>
        <w:suppressAutoHyphens w:val="0"/>
        <w:contextualSpacing/>
        <w:rPr>
          <w:rFonts w:ascii="Times New Roman" w:eastAsia="Times New Roman" w:hAnsi="Times New Roman" w:cs="Times New Roman"/>
          <w:b/>
          <w:bCs/>
          <w:color w:val="22272F"/>
          <w:kern w:val="0"/>
          <w:sz w:val="22"/>
          <w:szCs w:val="22"/>
          <w:lang w:eastAsia="ru-RU" w:bidi="ar-SA"/>
        </w:rPr>
      </w:pPr>
    </w:p>
    <w:p w:rsidR="00AC26DD" w:rsidRPr="00924C9A" w:rsidRDefault="00AC26DD" w:rsidP="00AC26DD">
      <w:pPr>
        <w:suppressAutoHyphens w:val="0"/>
        <w:contextualSpacing/>
        <w:jc w:val="center"/>
        <w:rPr>
          <w:rFonts w:ascii="Times New Roman" w:eastAsia="Times New Roman" w:hAnsi="Times New Roman" w:cs="Times New Roman"/>
          <w:b/>
          <w:bCs/>
          <w:color w:val="22272F"/>
          <w:kern w:val="0"/>
          <w:sz w:val="22"/>
          <w:szCs w:val="22"/>
          <w:lang w:eastAsia="ru-RU" w:bidi="ar-SA"/>
        </w:rPr>
      </w:pPr>
      <w:r w:rsidRPr="00924C9A">
        <w:rPr>
          <w:rFonts w:ascii="Times New Roman" w:eastAsia="Times New Roman" w:hAnsi="Times New Roman" w:cs="Times New Roman"/>
          <w:b/>
          <w:bCs/>
          <w:color w:val="22272F"/>
          <w:kern w:val="0"/>
          <w:sz w:val="22"/>
          <w:szCs w:val="22"/>
          <w:lang w:eastAsia="ru-RU" w:bidi="ar-SA"/>
        </w:rPr>
        <w:t>Подраздел 2. Прием заявления о предоставлении муниципальной услуги с документами, необходимыми для предоставления муниципальной услуги, и регистрация заявления с документами, необходимыми для предоставления муниципальной услуги</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42. Основанием для начала административной процедуры является обращение заявителя в Уполномоченный орган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 и документами, необходимыми для предоставления муниципальной услуги.</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43. При получении заявления и документов, необходимых для предоставления муниципальной услуги, должностное лицо, ответственное за прием и регистрацию заявлений о предоставлении муниципальных услуг:</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1) устанавливает личность заявителя (физического лица, представителя физического или юридического лица), а при обращении представителя заявителя - полномочия действовать от его имени;</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2) проверяет наличие всех необходимых для предоставления муниципальной услуги документов, предусмотренных </w:t>
      </w:r>
      <w:hyperlink r:id="rId113" w:anchor="/document/405725865/entry/1016" w:history="1">
        <w:r w:rsidRPr="00924C9A">
          <w:rPr>
            <w:rFonts w:ascii="Times New Roman" w:eastAsia="Times New Roman" w:hAnsi="Times New Roman" w:cs="Times New Roman"/>
            <w:kern w:val="0"/>
            <w:sz w:val="22"/>
            <w:szCs w:val="22"/>
            <w:lang w:eastAsia="ru-RU" w:bidi="ar-SA"/>
          </w:rPr>
          <w:t>пунктами  19</w:t>
        </w:r>
      </w:hyperlink>
      <w:r w:rsidRPr="00924C9A">
        <w:rPr>
          <w:rFonts w:ascii="Times New Roman" w:eastAsia="Times New Roman" w:hAnsi="Times New Roman" w:cs="Times New Roman"/>
          <w:kern w:val="0"/>
          <w:sz w:val="22"/>
          <w:szCs w:val="22"/>
          <w:lang w:eastAsia="ru-RU" w:bidi="ar-SA"/>
        </w:rPr>
        <w:t xml:space="preserve"> и 21 настоящего Регламента; отсутствие оснований для отказа в приеме заявления и документов, указанных в </w:t>
      </w:r>
      <w:hyperlink r:id="rId114" w:anchor="/document/405725865/entry/1022" w:history="1">
        <w:r w:rsidRPr="00924C9A">
          <w:rPr>
            <w:rFonts w:ascii="Times New Roman" w:eastAsia="Times New Roman" w:hAnsi="Times New Roman" w:cs="Times New Roman"/>
            <w:kern w:val="0"/>
            <w:sz w:val="22"/>
            <w:szCs w:val="22"/>
            <w:lang w:eastAsia="ru-RU" w:bidi="ar-SA"/>
          </w:rPr>
          <w:t>пункте 32</w:t>
        </w:r>
      </w:hyperlink>
      <w:r w:rsidRPr="00924C9A">
        <w:rPr>
          <w:rFonts w:ascii="Times New Roman" w:eastAsia="Times New Roman" w:hAnsi="Times New Roman" w:cs="Times New Roman"/>
          <w:kern w:val="0"/>
          <w:sz w:val="22"/>
          <w:szCs w:val="22"/>
          <w:lang w:eastAsia="ru-RU" w:bidi="ar-SA"/>
        </w:rPr>
        <w:t> настоящего Административного регламента, после чего регистрирует заявление с представленными документами;</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3) при наличии оснований для отказа в приеме документов, предусмотренных в </w:t>
      </w:r>
      <w:hyperlink r:id="rId115" w:anchor="/document/405725865/entry/1022" w:history="1">
        <w:r w:rsidRPr="00924C9A">
          <w:rPr>
            <w:rFonts w:ascii="Times New Roman" w:eastAsia="Times New Roman" w:hAnsi="Times New Roman" w:cs="Times New Roman"/>
            <w:kern w:val="0"/>
            <w:sz w:val="22"/>
            <w:szCs w:val="22"/>
            <w:lang w:eastAsia="ru-RU" w:bidi="ar-SA"/>
          </w:rPr>
          <w:t>пункте 32</w:t>
        </w:r>
      </w:hyperlink>
      <w:r w:rsidRPr="00924C9A">
        <w:rPr>
          <w:rFonts w:ascii="Times New Roman" w:eastAsia="Times New Roman" w:hAnsi="Times New Roman" w:cs="Times New Roman"/>
          <w:kern w:val="0"/>
          <w:sz w:val="22"/>
          <w:szCs w:val="22"/>
          <w:lang w:eastAsia="ru-RU" w:bidi="ar-SA"/>
        </w:rPr>
        <w:t> настоящего регламента, готовит проект уведомления об отказе в приеме документов (по форме согласно </w:t>
      </w:r>
      <w:hyperlink r:id="rId116" w:anchor="/document/405725865/entry/1400" w:history="1">
        <w:r w:rsidRPr="00924C9A">
          <w:rPr>
            <w:rFonts w:ascii="Times New Roman" w:eastAsia="Times New Roman" w:hAnsi="Times New Roman" w:cs="Times New Roman"/>
            <w:kern w:val="0"/>
            <w:sz w:val="22"/>
            <w:szCs w:val="22"/>
            <w:lang w:eastAsia="ru-RU" w:bidi="ar-SA"/>
          </w:rPr>
          <w:t>приложению N 4</w:t>
        </w:r>
      </w:hyperlink>
      <w:r w:rsidRPr="00924C9A">
        <w:rPr>
          <w:rFonts w:ascii="Times New Roman" w:eastAsia="Times New Roman" w:hAnsi="Times New Roman" w:cs="Times New Roman"/>
          <w:kern w:val="0"/>
          <w:sz w:val="22"/>
          <w:szCs w:val="22"/>
          <w:lang w:eastAsia="ru-RU" w:bidi="ar-SA"/>
        </w:rPr>
        <w:t> к настоящему регламенту), необходимых для предоставления муниципальной услуги, обеспечивает его регистрацию и вручение уведомления заявителю.</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44. Результатом исполнения административной процедуры является:</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lastRenderedPageBreak/>
        <w:t>1) регистрация заявления о предоставлении разрешения на отклонение от предельных параметров разрешенного строительства;</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2) выдача заявителю копии заявления с отметкой о получении документов;</w:t>
      </w:r>
    </w:p>
    <w:p w:rsidR="00AC26DD" w:rsidRPr="00AC26DD"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3) отказ в приеме документов, при наличии оснований для отказа в приеме документов, необходимых для предоставления муниципальной услуги, предусмотренных в </w:t>
      </w:r>
      <w:hyperlink r:id="rId117" w:anchor="/document/405725865/entry/1022" w:history="1">
        <w:r w:rsidRPr="00924C9A">
          <w:rPr>
            <w:rFonts w:ascii="Times New Roman" w:eastAsia="Times New Roman" w:hAnsi="Times New Roman" w:cs="Times New Roman"/>
            <w:kern w:val="0"/>
            <w:sz w:val="22"/>
            <w:szCs w:val="22"/>
            <w:lang w:eastAsia="ru-RU" w:bidi="ar-SA"/>
          </w:rPr>
          <w:t>пункте 32</w:t>
        </w:r>
      </w:hyperlink>
      <w:r w:rsidRPr="00924C9A">
        <w:rPr>
          <w:rFonts w:ascii="Times New Roman" w:eastAsia="Times New Roman" w:hAnsi="Times New Roman" w:cs="Times New Roman"/>
          <w:kern w:val="0"/>
          <w:sz w:val="22"/>
          <w:szCs w:val="22"/>
          <w:lang w:eastAsia="ru-RU" w:bidi="ar-SA"/>
        </w:rPr>
        <w:t> настоящего Административного регламента.</w:t>
      </w:r>
    </w:p>
    <w:p w:rsidR="00AC26DD" w:rsidRPr="00924C9A" w:rsidRDefault="00AC26DD" w:rsidP="00AC26DD">
      <w:pPr>
        <w:suppressAutoHyphens w:val="0"/>
        <w:jc w:val="center"/>
        <w:rPr>
          <w:rFonts w:ascii="Times New Roman" w:eastAsia="Times New Roman" w:hAnsi="Times New Roman" w:cs="Times New Roman"/>
          <w:b/>
          <w:bCs/>
          <w:color w:val="22272F"/>
          <w:kern w:val="0"/>
          <w:sz w:val="22"/>
          <w:szCs w:val="22"/>
          <w:lang w:eastAsia="ru-RU" w:bidi="ar-SA"/>
        </w:rPr>
      </w:pPr>
      <w:r w:rsidRPr="00924C9A">
        <w:rPr>
          <w:rFonts w:ascii="Times New Roman" w:eastAsia="Times New Roman" w:hAnsi="Times New Roman" w:cs="Times New Roman"/>
          <w:b/>
          <w:bCs/>
          <w:color w:val="22272F"/>
          <w:kern w:val="0"/>
          <w:sz w:val="22"/>
          <w:szCs w:val="22"/>
          <w:lang w:eastAsia="ru-RU" w:bidi="ar-SA"/>
        </w:rPr>
        <w:t>Подраздел 3. Формирование и направление межведомственного запроса в органы (организации), участвующие в предоставлении муниципальной услуги.</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45. Основанием для начала административной процедуры является отсутствие в пакете документов, представленных заявителем, документов, необходимых для предоставления муниципальной услуги, которые находятся в распоряжении иных органов.</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46. Должностное лицо, ответственное за направление межведомственных запросов, в течение 2 рабочих дней с момента регистрации заявления и документов, необходимых для предоставления муниципальной услуги, формирует и направляет межведомственный запрос в следующие органы:</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eastAsia="Times New Roman" w:hAnsi="Times New Roman" w:cs="Times New Roman"/>
          <w:sz w:val="22"/>
          <w:szCs w:val="22"/>
        </w:rPr>
        <w:t>1) в Управление Федеральной службы государственной регистрации, кадастра и картографии  по Республики Мордовия запрашиваются выписки из Единого государственного реестра недвижимости земельный участок и на объекты капитального строительства (при наличии на земельном участке объектов капитального строительства);</w:t>
      </w:r>
    </w:p>
    <w:p w:rsidR="00AC26DD" w:rsidRPr="00924C9A" w:rsidRDefault="00AC26DD" w:rsidP="00AC26DD">
      <w:pPr>
        <w:widowControl w:val="0"/>
        <w:ind w:firstLine="720"/>
        <w:jc w:val="both"/>
        <w:rPr>
          <w:rFonts w:ascii="Times New Roman" w:hAnsi="Times New Roman" w:cs="Times New Roman"/>
          <w:sz w:val="22"/>
          <w:szCs w:val="22"/>
        </w:rPr>
      </w:pPr>
      <w:r w:rsidRPr="00924C9A">
        <w:rPr>
          <w:rStyle w:val="a5"/>
          <w:rFonts w:ascii="Times New Roman" w:eastAsia="Times New Roman" w:hAnsi="Times New Roman" w:cs="Times New Roman"/>
          <w:color w:val="111111"/>
          <w:sz w:val="22"/>
          <w:szCs w:val="22"/>
        </w:rPr>
        <w:t>2) в</w:t>
      </w:r>
      <w:r w:rsidRPr="00924C9A">
        <w:rPr>
          <w:rStyle w:val="a5"/>
          <w:rFonts w:ascii="Times New Roman" w:eastAsia="Times New Roman" w:hAnsi="Times New Roman" w:cs="Times New Roman"/>
          <w:sz w:val="22"/>
          <w:szCs w:val="22"/>
        </w:rPr>
        <w:t xml:space="preserve">  Управление Федеральной налоговой службы по Республики Мордовия запрашивается </w:t>
      </w:r>
      <w:r w:rsidRPr="00924C9A">
        <w:rPr>
          <w:rStyle w:val="a5"/>
          <w:rFonts w:ascii="Times New Roman" w:eastAsia="Times New Roman" w:hAnsi="Times New Roman" w:cs="Times New Roman"/>
          <w:color w:val="111111"/>
          <w:sz w:val="22"/>
          <w:szCs w:val="22"/>
        </w:rPr>
        <w:t>выписка  из Единого государственного реестра  юридических лиц и индивидуальны предпринимателей;</w:t>
      </w:r>
    </w:p>
    <w:p w:rsidR="00AC26DD" w:rsidRPr="00924C9A" w:rsidRDefault="00AC26DD" w:rsidP="00AC26DD">
      <w:pPr>
        <w:widowControl w:val="0"/>
        <w:ind w:firstLine="720"/>
        <w:jc w:val="both"/>
        <w:rPr>
          <w:rFonts w:ascii="Times New Roman" w:hAnsi="Times New Roman" w:cs="Times New Roman"/>
          <w:sz w:val="22"/>
          <w:szCs w:val="22"/>
        </w:rPr>
      </w:pPr>
      <w:r w:rsidRPr="00924C9A">
        <w:rPr>
          <w:rStyle w:val="a5"/>
          <w:rFonts w:ascii="Times New Roman" w:eastAsia="Times New Roman" w:hAnsi="Times New Roman" w:cs="Times New Roman"/>
          <w:color w:val="111111"/>
          <w:sz w:val="22"/>
          <w:szCs w:val="22"/>
        </w:rPr>
        <w:t xml:space="preserve">4) в </w:t>
      </w:r>
      <w:r w:rsidRPr="00924C9A">
        <w:rPr>
          <w:rStyle w:val="a5"/>
          <w:rFonts w:ascii="Times New Roman" w:eastAsia="Times New Roman" w:hAnsi="Times New Roman" w:cs="Times New Roman"/>
          <w:color w:val="22272F"/>
          <w:sz w:val="22"/>
          <w:szCs w:val="22"/>
        </w:rPr>
        <w:t xml:space="preserve">организации, осуществляющих эксплуатацию сетей инженерно-технического обеспечения, запрашиваются  </w:t>
      </w:r>
      <w:r w:rsidRPr="00924C9A">
        <w:rPr>
          <w:rStyle w:val="a5"/>
          <w:rFonts w:ascii="Times New Roman" w:eastAsia="Times New Roman" w:hAnsi="Times New Roman" w:cs="Times New Roman"/>
          <w:color w:val="111111"/>
          <w:sz w:val="22"/>
          <w:szCs w:val="22"/>
        </w:rPr>
        <w:t>технические условия подключения объектов капитального строительства к сетям инженерно-технического обеспечения.</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47. Межведомственный запрос формируется и направляется в форме электронного документа, подписанного усиленной </w:t>
      </w:r>
      <w:hyperlink r:id="rId118" w:anchor="/document/12184522/entry/54" w:history="1">
        <w:r w:rsidRPr="00924C9A">
          <w:rPr>
            <w:rFonts w:ascii="Times New Roman" w:eastAsia="Times New Roman" w:hAnsi="Times New Roman" w:cs="Times New Roman"/>
            <w:kern w:val="0"/>
            <w:sz w:val="22"/>
            <w:szCs w:val="22"/>
            <w:lang w:eastAsia="ru-RU" w:bidi="ar-SA"/>
          </w:rPr>
          <w:t>квалифицированной электронной подписью</w:t>
        </w:r>
      </w:hyperlink>
      <w:r w:rsidRPr="00924C9A">
        <w:rPr>
          <w:rFonts w:ascii="Times New Roman" w:eastAsia="Times New Roman" w:hAnsi="Times New Roman" w:cs="Times New Roman"/>
          <w:kern w:val="0"/>
          <w:sz w:val="22"/>
          <w:szCs w:val="22"/>
          <w:lang w:eastAsia="ru-RU" w:bidi="ar-SA"/>
        </w:rPr>
        <w:t>.</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Межведомственный запрос формируется в соответствии с требованиями </w:t>
      </w:r>
      <w:hyperlink r:id="rId119" w:anchor="/document/12177515/entry/702" w:history="1">
        <w:r w:rsidRPr="00924C9A">
          <w:rPr>
            <w:rFonts w:ascii="Times New Roman" w:eastAsia="Times New Roman" w:hAnsi="Times New Roman" w:cs="Times New Roman"/>
            <w:kern w:val="0"/>
            <w:sz w:val="22"/>
            <w:szCs w:val="22"/>
            <w:u w:val="single"/>
            <w:lang w:eastAsia="ru-RU" w:bidi="ar-SA"/>
          </w:rPr>
          <w:t>статьи 7.2</w:t>
        </w:r>
      </w:hyperlink>
      <w:r w:rsidRPr="00924C9A">
        <w:rPr>
          <w:rFonts w:ascii="Times New Roman" w:eastAsia="Times New Roman" w:hAnsi="Times New Roman" w:cs="Times New Roman"/>
          <w:kern w:val="0"/>
          <w:sz w:val="22"/>
          <w:szCs w:val="22"/>
          <w:lang w:eastAsia="ru-RU" w:bidi="ar-SA"/>
        </w:rPr>
        <w:t> Федерального закона от 27 июля 2010 года N 210-ФЗ "Об организации предоставления государственных и муниципальных услуг" и подписывается уполномоченным должностным лицом.</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48. Документы и сведения, запрошенные в рамках межведомственного взаимодействия, поступают в Управление архитектуры и градостроительства в срок не позднее двух рабочих дней с момента поступления межведомственного запроса.</w:t>
      </w:r>
    </w:p>
    <w:p w:rsidR="00AC26DD" w:rsidRPr="00AC26DD"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Результатом данной административной процедуры является направление межведомственного запроса в органы, (организации), участвующие в предоставлении муниципальной услуги.</w:t>
      </w:r>
    </w:p>
    <w:p w:rsidR="00AC26DD" w:rsidRPr="00924C9A" w:rsidRDefault="00AC26DD" w:rsidP="00AC26DD">
      <w:pPr>
        <w:suppressAutoHyphens w:val="0"/>
        <w:jc w:val="center"/>
        <w:rPr>
          <w:rFonts w:ascii="Times New Roman" w:eastAsia="Times New Roman" w:hAnsi="Times New Roman" w:cs="Times New Roman"/>
          <w:b/>
          <w:bCs/>
          <w:kern w:val="0"/>
          <w:sz w:val="22"/>
          <w:szCs w:val="22"/>
          <w:lang w:eastAsia="ru-RU" w:bidi="ar-SA"/>
        </w:rPr>
      </w:pPr>
      <w:r w:rsidRPr="00924C9A">
        <w:rPr>
          <w:rFonts w:ascii="Times New Roman" w:eastAsia="Times New Roman" w:hAnsi="Times New Roman" w:cs="Times New Roman"/>
          <w:b/>
          <w:bCs/>
          <w:color w:val="22272F"/>
          <w:kern w:val="0"/>
          <w:sz w:val="22"/>
          <w:szCs w:val="22"/>
          <w:lang w:eastAsia="ru-RU" w:bidi="ar-SA"/>
        </w:rPr>
        <w:t xml:space="preserve">Подраздел 4. Рассмотрение документов и сведений, в том числе поступивших в порядке </w:t>
      </w:r>
      <w:r w:rsidRPr="00924C9A">
        <w:rPr>
          <w:rFonts w:ascii="Times New Roman" w:eastAsia="Times New Roman" w:hAnsi="Times New Roman" w:cs="Times New Roman"/>
          <w:b/>
          <w:bCs/>
          <w:kern w:val="0"/>
          <w:sz w:val="22"/>
          <w:szCs w:val="22"/>
          <w:lang w:eastAsia="ru-RU" w:bidi="ar-SA"/>
        </w:rPr>
        <w:t>межведомственного взаимодействия</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49. Основанием для начала административной процедуры является зарегистрированное в Администрации  заявление о предоставлении муниципальной услуги и наличие документов, подлежащих представлению заявителем, а также документов, находящихся в распоряжении органов, участвующих в предоставлении муниципальной услуги, которые заявитель представил по собственной инициативе, либо поступление документов и информации в порядке межведомственного взаимодействия.</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50. Комиссия по подготовке проекта правил землепользования и застройки (далее - Комиссия) в течение пятнадцати рабочих дней со дня поступления заявления о предоставлении такого разрешения рассматривает документы и принимает одно из следующих решений:</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1) при отсутствии оснований, указанных в </w:t>
      </w:r>
      <w:hyperlink r:id="rId120" w:anchor="/document/405725865/entry/1025" w:history="1">
        <w:r w:rsidRPr="00924C9A">
          <w:rPr>
            <w:rFonts w:ascii="Times New Roman" w:eastAsia="Times New Roman" w:hAnsi="Times New Roman" w:cs="Times New Roman"/>
            <w:kern w:val="0"/>
            <w:sz w:val="22"/>
            <w:szCs w:val="22"/>
            <w:lang w:eastAsia="ru-RU" w:bidi="ar-SA"/>
          </w:rPr>
          <w:t>пункте 32</w:t>
        </w:r>
      </w:hyperlink>
      <w:r w:rsidRPr="00924C9A">
        <w:rPr>
          <w:rFonts w:ascii="Times New Roman" w:eastAsia="Times New Roman" w:hAnsi="Times New Roman" w:cs="Times New Roman"/>
          <w:kern w:val="0"/>
          <w:sz w:val="22"/>
          <w:szCs w:val="22"/>
          <w:lang w:eastAsia="ru-RU" w:bidi="ar-SA"/>
        </w:rPr>
        <w:t> настоящего регламента, принимает решение о рассмотрении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общественных обсуждениях или публичных слушаниях;</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2) при наличии оснований, указанных в </w:t>
      </w:r>
      <w:hyperlink r:id="rId121" w:anchor="/document/405725865/entry/1025" w:history="1">
        <w:r w:rsidRPr="00924C9A">
          <w:rPr>
            <w:rFonts w:ascii="Times New Roman" w:eastAsia="Times New Roman" w:hAnsi="Times New Roman" w:cs="Times New Roman"/>
            <w:kern w:val="0"/>
            <w:sz w:val="22"/>
            <w:szCs w:val="22"/>
            <w:lang w:eastAsia="ru-RU" w:bidi="ar-SA"/>
          </w:rPr>
          <w:t>пункте 32</w:t>
        </w:r>
      </w:hyperlink>
      <w:r w:rsidRPr="00924C9A">
        <w:rPr>
          <w:rFonts w:ascii="Times New Roman" w:eastAsia="Times New Roman" w:hAnsi="Times New Roman" w:cs="Times New Roman"/>
          <w:kern w:val="0"/>
          <w:sz w:val="22"/>
          <w:szCs w:val="22"/>
          <w:lang w:eastAsia="ru-RU" w:bidi="ar-SA"/>
        </w:rPr>
        <w:t> настоящего регламента, принимает решение об отказе в предоставлении муниципальной услуги.</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51. Результатом административной процедуры является принятие решения о рассмотрении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общественных обсуждениях или публичных слушаниях, или принятие решения об отказе в выдаче разрешения на отклонение от предельных параметров разрешенного строительства, реконструкции объектов капитального строительства.</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Решение об отказе в предоставлении муниципальной услуги, подготовленное по форме согласно </w:t>
      </w:r>
      <w:hyperlink r:id="rId122" w:anchor="/document/405725865/entry/1300" w:history="1">
        <w:r w:rsidRPr="00924C9A">
          <w:rPr>
            <w:rFonts w:ascii="Times New Roman" w:eastAsia="Times New Roman" w:hAnsi="Times New Roman" w:cs="Times New Roman"/>
            <w:kern w:val="0"/>
            <w:sz w:val="22"/>
            <w:szCs w:val="22"/>
            <w:u w:val="single"/>
            <w:lang w:eastAsia="ru-RU" w:bidi="ar-SA"/>
          </w:rPr>
          <w:t>приложению N 4</w:t>
        </w:r>
      </w:hyperlink>
      <w:r w:rsidRPr="00924C9A">
        <w:rPr>
          <w:rFonts w:ascii="Times New Roman" w:eastAsia="Times New Roman" w:hAnsi="Times New Roman" w:cs="Times New Roman"/>
          <w:kern w:val="0"/>
          <w:sz w:val="22"/>
          <w:szCs w:val="22"/>
          <w:lang w:eastAsia="ru-RU" w:bidi="ar-SA"/>
        </w:rPr>
        <w:t> к настоящему Административному регламенту, направляется заявителю способом, определенным заявителем в заявлении.</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lastRenderedPageBreak/>
        <w:t>В случае, если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общественные обсуждения или публичные слушания не проводятся.</w:t>
      </w:r>
    </w:p>
    <w:p w:rsidR="00AC26DD" w:rsidRPr="00924C9A" w:rsidRDefault="00AC26DD" w:rsidP="00AC26DD">
      <w:pPr>
        <w:suppressAutoHyphens w:val="0"/>
        <w:contextualSpacing/>
        <w:jc w:val="center"/>
        <w:rPr>
          <w:rFonts w:ascii="Times New Roman" w:eastAsia="Times New Roman" w:hAnsi="Times New Roman" w:cs="Times New Roman"/>
          <w:b/>
          <w:bCs/>
          <w:color w:val="22272F"/>
          <w:kern w:val="0"/>
          <w:sz w:val="22"/>
          <w:szCs w:val="22"/>
          <w:lang w:eastAsia="ru-RU" w:bidi="ar-SA"/>
        </w:rPr>
      </w:pPr>
    </w:p>
    <w:p w:rsidR="00AC26DD" w:rsidRPr="00924C9A" w:rsidRDefault="00AC26DD" w:rsidP="00AC26DD">
      <w:pPr>
        <w:suppressAutoHyphens w:val="0"/>
        <w:contextualSpacing/>
        <w:jc w:val="center"/>
        <w:rPr>
          <w:rFonts w:ascii="Times New Roman" w:eastAsia="Times New Roman" w:hAnsi="Times New Roman" w:cs="Times New Roman"/>
          <w:b/>
          <w:bCs/>
          <w:color w:val="22272F"/>
          <w:kern w:val="0"/>
          <w:sz w:val="22"/>
          <w:szCs w:val="22"/>
          <w:lang w:eastAsia="ru-RU" w:bidi="ar-SA"/>
        </w:rPr>
      </w:pPr>
    </w:p>
    <w:p w:rsidR="00AC26DD" w:rsidRPr="00924C9A" w:rsidRDefault="00AC26DD" w:rsidP="00AC26DD">
      <w:pPr>
        <w:suppressAutoHyphens w:val="0"/>
        <w:contextualSpacing/>
        <w:jc w:val="center"/>
        <w:rPr>
          <w:rFonts w:ascii="Times New Roman" w:eastAsia="Times New Roman" w:hAnsi="Times New Roman" w:cs="Times New Roman"/>
          <w:b/>
          <w:bCs/>
          <w:color w:val="22272F"/>
          <w:kern w:val="0"/>
          <w:sz w:val="22"/>
          <w:szCs w:val="22"/>
          <w:lang w:eastAsia="ru-RU" w:bidi="ar-SA"/>
        </w:rPr>
      </w:pPr>
    </w:p>
    <w:p w:rsidR="00AC26DD" w:rsidRPr="00924C9A" w:rsidRDefault="00AC26DD" w:rsidP="00AC26DD">
      <w:pPr>
        <w:suppressAutoHyphens w:val="0"/>
        <w:contextualSpacing/>
        <w:jc w:val="center"/>
        <w:rPr>
          <w:rFonts w:ascii="Times New Roman" w:eastAsia="Times New Roman" w:hAnsi="Times New Roman" w:cs="Times New Roman"/>
          <w:b/>
          <w:bCs/>
          <w:color w:val="22272F"/>
          <w:kern w:val="0"/>
          <w:sz w:val="22"/>
          <w:szCs w:val="22"/>
          <w:lang w:eastAsia="ru-RU" w:bidi="ar-SA"/>
        </w:rPr>
      </w:pPr>
      <w:r w:rsidRPr="00924C9A">
        <w:rPr>
          <w:rFonts w:ascii="Times New Roman" w:eastAsia="Times New Roman" w:hAnsi="Times New Roman" w:cs="Times New Roman"/>
          <w:b/>
          <w:bCs/>
          <w:color w:val="22272F"/>
          <w:kern w:val="0"/>
          <w:sz w:val="22"/>
          <w:szCs w:val="22"/>
          <w:lang w:eastAsia="ru-RU" w:bidi="ar-SA"/>
        </w:rPr>
        <w:t>Подраздел 5. Организация и проведение публичных слушаний или общественных обсуждений</w:t>
      </w:r>
    </w:p>
    <w:p w:rsidR="00AC26DD" w:rsidRPr="00924C9A" w:rsidRDefault="00AC26DD" w:rsidP="00AC26DD">
      <w:pPr>
        <w:suppressAutoHyphens w:val="0"/>
        <w:contextualSpacing/>
        <w:jc w:val="center"/>
        <w:rPr>
          <w:rFonts w:ascii="Times New Roman" w:eastAsia="Times New Roman" w:hAnsi="Times New Roman" w:cs="Times New Roman"/>
          <w:b/>
          <w:bCs/>
          <w:color w:val="22272F"/>
          <w:kern w:val="0"/>
          <w:sz w:val="22"/>
          <w:szCs w:val="22"/>
          <w:lang w:eastAsia="ru-RU" w:bidi="ar-SA"/>
        </w:rPr>
      </w:pP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52. Основанием для начала административной процедуры является прошедшие экспертизу заявление и документы, в отношении которых принято решение о предоставлении муниципальной услуги.</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Ответственный за предоставление муниципальной услуги специалист в течение 15 рабочих дней с момента регистрации заявления готовит проект постановления Главы Большеигнатовского муниципального района о проведении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53. Общественные обсуждения или публичные слушания проводятся в соответствии с требованиями </w:t>
      </w:r>
      <w:hyperlink r:id="rId123" w:anchor="/document/12138258/entry/0" w:history="1">
        <w:r w:rsidRPr="00924C9A">
          <w:rPr>
            <w:rFonts w:ascii="Times New Roman" w:eastAsia="Times New Roman" w:hAnsi="Times New Roman" w:cs="Times New Roman"/>
            <w:kern w:val="0"/>
            <w:sz w:val="22"/>
            <w:szCs w:val="22"/>
            <w:u w:val="single"/>
            <w:lang w:eastAsia="ru-RU" w:bidi="ar-SA"/>
          </w:rPr>
          <w:t>Градостроительного кодекса</w:t>
        </w:r>
      </w:hyperlink>
      <w:r w:rsidRPr="00924C9A">
        <w:rPr>
          <w:rFonts w:ascii="Times New Roman" w:eastAsia="Times New Roman" w:hAnsi="Times New Roman" w:cs="Times New Roman"/>
          <w:kern w:val="0"/>
          <w:sz w:val="22"/>
          <w:szCs w:val="22"/>
          <w:lang w:eastAsia="ru-RU" w:bidi="ar-SA"/>
        </w:rPr>
        <w:t> Российской Федерации и Положения об организации и проведении общественных обсуждений и публичных слушаний по вопросам градостроительной деятельности на территории Большеигнатовского муниципального района.</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Срок проведения общественных обсуждений или публичных слушаний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быть более одного месяца.</w:t>
      </w:r>
    </w:p>
    <w:p w:rsidR="00AC26DD" w:rsidRPr="00924C9A" w:rsidRDefault="00AC26DD" w:rsidP="00AC26DD">
      <w:pPr>
        <w:suppressAutoHyphens w:val="0"/>
        <w:ind w:firstLine="567"/>
        <w:contextualSpacing/>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54. Результатом исполнения административной процедуры является:</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1) оформленный протокол общественных обсуждений или публичных слушаний;</w:t>
      </w:r>
    </w:p>
    <w:p w:rsidR="00AC26DD" w:rsidRPr="00924C9A" w:rsidRDefault="00AC26DD" w:rsidP="00AC26DD">
      <w:pPr>
        <w:suppressAutoHyphens w:val="0"/>
        <w:ind w:firstLine="567"/>
        <w:contextualSpacing/>
        <w:jc w:val="both"/>
        <w:rPr>
          <w:rFonts w:ascii="Times New Roman" w:eastAsia="Times New Roman" w:hAnsi="Times New Roman" w:cs="Times New Roman"/>
          <w:kern w:val="0"/>
          <w:sz w:val="22"/>
          <w:szCs w:val="22"/>
          <w:lang w:eastAsia="ru-RU" w:bidi="ar-SA"/>
        </w:rPr>
      </w:pPr>
      <w:r w:rsidRPr="00924C9A">
        <w:rPr>
          <w:rFonts w:ascii="Times New Roman" w:eastAsia="Times New Roman" w:hAnsi="Times New Roman" w:cs="Times New Roman"/>
          <w:kern w:val="0"/>
          <w:sz w:val="22"/>
          <w:szCs w:val="22"/>
          <w:lang w:eastAsia="ru-RU" w:bidi="ar-SA"/>
        </w:rPr>
        <w:t>2) подготовка и опубликование заключения о результатах общественных обсуждений или публичных слушаний.</w:t>
      </w:r>
    </w:p>
    <w:p w:rsidR="00AC26DD" w:rsidRPr="00924C9A" w:rsidRDefault="00AC26DD" w:rsidP="00AC26DD">
      <w:pPr>
        <w:suppressAutoHyphens w:val="0"/>
        <w:contextualSpacing/>
        <w:jc w:val="both"/>
        <w:rPr>
          <w:rFonts w:ascii="Times New Roman" w:eastAsia="Times New Roman" w:hAnsi="Times New Roman" w:cs="Times New Roman"/>
          <w:color w:val="22272F"/>
          <w:kern w:val="0"/>
          <w:sz w:val="22"/>
          <w:szCs w:val="22"/>
          <w:lang w:eastAsia="ru-RU" w:bidi="ar-SA"/>
        </w:rPr>
      </w:pPr>
    </w:p>
    <w:p w:rsidR="00AC26DD" w:rsidRPr="00924C9A" w:rsidRDefault="00AC26DD" w:rsidP="00AC26DD">
      <w:pPr>
        <w:suppressAutoHyphens w:val="0"/>
        <w:contextualSpacing/>
        <w:jc w:val="center"/>
        <w:rPr>
          <w:rFonts w:ascii="Times New Roman" w:eastAsia="Times New Roman" w:hAnsi="Times New Roman" w:cs="Times New Roman"/>
          <w:b/>
          <w:bCs/>
          <w:color w:val="22272F"/>
          <w:kern w:val="0"/>
          <w:sz w:val="22"/>
          <w:szCs w:val="22"/>
          <w:lang w:eastAsia="ru-RU" w:bidi="ar-SA"/>
        </w:rPr>
      </w:pPr>
      <w:r w:rsidRPr="00924C9A">
        <w:rPr>
          <w:rFonts w:ascii="Times New Roman" w:eastAsia="Times New Roman" w:hAnsi="Times New Roman" w:cs="Times New Roman"/>
          <w:b/>
          <w:bCs/>
          <w:color w:val="22272F"/>
          <w:kern w:val="0"/>
          <w:sz w:val="22"/>
          <w:szCs w:val="22"/>
          <w:lang w:eastAsia="ru-RU" w:bidi="ar-SA"/>
        </w:rPr>
        <w:t>Подраздел 6. Подготовка рекомендаций Комиссии по подготовке проекта правил землепользования и застройки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C26DD" w:rsidRPr="00924C9A" w:rsidRDefault="00AC26DD" w:rsidP="00AC26DD">
      <w:pPr>
        <w:suppressAutoHyphens w:val="0"/>
        <w:ind w:firstLine="426"/>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t>55. Основанием для начала административной процедуры являются заключение о результатах общественных обсуждений или публичных слушаний.</w:t>
      </w:r>
    </w:p>
    <w:p w:rsidR="00AC26DD" w:rsidRPr="00924C9A" w:rsidRDefault="00AC26DD" w:rsidP="00AC26DD">
      <w:pPr>
        <w:suppressAutoHyphens w:val="0"/>
        <w:ind w:firstLine="426"/>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t>56. Комиссия в течение 15 рабочих дней со дня окончания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Большеигнатовского муниципального района.</w:t>
      </w:r>
    </w:p>
    <w:p w:rsidR="00AC26DD" w:rsidRPr="00924C9A" w:rsidRDefault="00AC26DD" w:rsidP="00AC26DD">
      <w:pPr>
        <w:suppressAutoHyphens w:val="0"/>
        <w:ind w:firstLine="426"/>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t>57. Результатом заседания Комиссии является подготовка протокола с рекомендацией Главе Большеигнатовского муниципального района:</w:t>
      </w:r>
    </w:p>
    <w:p w:rsidR="00AC26DD" w:rsidRPr="00924C9A" w:rsidRDefault="00AC26DD" w:rsidP="00AC26DD">
      <w:pPr>
        <w:suppressAutoHyphens w:val="0"/>
        <w:ind w:firstLine="426"/>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t>1)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C26DD" w:rsidRPr="00924C9A" w:rsidRDefault="00AC26DD" w:rsidP="00AC26DD">
      <w:pPr>
        <w:suppressAutoHyphens w:val="0"/>
        <w:ind w:firstLine="426"/>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t>2)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с указанием причин принятого решения.</w:t>
      </w:r>
    </w:p>
    <w:p w:rsidR="00AC26DD" w:rsidRPr="00924C9A" w:rsidRDefault="00AC26DD" w:rsidP="00AC26DD">
      <w:pPr>
        <w:suppressAutoHyphens w:val="0"/>
        <w:contextualSpacing/>
        <w:jc w:val="center"/>
        <w:rPr>
          <w:rFonts w:ascii="Times New Roman" w:eastAsia="Times New Roman" w:hAnsi="Times New Roman" w:cs="Times New Roman"/>
          <w:b/>
          <w:bCs/>
          <w:color w:val="22272F"/>
          <w:kern w:val="0"/>
          <w:sz w:val="22"/>
          <w:szCs w:val="22"/>
          <w:lang w:eastAsia="ru-RU" w:bidi="ar-SA"/>
        </w:rPr>
      </w:pPr>
      <w:r w:rsidRPr="00924C9A">
        <w:rPr>
          <w:rFonts w:ascii="Times New Roman" w:eastAsia="Times New Roman" w:hAnsi="Times New Roman" w:cs="Times New Roman"/>
          <w:b/>
          <w:bCs/>
          <w:color w:val="22272F"/>
          <w:kern w:val="0"/>
          <w:sz w:val="22"/>
          <w:szCs w:val="22"/>
          <w:lang w:eastAsia="ru-RU" w:bidi="ar-SA"/>
        </w:rPr>
        <w:t>Подраздел 7. Принятие решения о предоставлении муниципальной услуги</w:t>
      </w:r>
    </w:p>
    <w:p w:rsidR="00AC26DD" w:rsidRPr="00924C9A" w:rsidRDefault="00AC26DD" w:rsidP="00AC26DD">
      <w:pPr>
        <w:suppressAutoHyphens w:val="0"/>
        <w:ind w:firstLine="567"/>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t>58. Основанием для начала административной процедуры являются поступившие в адрес Главы Большеигнатовского района рекомендации Комиссии.</w:t>
      </w:r>
    </w:p>
    <w:p w:rsidR="00AC26DD" w:rsidRPr="00924C9A" w:rsidRDefault="00AC26DD" w:rsidP="00AC26DD">
      <w:pPr>
        <w:suppressAutoHyphens w:val="0"/>
        <w:ind w:firstLine="567"/>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t>59. На основании рекомендаций Комиссии Глава Большеигнатовского муниципального района в течение  7 дней со дня поступления рекомендаций в его адрес принимает решение в виде постановления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C26DD" w:rsidRPr="00924C9A" w:rsidRDefault="00AC26DD" w:rsidP="00AC26DD">
      <w:pPr>
        <w:suppressAutoHyphens w:val="0"/>
        <w:ind w:firstLine="567"/>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t>60. Результатом исполнения административной процедуры является постановление Администрации Большеигнатовского муниципального района:</w:t>
      </w:r>
    </w:p>
    <w:p w:rsidR="00AC26DD" w:rsidRPr="00924C9A" w:rsidRDefault="00AC26DD" w:rsidP="00AC26DD">
      <w:pPr>
        <w:suppressAutoHyphens w:val="0"/>
        <w:ind w:firstLine="567"/>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t>1)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C26DD" w:rsidRPr="00924C9A" w:rsidRDefault="00AC26DD" w:rsidP="00AC26DD">
      <w:pPr>
        <w:suppressAutoHyphens w:val="0"/>
        <w:ind w:firstLine="567"/>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t>2)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C26DD" w:rsidRPr="00924C9A" w:rsidRDefault="00AC26DD" w:rsidP="00AC26DD">
      <w:pPr>
        <w:suppressAutoHyphens w:val="0"/>
        <w:jc w:val="center"/>
        <w:rPr>
          <w:rFonts w:ascii="Times New Roman" w:eastAsia="Times New Roman" w:hAnsi="Times New Roman" w:cs="Times New Roman"/>
          <w:b/>
          <w:bCs/>
          <w:kern w:val="0"/>
          <w:sz w:val="22"/>
          <w:szCs w:val="22"/>
          <w:lang w:eastAsia="ru-RU" w:bidi="ar-SA"/>
        </w:rPr>
      </w:pPr>
      <w:r w:rsidRPr="00924C9A">
        <w:rPr>
          <w:rFonts w:ascii="Times New Roman" w:eastAsia="Times New Roman" w:hAnsi="Times New Roman" w:cs="Times New Roman"/>
          <w:b/>
          <w:bCs/>
          <w:kern w:val="0"/>
          <w:sz w:val="22"/>
          <w:szCs w:val="22"/>
          <w:lang w:eastAsia="ru-RU" w:bidi="ar-SA"/>
        </w:rPr>
        <w:t>Подраздел 8. Выдача (направление) заявителю результата муниципальной услуги</w:t>
      </w:r>
    </w:p>
    <w:p w:rsidR="00AC26DD" w:rsidRPr="00924C9A" w:rsidRDefault="00AC26DD" w:rsidP="00AC26DD">
      <w:pPr>
        <w:suppressAutoHyphens w:val="0"/>
        <w:ind w:firstLine="567"/>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lastRenderedPageBreak/>
        <w:t>61. Результат предоставления муниципальной услуги направляется заявителю способом, определенным им в заявлении.</w:t>
      </w:r>
    </w:p>
    <w:p w:rsidR="00AC26DD" w:rsidRPr="00924C9A" w:rsidRDefault="00AC26DD" w:rsidP="00AC26DD">
      <w:pPr>
        <w:suppressAutoHyphens w:val="0"/>
        <w:ind w:firstLine="567"/>
        <w:contextualSpacing/>
        <w:jc w:val="both"/>
        <w:rPr>
          <w:rFonts w:ascii="Times New Roman" w:eastAsia="Times New Roman" w:hAnsi="Times New Roman" w:cs="Times New Roman"/>
          <w:color w:val="22272F"/>
          <w:kern w:val="0"/>
          <w:sz w:val="22"/>
          <w:szCs w:val="22"/>
          <w:lang w:eastAsia="ru-RU" w:bidi="ar-SA"/>
        </w:rPr>
      </w:pPr>
      <w:r w:rsidRPr="00924C9A">
        <w:rPr>
          <w:rFonts w:ascii="Times New Roman" w:eastAsia="Times New Roman" w:hAnsi="Times New Roman" w:cs="Times New Roman"/>
          <w:color w:val="22272F"/>
          <w:kern w:val="0"/>
          <w:sz w:val="22"/>
          <w:szCs w:val="22"/>
          <w:lang w:eastAsia="ru-RU" w:bidi="ar-SA"/>
        </w:rPr>
        <w:t>В случае поступления заявления о предоставлении разрешения на отклонение от предельных параметров разрешенного строительства через МФЦ заявитель получает результат предоставления муниципальной услуги в данном учреждении.</w:t>
      </w:r>
    </w:p>
    <w:p w:rsidR="00AC26DD" w:rsidRPr="00924C9A" w:rsidRDefault="00AC26DD" w:rsidP="00AC26DD">
      <w:pPr>
        <w:ind w:firstLine="720"/>
        <w:jc w:val="both"/>
        <w:rPr>
          <w:rStyle w:val="a5"/>
          <w:rFonts w:ascii="Times New Roman" w:hAnsi="Times New Roman" w:cs="Times New Roman"/>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 xml:space="preserve">Подраздел 9. Особенности предоставления муниципальной услуги в МФЦ. </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62.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Информирование (консультация) по порядку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Прием и регистрация запроса и документов от заявителя для получения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63. Осуществление административной процедуры "Информирование (консультация) по порядку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срок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режим работы и адреса иных МФЦ, ТОСП и привлекаемых организаций, находящихся на территории субъекта Российской Федерации;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645 Осуществление административной процедуры "Прием и регистрация запроса и документов".</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 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случае наличия оснований для отказа в приеме документов, определенных в подразделе 7 настоящего Административного регламента, уведомляет заявителя о возможности получения отказа в предоставлении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если заявитель настаивает на приеме документов, специалист приема МФЦ, ТОСП делает в расписке отметку "принято по требованию".</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w:t>
      </w:r>
      <w:r w:rsidRPr="00924C9A">
        <w:rPr>
          <w:rStyle w:val="a5"/>
          <w:rFonts w:ascii="Times New Roman" w:hAnsi="Times New Roman" w:cs="Times New Roman"/>
          <w:sz w:val="22"/>
          <w:szCs w:val="22"/>
        </w:rPr>
        <w:lastRenderedPageBreak/>
        <w:t>МФЦ, своей должности, ФИО, и предлагает заявителю самостоятельно проверить информацию, указанную в заявлении, и расписаться.</w:t>
      </w:r>
    </w:p>
    <w:p w:rsidR="00AC26DD" w:rsidRPr="00924C9A" w:rsidRDefault="00AC26DD" w:rsidP="00AC26DD">
      <w:pPr>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              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65.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 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учет выдачи экземпляров электронных документов на бумажном носителе.</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 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 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AC26DD" w:rsidRPr="00924C9A" w:rsidRDefault="00AC26DD" w:rsidP="00AC26DD">
      <w:pPr>
        <w:pStyle w:val="s3"/>
        <w:shd w:val="clear" w:color="auto" w:fill="FFFFFF"/>
        <w:spacing w:before="0" w:beforeAutospacing="0" w:after="0" w:afterAutospacing="0"/>
        <w:jc w:val="center"/>
        <w:rPr>
          <w:b/>
          <w:bCs/>
          <w:sz w:val="22"/>
          <w:szCs w:val="22"/>
        </w:rPr>
      </w:pPr>
      <w:r w:rsidRPr="00924C9A">
        <w:rPr>
          <w:b/>
          <w:bCs/>
          <w:sz w:val="22"/>
          <w:szCs w:val="22"/>
        </w:rPr>
        <w:t>Подраздел 10. Порядок осуществления административных процедур (действий) по предоставлению муниципальной услуги в электронной форме, в том числе с использованием Единого портала</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66. Запись на прием в орган (организацию) для подачи запроса о предоставлении муниципальной услуги.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В целях предоставления муниципальной услуги осуществляется прием заявителей по предварительной записи.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Запись на прием проводится посредством Единого портала государственных и муниципальных услуг (функций).</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67. Формирование запроса о предоставлении муниципальной услуги: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1) формирование запроса заявителем осуществляется посредством заполнения электронной формы запроса на </w:t>
      </w:r>
      <w:hyperlink r:id="rId124" w:tgtFrame="_blank" w:history="1">
        <w:r w:rsidRPr="00924C9A">
          <w:rPr>
            <w:rStyle w:val="a8"/>
            <w:color w:val="3272C0"/>
            <w:sz w:val="22"/>
            <w:szCs w:val="22"/>
          </w:rPr>
          <w:t>Едином портале</w:t>
        </w:r>
      </w:hyperlink>
      <w:r w:rsidRPr="00924C9A">
        <w:rPr>
          <w:color w:val="22272F"/>
          <w:sz w:val="22"/>
          <w:szCs w:val="22"/>
        </w:rPr>
        <w:t>, </w:t>
      </w:r>
      <w:hyperlink r:id="rId125" w:tgtFrame="_blank" w:history="1">
        <w:r w:rsidRPr="00924C9A">
          <w:rPr>
            <w:rStyle w:val="a8"/>
            <w:color w:val="3272C0"/>
            <w:sz w:val="22"/>
            <w:szCs w:val="22"/>
          </w:rPr>
          <w:t>официальном сайте</w:t>
        </w:r>
      </w:hyperlink>
      <w:r w:rsidRPr="00924C9A">
        <w:rPr>
          <w:color w:val="22272F"/>
          <w:sz w:val="22"/>
          <w:szCs w:val="22"/>
        </w:rPr>
        <w:t> без необходимости дополнительной подачи запроса в какой-либо иной форме.</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lastRenderedPageBreak/>
        <w:t>На </w:t>
      </w:r>
      <w:hyperlink r:id="rId126" w:tgtFrame="_blank" w:history="1">
        <w:r w:rsidRPr="00924C9A">
          <w:rPr>
            <w:rStyle w:val="a8"/>
            <w:color w:val="3272C0"/>
            <w:sz w:val="22"/>
            <w:szCs w:val="22"/>
          </w:rPr>
          <w:t>Едином портале</w:t>
        </w:r>
      </w:hyperlink>
      <w:r w:rsidRPr="00924C9A">
        <w:rPr>
          <w:color w:val="22272F"/>
          <w:sz w:val="22"/>
          <w:szCs w:val="22"/>
        </w:rPr>
        <w:t>, </w:t>
      </w:r>
      <w:hyperlink r:id="rId127" w:tgtFrame="_blank" w:history="1">
        <w:r w:rsidRPr="00924C9A">
          <w:rPr>
            <w:rStyle w:val="a8"/>
            <w:color w:val="3272C0"/>
            <w:sz w:val="22"/>
            <w:szCs w:val="22"/>
          </w:rPr>
          <w:t>официальном сайте</w:t>
        </w:r>
      </w:hyperlink>
      <w:r w:rsidRPr="00924C9A">
        <w:rPr>
          <w:color w:val="22272F"/>
          <w:sz w:val="22"/>
          <w:szCs w:val="22"/>
        </w:rPr>
        <w:t> размещаются образцы заполнения электронной формы запроса.</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При формировании запроса заявителю обеспечивается:</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1) возможность копирования и сохранения запроса и иных документов, указанных в </w:t>
      </w:r>
      <w:hyperlink r:id="rId128" w:anchor="/document/405725865/entry/1016" w:history="1">
        <w:r w:rsidRPr="00924C9A">
          <w:rPr>
            <w:rStyle w:val="a8"/>
            <w:color w:val="3272C0"/>
            <w:sz w:val="22"/>
            <w:szCs w:val="22"/>
          </w:rPr>
          <w:t>пунктах 19 и 21</w:t>
        </w:r>
      </w:hyperlink>
      <w:r w:rsidRPr="00924C9A">
        <w:rPr>
          <w:color w:val="22272F"/>
          <w:sz w:val="22"/>
          <w:szCs w:val="22"/>
        </w:rPr>
        <w:t> настоящего Административного регламента, необходимых для предоставления муниципальной услуги;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2)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3) возможность печати на бумажном носителе копии электронной формы запроса;</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6) возможность вернуться на любой из этапов заполнения электронной формы запроса без потери ранее введенной информации;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7)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сформированным запросам - в течение не менее 3 месяцев.</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8) сформированный и подписанный запрос и иные документы, указанные в </w:t>
      </w:r>
      <w:hyperlink r:id="rId129" w:anchor="/document/405725865/entry/1016" w:history="1">
        <w:r w:rsidRPr="00924C9A">
          <w:rPr>
            <w:rStyle w:val="a8"/>
            <w:color w:val="3272C0"/>
            <w:sz w:val="22"/>
            <w:szCs w:val="22"/>
          </w:rPr>
          <w:t>пунктах 19 и 21</w:t>
        </w:r>
      </w:hyperlink>
      <w:r w:rsidRPr="00924C9A">
        <w:rPr>
          <w:color w:val="22272F"/>
          <w:sz w:val="22"/>
          <w:szCs w:val="22"/>
        </w:rPr>
        <w:t>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государственных и муниципальных услуг (функций), официального сайта.</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68. Прием и регистрация Уполномоченным органом запроса о предоставлении муниципальной услуги и иных документов, необходимых для предоставления муниципальной услуги: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1)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2) срок регистрации запроса - 1 рабочий день;</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а также осуществляются следующие действия:</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 при наличии хотя бы одного из указанных оснований должностное лицо, ответственное за предоставление муниципальной услуги, подготавливает уведомление об отказе в приеме документов, необходимых для предоставления муниципальной услуги;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4) прием и регистрация запроса осуществляются должностным лицом Управления архитектуры и градостроительства, ответственного за регистрацию входящей корреспонденции;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5) после регистрации запрос направляется в структурное подразделение, ответственное за предоставление муниципальной услуги;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lastRenderedPageBreak/>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w:t>
      </w:r>
      <w:hyperlink r:id="rId130" w:tgtFrame="_blank" w:history="1">
        <w:r w:rsidRPr="00924C9A">
          <w:rPr>
            <w:rStyle w:val="a8"/>
            <w:color w:val="3272C0"/>
            <w:sz w:val="22"/>
            <w:szCs w:val="22"/>
          </w:rPr>
          <w:t>Едином портале</w:t>
        </w:r>
      </w:hyperlink>
      <w:r w:rsidRPr="00924C9A">
        <w:rPr>
          <w:color w:val="22272F"/>
          <w:sz w:val="22"/>
          <w:szCs w:val="22"/>
        </w:rPr>
        <w:t>, </w:t>
      </w:r>
      <w:hyperlink r:id="rId131" w:tgtFrame="_blank" w:history="1">
        <w:r w:rsidRPr="00924C9A">
          <w:rPr>
            <w:rStyle w:val="a8"/>
            <w:color w:val="3272C0"/>
            <w:sz w:val="22"/>
            <w:szCs w:val="22"/>
          </w:rPr>
          <w:t>официальном сайте</w:t>
        </w:r>
      </w:hyperlink>
      <w:r w:rsidRPr="00924C9A">
        <w:rPr>
          <w:color w:val="22272F"/>
          <w:sz w:val="22"/>
          <w:szCs w:val="22"/>
        </w:rPr>
        <w:t> обновляется до статуса "принято".</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69.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Государственная пошлина за предоставление муниципальной услуги не взимается.</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70. Получение результата предоставления муниципальной услуги.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В качестве результата предоставления муниципальной услуги заявитель по его выбору вправе получить разрешение на отклонение от предельных параметров разрешенного строительства, реконструкции объекта капитального строительства на бумажном носителе.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71. Получение сведений о ходе выполнения запроса.</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Заявитель имеет возможность получения информации о ходе предоставления муниципальной услуги. Информация о ходе предоставления муниципальной услуги направляется 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официального сайта по выбору заявителя.</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При предоставлении муниципальной услуги в электронной форме заявителю направляется:</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 уведомление о записи на прием в Уполномоченный орган или МФЦ (описывается в случае необходимости дополнительно);</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 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 уведомление о начале процедуры предоставления муниципальной услуги (описывается в случае необходимости дополнительно);</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(описывается в случае необходимости дополнительно);</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 уведомление о результатах рассмотрения документов, необходимых для предоставления муниципальной услуги (описывается в случае необходимости дополнительно);</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 уведомление о возможности получить результат предоставления муниципальной услуги (описывается в случае необходимости дополнительно).</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72. Осуществление оценки качества предоставления услуги.</w:t>
      </w:r>
    </w:p>
    <w:p w:rsidR="00AC26DD" w:rsidRPr="00924C9A" w:rsidRDefault="00AC26DD" w:rsidP="00AC26DD">
      <w:pPr>
        <w:pStyle w:val="s1"/>
        <w:shd w:val="clear" w:color="auto" w:fill="FFFFFF"/>
        <w:spacing w:before="0" w:beforeAutospacing="0" w:after="0" w:afterAutospacing="0"/>
        <w:ind w:firstLine="567"/>
        <w:contextualSpacing/>
        <w:jc w:val="both"/>
        <w:rPr>
          <w:color w:val="22272F"/>
          <w:sz w:val="22"/>
          <w:szCs w:val="22"/>
        </w:rPr>
      </w:pPr>
      <w:r w:rsidRPr="00924C9A">
        <w:rPr>
          <w:color w:val="22272F"/>
          <w:sz w:val="22"/>
          <w:szCs w:val="22"/>
        </w:rPr>
        <w:t>Заявителям обеспечивается возможность оценить доступность и качество муниципальной услуги на Едином портале.</w:t>
      </w:r>
    </w:p>
    <w:p w:rsidR="00AC26DD" w:rsidRPr="00924C9A" w:rsidRDefault="00AC26DD" w:rsidP="00AC26DD">
      <w:pPr>
        <w:pStyle w:val="1"/>
        <w:spacing w:before="0" w:after="0"/>
        <w:rPr>
          <w:rFonts w:ascii="Times New Roman" w:hAnsi="Times New Roman" w:cs="Times New Roman"/>
          <w:sz w:val="22"/>
          <w:szCs w:val="22"/>
        </w:rPr>
      </w:pPr>
      <w:r w:rsidRPr="00924C9A">
        <w:rPr>
          <w:rFonts w:ascii="Times New Roman" w:hAnsi="Times New Roman" w:cs="Times New Roman"/>
          <w:sz w:val="22"/>
          <w:szCs w:val="22"/>
        </w:rPr>
        <w:t xml:space="preserve"> Раздел 4. Формы контроля за исполнением Административного регламента</w:t>
      </w: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1. Порядок осуществления контроля за исполнением настоящего Административного регламента.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73.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 </w:t>
      </w:r>
      <w:r w:rsidRPr="00924C9A">
        <w:rPr>
          <w:rStyle w:val="a5"/>
          <w:rFonts w:ascii="Times New Roman" w:hAnsi="Times New Roman" w:cs="Times New Roman"/>
          <w:sz w:val="22"/>
          <w:szCs w:val="22"/>
          <w:shd w:val="clear" w:color="auto" w:fill="FFFF00"/>
        </w:rPr>
        <w:t xml:space="preserve"> </w:t>
      </w:r>
      <w:r w:rsidRPr="00924C9A">
        <w:rPr>
          <w:rStyle w:val="a5"/>
          <w:rFonts w:ascii="Times New Roman" w:hAnsi="Times New Roman" w:cs="Times New Roman"/>
          <w:sz w:val="22"/>
          <w:szCs w:val="22"/>
          <w:shd w:val="clear" w:color="auto" w:fill="FFFFFF" w:themeFill="background1"/>
        </w:rPr>
        <w:t>муниципального района.</w:t>
      </w:r>
    </w:p>
    <w:p w:rsidR="00AC26DD" w:rsidRPr="00924C9A" w:rsidRDefault="00AC26DD" w:rsidP="00AC26DD">
      <w:pPr>
        <w:ind w:firstLine="720"/>
        <w:jc w:val="center"/>
        <w:rPr>
          <w:rStyle w:val="a5"/>
          <w:rFonts w:ascii="Times New Roman" w:hAnsi="Times New Roman" w:cs="Times New Roman"/>
          <w:b/>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74.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lastRenderedPageBreak/>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AC26DD" w:rsidRPr="00924C9A" w:rsidRDefault="00AC26DD" w:rsidP="00AC26DD">
      <w:pPr>
        <w:ind w:firstLine="720"/>
        <w:jc w:val="both"/>
        <w:rPr>
          <w:rStyle w:val="a5"/>
          <w:rFonts w:ascii="Times New Roman" w:hAnsi="Times New Roman" w:cs="Times New Roman"/>
          <w:sz w:val="22"/>
          <w:szCs w:val="22"/>
          <w:shd w:val="clear" w:color="auto" w:fill="FFFFFF" w:themeFill="background1"/>
        </w:rPr>
      </w:pPr>
      <w:r w:rsidRPr="00924C9A">
        <w:rPr>
          <w:rStyle w:val="a5"/>
          <w:rFonts w:ascii="Times New Roman" w:hAnsi="Times New Roman" w:cs="Times New Roman"/>
          <w:sz w:val="22"/>
          <w:szCs w:val="22"/>
        </w:rPr>
        <w:t xml:space="preserve">Плановые и внеплановые проверки проводятся Главой Большеигнатовского </w:t>
      </w:r>
      <w:r w:rsidRPr="00924C9A">
        <w:rPr>
          <w:rStyle w:val="a5"/>
          <w:rFonts w:ascii="Times New Roman" w:hAnsi="Times New Roman" w:cs="Times New Roman"/>
          <w:sz w:val="22"/>
          <w:szCs w:val="22"/>
          <w:shd w:val="clear" w:color="auto" w:fill="FFFFFF" w:themeFill="background1"/>
        </w:rPr>
        <w:t>муниципального района.</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75.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рассмотрение заявлений.</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40 Административного регламента.</w:t>
      </w:r>
    </w:p>
    <w:p w:rsidR="00AC26DD" w:rsidRPr="00924C9A" w:rsidRDefault="00AC26DD" w:rsidP="00AC26DD">
      <w:pPr>
        <w:ind w:firstLine="720"/>
        <w:jc w:val="both"/>
        <w:rPr>
          <w:rStyle w:val="a5"/>
          <w:rFonts w:ascii="Times New Roman" w:hAnsi="Times New Roman" w:cs="Times New Roman"/>
          <w:sz w:val="22"/>
          <w:szCs w:val="22"/>
        </w:rPr>
      </w:pPr>
      <w:r w:rsidRPr="00924C9A">
        <w:rPr>
          <w:rStyle w:val="a5"/>
          <w:rFonts w:ascii="Times New Roman" w:hAnsi="Times New Roman" w:cs="Times New Roman"/>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AC26DD" w:rsidRPr="00924C9A" w:rsidRDefault="00AC26DD" w:rsidP="00AC26DD">
      <w:pPr>
        <w:ind w:firstLine="720"/>
        <w:jc w:val="both"/>
        <w:rPr>
          <w:rFonts w:ascii="Times New Roman" w:hAnsi="Times New Roman" w:cs="Times New Roman"/>
          <w:sz w:val="22"/>
          <w:szCs w:val="22"/>
        </w:rPr>
      </w:pPr>
    </w:p>
    <w:p w:rsidR="00AC26DD" w:rsidRPr="00924C9A" w:rsidRDefault="00AC26DD" w:rsidP="00AC26DD">
      <w:pPr>
        <w:ind w:firstLine="720"/>
        <w:jc w:val="center"/>
        <w:rPr>
          <w:rFonts w:ascii="Times New Roman" w:hAnsi="Times New Roman" w:cs="Times New Roman"/>
          <w:b/>
          <w:sz w:val="22"/>
          <w:szCs w:val="22"/>
        </w:rPr>
      </w:pPr>
      <w:r w:rsidRPr="00924C9A">
        <w:rPr>
          <w:rStyle w:val="a5"/>
          <w:rFonts w:ascii="Times New Roman" w:hAnsi="Times New Roman" w:cs="Times New Roman"/>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76.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AC26DD" w:rsidRPr="00924C9A" w:rsidRDefault="00AC26DD" w:rsidP="00AC26DD">
      <w:pPr>
        <w:pStyle w:val="1"/>
        <w:spacing w:before="0" w:after="0"/>
        <w:jc w:val="both"/>
        <w:rPr>
          <w:rFonts w:ascii="Times New Roman" w:hAnsi="Times New Roman" w:cs="Times New Roman"/>
          <w:sz w:val="22"/>
          <w:szCs w:val="22"/>
        </w:rPr>
      </w:pPr>
    </w:p>
    <w:p w:rsidR="00AC26DD" w:rsidRPr="00924C9A" w:rsidRDefault="00AC26DD" w:rsidP="00AC26DD">
      <w:pPr>
        <w:pStyle w:val="1"/>
        <w:spacing w:before="0" w:after="0"/>
        <w:rPr>
          <w:rStyle w:val="a5"/>
          <w:rFonts w:ascii="Times New Roman" w:hAnsi="Times New Roman" w:cs="Times New Roman"/>
          <w:sz w:val="22"/>
          <w:szCs w:val="22"/>
        </w:rPr>
      </w:pPr>
      <w:r w:rsidRPr="00924C9A">
        <w:rPr>
          <w:rFonts w:ascii="Times New Roman" w:hAnsi="Times New Roman" w:cs="Times New Roman"/>
          <w:sz w:val="22"/>
          <w:szCs w:val="22"/>
        </w:rPr>
        <w:t>Подраздел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77. Решения и действия (бездействие) Администрации района, должностных лиц, муниципальных служащих Администрации Большеигнатовского  муниципального района,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78.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Заявитель, либо его уполномоченный представитель вправе обратиться с жалобой в следующих случаях:</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нарушения срока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w:t>
      </w:r>
      <w:r w:rsidRPr="00924C9A">
        <w:rPr>
          <w:rStyle w:val="a5"/>
          <w:rFonts w:ascii="Times New Roman" w:hAnsi="Times New Roman" w:cs="Times New Roman"/>
          <w:sz w:val="22"/>
          <w:szCs w:val="22"/>
          <w:shd w:val="clear" w:color="auto" w:fill="FFFFFF" w:themeFill="background1"/>
        </w:rPr>
        <w:t xml:space="preserve">  </w:t>
      </w:r>
      <w:r w:rsidRPr="00924C9A">
        <w:rPr>
          <w:rStyle w:val="a5"/>
          <w:rFonts w:ascii="Times New Roman" w:hAnsi="Times New Roman" w:cs="Times New Roman"/>
          <w:sz w:val="22"/>
          <w:szCs w:val="22"/>
        </w:rPr>
        <w:t>для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отказа Администрации района, должностных лиц, муниципальных служащих Администрации Большеигнатовского муниципального района, должностных лиц и специалистов учреждений, </w:t>
      </w:r>
      <w:r w:rsidRPr="00924C9A">
        <w:rPr>
          <w:rStyle w:val="a5"/>
          <w:rFonts w:ascii="Times New Roman" w:hAnsi="Times New Roman" w:cs="Times New Roman"/>
          <w:sz w:val="22"/>
          <w:szCs w:val="22"/>
        </w:rPr>
        <w:lastRenderedPageBreak/>
        <w:t>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нарушения срока или порядка выдачи документов по результатам предоставления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AC26DD" w:rsidRPr="00924C9A" w:rsidRDefault="00AC26DD" w:rsidP="00AC26DD">
      <w:pPr>
        <w:ind w:firstLine="720"/>
        <w:jc w:val="both"/>
        <w:rPr>
          <w:rStyle w:val="a5"/>
          <w:rFonts w:ascii="Times New Roman" w:hAnsi="Times New Roman" w:cs="Times New Roman"/>
          <w:sz w:val="22"/>
          <w:szCs w:val="22"/>
        </w:rPr>
      </w:pPr>
      <w:r w:rsidRPr="00924C9A">
        <w:rPr>
          <w:rStyle w:val="a5"/>
          <w:rFonts w:ascii="Times New Roman" w:hAnsi="Times New Roman" w:cs="Times New Roman"/>
          <w:sz w:val="22"/>
          <w:szCs w:val="22"/>
        </w:rPr>
        <w:t>79. Жалоба на решения и действия (бездействие) Администрации района,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AC26DD" w:rsidRPr="00924C9A" w:rsidRDefault="00AC26DD" w:rsidP="00AC26DD">
      <w:pPr>
        <w:ind w:firstLine="720"/>
        <w:jc w:val="both"/>
        <w:rPr>
          <w:rFonts w:ascii="Times New Roman" w:hAnsi="Times New Roman" w:cs="Times New Roman"/>
          <w:sz w:val="22"/>
          <w:szCs w:val="22"/>
        </w:rPr>
      </w:pPr>
      <w:r w:rsidRPr="00924C9A">
        <w:rPr>
          <w:rFonts w:ascii="Times New Roman" w:hAnsi="Times New Roman" w:cs="Times New Roman"/>
          <w:sz w:val="22"/>
          <w:szCs w:val="22"/>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Жалоба на решения и действия (бездействие) многофункционального центра подается учредителю многофункционального центра.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 80.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r w:rsidRPr="00924C9A">
          <w:rPr>
            <w:rFonts w:ascii="Times New Roman" w:hAnsi="Times New Roman" w:cs="Times New Roman"/>
            <w:sz w:val="22"/>
            <w:szCs w:val="22"/>
          </w:rPr>
          <w:t>п</w:t>
        </w:r>
      </w:hyperlink>
      <w:hyperlink w:anchor="sub_1024">
        <w:r w:rsidRPr="00924C9A">
          <w:rPr>
            <w:rFonts w:ascii="Times New Roman" w:hAnsi="Times New Roman" w:cs="Times New Roman"/>
            <w:sz w:val="22"/>
            <w:szCs w:val="22"/>
          </w:rPr>
          <w:t>ункта</w:t>
        </w:r>
      </w:hyperlink>
      <w:r w:rsidRPr="00924C9A">
        <w:rPr>
          <w:rFonts w:ascii="Times New Roman" w:hAnsi="Times New Roman" w:cs="Times New Roman"/>
          <w:sz w:val="22"/>
          <w:szCs w:val="22"/>
        </w:rPr>
        <w:t xml:space="preserve"> 79</w:t>
      </w:r>
      <w:r w:rsidRPr="00924C9A">
        <w:rPr>
          <w:rStyle w:val="a5"/>
          <w:rFonts w:ascii="Times New Roman" w:hAnsi="Times New Roman" w:cs="Times New Roman"/>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132">
        <w:r w:rsidRPr="00924C9A">
          <w:rPr>
            <w:rFonts w:ascii="Times New Roman" w:hAnsi="Times New Roman" w:cs="Times New Roman"/>
            <w:sz w:val="22"/>
            <w:szCs w:val="22"/>
          </w:rPr>
          <w:t>официальном сайте</w:t>
        </w:r>
      </w:hyperlink>
      <w:r w:rsidRPr="00924C9A">
        <w:rPr>
          <w:rStyle w:val="a5"/>
          <w:rFonts w:ascii="Times New Roman" w:hAnsi="Times New Roman" w:cs="Times New Roman"/>
          <w:sz w:val="22"/>
          <w:szCs w:val="22"/>
        </w:rPr>
        <w:t xml:space="preserve"> Администрации Большеигнатовского муниципального района, в </w:t>
      </w:r>
      <w:hyperlink r:id="rId133">
        <w:r w:rsidRPr="00924C9A">
          <w:rPr>
            <w:rFonts w:ascii="Times New Roman" w:hAnsi="Times New Roman" w:cs="Times New Roman"/>
            <w:sz w:val="22"/>
            <w:szCs w:val="22"/>
          </w:rPr>
          <w:t>федеральной государственной информационной системе</w:t>
        </w:r>
      </w:hyperlink>
      <w:r w:rsidRPr="00924C9A">
        <w:rPr>
          <w:rStyle w:val="a5"/>
          <w:rFonts w:ascii="Times New Roman" w:hAnsi="Times New Roman" w:cs="Times New Roman"/>
          <w:sz w:val="22"/>
          <w:szCs w:val="22"/>
        </w:rPr>
        <w:t xml:space="preserve"> "Единый портал государственных и муниципальных услуг".</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Консультирование заявителей о порядке обжалования решений и действий (бездействия) </w:t>
      </w:r>
      <w:r w:rsidRPr="00924C9A">
        <w:rPr>
          <w:rStyle w:val="a5"/>
          <w:rFonts w:ascii="Times New Roman" w:hAnsi="Times New Roman" w:cs="Times New Roman"/>
          <w:sz w:val="22"/>
          <w:szCs w:val="22"/>
          <w:shd w:val="clear" w:color="auto" w:fill="FFFFFF" w:themeFill="background1"/>
        </w:rPr>
        <w:t>Администрации Б</w:t>
      </w:r>
      <w:r w:rsidRPr="00924C9A">
        <w:rPr>
          <w:rStyle w:val="a5"/>
          <w:rFonts w:ascii="Times New Roman" w:hAnsi="Times New Roman" w:cs="Times New Roman"/>
          <w:sz w:val="22"/>
          <w:szCs w:val="22"/>
        </w:rPr>
        <w:t>ольшеигнатовского муниципального района и его должностных лиц осуществляется в том числе по телефону либо при личном приеме.</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Жалоба может быть подана в:</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многофункциональный центр;</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color w:val="000000"/>
          <w:sz w:val="22"/>
          <w:szCs w:val="22"/>
        </w:rPr>
        <w:t>- Администрацию района;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color w:val="000000"/>
          <w:sz w:val="22"/>
          <w:szCs w:val="22"/>
        </w:rPr>
        <w:t>- Главе Большеигнатовского муниципального района (личный прием).</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color w:val="000000"/>
          <w:sz w:val="22"/>
          <w:szCs w:val="22"/>
        </w:rPr>
        <w:t>Личный прием заявителей Главой Большеигнатовского муниципального района</w:t>
      </w:r>
      <w:r w:rsidRPr="00924C9A">
        <w:rPr>
          <w:rStyle w:val="a5"/>
          <w:rFonts w:ascii="Times New Roman" w:hAnsi="Times New Roman" w:cs="Times New Roman"/>
          <w:color w:val="000000"/>
          <w:sz w:val="22"/>
          <w:szCs w:val="22"/>
          <w:shd w:val="clear" w:color="auto" w:fill="FFFFFF"/>
        </w:rPr>
        <w:t xml:space="preserve"> </w:t>
      </w:r>
      <w:r w:rsidRPr="00924C9A">
        <w:rPr>
          <w:rStyle w:val="a5"/>
          <w:rFonts w:ascii="Times New Roman" w:hAnsi="Times New Roman" w:cs="Times New Roman"/>
          <w:color w:val="000000"/>
          <w:sz w:val="22"/>
          <w:szCs w:val="22"/>
        </w:rPr>
        <w:t xml:space="preserve">производится еженедельно по адресу: Республика Мордовия, Большеигнатовский район, село Большое Игнатово, улица Советская, д. 40.  Время приема: каждая среда с 09 часов 00 минут до 12 часов 00 минут.  </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а) оформленная в соответствии с законодательством Российской Федерации доверенность (для физических лиц);</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lastRenderedPageBreak/>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81.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 </w:t>
      </w:r>
      <w:hyperlink r:id="rId134">
        <w:r w:rsidRPr="00924C9A">
          <w:rPr>
            <w:rFonts w:ascii="Times New Roman" w:hAnsi="Times New Roman" w:cs="Times New Roman"/>
            <w:sz w:val="22"/>
            <w:szCs w:val="22"/>
          </w:rPr>
          <w:t>Кодекса</w:t>
        </w:r>
      </w:hyperlink>
      <w:r w:rsidRPr="00924C9A">
        <w:rPr>
          <w:rStyle w:val="a5"/>
          <w:rFonts w:ascii="Times New Roman" w:hAnsi="Times New Roman" w:cs="Times New Roman"/>
          <w:sz w:val="22"/>
          <w:szCs w:val="22"/>
        </w:rPr>
        <w:t xml:space="preserve"> Российской Федерации об административных правонарушениях;</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 </w:t>
      </w:r>
      <w:hyperlink r:id="rId135">
        <w:r w:rsidRPr="00924C9A">
          <w:rPr>
            <w:rFonts w:ascii="Times New Roman" w:hAnsi="Times New Roman" w:cs="Times New Roman"/>
            <w:sz w:val="22"/>
            <w:szCs w:val="22"/>
          </w:rPr>
          <w:t>Федеральный закон</w:t>
        </w:r>
      </w:hyperlink>
      <w:r w:rsidRPr="00924C9A">
        <w:rPr>
          <w:rStyle w:val="a5"/>
          <w:rFonts w:ascii="Times New Roman" w:hAnsi="Times New Roman" w:cs="Times New Roman"/>
          <w:sz w:val="22"/>
          <w:szCs w:val="22"/>
        </w:rPr>
        <w:t xml:space="preserve"> от 2 мая 2006 г. №59-ФЗ "О порядке рассмотрения обращений граждан Российской Федерации";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 </w:t>
      </w:r>
      <w:hyperlink r:id="rId136">
        <w:r w:rsidRPr="00924C9A">
          <w:rPr>
            <w:rFonts w:ascii="Times New Roman" w:hAnsi="Times New Roman" w:cs="Times New Roman"/>
            <w:sz w:val="22"/>
            <w:szCs w:val="22"/>
          </w:rPr>
          <w:t>Федеральный закон</w:t>
        </w:r>
      </w:hyperlink>
      <w:r w:rsidRPr="00924C9A">
        <w:rPr>
          <w:rStyle w:val="a5"/>
          <w:rFonts w:ascii="Times New Roman" w:hAnsi="Times New Roman" w:cs="Times New Roman"/>
          <w:sz w:val="22"/>
          <w:szCs w:val="22"/>
        </w:rPr>
        <w:t xml:space="preserve"> от 27 июля 2010 г. №210-ФЗ "Об организации предоставления государственных и муниципальных услуг".</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82. Жалоба должна содержать:</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83. Жалоба подлежит регистрации в день ее поступления.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По результатам рассмотрения жалобы должностные лица принимают одно из следующих решений:</w:t>
      </w:r>
    </w:p>
    <w:p w:rsidR="00AC26DD" w:rsidRPr="00924C9A" w:rsidRDefault="00AC26DD" w:rsidP="00AC26DD">
      <w:pPr>
        <w:shd w:val="clear" w:color="auto" w:fill="FFFFFF" w:themeFill="background1"/>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w:t>
      </w:r>
      <w:r w:rsidRPr="00924C9A">
        <w:rPr>
          <w:rStyle w:val="a5"/>
          <w:rFonts w:ascii="Times New Roman" w:hAnsi="Times New Roman" w:cs="Times New Roman"/>
          <w:sz w:val="22"/>
          <w:szCs w:val="22"/>
          <w:shd w:val="clear" w:color="auto" w:fill="FFFFFF" w:themeFill="background1"/>
        </w:rPr>
        <w:t>униципального района;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удовлетворении жалобы отказывается.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w:t>
      </w:r>
      <w:r w:rsidRPr="00924C9A">
        <w:rPr>
          <w:rStyle w:val="a5"/>
          <w:rFonts w:ascii="Times New Roman" w:hAnsi="Times New Roman" w:cs="Times New Roman"/>
          <w:sz w:val="22"/>
          <w:szCs w:val="22"/>
        </w:rPr>
        <w:lastRenderedPageBreak/>
        <w:t xml:space="preserve">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7">
        <w:r w:rsidRPr="00924C9A">
          <w:rPr>
            <w:rFonts w:ascii="Times New Roman" w:hAnsi="Times New Roman" w:cs="Times New Roman"/>
            <w:sz w:val="22"/>
            <w:szCs w:val="22"/>
          </w:rPr>
          <w:t>части 2 статьи 6</w:t>
        </w:r>
      </w:hyperlink>
      <w:r w:rsidRPr="00924C9A">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138">
        <w:r w:rsidRPr="00924C9A">
          <w:rPr>
            <w:rFonts w:ascii="Times New Roman" w:hAnsi="Times New Roman" w:cs="Times New Roman"/>
            <w:sz w:val="22"/>
            <w:szCs w:val="22"/>
          </w:rPr>
          <w:t>официальном сайте</w:t>
        </w:r>
      </w:hyperlink>
      <w:r w:rsidRPr="00924C9A">
        <w:rPr>
          <w:rStyle w:val="a5"/>
          <w:rFonts w:ascii="Times New Roman" w:hAnsi="Times New Roman" w:cs="Times New Roman"/>
          <w:sz w:val="22"/>
          <w:szCs w:val="22"/>
        </w:rPr>
        <w:t xml:space="preserve"> Администрации района.</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В случае поступления письменной жалобы, содержащей вопрос, ответ на который размещен в соответствии с </w:t>
      </w:r>
      <w:hyperlink r:id="rId139">
        <w:r w:rsidRPr="00924C9A">
          <w:rPr>
            <w:rFonts w:ascii="Times New Roman" w:hAnsi="Times New Roman" w:cs="Times New Roman"/>
            <w:sz w:val="22"/>
            <w:szCs w:val="22"/>
          </w:rPr>
          <w:t>частью 4 статьи 10</w:t>
        </w:r>
      </w:hyperlink>
      <w:r w:rsidRPr="00924C9A">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140">
        <w:r w:rsidRPr="00924C9A">
          <w:rPr>
            <w:rFonts w:ascii="Times New Roman" w:hAnsi="Times New Roman" w:cs="Times New Roman"/>
            <w:sz w:val="22"/>
            <w:szCs w:val="22"/>
          </w:rPr>
          <w:t>официальном сайте</w:t>
        </w:r>
      </w:hyperlink>
      <w:r w:rsidRPr="00924C9A">
        <w:rPr>
          <w:rStyle w:val="a5"/>
          <w:rFonts w:ascii="Times New Roman" w:hAnsi="Times New Roman" w:cs="Times New Roman"/>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Должностные лица отказывают в удовлетворении жалобы в следующих случаях:</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наличие вступившего в законную силу решения суда, арбитражного суда по жалобе о том же предмете и по тем же основаниям;</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84.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41">
        <w:r w:rsidRPr="00924C9A">
          <w:rPr>
            <w:rFonts w:ascii="Times New Roman" w:hAnsi="Times New Roman" w:cs="Times New Roman"/>
            <w:sz w:val="22"/>
            <w:szCs w:val="22"/>
          </w:rPr>
          <w:t>статьей 5.63</w:t>
        </w:r>
      </w:hyperlink>
      <w:r w:rsidRPr="00924C9A">
        <w:rPr>
          <w:rStyle w:val="a5"/>
          <w:rFonts w:ascii="Times New Roman" w:hAnsi="Times New Roman" w:cs="Times New Roman"/>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AC26DD" w:rsidRPr="00924C9A" w:rsidRDefault="00AC26DD" w:rsidP="00AC26DD">
      <w:pPr>
        <w:ind w:firstLine="720"/>
        <w:jc w:val="both"/>
        <w:rPr>
          <w:rFonts w:ascii="Times New Roman" w:hAnsi="Times New Roman" w:cs="Times New Roman"/>
          <w:sz w:val="22"/>
          <w:szCs w:val="22"/>
        </w:rPr>
      </w:pPr>
      <w:r w:rsidRPr="00924C9A">
        <w:rPr>
          <w:rStyle w:val="a5"/>
          <w:rFonts w:ascii="Times New Roman" w:hAnsi="Times New Roman" w:cs="Times New Roman"/>
          <w:sz w:val="22"/>
          <w:szCs w:val="22"/>
        </w:rPr>
        <w:t xml:space="preserve">85.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w:t>
      </w:r>
      <w:r w:rsidRPr="00924C9A">
        <w:rPr>
          <w:rStyle w:val="a5"/>
          <w:rFonts w:ascii="Times New Roman" w:hAnsi="Times New Roman" w:cs="Times New Roman"/>
          <w:sz w:val="22"/>
          <w:szCs w:val="22"/>
          <w:shd w:val="clear" w:color="auto" w:fill="FFFFFF" w:themeFill="background1"/>
        </w:rPr>
        <w:t>Большеигнатовского  муниципального района</w:t>
      </w:r>
      <w:r w:rsidRPr="00924C9A">
        <w:rPr>
          <w:rStyle w:val="a5"/>
          <w:rFonts w:ascii="Times New Roman" w:hAnsi="Times New Roman" w:cs="Times New Roman"/>
          <w:sz w:val="22"/>
          <w:szCs w:val="22"/>
        </w:rPr>
        <w:t xml:space="preserve"> по результатам рассмотрения жалоб могут быть обжалованы в судебном порядке.</w:t>
      </w:r>
    </w:p>
    <w:p w:rsidR="00AC26DD" w:rsidRPr="00924C9A" w:rsidRDefault="00AC26DD" w:rsidP="00AC26DD">
      <w:pPr>
        <w:ind w:left="4962"/>
        <w:jc w:val="right"/>
        <w:rPr>
          <w:rStyle w:val="a6"/>
          <w:rFonts w:ascii="Times New Roman" w:hAnsi="Times New Roman" w:cs="Times New Roman"/>
          <w:b w:val="0"/>
          <w:iCs/>
          <w:sz w:val="22"/>
          <w:szCs w:val="22"/>
          <w:shd w:val="clear" w:color="auto" w:fill="FFFFFF" w:themeFill="background1"/>
        </w:rPr>
      </w:pPr>
      <w:bookmarkStart w:id="305" w:name="sub_1100"/>
      <w:bookmarkEnd w:id="305"/>
      <w:r w:rsidRPr="00924C9A">
        <w:rPr>
          <w:rStyle w:val="a6"/>
          <w:rFonts w:ascii="Times New Roman" w:hAnsi="Times New Roman" w:cs="Times New Roman"/>
          <w:iCs/>
          <w:sz w:val="22"/>
          <w:szCs w:val="22"/>
          <w:shd w:val="clear" w:color="auto" w:fill="FFFFFF" w:themeFill="background1"/>
        </w:rPr>
        <w:t>Приложение №1</w:t>
      </w:r>
    </w:p>
    <w:p w:rsidR="00AC26DD" w:rsidRPr="00924C9A" w:rsidRDefault="00AC26DD" w:rsidP="00AC26DD">
      <w:pPr>
        <w:ind w:left="4962"/>
        <w:jc w:val="right"/>
        <w:rPr>
          <w:rFonts w:ascii="Times New Roman" w:hAnsi="Times New Roman" w:cs="Times New Roman"/>
          <w:sz w:val="22"/>
          <w:szCs w:val="22"/>
          <w:lang w:bidi="ru-RU"/>
        </w:rPr>
      </w:pPr>
      <w:r w:rsidRPr="00924C9A">
        <w:rPr>
          <w:rStyle w:val="a6"/>
          <w:rFonts w:ascii="Times New Roman" w:hAnsi="Times New Roman" w:cs="Times New Roman"/>
          <w:bCs/>
          <w:sz w:val="22"/>
          <w:szCs w:val="22"/>
        </w:rPr>
        <w:t xml:space="preserve">к </w:t>
      </w:r>
      <w:r w:rsidRPr="00924C9A">
        <w:rPr>
          <w:rFonts w:ascii="Times New Roman" w:hAnsi="Times New Roman" w:cs="Times New Roman"/>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24C9A">
        <w:rPr>
          <w:rFonts w:ascii="Times New Roman" w:hAnsi="Times New Roman" w:cs="Times New Roman"/>
          <w:sz w:val="22"/>
          <w:szCs w:val="22"/>
          <w:lang w:bidi="ru-RU"/>
        </w:rPr>
        <w:t xml:space="preserve"> «Предоставление разрешения на отклонение от предельных параметров разрешенного</w:t>
      </w:r>
    </w:p>
    <w:p w:rsidR="00AC26DD" w:rsidRPr="00924C9A" w:rsidRDefault="00AC26DD" w:rsidP="00AC26DD">
      <w:pPr>
        <w:ind w:left="4962"/>
        <w:jc w:val="right"/>
        <w:rPr>
          <w:rFonts w:ascii="Times New Roman" w:hAnsi="Times New Roman" w:cs="Times New Roman"/>
          <w:sz w:val="22"/>
          <w:szCs w:val="22"/>
          <w:lang w:bidi="ru-RU"/>
        </w:rPr>
      </w:pPr>
      <w:r w:rsidRPr="00924C9A">
        <w:rPr>
          <w:rFonts w:ascii="Times New Roman" w:hAnsi="Times New Roman" w:cs="Times New Roman"/>
          <w:sz w:val="22"/>
          <w:szCs w:val="22"/>
          <w:lang w:bidi="ru-RU"/>
        </w:rPr>
        <w:t>строительства, реконструкции объекта</w:t>
      </w:r>
    </w:p>
    <w:p w:rsidR="00AC26DD" w:rsidRPr="00924C9A" w:rsidRDefault="00AC26DD" w:rsidP="00AC26DD">
      <w:pPr>
        <w:ind w:left="4962"/>
        <w:jc w:val="right"/>
        <w:rPr>
          <w:rFonts w:ascii="Times New Roman" w:hAnsi="Times New Roman" w:cs="Times New Roman"/>
          <w:sz w:val="22"/>
          <w:szCs w:val="22"/>
          <w:lang w:bidi="ru-RU"/>
        </w:rPr>
      </w:pPr>
      <w:r w:rsidRPr="00924C9A">
        <w:rPr>
          <w:rFonts w:ascii="Times New Roman" w:hAnsi="Times New Roman" w:cs="Times New Roman"/>
          <w:sz w:val="22"/>
          <w:szCs w:val="22"/>
          <w:lang w:bidi="ru-RU"/>
        </w:rPr>
        <w:t>капитального строительства»</w:t>
      </w:r>
    </w:p>
    <w:p w:rsidR="00AC26DD" w:rsidRPr="00924C9A" w:rsidRDefault="00AC26DD" w:rsidP="00AC26DD">
      <w:pPr>
        <w:ind w:firstLine="698"/>
        <w:jc w:val="center"/>
        <w:rPr>
          <w:rFonts w:ascii="Times New Roman" w:hAnsi="Times New Roman" w:cs="Times New Roman"/>
          <w:b/>
          <w:iCs/>
          <w:sz w:val="22"/>
          <w:szCs w:val="22"/>
          <w:lang w:bidi="ru-RU"/>
        </w:rPr>
      </w:pPr>
      <w:r w:rsidRPr="00924C9A">
        <w:rPr>
          <w:rFonts w:ascii="Times New Roman" w:hAnsi="Times New Roman" w:cs="Times New Roman"/>
          <w:b/>
          <w:iCs/>
          <w:sz w:val="22"/>
          <w:szCs w:val="22"/>
          <w:lang w:bidi="ru-RU"/>
        </w:rPr>
        <w:t>Справочная информация</w:t>
      </w:r>
      <w:r w:rsidRPr="00924C9A">
        <w:rPr>
          <w:rFonts w:ascii="Times New Roman" w:hAnsi="Times New Roman" w:cs="Times New Roman"/>
          <w:b/>
          <w:iCs/>
          <w:sz w:val="22"/>
          <w:szCs w:val="22"/>
          <w:lang w:bidi="ru-RU"/>
        </w:rPr>
        <w:br/>
        <w:t xml:space="preserve">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w:t>
      </w:r>
      <w:r w:rsidRPr="00924C9A">
        <w:rPr>
          <w:rFonts w:ascii="Times New Roman" w:hAnsi="Times New Roman" w:cs="Times New Roman"/>
          <w:b/>
          <w:iCs/>
          <w:sz w:val="22"/>
          <w:szCs w:val="22"/>
          <w:lang w:bidi="ru-RU"/>
        </w:rPr>
        <w:lastRenderedPageBreak/>
        <w:t>муниципальной услуги и многофункционального центра предоставления государственных и муниципальных услуг</w:t>
      </w:r>
    </w:p>
    <w:p w:rsidR="00AC26DD" w:rsidRPr="00924C9A" w:rsidRDefault="00AC26DD" w:rsidP="00AC26DD">
      <w:pPr>
        <w:ind w:firstLine="698"/>
        <w:jc w:val="right"/>
        <w:rPr>
          <w:rFonts w:ascii="Times New Roman" w:hAnsi="Times New Roman" w:cs="Times New Roman"/>
          <w:iCs/>
          <w:sz w:val="22"/>
          <w:szCs w:val="22"/>
          <w:lang w:bidi="ru-RU"/>
        </w:rPr>
      </w:pPr>
    </w:p>
    <w:tbl>
      <w:tblPr>
        <w:tblW w:w="10220" w:type="dxa"/>
        <w:tblInd w:w="-108" w:type="dxa"/>
        <w:tblLayout w:type="fixed"/>
        <w:tblLook w:val="0000" w:firstRow="0" w:lastRow="0" w:firstColumn="0" w:lastColumn="0" w:noHBand="0" w:noVBand="0"/>
      </w:tblPr>
      <w:tblGrid>
        <w:gridCol w:w="840"/>
        <w:gridCol w:w="840"/>
        <w:gridCol w:w="2931"/>
        <w:gridCol w:w="5609"/>
      </w:tblGrid>
      <w:tr w:rsidR="00AC26DD" w:rsidRPr="00924C9A" w:rsidTr="00F63FBD">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1.</w:t>
            </w:r>
          </w:p>
        </w:tc>
        <w:tc>
          <w:tcPr>
            <w:tcW w:w="9380" w:type="dxa"/>
            <w:gridSpan w:val="3"/>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Администрация Большеигнатовского  муниципального района</w:t>
            </w:r>
          </w:p>
        </w:tc>
      </w:tr>
      <w:tr w:rsidR="00AC26DD" w:rsidRPr="00924C9A" w:rsidTr="00F63FBD">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rPr>
            </w:pPr>
          </w:p>
        </w:tc>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1.1</w:t>
            </w:r>
          </w:p>
        </w:tc>
        <w:tc>
          <w:tcPr>
            <w:tcW w:w="8540" w:type="dxa"/>
            <w:gridSpan w:val="2"/>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 xml:space="preserve">Место нахождения органа, предоставляющего муниципальную услугу: </w:t>
            </w:r>
          </w:p>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с. Большое Игнатово, ул. Советская, д.40</w:t>
            </w:r>
          </w:p>
        </w:tc>
      </w:tr>
      <w:tr w:rsidR="00AC26DD" w:rsidRPr="00924C9A" w:rsidTr="00F63FBD">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rPr>
            </w:pPr>
          </w:p>
        </w:tc>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1.2.</w:t>
            </w:r>
          </w:p>
        </w:tc>
        <w:tc>
          <w:tcPr>
            <w:tcW w:w="8540" w:type="dxa"/>
            <w:gridSpan w:val="2"/>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График работы органа, предоставляющего муниципальную услугу:</w:t>
            </w:r>
          </w:p>
        </w:tc>
      </w:tr>
      <w:tr w:rsidR="00AC26DD" w:rsidRPr="00924C9A" w:rsidTr="00F63FBD">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rPr>
            </w:pPr>
          </w:p>
        </w:tc>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rPr>
            </w:pPr>
          </w:p>
        </w:tc>
        <w:tc>
          <w:tcPr>
            <w:tcW w:w="2931" w:type="dxa"/>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Понедельник- четверг</w:t>
            </w:r>
          </w:p>
        </w:tc>
        <w:tc>
          <w:tcPr>
            <w:tcW w:w="5609" w:type="dxa"/>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8.30-16.45</w:t>
            </w:r>
          </w:p>
        </w:tc>
      </w:tr>
      <w:tr w:rsidR="00AC26DD" w:rsidRPr="00924C9A" w:rsidTr="00F63FBD">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rPr>
            </w:pPr>
          </w:p>
        </w:tc>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rPr>
            </w:pPr>
          </w:p>
        </w:tc>
        <w:tc>
          <w:tcPr>
            <w:tcW w:w="2931" w:type="dxa"/>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Пятница:</w:t>
            </w:r>
          </w:p>
        </w:tc>
        <w:tc>
          <w:tcPr>
            <w:tcW w:w="5609" w:type="dxa"/>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8.30-16.30</w:t>
            </w:r>
          </w:p>
        </w:tc>
      </w:tr>
      <w:tr w:rsidR="00AC26DD" w:rsidRPr="00924C9A" w:rsidTr="00F63FBD">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rPr>
            </w:pPr>
          </w:p>
        </w:tc>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rPr>
            </w:pPr>
          </w:p>
        </w:tc>
        <w:tc>
          <w:tcPr>
            <w:tcW w:w="2931" w:type="dxa"/>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Суббота, воскресенье:</w:t>
            </w:r>
          </w:p>
        </w:tc>
        <w:tc>
          <w:tcPr>
            <w:tcW w:w="5609" w:type="dxa"/>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выходной</w:t>
            </w:r>
          </w:p>
        </w:tc>
      </w:tr>
      <w:tr w:rsidR="00AC26DD" w:rsidRPr="00924C9A" w:rsidTr="00F63FBD">
        <w:tc>
          <w:tcPr>
            <w:tcW w:w="840" w:type="dxa"/>
            <w:vMerge w:val="restart"/>
            <w:shd w:val="clear" w:color="auto" w:fill="auto"/>
          </w:tcPr>
          <w:p w:rsidR="00AC26DD" w:rsidRPr="00924C9A" w:rsidRDefault="00AC26DD" w:rsidP="00F63FBD">
            <w:pPr>
              <w:pStyle w:val="a9"/>
              <w:widowControl w:val="0"/>
              <w:rPr>
                <w:rFonts w:ascii="Times New Roman" w:hAnsi="Times New Roman" w:cs="Times New Roman"/>
                <w:iCs/>
                <w:sz w:val="22"/>
                <w:szCs w:val="22"/>
              </w:rPr>
            </w:pPr>
          </w:p>
        </w:tc>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1.3.</w:t>
            </w:r>
          </w:p>
        </w:tc>
        <w:tc>
          <w:tcPr>
            <w:tcW w:w="8540" w:type="dxa"/>
            <w:gridSpan w:val="2"/>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График приема заявителей:</w:t>
            </w:r>
          </w:p>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Ежедневно понедельник-пятница: с 08.30 до 16.30</w:t>
            </w:r>
          </w:p>
        </w:tc>
      </w:tr>
      <w:tr w:rsidR="00AC26DD" w:rsidRPr="00924C9A" w:rsidTr="00F63FBD">
        <w:tc>
          <w:tcPr>
            <w:tcW w:w="840" w:type="dxa"/>
            <w:vMerge/>
            <w:shd w:val="clear" w:color="auto" w:fill="auto"/>
          </w:tcPr>
          <w:p w:rsidR="00AC26DD" w:rsidRPr="00924C9A" w:rsidRDefault="00AC26DD" w:rsidP="00F63FBD">
            <w:pPr>
              <w:widowControl w:val="0"/>
              <w:rPr>
                <w:rFonts w:ascii="Times New Roman" w:hAnsi="Times New Roman" w:cs="Times New Roman"/>
                <w:sz w:val="22"/>
                <w:szCs w:val="22"/>
              </w:rPr>
            </w:pPr>
          </w:p>
        </w:tc>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1.4.</w:t>
            </w:r>
          </w:p>
        </w:tc>
        <w:tc>
          <w:tcPr>
            <w:tcW w:w="8540" w:type="dxa"/>
            <w:gridSpan w:val="2"/>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Контактный телефон органа, предоставляющего муниципальную услугу: 8(83442) 2-13-34</w:t>
            </w:r>
          </w:p>
        </w:tc>
      </w:tr>
      <w:tr w:rsidR="00AC26DD" w:rsidRPr="00924C9A" w:rsidTr="00F63FBD">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rPr>
            </w:pPr>
          </w:p>
        </w:tc>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1.5.</w:t>
            </w:r>
          </w:p>
        </w:tc>
        <w:tc>
          <w:tcPr>
            <w:tcW w:w="8540" w:type="dxa"/>
            <w:gridSpan w:val="2"/>
            <w:shd w:val="clear" w:color="auto" w:fill="auto"/>
          </w:tcPr>
          <w:p w:rsidR="00AC26DD" w:rsidRPr="00924C9A" w:rsidRDefault="00AC26DD" w:rsidP="00F63FBD">
            <w:pPr>
              <w:pStyle w:val="aa"/>
              <w:widowControl w:val="0"/>
              <w:rPr>
                <w:rFonts w:ascii="Times New Roman" w:hAnsi="Times New Roman" w:cs="Times New Roman"/>
                <w:sz w:val="22"/>
                <w:szCs w:val="22"/>
              </w:rPr>
            </w:pPr>
            <w:r w:rsidRPr="00924C9A">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AC26DD" w:rsidRPr="00924C9A" w:rsidTr="00F63FBD">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rPr>
            </w:pPr>
          </w:p>
        </w:tc>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1.6.</w:t>
            </w:r>
          </w:p>
        </w:tc>
        <w:tc>
          <w:tcPr>
            <w:tcW w:w="8540" w:type="dxa"/>
            <w:gridSpan w:val="2"/>
            <w:shd w:val="clear" w:color="auto" w:fill="auto"/>
          </w:tcPr>
          <w:p w:rsidR="00AC26DD" w:rsidRPr="00924C9A" w:rsidRDefault="00AC26DD" w:rsidP="00F63FBD">
            <w:pPr>
              <w:pStyle w:val="aa"/>
              <w:widowControl w:val="0"/>
              <w:rPr>
                <w:rFonts w:ascii="Times New Roman" w:hAnsi="Times New Roman" w:cs="Times New Roman"/>
                <w:sz w:val="22"/>
                <w:szCs w:val="22"/>
              </w:rPr>
            </w:pPr>
            <w:r w:rsidRPr="00924C9A">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AC26DD" w:rsidRPr="00924C9A" w:rsidTr="00F63FBD">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shd w:val="clear" w:color="auto" w:fill="FFFF00"/>
              </w:rPr>
            </w:pPr>
            <w:r w:rsidRPr="00924C9A">
              <w:rPr>
                <w:rFonts w:ascii="Times New Roman" w:hAnsi="Times New Roman" w:cs="Times New Roman"/>
                <w:iCs/>
                <w:sz w:val="22"/>
                <w:szCs w:val="22"/>
              </w:rPr>
              <w:t>2.</w:t>
            </w:r>
          </w:p>
        </w:tc>
        <w:tc>
          <w:tcPr>
            <w:tcW w:w="9380" w:type="dxa"/>
            <w:gridSpan w:val="3"/>
            <w:shd w:val="clear" w:color="auto" w:fill="auto"/>
          </w:tcPr>
          <w:p w:rsidR="00AC26DD" w:rsidRPr="00924C9A" w:rsidRDefault="00AC26DD" w:rsidP="00F63FBD">
            <w:pPr>
              <w:rPr>
                <w:rFonts w:ascii="Times New Roman" w:hAnsi="Times New Roman" w:cs="Times New Roman"/>
                <w:iCs/>
                <w:sz w:val="22"/>
                <w:szCs w:val="22"/>
              </w:rPr>
            </w:pPr>
            <w:r w:rsidRPr="00924C9A">
              <w:rPr>
                <w:rFonts w:ascii="Times New Roman" w:hAnsi="Times New Roman" w:cs="Times New Roman"/>
                <w:iCs/>
                <w:sz w:val="22"/>
                <w:szCs w:val="22"/>
              </w:rPr>
              <w:t xml:space="preserve">Филиал по </w:t>
            </w:r>
            <w:r w:rsidRPr="00924C9A">
              <w:rPr>
                <w:rFonts w:ascii="Times New Roman" w:hAnsi="Times New Roman" w:cs="Times New Roman"/>
                <w:sz w:val="22"/>
                <w:szCs w:val="22"/>
              </w:rPr>
              <w:t xml:space="preserve">Большеигнатовскому муниципальному району 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924C9A">
              <w:rPr>
                <w:rFonts w:ascii="Times New Roman" w:hAnsi="Times New Roman" w:cs="Times New Roman"/>
                <w:iCs/>
                <w:sz w:val="22"/>
                <w:szCs w:val="22"/>
              </w:rPr>
              <w:t xml:space="preserve"> (далее - МФЦ)</w:t>
            </w:r>
          </w:p>
        </w:tc>
      </w:tr>
      <w:tr w:rsidR="00AC26DD" w:rsidRPr="00924C9A" w:rsidTr="00F63FBD">
        <w:trPr>
          <w:trHeight w:val="690"/>
        </w:trPr>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2.1.</w:t>
            </w:r>
          </w:p>
        </w:tc>
        <w:tc>
          <w:tcPr>
            <w:tcW w:w="8540" w:type="dxa"/>
            <w:gridSpan w:val="2"/>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 xml:space="preserve">Место нахождения: </w:t>
            </w:r>
          </w:p>
          <w:p w:rsidR="00AC26DD" w:rsidRPr="00924C9A" w:rsidRDefault="00AC26DD" w:rsidP="00F63FBD">
            <w:pPr>
              <w:pStyle w:val="aa"/>
              <w:widowControl w:val="0"/>
              <w:rPr>
                <w:rFonts w:ascii="Times New Roman" w:hAnsi="Times New Roman" w:cs="Times New Roman"/>
                <w:sz w:val="22"/>
                <w:szCs w:val="22"/>
              </w:rPr>
            </w:pPr>
            <w:r w:rsidRPr="00924C9A">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AC26DD" w:rsidRPr="00924C9A" w:rsidTr="00F63FBD">
        <w:trPr>
          <w:trHeight w:val="1708"/>
        </w:trPr>
        <w:tc>
          <w:tcPr>
            <w:tcW w:w="840" w:type="dxa"/>
            <w:shd w:val="clear" w:color="auto" w:fill="auto"/>
          </w:tcPr>
          <w:p w:rsidR="00AC26DD" w:rsidRPr="00924C9A" w:rsidRDefault="00AC26DD" w:rsidP="00F63FBD">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2.2</w:t>
            </w:r>
          </w:p>
        </w:tc>
        <w:tc>
          <w:tcPr>
            <w:tcW w:w="8540" w:type="dxa"/>
            <w:gridSpan w:val="2"/>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график работы: понедельник - пятница - с 08.30 до 17.30 без перерыва на обед;</w:t>
            </w:r>
          </w:p>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 xml:space="preserve">телефон: </w:t>
            </w:r>
            <w:r w:rsidRPr="00924C9A">
              <w:rPr>
                <w:rFonts w:ascii="Times New Roman" w:eastAsia="Times New Roman" w:hAnsi="Times New Roman" w:cs="Times New Roman"/>
                <w:kern w:val="0"/>
                <w:sz w:val="22"/>
                <w:szCs w:val="22"/>
                <w:lang w:eastAsia="ru-RU" w:bidi="ar-SA"/>
              </w:rPr>
              <w:t>8 (83442) 2-10-39</w:t>
            </w:r>
          </w:p>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адрес электронной почты: bignmfc@bignatovo.e</w:t>
            </w:r>
            <w:r w:rsidRPr="00924C9A">
              <w:rPr>
                <w:rStyle w:val="a7"/>
                <w:rFonts w:ascii="Times New Roman" w:hAnsi="Times New Roman" w:cs="Times New Roman"/>
                <w:iCs/>
                <w:sz w:val="22"/>
                <w:szCs w:val="22"/>
              </w:rPr>
              <w:t xml:space="preserve"> </w:t>
            </w:r>
            <w:r w:rsidRPr="00924C9A">
              <w:rPr>
                <w:rFonts w:ascii="Times New Roman" w:hAnsi="Times New Roman" w:cs="Times New Roman"/>
                <w:iCs/>
                <w:sz w:val="22"/>
                <w:szCs w:val="22"/>
              </w:rPr>
              <w:t xml:space="preserve">; </w:t>
            </w:r>
          </w:p>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142" w:history="1">
              <w:r w:rsidRPr="00924C9A">
                <w:rPr>
                  <w:rStyle w:val="a8"/>
                  <w:rFonts w:ascii="Times New Roman" w:hAnsi="Times New Roman" w:cs="Times New Roman"/>
                  <w:iCs/>
                  <w:sz w:val="22"/>
                  <w:szCs w:val="22"/>
                </w:rPr>
                <w:t>https://bignatovo.gosuslugi.ru/deyatelnost/mfts/</w:t>
              </w:r>
            </w:hyperlink>
          </w:p>
        </w:tc>
      </w:tr>
      <w:tr w:rsidR="00AC26DD" w:rsidRPr="00924C9A" w:rsidTr="00F63FBD">
        <w:trPr>
          <w:trHeight w:val="557"/>
        </w:trPr>
        <w:tc>
          <w:tcPr>
            <w:tcW w:w="840" w:type="dxa"/>
            <w:shd w:val="clear" w:color="auto" w:fill="FFFFFF"/>
          </w:tcPr>
          <w:p w:rsidR="00AC26DD" w:rsidRPr="00924C9A" w:rsidRDefault="00AC26DD" w:rsidP="00F63FBD">
            <w:pPr>
              <w:pStyle w:val="a9"/>
              <w:widowControl w:val="0"/>
              <w:rPr>
                <w:rFonts w:ascii="Times New Roman" w:hAnsi="Times New Roman" w:cs="Times New Roman"/>
                <w:iCs/>
                <w:sz w:val="22"/>
                <w:szCs w:val="22"/>
                <w:shd w:val="clear" w:color="auto" w:fill="FFFF00"/>
              </w:rPr>
            </w:pPr>
            <w:r w:rsidRPr="00924C9A">
              <w:rPr>
                <w:rFonts w:ascii="Times New Roman" w:hAnsi="Times New Roman" w:cs="Times New Roman"/>
                <w:iCs/>
                <w:sz w:val="22"/>
                <w:szCs w:val="22"/>
                <w:shd w:val="clear" w:color="auto" w:fill="FFFFFF"/>
              </w:rPr>
              <w:t>3.</w:t>
            </w:r>
          </w:p>
        </w:tc>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p>
        </w:tc>
        <w:tc>
          <w:tcPr>
            <w:tcW w:w="8540" w:type="dxa"/>
            <w:gridSpan w:val="2"/>
            <w:shd w:val="clear" w:color="auto" w:fill="auto"/>
          </w:tcPr>
          <w:p w:rsidR="00AC26DD" w:rsidRPr="00924C9A" w:rsidRDefault="00AC26DD" w:rsidP="00F63FBD">
            <w:pPr>
              <w:pStyle w:val="aa"/>
              <w:widowControl w:val="0"/>
              <w:rPr>
                <w:rFonts w:ascii="Times New Roman" w:hAnsi="Times New Roman" w:cs="Times New Roman"/>
                <w:iCs/>
                <w:sz w:val="22"/>
                <w:szCs w:val="22"/>
              </w:rPr>
            </w:pPr>
            <w:r w:rsidRPr="00924C9A">
              <w:rPr>
                <w:rFonts w:ascii="Times New Roman" w:hAnsi="Times New Roman" w:cs="Times New Roman"/>
                <w:iCs/>
                <w:sz w:val="22"/>
                <w:szCs w:val="22"/>
              </w:rPr>
              <w:t xml:space="preserve">Адрес Единого портала государственных и муниципальных услуг: </w:t>
            </w:r>
            <w:hyperlink r:id="rId143" w:history="1">
              <w:r w:rsidRPr="00924C9A">
                <w:rPr>
                  <w:rStyle w:val="a8"/>
                  <w:rFonts w:ascii="Times New Roman" w:hAnsi="Times New Roman" w:cs="Times New Roman"/>
                  <w:iCs/>
                  <w:sz w:val="22"/>
                  <w:szCs w:val="22"/>
                </w:rPr>
                <w:t>www.gosuslugi.ru</w:t>
              </w:r>
            </w:hyperlink>
            <w:r w:rsidRPr="00924C9A">
              <w:rPr>
                <w:rFonts w:ascii="Times New Roman" w:hAnsi="Times New Roman" w:cs="Times New Roman"/>
                <w:iCs/>
                <w:sz w:val="22"/>
                <w:szCs w:val="22"/>
              </w:rPr>
              <w:t>.</w:t>
            </w:r>
          </w:p>
        </w:tc>
      </w:tr>
      <w:tr w:rsidR="00AC26DD" w:rsidRPr="00924C9A" w:rsidTr="00F63FBD">
        <w:tc>
          <w:tcPr>
            <w:tcW w:w="840" w:type="dxa"/>
            <w:shd w:val="clear" w:color="auto" w:fill="auto"/>
          </w:tcPr>
          <w:p w:rsidR="00AC26DD" w:rsidRPr="00924C9A" w:rsidRDefault="00AC26DD" w:rsidP="00F63FBD">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3.1.</w:t>
            </w:r>
          </w:p>
        </w:tc>
        <w:tc>
          <w:tcPr>
            <w:tcW w:w="8540" w:type="dxa"/>
            <w:gridSpan w:val="2"/>
            <w:shd w:val="clear" w:color="auto" w:fill="auto"/>
          </w:tcPr>
          <w:p w:rsidR="00AC26DD" w:rsidRPr="00924C9A" w:rsidRDefault="00AC26DD" w:rsidP="00F63FBD">
            <w:pPr>
              <w:pStyle w:val="aa"/>
              <w:widowControl w:val="0"/>
              <w:rPr>
                <w:rFonts w:ascii="Times New Roman" w:hAnsi="Times New Roman" w:cs="Times New Roman"/>
                <w:i/>
                <w:iCs/>
                <w:sz w:val="22"/>
                <w:szCs w:val="22"/>
              </w:rPr>
            </w:pPr>
            <w:r w:rsidRPr="00924C9A">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AC26DD" w:rsidRPr="00924C9A" w:rsidRDefault="00AC26DD" w:rsidP="00F63FBD">
            <w:pPr>
              <w:pStyle w:val="aa"/>
              <w:widowControl w:val="0"/>
              <w:rPr>
                <w:rFonts w:ascii="Times New Roman" w:hAnsi="Times New Roman" w:cs="Times New Roman"/>
                <w:sz w:val="22"/>
                <w:szCs w:val="22"/>
              </w:rPr>
            </w:pPr>
            <w:r w:rsidRPr="00924C9A">
              <w:rPr>
                <w:rFonts w:ascii="Times New Roman" w:hAnsi="Times New Roman" w:cs="Times New Roman"/>
                <w:iCs/>
                <w:sz w:val="22"/>
                <w:szCs w:val="22"/>
              </w:rPr>
              <w:t xml:space="preserve">Портал сети МФЦ Республики Мордовия </w:t>
            </w:r>
            <w:hyperlink r:id="rId144" w:history="1">
              <w:r w:rsidRPr="00924C9A">
                <w:rPr>
                  <w:rStyle w:val="a8"/>
                  <w:rFonts w:ascii="Times New Roman" w:hAnsi="Times New Roman" w:cs="Times New Roman"/>
                  <w:iCs/>
                  <w:sz w:val="22"/>
                  <w:szCs w:val="22"/>
                </w:rPr>
                <w:t>https://mfc13.ru</w:t>
              </w:r>
            </w:hyperlink>
          </w:p>
        </w:tc>
      </w:tr>
      <w:tr w:rsidR="00AC26DD" w:rsidRPr="00924C9A" w:rsidTr="00F63FBD">
        <w:tc>
          <w:tcPr>
            <w:tcW w:w="840" w:type="dxa"/>
            <w:shd w:val="clear" w:color="auto" w:fill="auto"/>
          </w:tcPr>
          <w:p w:rsidR="00AC26DD" w:rsidRPr="00924C9A" w:rsidRDefault="00AC26DD" w:rsidP="00F63FBD">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AC26DD" w:rsidRPr="00924C9A" w:rsidRDefault="00AC26DD" w:rsidP="00F63FBD">
            <w:pPr>
              <w:pStyle w:val="a9"/>
              <w:widowControl w:val="0"/>
              <w:jc w:val="center"/>
              <w:rPr>
                <w:rFonts w:ascii="Times New Roman" w:hAnsi="Times New Roman" w:cs="Times New Roman"/>
                <w:iCs/>
                <w:sz w:val="22"/>
                <w:szCs w:val="22"/>
              </w:rPr>
            </w:pPr>
            <w:r w:rsidRPr="00924C9A">
              <w:rPr>
                <w:rFonts w:ascii="Times New Roman" w:hAnsi="Times New Roman" w:cs="Times New Roman"/>
                <w:iCs/>
                <w:sz w:val="22"/>
                <w:szCs w:val="22"/>
              </w:rPr>
              <w:t>3.2.</w:t>
            </w:r>
          </w:p>
        </w:tc>
        <w:tc>
          <w:tcPr>
            <w:tcW w:w="8540" w:type="dxa"/>
            <w:gridSpan w:val="2"/>
            <w:shd w:val="clear" w:color="auto" w:fill="auto"/>
          </w:tcPr>
          <w:p w:rsidR="00AC26DD" w:rsidRPr="00924C9A" w:rsidRDefault="00AC26DD" w:rsidP="00F63FBD">
            <w:pPr>
              <w:pStyle w:val="aa"/>
              <w:widowControl w:val="0"/>
              <w:rPr>
                <w:rFonts w:ascii="Times New Roman" w:hAnsi="Times New Roman" w:cs="Times New Roman"/>
                <w:sz w:val="22"/>
                <w:szCs w:val="22"/>
              </w:rPr>
            </w:pPr>
            <w:r w:rsidRPr="00924C9A">
              <w:rPr>
                <w:rFonts w:ascii="Times New Roman" w:hAnsi="Times New Roman" w:cs="Times New Roman"/>
                <w:i/>
                <w:iCs/>
                <w:sz w:val="22"/>
                <w:szCs w:val="22"/>
              </w:rPr>
              <w:t xml:space="preserve">Адрес электронной почты: </w:t>
            </w:r>
            <w:hyperlink r:id="rId145" w:history="1">
              <w:r w:rsidRPr="00924C9A">
                <w:rPr>
                  <w:rStyle w:val="a8"/>
                  <w:rFonts w:ascii="Times New Roman" w:hAnsi="Times New Roman" w:cs="Times New Roman"/>
                  <w:sz w:val="22"/>
                  <w:szCs w:val="22"/>
                </w:rPr>
                <w:t>mfcrm@e-mordovia.ru</w:t>
              </w:r>
            </w:hyperlink>
          </w:p>
        </w:tc>
      </w:tr>
    </w:tbl>
    <w:p w:rsidR="00AC26DD" w:rsidRPr="00924C9A" w:rsidRDefault="00AC26DD" w:rsidP="00AC26DD">
      <w:pPr>
        <w:pStyle w:val="ab"/>
        <w:rPr>
          <w:rFonts w:ascii="Times New Roman" w:hAnsi="Times New Roman" w:cs="Times New Roman"/>
          <w:i/>
          <w:iCs/>
          <w:sz w:val="22"/>
          <w:szCs w:val="22"/>
          <w:shd w:val="clear" w:color="auto" w:fill="FFFF00"/>
        </w:rPr>
      </w:pPr>
    </w:p>
    <w:p w:rsidR="00AC26DD" w:rsidRPr="00924C9A" w:rsidRDefault="00AC26DD" w:rsidP="00AC26DD">
      <w:pPr>
        <w:pStyle w:val="ab"/>
        <w:shd w:val="clear" w:color="auto" w:fill="FFFFFF" w:themeFill="background1"/>
        <w:jc w:val="right"/>
        <w:rPr>
          <w:rStyle w:val="a6"/>
          <w:rFonts w:ascii="Times New Roman" w:hAnsi="Times New Roman" w:cs="Times New Roman"/>
          <w:b w:val="0"/>
          <w:iCs/>
          <w:sz w:val="22"/>
          <w:szCs w:val="22"/>
          <w:shd w:val="clear" w:color="auto" w:fill="FFFFFF" w:themeFill="background1"/>
        </w:rPr>
      </w:pPr>
      <w:r w:rsidRPr="00924C9A">
        <w:rPr>
          <w:rStyle w:val="a6"/>
          <w:rFonts w:ascii="Times New Roman" w:hAnsi="Times New Roman" w:cs="Times New Roman"/>
          <w:iCs/>
          <w:sz w:val="22"/>
          <w:szCs w:val="22"/>
          <w:shd w:val="clear" w:color="auto" w:fill="FFFFFF" w:themeFill="background1"/>
        </w:rPr>
        <w:t>Приложение №2</w:t>
      </w:r>
    </w:p>
    <w:p w:rsidR="00AC26DD" w:rsidRPr="00924C9A" w:rsidRDefault="00AC26DD" w:rsidP="00AC26DD">
      <w:pPr>
        <w:ind w:left="4962"/>
        <w:jc w:val="right"/>
        <w:rPr>
          <w:rFonts w:ascii="Times New Roman" w:hAnsi="Times New Roman" w:cs="Times New Roman"/>
          <w:sz w:val="22"/>
          <w:szCs w:val="22"/>
          <w:lang w:bidi="ru-RU"/>
        </w:rPr>
      </w:pPr>
      <w:bookmarkStart w:id="306" w:name="sub_17001"/>
      <w:bookmarkEnd w:id="306"/>
      <w:r w:rsidRPr="00924C9A">
        <w:rPr>
          <w:rStyle w:val="a6"/>
          <w:rFonts w:ascii="Times New Roman" w:hAnsi="Times New Roman" w:cs="Times New Roman"/>
          <w:bCs/>
          <w:sz w:val="22"/>
          <w:szCs w:val="22"/>
        </w:rPr>
        <w:t xml:space="preserve">к </w:t>
      </w:r>
      <w:r w:rsidRPr="00924C9A">
        <w:rPr>
          <w:rFonts w:ascii="Times New Roman" w:hAnsi="Times New Roman" w:cs="Times New Roman"/>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24C9A">
        <w:rPr>
          <w:rFonts w:ascii="Times New Roman" w:hAnsi="Times New Roman" w:cs="Times New Roman"/>
          <w:sz w:val="22"/>
          <w:szCs w:val="22"/>
          <w:lang w:bidi="ru-RU"/>
        </w:rPr>
        <w:t xml:space="preserve"> «Предоставление разрешения на отклонение от предельных параметров разрешенного</w:t>
      </w:r>
    </w:p>
    <w:p w:rsidR="00AC26DD" w:rsidRPr="00924C9A" w:rsidRDefault="00AC26DD" w:rsidP="00AC26DD">
      <w:pPr>
        <w:ind w:left="4962"/>
        <w:jc w:val="right"/>
        <w:rPr>
          <w:rFonts w:ascii="Times New Roman" w:hAnsi="Times New Roman" w:cs="Times New Roman"/>
          <w:sz w:val="22"/>
          <w:szCs w:val="22"/>
          <w:lang w:bidi="ru-RU"/>
        </w:rPr>
      </w:pPr>
      <w:r w:rsidRPr="00924C9A">
        <w:rPr>
          <w:rFonts w:ascii="Times New Roman" w:hAnsi="Times New Roman" w:cs="Times New Roman"/>
          <w:sz w:val="22"/>
          <w:szCs w:val="22"/>
          <w:lang w:bidi="ru-RU"/>
        </w:rPr>
        <w:t>строительства, реконструкции объекта</w:t>
      </w:r>
    </w:p>
    <w:p w:rsidR="00AC26DD" w:rsidRPr="00924C9A" w:rsidRDefault="00AC26DD" w:rsidP="00AC26DD">
      <w:pPr>
        <w:ind w:left="4962"/>
        <w:jc w:val="right"/>
        <w:rPr>
          <w:rFonts w:ascii="Times New Roman" w:hAnsi="Times New Roman" w:cs="Times New Roman"/>
          <w:sz w:val="22"/>
          <w:szCs w:val="22"/>
          <w:lang w:bidi="ru-RU"/>
        </w:rPr>
      </w:pPr>
      <w:r w:rsidRPr="00924C9A">
        <w:rPr>
          <w:rFonts w:ascii="Times New Roman" w:hAnsi="Times New Roman" w:cs="Times New Roman"/>
          <w:sz w:val="22"/>
          <w:szCs w:val="22"/>
          <w:lang w:bidi="ru-RU"/>
        </w:rPr>
        <w:t>капитального строительства»</w:t>
      </w:r>
    </w:p>
    <w:p w:rsidR="00AC26DD" w:rsidRPr="00924C9A" w:rsidRDefault="00AC26DD" w:rsidP="00AC26DD">
      <w:pPr>
        <w:pStyle w:val="1"/>
        <w:spacing w:before="0" w:after="0"/>
        <w:rPr>
          <w:rFonts w:ascii="Times New Roman" w:hAnsi="Times New Roman" w:cs="Times New Roman"/>
          <w:b w:val="0"/>
          <w:iCs/>
          <w:sz w:val="22"/>
          <w:szCs w:val="22"/>
          <w:shd w:val="clear" w:color="auto" w:fill="FFFF00"/>
        </w:rPr>
      </w:pPr>
    </w:p>
    <w:p w:rsidR="00AC26DD" w:rsidRPr="00AC26DD" w:rsidRDefault="00AC26DD" w:rsidP="00AC26DD">
      <w:pPr>
        <w:pStyle w:val="1"/>
        <w:spacing w:before="0" w:after="0"/>
        <w:rPr>
          <w:rStyle w:val="a5"/>
          <w:rFonts w:ascii="Times New Roman" w:hAnsi="Times New Roman" w:cs="Times New Roman"/>
          <w:iCs/>
          <w:color w:val="auto"/>
          <w:sz w:val="22"/>
          <w:szCs w:val="22"/>
          <w:shd w:val="clear" w:color="auto" w:fill="FFFFFF" w:themeFill="background1"/>
        </w:rPr>
      </w:pPr>
      <w:r w:rsidRPr="00924C9A">
        <w:rPr>
          <w:rFonts w:ascii="Times New Roman" w:hAnsi="Times New Roman" w:cs="Times New Roman"/>
          <w:iCs/>
          <w:color w:val="auto"/>
          <w:sz w:val="22"/>
          <w:szCs w:val="22"/>
          <w:shd w:val="clear" w:color="auto" w:fill="FFFFFF" w:themeFill="background1"/>
        </w:rPr>
        <w:t>Список</w:t>
      </w:r>
      <w:r w:rsidRPr="00924C9A">
        <w:rPr>
          <w:rFonts w:ascii="Times New Roman" w:hAnsi="Times New Roman" w:cs="Times New Roman"/>
          <w:iCs/>
          <w:color w:val="auto"/>
          <w:sz w:val="22"/>
          <w:szCs w:val="22"/>
          <w:shd w:val="clear" w:color="auto" w:fill="FFFFFF" w:themeFill="background1"/>
        </w:rPr>
        <w:br/>
        <w:t>нормативных актов, в соответствии с которыми осуществляется оказание муниципальной услуги:</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Градостроительный кодекс Российской Федерации («Российская газета», 30 декабря 2004 года, № 290);</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(«Российская газета», 27 ноября 2009 года, № 226);</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xml:space="preserve">- Федеральный закон от 6 октября 2003 года № 131-ФЗ «Об общих принципах организации местного </w:t>
      </w:r>
      <w:r w:rsidRPr="00924C9A">
        <w:rPr>
          <w:rFonts w:ascii="Times New Roman" w:eastAsia="Times New Roman" w:hAnsi="Times New Roman" w:cs="Times New Roman"/>
          <w:color w:val="000000"/>
          <w:kern w:val="0"/>
          <w:sz w:val="22"/>
          <w:szCs w:val="22"/>
          <w:lang w:eastAsia="ru-RU" w:bidi="ar-SA"/>
        </w:rPr>
        <w:lastRenderedPageBreak/>
        <w:t>самоуправления в Российской Федерации» («Российская газета», 8 октября 2003 года, № 202);</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Федеральный закон от 27 июля 2010 года № 210-ФЗ «Об организации предоставления государственных и муниципальных услуг» («Собрание законодательства РФ», 2 августа 2010 года, № 31, статья 4179);</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Федеральным законом от 27 июля 2006 г. N 149-ФЗ "Об информации, информационных технологиях и о защите информации";</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Федеральным законом от 9 февраля 2009 г. N 8-ФЗ "Об обеспечении доступа к информации о деятельности государственных органов и органов местного самоуправления";</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Федеральным законом от 6 апреля 2011 г. N 63-ФЗ "Об электронной подписи";</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постановлением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постановлением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постановлением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AC26DD" w:rsidRPr="00924C9A" w:rsidRDefault="00AC26DD" w:rsidP="00AC26DD">
      <w:pPr>
        <w:widowControl w:val="0"/>
        <w:suppressAutoHyphens w:val="0"/>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приказом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AC26DD" w:rsidRPr="00924C9A" w:rsidRDefault="00AC26DD" w:rsidP="00AC26DD">
      <w:pPr>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 xml:space="preserve">- Устав Большеигнатовского  муниципального района Республики Мордовия (утв. решением  Совета депутатов Большеигнатовского муниципального района Республики Мордовия от </w:t>
      </w:r>
      <w:r w:rsidRPr="00924C9A">
        <w:rPr>
          <w:rFonts w:ascii="Times New Roman" w:hAnsi="Times New Roman" w:cs="Times New Roman"/>
          <w:spacing w:val="2"/>
          <w:sz w:val="22"/>
          <w:szCs w:val="22"/>
        </w:rPr>
        <w:t xml:space="preserve"> 23 марта 2017г. №52)</w:t>
      </w:r>
      <w:r w:rsidRPr="00924C9A">
        <w:rPr>
          <w:rFonts w:ascii="Times New Roman" w:eastAsia="Times New Roman" w:hAnsi="Times New Roman" w:cs="Times New Roman"/>
          <w:color w:val="000000"/>
          <w:kern w:val="0"/>
          <w:sz w:val="22"/>
          <w:szCs w:val="22"/>
          <w:lang w:eastAsia="ru-RU" w:bidi="ar-SA"/>
        </w:rPr>
        <w:t>.</w:t>
      </w:r>
    </w:p>
    <w:p w:rsidR="00AC26DD" w:rsidRPr="00924C9A" w:rsidRDefault="00AC26DD" w:rsidP="00AC26DD">
      <w:pPr>
        <w:ind w:firstLine="720"/>
        <w:jc w:val="both"/>
        <w:rPr>
          <w:rFonts w:ascii="Times New Roman" w:eastAsia="Times New Roman" w:hAnsi="Times New Roman" w:cs="Times New Roman"/>
          <w:color w:val="000000"/>
          <w:kern w:val="0"/>
          <w:sz w:val="22"/>
          <w:szCs w:val="22"/>
          <w:lang w:eastAsia="ru-RU" w:bidi="ar-SA"/>
        </w:rPr>
      </w:pPr>
      <w:r w:rsidRPr="00924C9A">
        <w:rPr>
          <w:rFonts w:ascii="Times New Roman" w:eastAsia="Times New Roman" w:hAnsi="Times New Roman" w:cs="Times New Roman"/>
          <w:color w:val="000000"/>
          <w:kern w:val="0"/>
          <w:sz w:val="22"/>
          <w:szCs w:val="22"/>
          <w:lang w:eastAsia="ru-RU" w:bidi="ar-SA"/>
        </w:rPr>
        <w:t>Правила землепользования и застройки сельских поселений, расположенных на территории Большеигнатовского муниципального района Республики Мордовия.</w:t>
      </w:r>
    </w:p>
    <w:p w:rsidR="00AC26DD" w:rsidRPr="00924C9A" w:rsidRDefault="00AC26DD" w:rsidP="00AC26DD">
      <w:pPr>
        <w:pStyle w:val="ab"/>
        <w:rPr>
          <w:rStyle w:val="a6"/>
          <w:rFonts w:ascii="Times New Roman" w:hAnsi="Times New Roman" w:cs="Times New Roman"/>
          <w:i/>
          <w:iCs/>
          <w:sz w:val="22"/>
          <w:szCs w:val="22"/>
          <w:shd w:val="clear" w:color="auto" w:fill="FFFF00"/>
        </w:rPr>
      </w:pPr>
    </w:p>
    <w:p w:rsidR="00AC26DD" w:rsidRPr="00924C9A" w:rsidRDefault="00AC26DD" w:rsidP="00AC26DD">
      <w:pPr>
        <w:pStyle w:val="ab"/>
        <w:rPr>
          <w:rStyle w:val="a6"/>
          <w:rFonts w:ascii="Times New Roman" w:hAnsi="Times New Roman" w:cs="Times New Roman"/>
          <w:i/>
          <w:iCs/>
          <w:sz w:val="22"/>
          <w:szCs w:val="22"/>
          <w:shd w:val="clear" w:color="auto" w:fill="FFFF00"/>
        </w:rPr>
      </w:pPr>
    </w:p>
    <w:p w:rsidR="00AC26DD" w:rsidRPr="00924C9A" w:rsidRDefault="00AC26DD" w:rsidP="00AC26DD">
      <w:pPr>
        <w:pStyle w:val="ab"/>
        <w:shd w:val="clear" w:color="auto" w:fill="FFFFFF" w:themeFill="background1"/>
        <w:jc w:val="right"/>
        <w:rPr>
          <w:rStyle w:val="a6"/>
          <w:rFonts w:ascii="Times New Roman" w:hAnsi="Times New Roman" w:cs="Times New Roman"/>
          <w:b w:val="0"/>
          <w:iCs/>
          <w:sz w:val="22"/>
          <w:szCs w:val="22"/>
        </w:rPr>
      </w:pPr>
      <w:r w:rsidRPr="00924C9A">
        <w:rPr>
          <w:rStyle w:val="a6"/>
          <w:rFonts w:ascii="Times New Roman" w:hAnsi="Times New Roman" w:cs="Times New Roman"/>
          <w:iCs/>
          <w:sz w:val="22"/>
          <w:szCs w:val="22"/>
        </w:rPr>
        <w:t>Приложение № 3</w:t>
      </w:r>
    </w:p>
    <w:p w:rsidR="00AC26DD" w:rsidRPr="00924C9A" w:rsidRDefault="00AC26DD" w:rsidP="00AC26DD">
      <w:pPr>
        <w:ind w:left="4962"/>
        <w:jc w:val="right"/>
        <w:rPr>
          <w:rFonts w:ascii="Times New Roman" w:hAnsi="Times New Roman" w:cs="Times New Roman"/>
          <w:sz w:val="22"/>
          <w:szCs w:val="22"/>
          <w:lang w:bidi="ru-RU"/>
        </w:rPr>
      </w:pPr>
      <w:r w:rsidRPr="00924C9A">
        <w:rPr>
          <w:rStyle w:val="a6"/>
          <w:rFonts w:ascii="Times New Roman" w:hAnsi="Times New Roman" w:cs="Times New Roman"/>
          <w:bCs/>
          <w:sz w:val="22"/>
          <w:szCs w:val="22"/>
        </w:rPr>
        <w:t xml:space="preserve">к </w:t>
      </w:r>
      <w:r w:rsidRPr="00924C9A">
        <w:rPr>
          <w:rFonts w:ascii="Times New Roman" w:hAnsi="Times New Roman" w:cs="Times New Roman"/>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24C9A">
        <w:rPr>
          <w:rFonts w:ascii="Times New Roman" w:hAnsi="Times New Roman" w:cs="Times New Roman"/>
          <w:sz w:val="22"/>
          <w:szCs w:val="22"/>
          <w:lang w:bidi="ru-RU"/>
        </w:rPr>
        <w:t xml:space="preserve"> «Предоставление разрешения на отклонение от предельных параметров разрешенного</w:t>
      </w:r>
    </w:p>
    <w:p w:rsidR="00AC26DD" w:rsidRPr="00924C9A" w:rsidRDefault="00AC26DD" w:rsidP="00AC26DD">
      <w:pPr>
        <w:ind w:left="4962"/>
        <w:jc w:val="right"/>
        <w:rPr>
          <w:rFonts w:ascii="Times New Roman" w:hAnsi="Times New Roman" w:cs="Times New Roman"/>
          <w:sz w:val="22"/>
          <w:szCs w:val="22"/>
          <w:lang w:bidi="ru-RU"/>
        </w:rPr>
      </w:pPr>
      <w:r w:rsidRPr="00924C9A">
        <w:rPr>
          <w:rFonts w:ascii="Times New Roman" w:hAnsi="Times New Roman" w:cs="Times New Roman"/>
          <w:sz w:val="22"/>
          <w:szCs w:val="22"/>
          <w:lang w:bidi="ru-RU"/>
        </w:rPr>
        <w:t xml:space="preserve"> строительства, реконструкции объекта </w:t>
      </w:r>
    </w:p>
    <w:p w:rsidR="00AC26DD" w:rsidRPr="00AC26DD" w:rsidRDefault="00AC26DD" w:rsidP="00AC26DD">
      <w:pPr>
        <w:pStyle w:val="ab"/>
        <w:ind w:left="4962"/>
        <w:jc w:val="right"/>
        <w:rPr>
          <w:rStyle w:val="a6"/>
          <w:rFonts w:ascii="Times New Roman" w:hAnsi="Times New Roman" w:cs="Times New Roman"/>
          <w:b w:val="0"/>
          <w:color w:val="00000A"/>
          <w:sz w:val="22"/>
          <w:szCs w:val="22"/>
        </w:rPr>
      </w:pPr>
      <w:r w:rsidRPr="00924C9A">
        <w:rPr>
          <w:rFonts w:ascii="Times New Roman" w:hAnsi="Times New Roman" w:cs="Times New Roman"/>
          <w:sz w:val="22"/>
          <w:szCs w:val="22"/>
          <w:lang w:bidi="ru-RU"/>
        </w:rPr>
        <w:t>капитального строительства</w:t>
      </w:r>
    </w:p>
    <w:p w:rsidR="00AC26DD" w:rsidRPr="00924C9A" w:rsidRDefault="00AC26DD" w:rsidP="00AC26DD">
      <w:pPr>
        <w:pStyle w:val="ab"/>
        <w:rPr>
          <w:rStyle w:val="a6"/>
          <w:rFonts w:ascii="Times New Roman" w:hAnsi="Times New Roman" w:cs="Times New Roman"/>
          <w:i/>
          <w:iCs/>
          <w:sz w:val="22"/>
          <w:szCs w:val="22"/>
          <w:shd w:val="clear" w:color="auto" w:fill="FFFF00"/>
        </w:rPr>
      </w:pPr>
    </w:p>
    <w:p w:rsidR="00AC26DD" w:rsidRPr="00924C9A" w:rsidRDefault="00AC26DD" w:rsidP="00AC26DD">
      <w:pPr>
        <w:rPr>
          <w:rFonts w:ascii="Times New Roman" w:hAnsi="Times New Roman" w:cs="Times New Roman"/>
          <w:sz w:val="22"/>
          <w:szCs w:val="22"/>
          <w:lang w:bidi="ru-RU"/>
        </w:rPr>
      </w:pPr>
      <w:r w:rsidRPr="00924C9A">
        <w:rPr>
          <w:rFonts w:ascii="Times New Roman" w:hAnsi="Times New Roman" w:cs="Times New Roman"/>
          <w:sz w:val="22"/>
          <w:szCs w:val="22"/>
        </w:rPr>
        <w:t>(Бланк органа,</w:t>
      </w:r>
      <w:r w:rsidRPr="00924C9A">
        <w:rPr>
          <w:rFonts w:ascii="Times New Roman" w:hAnsi="Times New Roman" w:cs="Times New Roman"/>
          <w:sz w:val="22"/>
          <w:szCs w:val="22"/>
        </w:rPr>
        <w:br/>
        <w:t>осуществляющего</w:t>
      </w:r>
      <w:r w:rsidRPr="00924C9A">
        <w:rPr>
          <w:rFonts w:ascii="Times New Roman" w:hAnsi="Times New Roman" w:cs="Times New Roman"/>
          <w:sz w:val="22"/>
          <w:szCs w:val="22"/>
        </w:rPr>
        <w:br/>
        <w:t xml:space="preserve">предоставление </w:t>
      </w:r>
      <w:r w:rsidRPr="00924C9A">
        <w:rPr>
          <w:rFonts w:ascii="Times New Roman" w:hAnsi="Times New Roman" w:cs="Times New Roman"/>
          <w:sz w:val="22"/>
          <w:szCs w:val="22"/>
          <w:lang w:bidi="ru-RU"/>
        </w:rPr>
        <w:t xml:space="preserve">государственной </w:t>
      </w:r>
    </w:p>
    <w:p w:rsidR="00AC26DD" w:rsidRPr="00AC26DD" w:rsidRDefault="00AC26DD" w:rsidP="00AC26DD">
      <w:pPr>
        <w:rPr>
          <w:rFonts w:ascii="Times New Roman" w:hAnsi="Times New Roman" w:cs="Times New Roman"/>
          <w:sz w:val="22"/>
          <w:szCs w:val="22"/>
        </w:rPr>
      </w:pPr>
      <w:r w:rsidRPr="00924C9A">
        <w:rPr>
          <w:rFonts w:ascii="Times New Roman" w:hAnsi="Times New Roman" w:cs="Times New Roman"/>
          <w:sz w:val="22"/>
          <w:szCs w:val="22"/>
          <w:lang w:bidi="ru-RU"/>
        </w:rPr>
        <w:t>(муниципальной) услуги</w:t>
      </w:r>
      <w:r w:rsidRPr="00924C9A">
        <w:rPr>
          <w:rFonts w:ascii="Times New Roman" w:hAnsi="Times New Roman" w:cs="Times New Roman"/>
          <w:sz w:val="22"/>
          <w:szCs w:val="22"/>
        </w:rPr>
        <w:t xml:space="preserve"> </w:t>
      </w:r>
    </w:p>
    <w:p w:rsidR="00AC26DD" w:rsidRPr="00924C9A" w:rsidRDefault="00AC26DD" w:rsidP="00AC26DD">
      <w:pPr>
        <w:tabs>
          <w:tab w:val="left" w:pos="567"/>
          <w:tab w:val="left" w:pos="4536"/>
        </w:tabs>
        <w:jc w:val="center"/>
        <w:rPr>
          <w:rFonts w:ascii="Times New Roman" w:hAnsi="Times New Roman" w:cs="Times New Roman"/>
          <w:b/>
          <w:spacing w:val="-4"/>
          <w:sz w:val="22"/>
          <w:szCs w:val="22"/>
        </w:rPr>
      </w:pPr>
    </w:p>
    <w:p w:rsidR="00AC26DD" w:rsidRPr="00924C9A" w:rsidRDefault="00AC26DD" w:rsidP="00AC26DD">
      <w:pPr>
        <w:tabs>
          <w:tab w:val="left" w:pos="567"/>
          <w:tab w:val="left" w:pos="4536"/>
        </w:tabs>
        <w:jc w:val="center"/>
        <w:rPr>
          <w:rFonts w:ascii="Times New Roman" w:hAnsi="Times New Roman" w:cs="Times New Roman"/>
          <w:b/>
          <w:spacing w:val="-4"/>
          <w:sz w:val="22"/>
          <w:szCs w:val="22"/>
        </w:rPr>
      </w:pPr>
      <w:bookmarkStart w:id="307" w:name="OLE_LINK460"/>
      <w:bookmarkStart w:id="308" w:name="OLE_LINK459"/>
      <w:r w:rsidRPr="00924C9A">
        <w:rPr>
          <w:rFonts w:ascii="Times New Roman" w:hAnsi="Times New Roman" w:cs="Times New Roman"/>
          <w:b/>
          <w:spacing w:val="-4"/>
          <w:sz w:val="22"/>
          <w:szCs w:val="22"/>
        </w:rPr>
        <w:t xml:space="preserve">О предоставлении разрешения на </w:t>
      </w:r>
      <w:bookmarkEnd w:id="307"/>
      <w:bookmarkEnd w:id="308"/>
      <w:r w:rsidRPr="00924C9A">
        <w:rPr>
          <w:rFonts w:ascii="Times New Roman" w:hAnsi="Times New Roman" w:cs="Times New Roman"/>
          <w:b/>
          <w:spacing w:val="-4"/>
          <w:sz w:val="22"/>
          <w:szCs w:val="22"/>
        </w:rPr>
        <w:t>отклонение от предельных параметров разрешенного строительства, реконструкции объекта капитального строительства</w:t>
      </w:r>
    </w:p>
    <w:p w:rsidR="00AC26DD" w:rsidRPr="00924C9A" w:rsidRDefault="00AC26DD" w:rsidP="00AC26DD">
      <w:pPr>
        <w:tabs>
          <w:tab w:val="left" w:pos="567"/>
          <w:tab w:val="left" w:pos="4536"/>
        </w:tabs>
        <w:rPr>
          <w:rFonts w:ascii="Times New Roman" w:hAnsi="Times New Roman" w:cs="Times New Roman"/>
          <w:color w:val="000000"/>
          <w:sz w:val="22"/>
          <w:szCs w:val="22"/>
        </w:rPr>
      </w:pPr>
    </w:p>
    <w:p w:rsidR="00AC26DD" w:rsidRPr="00924C9A" w:rsidRDefault="00AC26DD" w:rsidP="00AC26DD">
      <w:pPr>
        <w:widowControl w:val="0"/>
        <w:tabs>
          <w:tab w:val="left" w:pos="4819"/>
        </w:tabs>
        <w:jc w:val="center"/>
        <w:rPr>
          <w:rFonts w:ascii="Times New Roman" w:hAnsi="Times New Roman" w:cs="Times New Roman"/>
          <w:color w:val="000000"/>
          <w:sz w:val="22"/>
          <w:szCs w:val="22"/>
          <w:lang w:bidi="ru-RU"/>
        </w:rPr>
      </w:pPr>
      <w:r w:rsidRPr="00924C9A">
        <w:rPr>
          <w:rFonts w:ascii="Times New Roman" w:hAnsi="Times New Roman" w:cs="Times New Roman"/>
          <w:color w:val="000000"/>
          <w:sz w:val="22"/>
          <w:szCs w:val="22"/>
          <w:lang w:bidi="ru-RU"/>
        </w:rPr>
        <w:t>от________________№_______________</w:t>
      </w:r>
    </w:p>
    <w:p w:rsidR="00AC26DD" w:rsidRPr="00924C9A" w:rsidRDefault="00AC26DD" w:rsidP="00AC26DD">
      <w:pPr>
        <w:ind w:firstLine="720"/>
        <w:jc w:val="both"/>
        <w:rPr>
          <w:rFonts w:ascii="Times New Roman" w:hAnsi="Times New Roman" w:cs="Times New Roman"/>
          <w:spacing w:val="-4"/>
          <w:sz w:val="22"/>
          <w:szCs w:val="22"/>
        </w:rPr>
      </w:pPr>
      <w:r w:rsidRPr="00924C9A">
        <w:rPr>
          <w:rFonts w:ascii="Times New Roman" w:hAnsi="Times New Roman" w:cs="Times New Roman"/>
          <w:spacing w:val="-4"/>
          <w:sz w:val="22"/>
          <w:szCs w:val="22"/>
        </w:rPr>
        <w:t>В соответствии с Градостроительным кодексом Российской Федерации, Федеральным законом от 6 октября 2003 г.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 утвержденными _____________, на основании заключения по результатам публичных слушаний/общественных обсуждений от ____________ г. № __________, рекомендации Комиссии по подготовке проектов правил землепользования и застройки (протокол от ____________ г. № __________).</w:t>
      </w:r>
    </w:p>
    <w:p w:rsidR="00AC26DD" w:rsidRPr="00924C9A" w:rsidRDefault="00AC26DD" w:rsidP="00AC26DD">
      <w:pPr>
        <w:tabs>
          <w:tab w:val="left" w:pos="709"/>
        </w:tabs>
        <w:jc w:val="both"/>
        <w:rPr>
          <w:rFonts w:ascii="Times New Roman" w:hAnsi="Times New Roman" w:cs="Times New Roman"/>
          <w:iCs/>
          <w:color w:val="000000" w:themeColor="text1"/>
          <w:spacing w:val="-4"/>
          <w:sz w:val="22"/>
          <w:szCs w:val="22"/>
        </w:rPr>
      </w:pPr>
      <w:r w:rsidRPr="00924C9A">
        <w:rPr>
          <w:rFonts w:ascii="Times New Roman" w:hAnsi="Times New Roman" w:cs="Times New Roman"/>
          <w:color w:val="000000" w:themeColor="text1"/>
          <w:spacing w:val="-4"/>
          <w:sz w:val="22"/>
          <w:szCs w:val="22"/>
        </w:rPr>
        <w:tab/>
        <w:t xml:space="preserve">1. Предоставить разрешение на </w:t>
      </w:r>
      <w:bookmarkStart w:id="309" w:name="OLE_LINK458"/>
      <w:bookmarkStart w:id="310" w:name="OLE_LINK457"/>
      <w:bookmarkStart w:id="311" w:name="OLE_LINK456"/>
      <w:r w:rsidRPr="00924C9A">
        <w:rPr>
          <w:rFonts w:ascii="Times New Roman" w:hAnsi="Times New Roman" w:cs="Times New Roman"/>
          <w:color w:val="000000" w:themeColor="text1"/>
          <w:spacing w:val="-4"/>
          <w:sz w:val="22"/>
          <w:szCs w:val="22"/>
        </w:rPr>
        <w:t xml:space="preserve">отклонение от предельных параметров разрешенного строительства, реконструкции объекта капитального строительства </w:t>
      </w:r>
      <w:bookmarkEnd w:id="309"/>
      <w:bookmarkEnd w:id="310"/>
      <w:bookmarkEnd w:id="311"/>
      <w:r w:rsidRPr="00924C9A">
        <w:rPr>
          <w:rFonts w:ascii="Times New Roman" w:hAnsi="Times New Roman" w:cs="Times New Roman"/>
          <w:color w:val="000000" w:themeColor="text1"/>
          <w:spacing w:val="-4"/>
          <w:sz w:val="22"/>
          <w:szCs w:val="22"/>
        </w:rPr>
        <w:t xml:space="preserve">- </w:t>
      </w:r>
      <w:r w:rsidRPr="00924C9A">
        <w:rPr>
          <w:rFonts w:ascii="Times New Roman" w:hAnsi="Times New Roman" w:cs="Times New Roman"/>
          <w:i/>
          <w:iCs/>
          <w:color w:val="000000" w:themeColor="text1"/>
          <w:spacing w:val="-4"/>
          <w:sz w:val="22"/>
          <w:szCs w:val="22"/>
        </w:rPr>
        <w:t>«_______________________________»</w:t>
      </w:r>
      <w:r w:rsidRPr="00924C9A">
        <w:rPr>
          <w:rFonts w:ascii="Times New Roman" w:hAnsi="Times New Roman" w:cs="Times New Roman"/>
          <w:color w:val="000000" w:themeColor="text1"/>
          <w:spacing w:val="-4"/>
          <w:sz w:val="22"/>
          <w:szCs w:val="22"/>
        </w:rPr>
        <w:t xml:space="preserve"> в отношении </w:t>
      </w:r>
      <w:r w:rsidRPr="00924C9A">
        <w:rPr>
          <w:rFonts w:ascii="Times New Roman" w:hAnsi="Times New Roman" w:cs="Times New Roman"/>
          <w:color w:val="000000" w:themeColor="text1"/>
          <w:spacing w:val="-4"/>
          <w:sz w:val="22"/>
          <w:szCs w:val="22"/>
        </w:rPr>
        <w:lastRenderedPageBreak/>
        <w:t xml:space="preserve">земельного участка с кадастровым номером </w:t>
      </w:r>
      <w:r w:rsidRPr="00924C9A">
        <w:rPr>
          <w:rFonts w:ascii="Times New Roman" w:hAnsi="Times New Roman" w:cs="Times New Roman"/>
          <w:i/>
          <w:iCs/>
          <w:color w:val="000000" w:themeColor="text1"/>
          <w:spacing w:val="-4"/>
          <w:sz w:val="22"/>
          <w:szCs w:val="22"/>
        </w:rPr>
        <w:t>___________________</w:t>
      </w:r>
      <w:r w:rsidRPr="00924C9A">
        <w:rPr>
          <w:rFonts w:ascii="Times New Roman" w:hAnsi="Times New Roman" w:cs="Times New Roman"/>
          <w:color w:val="000000" w:themeColor="text1"/>
          <w:spacing w:val="-4"/>
          <w:sz w:val="22"/>
          <w:szCs w:val="22"/>
        </w:rPr>
        <w:t xml:space="preserve">, расположенного по адресу: </w:t>
      </w:r>
      <w:r w:rsidRPr="00924C9A">
        <w:rPr>
          <w:rFonts w:ascii="Times New Roman" w:hAnsi="Times New Roman" w:cs="Times New Roman"/>
          <w:iCs/>
          <w:color w:val="000000" w:themeColor="text1"/>
          <w:spacing w:val="-4"/>
          <w:sz w:val="22"/>
          <w:szCs w:val="22"/>
        </w:rPr>
        <w:t xml:space="preserve">_______________________________________________________________________. </w:t>
      </w:r>
    </w:p>
    <w:p w:rsidR="00AC26DD" w:rsidRPr="00924C9A" w:rsidRDefault="00AC26DD" w:rsidP="00AC26DD">
      <w:pPr>
        <w:tabs>
          <w:tab w:val="left" w:pos="709"/>
        </w:tabs>
        <w:jc w:val="center"/>
        <w:rPr>
          <w:rFonts w:ascii="Times New Roman" w:hAnsi="Times New Roman" w:cs="Times New Roman"/>
          <w:iCs/>
          <w:color w:val="000000" w:themeColor="text1"/>
          <w:spacing w:val="-4"/>
          <w:sz w:val="22"/>
          <w:szCs w:val="22"/>
        </w:rPr>
      </w:pPr>
      <w:r w:rsidRPr="00924C9A">
        <w:rPr>
          <w:rFonts w:ascii="Times New Roman" w:hAnsi="Times New Roman" w:cs="Times New Roman"/>
          <w:iCs/>
          <w:color w:val="000000" w:themeColor="text1"/>
          <w:spacing w:val="-4"/>
          <w:sz w:val="22"/>
          <w:szCs w:val="22"/>
        </w:rPr>
        <w:t>(указывается адрес) .</w:t>
      </w:r>
    </w:p>
    <w:p w:rsidR="00AC26DD" w:rsidRPr="00924C9A" w:rsidRDefault="00AC26DD" w:rsidP="00AC26DD">
      <w:pPr>
        <w:tabs>
          <w:tab w:val="left" w:pos="709"/>
        </w:tabs>
        <w:jc w:val="center"/>
        <w:rPr>
          <w:rFonts w:ascii="Times New Roman" w:hAnsi="Times New Roman" w:cs="Times New Roman"/>
          <w:iCs/>
          <w:color w:val="000000" w:themeColor="text1"/>
          <w:spacing w:val="-4"/>
          <w:sz w:val="22"/>
          <w:szCs w:val="22"/>
        </w:rPr>
      </w:pPr>
      <w:r w:rsidRPr="00924C9A">
        <w:rPr>
          <w:rFonts w:ascii="Times New Roman" w:hAnsi="Times New Roman" w:cs="Times New Roman"/>
          <w:iCs/>
          <w:color w:val="000000" w:themeColor="text1"/>
          <w:spacing w:val="-4"/>
          <w:sz w:val="22"/>
          <w:szCs w:val="22"/>
        </w:rPr>
        <w:t>(указывается наименование предельного параметра и показатель предоставляемого отклонения)</w:t>
      </w:r>
    </w:p>
    <w:p w:rsidR="00AC26DD" w:rsidRPr="00924C9A" w:rsidRDefault="00AC26DD" w:rsidP="00AC26DD">
      <w:pPr>
        <w:tabs>
          <w:tab w:val="left" w:pos="709"/>
        </w:tabs>
        <w:ind w:firstLine="709"/>
        <w:jc w:val="both"/>
        <w:rPr>
          <w:rFonts w:ascii="Times New Roman" w:hAnsi="Times New Roman" w:cs="Times New Roman"/>
          <w:spacing w:val="-4"/>
          <w:sz w:val="22"/>
          <w:szCs w:val="22"/>
        </w:rPr>
      </w:pPr>
      <w:r w:rsidRPr="00924C9A">
        <w:rPr>
          <w:rFonts w:ascii="Times New Roman" w:hAnsi="Times New Roman" w:cs="Times New Roman"/>
          <w:spacing w:val="-4"/>
          <w:sz w:val="22"/>
          <w:szCs w:val="22"/>
        </w:rPr>
        <w:t>2. Опубликовать настоящее постановление в «__________________________».</w:t>
      </w:r>
    </w:p>
    <w:p w:rsidR="00AC26DD" w:rsidRPr="00924C9A" w:rsidRDefault="00AC26DD" w:rsidP="00AC26DD">
      <w:pPr>
        <w:ind w:right="-57" w:firstLine="720"/>
        <w:jc w:val="both"/>
        <w:rPr>
          <w:rFonts w:ascii="Times New Roman" w:hAnsi="Times New Roman" w:cs="Times New Roman"/>
          <w:spacing w:val="-4"/>
          <w:sz w:val="22"/>
          <w:szCs w:val="22"/>
        </w:rPr>
      </w:pPr>
      <w:r w:rsidRPr="00924C9A">
        <w:rPr>
          <w:rFonts w:ascii="Times New Roman" w:hAnsi="Times New Roman" w:cs="Times New Roman"/>
          <w:spacing w:val="-4"/>
          <w:sz w:val="22"/>
          <w:szCs w:val="22"/>
        </w:rPr>
        <w:t>4. Настоящее решение (</w:t>
      </w:r>
      <w:r w:rsidRPr="00924C9A">
        <w:rPr>
          <w:rFonts w:ascii="Times New Roman" w:hAnsi="Times New Roman" w:cs="Times New Roman"/>
          <w:i/>
          <w:spacing w:val="-4"/>
          <w:sz w:val="22"/>
          <w:szCs w:val="22"/>
        </w:rPr>
        <w:t>постановление/распоряжение)</w:t>
      </w:r>
      <w:r w:rsidRPr="00924C9A">
        <w:rPr>
          <w:rFonts w:ascii="Times New Roman" w:hAnsi="Times New Roman" w:cs="Times New Roman"/>
          <w:spacing w:val="-4"/>
          <w:sz w:val="22"/>
          <w:szCs w:val="22"/>
        </w:rPr>
        <w:t xml:space="preserve"> вступает в силу после его официального опубликования.</w:t>
      </w:r>
    </w:p>
    <w:p w:rsidR="00AC26DD" w:rsidRPr="00924C9A" w:rsidRDefault="00AC26DD" w:rsidP="00AC26DD">
      <w:pPr>
        <w:ind w:right="-57" w:firstLine="720"/>
        <w:jc w:val="both"/>
        <w:rPr>
          <w:rFonts w:ascii="Times New Roman" w:hAnsi="Times New Roman" w:cs="Times New Roman"/>
          <w:spacing w:val="-4"/>
          <w:sz w:val="22"/>
          <w:szCs w:val="22"/>
        </w:rPr>
      </w:pPr>
      <w:r w:rsidRPr="00924C9A">
        <w:rPr>
          <w:rFonts w:ascii="Times New Roman" w:hAnsi="Times New Roman" w:cs="Times New Roman"/>
          <w:spacing w:val="-4"/>
          <w:sz w:val="22"/>
          <w:szCs w:val="22"/>
        </w:rPr>
        <w:t>5. Контроль за исполнением настоящего постановления возложить на ________________________________________________________________________.</w:t>
      </w:r>
    </w:p>
    <w:p w:rsidR="00AC26DD" w:rsidRPr="00924C9A" w:rsidRDefault="00AC26DD" w:rsidP="00AC26DD">
      <w:pPr>
        <w:rPr>
          <w:rFonts w:ascii="Times New Roman" w:hAnsi="Times New Roman" w:cs="Times New Roman"/>
          <w:sz w:val="22"/>
          <w:szCs w:val="22"/>
        </w:rPr>
      </w:pPr>
      <w:r w:rsidRPr="00924C9A">
        <w:rPr>
          <w:rFonts w:ascii="Times New Roman" w:hAnsi="Times New Roman" w:cs="Times New Roman"/>
          <w:sz w:val="22"/>
          <w:szCs w:val="22"/>
        </w:rPr>
        <w:t>Должностное лицо (ФИО)</w:t>
      </w:r>
    </w:p>
    <w:p w:rsidR="00AC26DD" w:rsidRPr="00924C9A" w:rsidRDefault="00AC26DD" w:rsidP="00AC26DD">
      <w:pPr>
        <w:pBdr>
          <w:top w:val="single" w:sz="4" w:space="9" w:color="000000"/>
        </w:pBdr>
        <w:ind w:left="5670"/>
        <w:jc w:val="center"/>
        <w:rPr>
          <w:rFonts w:ascii="Times New Roman" w:hAnsi="Times New Roman" w:cs="Times New Roman"/>
          <w:sz w:val="22"/>
          <w:szCs w:val="22"/>
        </w:rPr>
      </w:pPr>
      <w:r w:rsidRPr="00924C9A">
        <w:rPr>
          <w:rFonts w:ascii="Times New Roman" w:hAnsi="Times New Roman" w:cs="Times New Roman"/>
          <w:sz w:val="22"/>
          <w:szCs w:val="22"/>
        </w:rPr>
        <w:t>(подпись должностного лица органа, осуществляющего</w:t>
      </w:r>
    </w:p>
    <w:p w:rsidR="00AC26DD" w:rsidRPr="00924C9A" w:rsidRDefault="00AC26DD" w:rsidP="00AC26DD">
      <w:pPr>
        <w:pBdr>
          <w:top w:val="single" w:sz="4" w:space="9" w:color="000000"/>
        </w:pBdr>
        <w:ind w:left="5670"/>
        <w:jc w:val="center"/>
        <w:rPr>
          <w:rFonts w:ascii="Times New Roman" w:hAnsi="Times New Roman" w:cs="Times New Roman"/>
          <w:sz w:val="22"/>
          <w:szCs w:val="22"/>
        </w:rPr>
      </w:pPr>
      <w:r w:rsidRPr="00924C9A">
        <w:rPr>
          <w:rFonts w:ascii="Times New Roman" w:hAnsi="Times New Roman" w:cs="Times New Roman"/>
          <w:sz w:val="22"/>
          <w:szCs w:val="22"/>
        </w:rPr>
        <w:t xml:space="preserve">предоставление государственной </w:t>
      </w:r>
    </w:p>
    <w:p w:rsidR="00AC26DD" w:rsidRPr="00924C9A" w:rsidRDefault="00AC26DD" w:rsidP="00AC26DD">
      <w:pPr>
        <w:pBdr>
          <w:top w:val="single" w:sz="4" w:space="9" w:color="000000"/>
        </w:pBdr>
        <w:ind w:left="5670"/>
        <w:jc w:val="center"/>
        <w:rPr>
          <w:rFonts w:ascii="Times New Roman" w:hAnsi="Times New Roman" w:cs="Times New Roman"/>
          <w:sz w:val="22"/>
          <w:szCs w:val="22"/>
        </w:rPr>
      </w:pPr>
      <w:r w:rsidRPr="00924C9A">
        <w:rPr>
          <w:rFonts w:ascii="Times New Roman" w:hAnsi="Times New Roman" w:cs="Times New Roman"/>
          <w:sz w:val="22"/>
          <w:szCs w:val="22"/>
        </w:rPr>
        <w:t>(муниципальной) услуги)</w:t>
      </w:r>
    </w:p>
    <w:p w:rsidR="00AC26DD" w:rsidRPr="00924C9A" w:rsidRDefault="00AC26DD" w:rsidP="00AC26DD">
      <w:pPr>
        <w:pBdr>
          <w:top w:val="single" w:sz="4" w:space="9" w:color="000000"/>
        </w:pBdr>
        <w:ind w:left="5670"/>
        <w:jc w:val="center"/>
        <w:rPr>
          <w:rFonts w:ascii="Times New Roman" w:hAnsi="Times New Roman" w:cs="Times New Roman"/>
          <w:sz w:val="22"/>
          <w:szCs w:val="22"/>
        </w:rPr>
      </w:pPr>
    </w:p>
    <w:p w:rsidR="00AC26DD" w:rsidRPr="00924C9A" w:rsidRDefault="00AC26DD" w:rsidP="00AC26DD">
      <w:pPr>
        <w:pBdr>
          <w:top w:val="single" w:sz="4" w:space="9" w:color="000000"/>
        </w:pBdr>
        <w:ind w:left="5670"/>
        <w:jc w:val="center"/>
        <w:rPr>
          <w:rFonts w:ascii="Times New Roman" w:hAnsi="Times New Roman" w:cs="Times New Roman"/>
          <w:sz w:val="22"/>
          <w:szCs w:val="22"/>
        </w:rPr>
      </w:pPr>
    </w:p>
    <w:p w:rsidR="00AC26DD" w:rsidRPr="00924C9A" w:rsidRDefault="00AC26DD" w:rsidP="00AC26DD">
      <w:pPr>
        <w:ind w:right="-1"/>
        <w:rPr>
          <w:rFonts w:ascii="Times New Roman" w:hAnsi="Times New Roman" w:cs="Times New Roman"/>
          <w:color w:val="000000"/>
          <w:spacing w:val="-6"/>
          <w:sz w:val="22"/>
          <w:szCs w:val="22"/>
        </w:rPr>
      </w:pPr>
    </w:p>
    <w:p w:rsidR="00AC26DD" w:rsidRPr="00924C9A" w:rsidRDefault="00AC26DD" w:rsidP="00AC26DD">
      <w:pPr>
        <w:pStyle w:val="ab"/>
        <w:shd w:val="clear" w:color="auto" w:fill="FFFFFF" w:themeFill="background1"/>
        <w:jc w:val="right"/>
        <w:rPr>
          <w:rStyle w:val="a6"/>
          <w:rFonts w:ascii="Times New Roman" w:hAnsi="Times New Roman" w:cs="Times New Roman"/>
          <w:b w:val="0"/>
          <w:iCs/>
          <w:sz w:val="22"/>
          <w:szCs w:val="22"/>
        </w:rPr>
      </w:pPr>
      <w:bookmarkStart w:id="312" w:name="sub_1200"/>
      <w:bookmarkStart w:id="313" w:name="sub_12001"/>
      <w:bookmarkEnd w:id="312"/>
      <w:bookmarkEnd w:id="313"/>
    </w:p>
    <w:p w:rsidR="00AC26DD" w:rsidRPr="00924C9A" w:rsidRDefault="00AC26DD" w:rsidP="00AC26DD">
      <w:pPr>
        <w:pStyle w:val="ab"/>
        <w:shd w:val="clear" w:color="auto" w:fill="FFFFFF" w:themeFill="background1"/>
        <w:jc w:val="right"/>
        <w:rPr>
          <w:rStyle w:val="a6"/>
          <w:rFonts w:ascii="Times New Roman" w:hAnsi="Times New Roman" w:cs="Times New Roman"/>
          <w:b w:val="0"/>
          <w:iCs/>
          <w:sz w:val="22"/>
          <w:szCs w:val="22"/>
        </w:rPr>
      </w:pPr>
      <w:r w:rsidRPr="00924C9A">
        <w:rPr>
          <w:rStyle w:val="a6"/>
          <w:rFonts w:ascii="Times New Roman" w:hAnsi="Times New Roman" w:cs="Times New Roman"/>
          <w:iCs/>
          <w:sz w:val="22"/>
          <w:szCs w:val="22"/>
        </w:rPr>
        <w:t>Приложение № 4</w:t>
      </w:r>
    </w:p>
    <w:p w:rsidR="00AC26DD" w:rsidRPr="00924C9A" w:rsidRDefault="00AC26DD" w:rsidP="00AC26DD">
      <w:pPr>
        <w:ind w:left="4962"/>
        <w:jc w:val="right"/>
        <w:rPr>
          <w:rFonts w:ascii="Times New Roman" w:hAnsi="Times New Roman" w:cs="Times New Roman"/>
          <w:sz w:val="22"/>
          <w:szCs w:val="22"/>
          <w:lang w:bidi="ru-RU"/>
        </w:rPr>
      </w:pPr>
      <w:r w:rsidRPr="00924C9A">
        <w:rPr>
          <w:rStyle w:val="a6"/>
          <w:rFonts w:ascii="Times New Roman" w:hAnsi="Times New Roman" w:cs="Times New Roman"/>
          <w:bCs/>
          <w:sz w:val="22"/>
          <w:szCs w:val="22"/>
        </w:rPr>
        <w:t xml:space="preserve">к </w:t>
      </w:r>
      <w:r w:rsidRPr="00924C9A">
        <w:rPr>
          <w:rFonts w:ascii="Times New Roman" w:hAnsi="Times New Roman" w:cs="Times New Roman"/>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24C9A">
        <w:rPr>
          <w:rFonts w:ascii="Times New Roman" w:hAnsi="Times New Roman" w:cs="Times New Roman"/>
          <w:sz w:val="22"/>
          <w:szCs w:val="22"/>
          <w:lang w:bidi="ru-RU"/>
        </w:rPr>
        <w:t xml:space="preserve"> «Предоставление разрешения на отклонение от предельных параметров разрешенного</w:t>
      </w:r>
    </w:p>
    <w:p w:rsidR="00AC26DD" w:rsidRPr="00924C9A" w:rsidRDefault="00AC26DD" w:rsidP="00AC26DD">
      <w:pPr>
        <w:ind w:left="4962"/>
        <w:jc w:val="right"/>
        <w:rPr>
          <w:rFonts w:ascii="Times New Roman" w:hAnsi="Times New Roman" w:cs="Times New Roman"/>
          <w:sz w:val="22"/>
          <w:szCs w:val="22"/>
          <w:lang w:bidi="ru-RU"/>
        </w:rPr>
      </w:pPr>
      <w:r w:rsidRPr="00924C9A">
        <w:rPr>
          <w:rFonts w:ascii="Times New Roman" w:hAnsi="Times New Roman" w:cs="Times New Roman"/>
          <w:sz w:val="22"/>
          <w:szCs w:val="22"/>
          <w:lang w:bidi="ru-RU"/>
        </w:rPr>
        <w:t xml:space="preserve"> строительства, реконструкции объекта </w:t>
      </w:r>
    </w:p>
    <w:p w:rsidR="00AC26DD" w:rsidRPr="00AC26DD" w:rsidRDefault="00AC26DD" w:rsidP="00AC26DD">
      <w:pPr>
        <w:pStyle w:val="ab"/>
        <w:ind w:left="4962"/>
        <w:jc w:val="right"/>
        <w:rPr>
          <w:rStyle w:val="a5"/>
          <w:rFonts w:ascii="Times New Roman" w:hAnsi="Times New Roman" w:cs="Times New Roman"/>
          <w:sz w:val="22"/>
          <w:szCs w:val="22"/>
        </w:rPr>
      </w:pPr>
      <w:r w:rsidRPr="00924C9A">
        <w:rPr>
          <w:rFonts w:ascii="Times New Roman" w:hAnsi="Times New Roman" w:cs="Times New Roman"/>
          <w:sz w:val="22"/>
          <w:szCs w:val="22"/>
          <w:lang w:bidi="ru-RU"/>
        </w:rPr>
        <w:t>капитального строительства</w:t>
      </w:r>
    </w:p>
    <w:p w:rsidR="00AC26DD" w:rsidRPr="00924C9A" w:rsidRDefault="00AC26DD" w:rsidP="00AC26DD">
      <w:pPr>
        <w:rPr>
          <w:rFonts w:ascii="Times New Roman" w:hAnsi="Times New Roman" w:cs="Times New Roman"/>
          <w:sz w:val="22"/>
          <w:szCs w:val="22"/>
          <w:lang w:bidi="ru-RU"/>
        </w:rPr>
      </w:pPr>
      <w:r w:rsidRPr="00924C9A">
        <w:rPr>
          <w:rFonts w:ascii="Times New Roman" w:hAnsi="Times New Roman" w:cs="Times New Roman"/>
          <w:sz w:val="22"/>
          <w:szCs w:val="22"/>
        </w:rPr>
        <w:t>(Бланк органа,</w:t>
      </w:r>
      <w:r w:rsidRPr="00924C9A">
        <w:rPr>
          <w:rFonts w:ascii="Times New Roman" w:hAnsi="Times New Roman" w:cs="Times New Roman"/>
          <w:sz w:val="22"/>
          <w:szCs w:val="22"/>
        </w:rPr>
        <w:br/>
        <w:t>осуществляющего</w:t>
      </w:r>
      <w:r w:rsidRPr="00924C9A">
        <w:rPr>
          <w:rFonts w:ascii="Times New Roman" w:hAnsi="Times New Roman" w:cs="Times New Roman"/>
          <w:sz w:val="22"/>
          <w:szCs w:val="22"/>
        </w:rPr>
        <w:br/>
        <w:t xml:space="preserve">предоставление </w:t>
      </w:r>
      <w:r w:rsidRPr="00924C9A">
        <w:rPr>
          <w:rFonts w:ascii="Times New Roman" w:hAnsi="Times New Roman" w:cs="Times New Roman"/>
          <w:sz w:val="22"/>
          <w:szCs w:val="22"/>
          <w:lang w:bidi="ru-RU"/>
        </w:rPr>
        <w:t xml:space="preserve">государственной </w:t>
      </w:r>
    </w:p>
    <w:p w:rsidR="00AC26DD" w:rsidRPr="00924C9A" w:rsidRDefault="00AC26DD" w:rsidP="00AC26DD">
      <w:pPr>
        <w:rPr>
          <w:rFonts w:ascii="Times New Roman" w:hAnsi="Times New Roman" w:cs="Times New Roman"/>
          <w:sz w:val="22"/>
          <w:szCs w:val="22"/>
        </w:rPr>
      </w:pPr>
      <w:r w:rsidRPr="00924C9A">
        <w:rPr>
          <w:rFonts w:ascii="Times New Roman" w:hAnsi="Times New Roman" w:cs="Times New Roman"/>
          <w:sz w:val="22"/>
          <w:szCs w:val="22"/>
          <w:lang w:bidi="ru-RU"/>
        </w:rPr>
        <w:t>(муниципальной) услуги</w:t>
      </w:r>
      <w:r w:rsidRPr="00924C9A">
        <w:rPr>
          <w:rFonts w:ascii="Times New Roman" w:hAnsi="Times New Roman" w:cs="Times New Roman"/>
          <w:sz w:val="22"/>
          <w:szCs w:val="22"/>
        </w:rPr>
        <w:t xml:space="preserve"> </w:t>
      </w:r>
    </w:p>
    <w:p w:rsidR="00AC26DD" w:rsidRPr="00924C9A" w:rsidRDefault="00AC26DD" w:rsidP="00AC26DD">
      <w:pPr>
        <w:rPr>
          <w:rFonts w:ascii="Times New Roman" w:hAnsi="Times New Roman" w:cs="Times New Roman"/>
          <w:color w:val="000000"/>
          <w:sz w:val="22"/>
          <w:szCs w:val="22"/>
        </w:rPr>
      </w:pPr>
    </w:p>
    <w:p w:rsidR="00AC26DD" w:rsidRPr="00924C9A" w:rsidRDefault="00AC26DD" w:rsidP="00AC26DD">
      <w:pPr>
        <w:tabs>
          <w:tab w:val="left" w:pos="567"/>
          <w:tab w:val="left" w:pos="4536"/>
        </w:tabs>
        <w:jc w:val="center"/>
        <w:rPr>
          <w:rFonts w:ascii="Times New Roman" w:hAnsi="Times New Roman" w:cs="Times New Roman"/>
          <w:b/>
          <w:spacing w:val="-4"/>
          <w:sz w:val="22"/>
          <w:szCs w:val="22"/>
        </w:rPr>
      </w:pPr>
      <w:r w:rsidRPr="00924C9A">
        <w:rPr>
          <w:rFonts w:ascii="Times New Roman" w:hAnsi="Times New Roman" w:cs="Times New Roman"/>
          <w:b/>
          <w:spacing w:val="-4"/>
          <w:sz w:val="22"/>
          <w:szCs w:val="22"/>
        </w:rPr>
        <w:t>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C26DD" w:rsidRPr="00924C9A" w:rsidRDefault="00AC26DD" w:rsidP="00AC26DD">
      <w:pPr>
        <w:tabs>
          <w:tab w:val="left" w:pos="567"/>
          <w:tab w:val="left" w:pos="4536"/>
        </w:tabs>
        <w:jc w:val="center"/>
        <w:rPr>
          <w:rFonts w:ascii="Times New Roman" w:hAnsi="Times New Roman" w:cs="Times New Roman"/>
          <w:b/>
          <w:color w:val="000000"/>
          <w:sz w:val="22"/>
          <w:szCs w:val="22"/>
        </w:rPr>
      </w:pPr>
    </w:p>
    <w:p w:rsidR="00AC26DD" w:rsidRPr="00924C9A" w:rsidRDefault="00AC26DD" w:rsidP="00AC26DD">
      <w:pPr>
        <w:tabs>
          <w:tab w:val="left" w:pos="567"/>
          <w:tab w:val="left" w:pos="4536"/>
        </w:tabs>
        <w:jc w:val="center"/>
        <w:rPr>
          <w:rFonts w:ascii="Times New Roman" w:hAnsi="Times New Roman" w:cs="Times New Roman"/>
          <w:color w:val="000000"/>
          <w:sz w:val="22"/>
          <w:szCs w:val="22"/>
        </w:rPr>
      </w:pPr>
      <w:r w:rsidRPr="00924C9A">
        <w:rPr>
          <w:rFonts w:ascii="Times New Roman" w:hAnsi="Times New Roman" w:cs="Times New Roman"/>
          <w:color w:val="000000"/>
          <w:sz w:val="22"/>
          <w:szCs w:val="22"/>
        </w:rPr>
        <w:t>от________________№_______________</w:t>
      </w:r>
    </w:p>
    <w:p w:rsidR="00AC26DD" w:rsidRPr="00924C9A" w:rsidRDefault="00AC26DD" w:rsidP="00AC26DD">
      <w:pPr>
        <w:ind w:right="-1" w:firstLine="709"/>
        <w:jc w:val="both"/>
        <w:rPr>
          <w:rFonts w:ascii="Times New Roman" w:hAnsi="Times New Roman" w:cs="Times New Roman"/>
          <w:color w:val="000000"/>
          <w:sz w:val="22"/>
          <w:szCs w:val="22"/>
          <w:lang w:bidi="ru-RU"/>
        </w:rPr>
      </w:pPr>
    </w:p>
    <w:p w:rsidR="00AC26DD" w:rsidRPr="00924C9A" w:rsidRDefault="00AC26DD" w:rsidP="00AC26DD">
      <w:pPr>
        <w:ind w:right="-1" w:firstLine="709"/>
        <w:jc w:val="both"/>
        <w:rPr>
          <w:rFonts w:ascii="Times New Roman" w:hAnsi="Times New Roman" w:cs="Times New Roman"/>
          <w:color w:val="000000"/>
          <w:sz w:val="22"/>
          <w:szCs w:val="22"/>
          <w:lang w:bidi="ru-RU"/>
        </w:rPr>
      </w:pPr>
      <w:r w:rsidRPr="00924C9A">
        <w:rPr>
          <w:rFonts w:ascii="Times New Roman" w:hAnsi="Times New Roman" w:cs="Times New Roman"/>
          <w:color w:val="000000"/>
          <w:sz w:val="22"/>
          <w:szCs w:val="22"/>
          <w:lang w:bidi="ru-RU"/>
        </w:rPr>
        <w:t>По результатам рассмотрения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документов____________________________________________________________</w:t>
      </w:r>
    </w:p>
    <w:p w:rsidR="00AC26DD" w:rsidRPr="00924C9A" w:rsidRDefault="00AC26DD" w:rsidP="00AC26DD">
      <w:pPr>
        <w:ind w:right="-1" w:firstLine="709"/>
        <w:jc w:val="center"/>
        <w:rPr>
          <w:rFonts w:ascii="Times New Roman" w:hAnsi="Times New Roman" w:cs="Times New Roman"/>
          <w:i/>
          <w:sz w:val="22"/>
          <w:szCs w:val="22"/>
        </w:rPr>
      </w:pPr>
      <w:r w:rsidRPr="00924C9A">
        <w:rPr>
          <w:rFonts w:ascii="Times New Roman" w:hAnsi="Times New Roman" w:cs="Times New Roman"/>
          <w:i/>
          <w:sz w:val="22"/>
          <w:szCs w:val="22"/>
        </w:rPr>
        <w:t>(Ф.И.О. физического лица, наименование юридического лица– заявителя,</w:t>
      </w:r>
    </w:p>
    <w:p w:rsidR="00AC26DD" w:rsidRPr="00924C9A" w:rsidRDefault="00AC26DD" w:rsidP="00AC26DD">
      <w:pPr>
        <w:ind w:right="-1"/>
        <w:jc w:val="both"/>
        <w:rPr>
          <w:rFonts w:ascii="Times New Roman" w:hAnsi="Times New Roman" w:cs="Times New Roman"/>
          <w:sz w:val="22"/>
          <w:szCs w:val="22"/>
        </w:rPr>
      </w:pPr>
      <w:r w:rsidRPr="00924C9A">
        <w:rPr>
          <w:rFonts w:ascii="Times New Roman" w:hAnsi="Times New Roman" w:cs="Times New Roman"/>
          <w:sz w:val="22"/>
          <w:szCs w:val="22"/>
        </w:rPr>
        <w:t>________________________________________________________________________________</w:t>
      </w:r>
    </w:p>
    <w:p w:rsidR="00AC26DD" w:rsidRPr="00924C9A" w:rsidRDefault="00AC26DD" w:rsidP="00AC26DD">
      <w:pPr>
        <w:ind w:right="-1"/>
        <w:jc w:val="center"/>
        <w:rPr>
          <w:rFonts w:ascii="Times New Roman" w:hAnsi="Times New Roman" w:cs="Times New Roman"/>
          <w:i/>
          <w:sz w:val="22"/>
          <w:szCs w:val="22"/>
        </w:rPr>
      </w:pPr>
      <w:r w:rsidRPr="00924C9A">
        <w:rPr>
          <w:rFonts w:ascii="Times New Roman" w:hAnsi="Times New Roman" w:cs="Times New Roman"/>
          <w:i/>
          <w:sz w:val="22"/>
          <w:szCs w:val="22"/>
        </w:rPr>
        <w:t>дата направления заявления)</w:t>
      </w:r>
    </w:p>
    <w:p w:rsidR="00AC26DD" w:rsidRPr="00924C9A" w:rsidRDefault="00AC26DD" w:rsidP="00AC26DD">
      <w:pPr>
        <w:widowControl w:val="0"/>
        <w:ind w:right="-1"/>
        <w:jc w:val="both"/>
        <w:rPr>
          <w:rFonts w:ascii="Times New Roman" w:hAnsi="Times New Roman" w:cs="Times New Roman"/>
          <w:color w:val="000000"/>
          <w:sz w:val="22"/>
          <w:szCs w:val="22"/>
          <w:lang w:bidi="ru-RU"/>
        </w:rPr>
      </w:pPr>
      <w:r w:rsidRPr="00924C9A">
        <w:rPr>
          <w:rFonts w:ascii="Times New Roman" w:hAnsi="Times New Roman" w:cs="Times New Roman"/>
          <w:sz w:val="22"/>
          <w:szCs w:val="22"/>
        </w:rPr>
        <w:t>на основании___________________________________________________________</w:t>
      </w:r>
    </w:p>
    <w:p w:rsidR="00AC26DD" w:rsidRPr="00924C9A" w:rsidRDefault="00AC26DD" w:rsidP="00AC26DD">
      <w:pPr>
        <w:ind w:right="-1"/>
        <w:rPr>
          <w:rFonts w:ascii="Times New Roman" w:hAnsi="Times New Roman" w:cs="Times New Roman"/>
          <w:sz w:val="22"/>
          <w:szCs w:val="22"/>
        </w:rPr>
      </w:pPr>
      <w:r w:rsidRPr="00924C9A">
        <w:rPr>
          <w:rFonts w:ascii="Times New Roman" w:hAnsi="Times New Roman" w:cs="Times New Roman"/>
          <w:sz w:val="22"/>
          <w:szCs w:val="22"/>
        </w:rPr>
        <w:t>______________________________________________________________________</w:t>
      </w:r>
    </w:p>
    <w:p w:rsidR="00AC26DD" w:rsidRPr="00924C9A" w:rsidRDefault="00AC26DD" w:rsidP="00AC26DD">
      <w:pPr>
        <w:ind w:right="-1"/>
        <w:jc w:val="both"/>
        <w:rPr>
          <w:rFonts w:ascii="Times New Roman" w:hAnsi="Times New Roman" w:cs="Times New Roman"/>
          <w:sz w:val="22"/>
          <w:szCs w:val="22"/>
        </w:rPr>
      </w:pPr>
    </w:p>
    <w:p w:rsidR="00AC26DD" w:rsidRPr="00924C9A" w:rsidRDefault="00AC26DD" w:rsidP="00AC26DD">
      <w:pPr>
        <w:ind w:right="-1"/>
        <w:jc w:val="both"/>
        <w:rPr>
          <w:rFonts w:ascii="Times New Roman" w:hAnsi="Times New Roman" w:cs="Times New Roman"/>
          <w:sz w:val="22"/>
          <w:szCs w:val="22"/>
        </w:rPr>
      </w:pPr>
      <w:r w:rsidRPr="00924C9A">
        <w:rPr>
          <w:rFonts w:ascii="Times New Roman" w:hAnsi="Times New Roman" w:cs="Times New Roman"/>
          <w:sz w:val="22"/>
          <w:szCs w:val="22"/>
        </w:rPr>
        <w:t>принято решение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с:</w:t>
      </w:r>
    </w:p>
    <w:p w:rsidR="00AC26DD" w:rsidRPr="00924C9A" w:rsidRDefault="00AC26DD" w:rsidP="00AC26DD">
      <w:pPr>
        <w:ind w:right="-1"/>
        <w:jc w:val="both"/>
        <w:rPr>
          <w:rFonts w:ascii="Times New Roman" w:hAnsi="Times New Roman" w:cs="Times New Roman"/>
          <w:sz w:val="22"/>
          <w:szCs w:val="22"/>
        </w:rPr>
      </w:pPr>
      <w:r w:rsidRPr="00924C9A">
        <w:rPr>
          <w:rFonts w:ascii="Times New Roman" w:hAnsi="Times New Roman" w:cs="Times New Roman"/>
          <w:sz w:val="22"/>
          <w:szCs w:val="22"/>
        </w:rPr>
        <w:t>______________________________________________________________________</w:t>
      </w:r>
    </w:p>
    <w:p w:rsidR="00AC26DD" w:rsidRPr="00924C9A" w:rsidRDefault="00AC26DD" w:rsidP="00AC26DD">
      <w:pPr>
        <w:ind w:right="-1"/>
        <w:jc w:val="center"/>
        <w:rPr>
          <w:rFonts w:ascii="Times New Roman" w:hAnsi="Times New Roman" w:cs="Times New Roman"/>
          <w:sz w:val="22"/>
          <w:szCs w:val="22"/>
        </w:rPr>
      </w:pPr>
      <w:r w:rsidRPr="00924C9A">
        <w:rPr>
          <w:rFonts w:ascii="Times New Roman" w:hAnsi="Times New Roman" w:cs="Times New Roman"/>
          <w:sz w:val="22"/>
          <w:szCs w:val="22"/>
        </w:rPr>
        <w:t>(указывается основание отказа в предоставлении разрешения)</w:t>
      </w:r>
    </w:p>
    <w:p w:rsidR="00AC26DD" w:rsidRPr="00924C9A" w:rsidRDefault="00AC26DD" w:rsidP="00AC26DD">
      <w:pPr>
        <w:ind w:right="-1"/>
        <w:jc w:val="both"/>
        <w:rPr>
          <w:rFonts w:ascii="Times New Roman" w:hAnsi="Times New Roman" w:cs="Times New Roman"/>
          <w:sz w:val="22"/>
          <w:szCs w:val="22"/>
        </w:rPr>
      </w:pPr>
    </w:p>
    <w:p w:rsidR="00AC26DD" w:rsidRPr="00924C9A" w:rsidRDefault="00AC26DD" w:rsidP="00AC26DD">
      <w:pPr>
        <w:ind w:right="-1" w:firstLine="709"/>
        <w:jc w:val="both"/>
        <w:rPr>
          <w:rFonts w:ascii="Times New Roman" w:hAnsi="Times New Roman" w:cs="Times New Roman"/>
          <w:sz w:val="22"/>
          <w:szCs w:val="22"/>
        </w:rPr>
      </w:pPr>
      <w:r w:rsidRPr="00924C9A">
        <w:rPr>
          <w:rFonts w:ascii="Times New Roman" w:hAnsi="Times New Roman" w:cs="Times New Roman"/>
          <w:sz w:val="22"/>
          <w:szCs w:val="22"/>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924C9A">
        <w:rPr>
          <w:rFonts w:ascii="Times New Roman" w:hAnsi="Times New Roman" w:cs="Times New Roman"/>
          <w:i/>
          <w:sz w:val="22"/>
          <w:szCs w:val="22"/>
        </w:rPr>
        <w:t>(указать уполномоченный орган)</w:t>
      </w:r>
      <w:r w:rsidRPr="00924C9A">
        <w:rPr>
          <w:rFonts w:ascii="Times New Roman" w:hAnsi="Times New Roman" w:cs="Times New Roman"/>
          <w:sz w:val="22"/>
          <w:szCs w:val="22"/>
        </w:rPr>
        <w:t>, а также в судебном порядке.</w:t>
      </w:r>
    </w:p>
    <w:p w:rsidR="00AC26DD" w:rsidRPr="00924C9A" w:rsidRDefault="00AC26DD" w:rsidP="00AC26DD">
      <w:pPr>
        <w:rPr>
          <w:rFonts w:ascii="Times New Roman" w:hAnsi="Times New Roman" w:cs="Times New Roman"/>
          <w:sz w:val="22"/>
          <w:szCs w:val="22"/>
        </w:rPr>
      </w:pPr>
    </w:p>
    <w:p w:rsidR="00AC26DD" w:rsidRPr="00924C9A" w:rsidRDefault="00AC26DD" w:rsidP="00AC26DD">
      <w:pPr>
        <w:rPr>
          <w:rFonts w:ascii="Times New Roman" w:hAnsi="Times New Roman" w:cs="Times New Roman"/>
          <w:sz w:val="22"/>
          <w:szCs w:val="22"/>
        </w:rPr>
      </w:pPr>
    </w:p>
    <w:p w:rsidR="00AC26DD" w:rsidRPr="00924C9A" w:rsidRDefault="00AC26DD" w:rsidP="00AC26DD">
      <w:pPr>
        <w:rPr>
          <w:rFonts w:ascii="Times New Roman" w:hAnsi="Times New Roman" w:cs="Times New Roman"/>
          <w:sz w:val="22"/>
          <w:szCs w:val="22"/>
        </w:rPr>
      </w:pPr>
      <w:r w:rsidRPr="00924C9A">
        <w:rPr>
          <w:rFonts w:ascii="Times New Roman" w:hAnsi="Times New Roman" w:cs="Times New Roman"/>
          <w:sz w:val="22"/>
          <w:szCs w:val="22"/>
        </w:rPr>
        <w:t>Должностное лицо (ФИО)</w:t>
      </w:r>
    </w:p>
    <w:p w:rsidR="00AC26DD" w:rsidRPr="00924C9A" w:rsidRDefault="00AC26DD" w:rsidP="00AC26DD">
      <w:pPr>
        <w:pBdr>
          <w:top w:val="single" w:sz="4" w:space="9" w:color="000000"/>
        </w:pBdr>
        <w:rPr>
          <w:rFonts w:ascii="Times New Roman" w:hAnsi="Times New Roman" w:cs="Times New Roman"/>
          <w:sz w:val="22"/>
          <w:szCs w:val="22"/>
        </w:rPr>
      </w:pPr>
    </w:p>
    <w:p w:rsidR="00AC26DD" w:rsidRPr="00924C9A" w:rsidRDefault="00AC26DD" w:rsidP="00AC26DD">
      <w:pPr>
        <w:pBdr>
          <w:top w:val="single" w:sz="4" w:space="9" w:color="000000"/>
        </w:pBdr>
        <w:ind w:left="5670"/>
        <w:jc w:val="center"/>
        <w:rPr>
          <w:rFonts w:ascii="Times New Roman" w:hAnsi="Times New Roman" w:cs="Times New Roman"/>
          <w:sz w:val="22"/>
          <w:szCs w:val="22"/>
        </w:rPr>
      </w:pPr>
      <w:r w:rsidRPr="00924C9A">
        <w:rPr>
          <w:rFonts w:ascii="Times New Roman" w:hAnsi="Times New Roman" w:cs="Times New Roman"/>
          <w:sz w:val="22"/>
          <w:szCs w:val="22"/>
        </w:rPr>
        <w:lastRenderedPageBreak/>
        <w:t>(подпись должностного лица органа, осуществляющего</w:t>
      </w:r>
    </w:p>
    <w:p w:rsidR="00AC26DD" w:rsidRPr="00924C9A" w:rsidRDefault="00AC26DD" w:rsidP="00AC26DD">
      <w:pPr>
        <w:pBdr>
          <w:top w:val="single" w:sz="4" w:space="9" w:color="000000"/>
        </w:pBdr>
        <w:ind w:left="5670"/>
        <w:jc w:val="center"/>
        <w:rPr>
          <w:rFonts w:ascii="Times New Roman" w:hAnsi="Times New Roman" w:cs="Times New Roman"/>
          <w:sz w:val="22"/>
          <w:szCs w:val="22"/>
        </w:rPr>
      </w:pPr>
      <w:r w:rsidRPr="00924C9A">
        <w:rPr>
          <w:rFonts w:ascii="Times New Roman" w:hAnsi="Times New Roman" w:cs="Times New Roman"/>
          <w:sz w:val="22"/>
          <w:szCs w:val="22"/>
        </w:rPr>
        <w:t xml:space="preserve">предоставление государственной </w:t>
      </w:r>
    </w:p>
    <w:p w:rsidR="00AC26DD" w:rsidRPr="00924C9A" w:rsidRDefault="00AC26DD" w:rsidP="00AC26DD">
      <w:pPr>
        <w:pBdr>
          <w:top w:val="single" w:sz="4" w:space="9" w:color="000000"/>
        </w:pBdr>
        <w:ind w:left="5670"/>
        <w:jc w:val="center"/>
        <w:rPr>
          <w:rFonts w:ascii="Times New Roman" w:hAnsi="Times New Roman" w:cs="Times New Roman"/>
          <w:sz w:val="22"/>
          <w:szCs w:val="22"/>
        </w:rPr>
      </w:pPr>
      <w:r w:rsidRPr="00924C9A">
        <w:rPr>
          <w:rFonts w:ascii="Times New Roman" w:hAnsi="Times New Roman" w:cs="Times New Roman"/>
          <w:sz w:val="22"/>
          <w:szCs w:val="22"/>
        </w:rPr>
        <w:t>(муниципальной) услуги)</w:t>
      </w:r>
      <w:bookmarkStart w:id="314" w:name="sub_1300"/>
      <w:bookmarkEnd w:id="314"/>
    </w:p>
    <w:p w:rsidR="00AC26DD" w:rsidRPr="00924C9A" w:rsidRDefault="00AC26DD" w:rsidP="00AC26DD">
      <w:pPr>
        <w:pStyle w:val="ab"/>
        <w:shd w:val="clear" w:color="auto" w:fill="FFFFFF" w:themeFill="background1"/>
        <w:rPr>
          <w:rStyle w:val="a6"/>
          <w:rFonts w:ascii="Times New Roman" w:hAnsi="Times New Roman" w:cs="Times New Roman"/>
          <w:b w:val="0"/>
          <w:iCs/>
          <w:sz w:val="22"/>
          <w:szCs w:val="22"/>
        </w:rPr>
      </w:pPr>
      <w:bookmarkStart w:id="315" w:name="sub_13001"/>
      <w:bookmarkEnd w:id="315"/>
    </w:p>
    <w:p w:rsidR="00AC26DD" w:rsidRPr="00924C9A" w:rsidRDefault="00AC26DD" w:rsidP="00AC26DD">
      <w:pPr>
        <w:pStyle w:val="ab"/>
        <w:shd w:val="clear" w:color="auto" w:fill="FFFFFF" w:themeFill="background1"/>
        <w:jc w:val="right"/>
        <w:rPr>
          <w:rStyle w:val="a6"/>
          <w:rFonts w:ascii="Times New Roman" w:hAnsi="Times New Roman" w:cs="Times New Roman"/>
          <w:b w:val="0"/>
          <w:iCs/>
          <w:sz w:val="22"/>
          <w:szCs w:val="22"/>
        </w:rPr>
      </w:pPr>
      <w:r w:rsidRPr="00924C9A">
        <w:rPr>
          <w:rStyle w:val="a6"/>
          <w:rFonts w:ascii="Times New Roman" w:hAnsi="Times New Roman" w:cs="Times New Roman"/>
          <w:iCs/>
          <w:sz w:val="22"/>
          <w:szCs w:val="22"/>
        </w:rPr>
        <w:t>Приложение № 5</w:t>
      </w:r>
    </w:p>
    <w:p w:rsidR="00AC26DD" w:rsidRPr="00924C9A" w:rsidRDefault="00AC26DD" w:rsidP="00AC26DD">
      <w:pPr>
        <w:ind w:left="4962"/>
        <w:jc w:val="right"/>
        <w:rPr>
          <w:rFonts w:ascii="Times New Roman" w:hAnsi="Times New Roman" w:cs="Times New Roman"/>
          <w:sz w:val="22"/>
          <w:szCs w:val="22"/>
          <w:lang w:bidi="ru-RU"/>
        </w:rPr>
      </w:pPr>
      <w:r w:rsidRPr="00924C9A">
        <w:rPr>
          <w:rStyle w:val="a6"/>
          <w:rFonts w:ascii="Times New Roman" w:hAnsi="Times New Roman" w:cs="Times New Roman"/>
          <w:bCs/>
          <w:sz w:val="22"/>
          <w:szCs w:val="22"/>
        </w:rPr>
        <w:t xml:space="preserve">к </w:t>
      </w:r>
      <w:r w:rsidRPr="00924C9A">
        <w:rPr>
          <w:rFonts w:ascii="Times New Roman" w:hAnsi="Times New Roman" w:cs="Times New Roman"/>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24C9A">
        <w:rPr>
          <w:rFonts w:ascii="Times New Roman" w:hAnsi="Times New Roman" w:cs="Times New Roman"/>
          <w:sz w:val="22"/>
          <w:szCs w:val="22"/>
          <w:lang w:bidi="ru-RU"/>
        </w:rPr>
        <w:t xml:space="preserve"> «Предоставление разрешения на отклонение от предельных параметров разрешенного</w:t>
      </w:r>
    </w:p>
    <w:p w:rsidR="00AC26DD" w:rsidRPr="00924C9A" w:rsidRDefault="00AC26DD" w:rsidP="00AC26DD">
      <w:pPr>
        <w:ind w:left="4962"/>
        <w:jc w:val="right"/>
        <w:rPr>
          <w:rFonts w:ascii="Times New Roman" w:hAnsi="Times New Roman" w:cs="Times New Roman"/>
          <w:sz w:val="22"/>
          <w:szCs w:val="22"/>
          <w:lang w:bidi="ru-RU"/>
        </w:rPr>
      </w:pPr>
      <w:r w:rsidRPr="00924C9A">
        <w:rPr>
          <w:rFonts w:ascii="Times New Roman" w:hAnsi="Times New Roman" w:cs="Times New Roman"/>
          <w:sz w:val="22"/>
          <w:szCs w:val="22"/>
          <w:lang w:bidi="ru-RU"/>
        </w:rPr>
        <w:t xml:space="preserve"> строительства, реконструкции объекта </w:t>
      </w:r>
    </w:p>
    <w:p w:rsidR="00AC26DD" w:rsidRPr="00924C9A" w:rsidRDefault="00AC26DD" w:rsidP="00AC26DD">
      <w:pPr>
        <w:pStyle w:val="ab"/>
        <w:ind w:left="4962"/>
        <w:jc w:val="right"/>
        <w:rPr>
          <w:rFonts w:ascii="Times New Roman" w:hAnsi="Times New Roman" w:cs="Times New Roman"/>
          <w:sz w:val="22"/>
          <w:szCs w:val="22"/>
        </w:rPr>
      </w:pPr>
      <w:r w:rsidRPr="00924C9A">
        <w:rPr>
          <w:rFonts w:ascii="Times New Roman" w:hAnsi="Times New Roman" w:cs="Times New Roman"/>
          <w:sz w:val="22"/>
          <w:szCs w:val="22"/>
          <w:lang w:bidi="ru-RU"/>
        </w:rPr>
        <w:t>капитального строительства</w:t>
      </w:r>
    </w:p>
    <w:p w:rsidR="00AC26DD" w:rsidRPr="00924C9A" w:rsidRDefault="00AC26DD" w:rsidP="00AC26DD">
      <w:pPr>
        <w:ind w:firstLine="720"/>
        <w:rPr>
          <w:rStyle w:val="a5"/>
          <w:rFonts w:ascii="Times New Roman" w:hAnsi="Times New Roman" w:cs="Times New Roman"/>
          <w:i/>
          <w:iCs/>
          <w:sz w:val="22"/>
          <w:szCs w:val="22"/>
          <w:shd w:val="clear" w:color="auto" w:fill="FFFF00"/>
        </w:rPr>
      </w:pPr>
    </w:p>
    <w:p w:rsidR="00AC26DD" w:rsidRPr="00924C9A" w:rsidRDefault="00AC26DD" w:rsidP="00AC26DD">
      <w:pPr>
        <w:pBdr>
          <w:bottom w:val="single" w:sz="4" w:space="1" w:color="auto"/>
        </w:pBdr>
        <w:ind w:left="4111"/>
        <w:jc w:val="both"/>
        <w:rPr>
          <w:rFonts w:ascii="Times New Roman" w:hAnsi="Times New Roman" w:cs="Times New Roman"/>
          <w:sz w:val="22"/>
          <w:szCs w:val="22"/>
        </w:rPr>
      </w:pPr>
      <w:bookmarkStart w:id="316" w:name="sub_1400"/>
      <w:bookmarkEnd w:id="316"/>
      <w:r w:rsidRPr="00924C9A">
        <w:rPr>
          <w:rFonts w:ascii="Times New Roman" w:hAnsi="Times New Roman" w:cs="Times New Roman"/>
          <w:sz w:val="22"/>
          <w:szCs w:val="22"/>
        </w:rPr>
        <w:t xml:space="preserve">Главе Большеигнатовского муниципального района Республики Мордовия </w:t>
      </w:r>
    </w:p>
    <w:p w:rsidR="00AC26DD" w:rsidRPr="00924C9A" w:rsidRDefault="00AC26DD" w:rsidP="00AC26DD">
      <w:pPr>
        <w:ind w:left="4111"/>
        <w:jc w:val="both"/>
        <w:rPr>
          <w:rFonts w:ascii="Times New Roman" w:hAnsi="Times New Roman" w:cs="Times New Roman"/>
          <w:i/>
          <w:sz w:val="22"/>
          <w:szCs w:val="22"/>
        </w:rPr>
      </w:pPr>
      <w:r w:rsidRPr="00924C9A">
        <w:rPr>
          <w:rFonts w:ascii="Times New Roman" w:hAnsi="Times New Roman" w:cs="Times New Roman"/>
          <w:i/>
          <w:sz w:val="22"/>
          <w:szCs w:val="22"/>
        </w:rPr>
        <w:t>(наименование органа местного самоуправления</w:t>
      </w:r>
    </w:p>
    <w:p w:rsidR="00AC26DD" w:rsidRPr="00924C9A" w:rsidRDefault="00AC26DD" w:rsidP="00AC26DD">
      <w:pPr>
        <w:ind w:left="4111"/>
        <w:jc w:val="center"/>
        <w:rPr>
          <w:rFonts w:ascii="Times New Roman" w:hAnsi="Times New Roman" w:cs="Times New Roman"/>
          <w:i/>
          <w:sz w:val="22"/>
          <w:szCs w:val="22"/>
        </w:rPr>
      </w:pPr>
      <w:r w:rsidRPr="00924C9A">
        <w:rPr>
          <w:rFonts w:ascii="Times New Roman" w:hAnsi="Times New Roman" w:cs="Times New Roman"/>
          <w:i/>
          <w:sz w:val="22"/>
          <w:szCs w:val="22"/>
        </w:rPr>
        <w:t>ФИО</w:t>
      </w:r>
    </w:p>
    <w:p w:rsidR="00AC26DD" w:rsidRPr="00924C9A" w:rsidRDefault="00AC26DD" w:rsidP="00AC26DD">
      <w:pPr>
        <w:pBdr>
          <w:top w:val="single" w:sz="4" w:space="3" w:color="000000"/>
        </w:pBdr>
        <w:ind w:left="4111"/>
        <w:jc w:val="center"/>
        <w:rPr>
          <w:rFonts w:ascii="Times New Roman" w:hAnsi="Times New Roman" w:cs="Times New Roman"/>
          <w:i/>
          <w:sz w:val="22"/>
          <w:szCs w:val="22"/>
        </w:rPr>
      </w:pPr>
      <w:r w:rsidRPr="00924C9A">
        <w:rPr>
          <w:rFonts w:ascii="Times New Roman" w:hAnsi="Times New Roman" w:cs="Times New Roman"/>
          <w:i/>
          <w:sz w:val="22"/>
          <w:szCs w:val="22"/>
        </w:rPr>
        <w:t>муниципального образования)</w:t>
      </w:r>
    </w:p>
    <w:p w:rsidR="00AC26DD" w:rsidRPr="00924C9A" w:rsidRDefault="00AC26DD" w:rsidP="00AC26DD">
      <w:pPr>
        <w:shd w:val="clear" w:color="auto" w:fill="FFFFFF"/>
        <w:tabs>
          <w:tab w:val="left" w:leader="underscore" w:pos="10334"/>
        </w:tabs>
        <w:ind w:left="4111"/>
        <w:jc w:val="both"/>
        <w:rPr>
          <w:rFonts w:ascii="Times New Roman" w:hAnsi="Times New Roman" w:cs="Times New Roman"/>
          <w:sz w:val="22"/>
          <w:szCs w:val="22"/>
        </w:rPr>
      </w:pPr>
      <w:r w:rsidRPr="00924C9A">
        <w:rPr>
          <w:rFonts w:ascii="Times New Roman" w:hAnsi="Times New Roman" w:cs="Times New Roman"/>
          <w:spacing w:val="-7"/>
          <w:sz w:val="22"/>
          <w:szCs w:val="22"/>
        </w:rPr>
        <w:t>от</w:t>
      </w:r>
      <w:r w:rsidRPr="00924C9A">
        <w:rPr>
          <w:rFonts w:ascii="Times New Roman" w:hAnsi="Times New Roman" w:cs="Times New Roman"/>
          <w:sz w:val="22"/>
          <w:szCs w:val="22"/>
        </w:rPr>
        <w:t>_____________________________________</w:t>
      </w:r>
    </w:p>
    <w:p w:rsidR="00AC26DD" w:rsidRPr="00924C9A" w:rsidRDefault="00AC26DD" w:rsidP="00AC26DD">
      <w:pPr>
        <w:shd w:val="clear" w:color="auto" w:fill="FFFFFF"/>
        <w:ind w:left="4111"/>
        <w:jc w:val="both"/>
        <w:rPr>
          <w:rFonts w:ascii="Times New Roman" w:hAnsi="Times New Roman" w:cs="Times New Roman"/>
          <w:i/>
          <w:spacing w:val="-3"/>
          <w:sz w:val="22"/>
          <w:szCs w:val="22"/>
        </w:rPr>
      </w:pPr>
      <w:r w:rsidRPr="00924C9A">
        <w:rPr>
          <w:rFonts w:ascii="Times New Roman" w:hAnsi="Times New Roman" w:cs="Times New Roman"/>
          <w:i/>
          <w:spacing w:val="-3"/>
          <w:sz w:val="22"/>
          <w:szCs w:val="22"/>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924C9A">
        <w:rPr>
          <w:rFonts w:ascii="Times New Roman" w:hAnsi="Times New Roman" w:cs="Times New Roman"/>
          <w:i/>
          <w:sz w:val="22"/>
          <w:szCs w:val="22"/>
        </w:rPr>
        <w:t xml:space="preserve"> </w:t>
      </w:r>
      <w:r w:rsidRPr="00924C9A">
        <w:rPr>
          <w:rFonts w:ascii="Times New Roman" w:hAnsi="Times New Roman" w:cs="Times New Roman"/>
          <w:i/>
          <w:spacing w:val="-3"/>
          <w:sz w:val="22"/>
          <w:szCs w:val="22"/>
        </w:rPr>
        <w:t>эл. почта;</w:t>
      </w:r>
    </w:p>
    <w:p w:rsidR="00AC26DD" w:rsidRPr="00924C9A" w:rsidRDefault="00AC26DD" w:rsidP="00AC26DD">
      <w:pPr>
        <w:shd w:val="clear" w:color="auto" w:fill="FFFFFF"/>
        <w:ind w:left="4111"/>
        <w:jc w:val="both"/>
        <w:rPr>
          <w:rFonts w:ascii="Times New Roman" w:hAnsi="Times New Roman" w:cs="Times New Roman"/>
          <w:i/>
          <w:spacing w:val="-3"/>
          <w:sz w:val="22"/>
          <w:szCs w:val="22"/>
        </w:rPr>
      </w:pPr>
      <w:r w:rsidRPr="00924C9A">
        <w:rPr>
          <w:rFonts w:ascii="Times New Roman" w:hAnsi="Times New Roman" w:cs="Times New Roman"/>
          <w:i/>
          <w:spacing w:val="-3"/>
          <w:sz w:val="22"/>
          <w:szCs w:val="22"/>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924C9A">
        <w:rPr>
          <w:rFonts w:ascii="Times New Roman" w:hAnsi="Times New Roman" w:cs="Times New Roman"/>
          <w:i/>
          <w:spacing w:val="-7"/>
          <w:sz w:val="22"/>
          <w:szCs w:val="22"/>
        </w:rPr>
        <w:t>)</w:t>
      </w:r>
    </w:p>
    <w:p w:rsidR="00AC26DD" w:rsidRPr="00924C9A" w:rsidRDefault="00AC26DD" w:rsidP="00AC26DD">
      <w:pPr>
        <w:rPr>
          <w:rFonts w:ascii="Times New Roman" w:hAnsi="Times New Roman" w:cs="Times New Roman"/>
          <w:sz w:val="22"/>
          <w:szCs w:val="22"/>
        </w:rPr>
      </w:pPr>
    </w:p>
    <w:p w:rsidR="00AC26DD" w:rsidRPr="00924C9A" w:rsidRDefault="00AC26DD" w:rsidP="00AC26DD">
      <w:pPr>
        <w:jc w:val="center"/>
        <w:rPr>
          <w:rFonts w:ascii="Times New Roman" w:hAnsi="Times New Roman" w:cs="Times New Roman"/>
          <w:b/>
          <w:sz w:val="22"/>
          <w:szCs w:val="22"/>
        </w:rPr>
      </w:pPr>
      <w:r w:rsidRPr="00924C9A">
        <w:rPr>
          <w:rFonts w:ascii="Times New Roman" w:hAnsi="Times New Roman" w:cs="Times New Roman"/>
          <w:b/>
          <w:sz w:val="22"/>
          <w:szCs w:val="22"/>
        </w:rPr>
        <w:t>Заявление</w:t>
      </w:r>
    </w:p>
    <w:p w:rsidR="00AC26DD" w:rsidRPr="00924C9A" w:rsidRDefault="00AC26DD" w:rsidP="00AC26DD">
      <w:pPr>
        <w:jc w:val="center"/>
        <w:rPr>
          <w:rFonts w:ascii="Times New Roman" w:hAnsi="Times New Roman" w:cs="Times New Roman"/>
          <w:b/>
          <w:sz w:val="22"/>
          <w:szCs w:val="22"/>
        </w:rPr>
      </w:pPr>
      <w:r w:rsidRPr="00924C9A">
        <w:rPr>
          <w:rFonts w:ascii="Times New Roman" w:hAnsi="Times New Roman" w:cs="Times New Roman"/>
          <w:b/>
          <w:sz w:val="22"/>
          <w:szCs w:val="22"/>
        </w:rPr>
        <w:t>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C26DD" w:rsidRPr="00924C9A" w:rsidRDefault="00AC26DD" w:rsidP="00AC26DD">
      <w:pPr>
        <w:rPr>
          <w:rFonts w:ascii="Times New Roman" w:hAnsi="Times New Roman" w:cs="Times New Roman"/>
          <w:sz w:val="22"/>
          <w:szCs w:val="22"/>
        </w:rPr>
      </w:pP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Прошу предоставить разрешение на отклонение от предельных параметров разрешенного строительства, реконструкции объекта капитального строительства</w:t>
      </w:r>
    </w:p>
    <w:p w:rsidR="00AC26DD" w:rsidRPr="00924C9A" w:rsidRDefault="00AC26DD" w:rsidP="00AC26DD">
      <w:pPr>
        <w:pBdr>
          <w:top w:val="single" w:sz="4" w:space="1" w:color="000000"/>
          <w:bottom w:val="single" w:sz="4" w:space="1" w:color="000000"/>
        </w:pBdr>
        <w:jc w:val="both"/>
        <w:rPr>
          <w:rFonts w:ascii="Times New Roman" w:hAnsi="Times New Roman" w:cs="Times New Roman"/>
          <w:sz w:val="22"/>
          <w:szCs w:val="22"/>
        </w:rPr>
      </w:pPr>
    </w:p>
    <w:p w:rsidR="00AC26DD" w:rsidRPr="00924C9A" w:rsidRDefault="00AC26DD" w:rsidP="00AC26DD">
      <w:pPr>
        <w:pStyle w:val="ConsPlusNonformat"/>
        <w:jc w:val="both"/>
        <w:rPr>
          <w:rFonts w:ascii="Times New Roman" w:hAnsi="Times New Roman" w:cs="Times New Roman"/>
          <w:sz w:val="22"/>
          <w:szCs w:val="22"/>
        </w:rPr>
      </w:pPr>
      <w:r w:rsidRPr="00924C9A">
        <w:rPr>
          <w:rFonts w:ascii="Times New Roman" w:hAnsi="Times New Roman" w:cs="Times New Roman"/>
          <w:i/>
          <w:sz w:val="22"/>
          <w:szCs w:val="22"/>
        </w:rPr>
        <w:t>Сведения о земельном участке: адрес, кадастровый номер, площадь, вид разрешенного использования, реквизиты градостроительного плана земельного участка (при наличии). Сведения об объекте капитального строительства: кадастровый номер, площадь, этажность, назначение.</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Параметры планируемых к размещению объектов капитального строительства</w:t>
      </w:r>
    </w:p>
    <w:p w:rsidR="00AC26DD" w:rsidRPr="00924C9A" w:rsidRDefault="00AC26DD" w:rsidP="00AC26DD">
      <w:pPr>
        <w:jc w:val="both"/>
        <w:rPr>
          <w:rFonts w:ascii="Times New Roman" w:hAnsi="Times New Roman" w:cs="Times New Roman"/>
          <w:sz w:val="22"/>
          <w:szCs w:val="22"/>
        </w:rPr>
      </w:pPr>
      <w:r w:rsidRPr="00924C9A">
        <w:rPr>
          <w:rFonts w:ascii="Times New Roman" w:hAnsi="Times New Roman" w:cs="Times New Roman"/>
          <w:sz w:val="22"/>
          <w:szCs w:val="22"/>
        </w:rPr>
        <w:t>______________________________________________________________________________</w:t>
      </w:r>
    </w:p>
    <w:p w:rsidR="00AC26DD" w:rsidRPr="00924C9A" w:rsidRDefault="00AC26DD" w:rsidP="00AC26DD">
      <w:pPr>
        <w:ind w:firstLine="709"/>
        <w:jc w:val="both"/>
        <w:rPr>
          <w:rFonts w:ascii="Times New Roman" w:hAnsi="Times New Roman" w:cs="Times New Roman"/>
          <w:sz w:val="22"/>
          <w:szCs w:val="22"/>
        </w:rPr>
      </w:pPr>
      <w:r w:rsidRPr="00924C9A">
        <w:rPr>
          <w:rFonts w:ascii="Times New Roman" w:hAnsi="Times New Roman" w:cs="Times New Roman"/>
          <w:sz w:val="22"/>
          <w:szCs w:val="22"/>
        </w:rPr>
        <w:t>Обоснование запрашиваемого отклонения от предельных параметров разрешенного строительства, реконструкции объекта капитального строительства</w:t>
      </w:r>
    </w:p>
    <w:p w:rsidR="00AC26DD" w:rsidRPr="00924C9A" w:rsidRDefault="00AC26DD" w:rsidP="00AC26DD">
      <w:pPr>
        <w:jc w:val="both"/>
        <w:rPr>
          <w:rFonts w:ascii="Times New Roman" w:hAnsi="Times New Roman" w:cs="Times New Roman"/>
          <w:sz w:val="22"/>
          <w:szCs w:val="22"/>
        </w:rPr>
      </w:pPr>
      <w:r w:rsidRPr="00924C9A">
        <w:rPr>
          <w:rFonts w:ascii="Times New Roman" w:hAnsi="Times New Roman" w:cs="Times New Roman"/>
          <w:sz w:val="22"/>
          <w:szCs w:val="22"/>
        </w:rPr>
        <w:t>_______________________________________________________________________________</w:t>
      </w:r>
    </w:p>
    <w:p w:rsidR="00AC26DD" w:rsidRPr="00924C9A" w:rsidRDefault="00AC26DD" w:rsidP="00AC26DD">
      <w:pPr>
        <w:ind w:firstLine="142"/>
        <w:rPr>
          <w:rFonts w:ascii="Times New Roman" w:hAnsi="Times New Roman" w:cs="Times New Roman"/>
          <w:sz w:val="22"/>
          <w:szCs w:val="22"/>
        </w:rPr>
      </w:pPr>
      <w:r w:rsidRPr="00924C9A">
        <w:rPr>
          <w:rFonts w:ascii="Times New Roman" w:hAnsi="Times New Roman" w:cs="Times New Roman"/>
          <w:sz w:val="22"/>
          <w:szCs w:val="22"/>
        </w:rPr>
        <w:t>К заявлению прилагаются следующие документы:</w:t>
      </w:r>
    </w:p>
    <w:p w:rsidR="00AC26DD" w:rsidRPr="00924C9A" w:rsidRDefault="00AC26DD" w:rsidP="00AC26DD">
      <w:pPr>
        <w:widowControl w:val="0"/>
        <w:ind w:firstLine="851"/>
        <w:jc w:val="both"/>
        <w:rPr>
          <w:rFonts w:ascii="Times New Roman" w:hAnsi="Times New Roman" w:cs="Times New Roman"/>
          <w:i/>
          <w:sz w:val="22"/>
          <w:szCs w:val="22"/>
        </w:rPr>
      </w:pPr>
      <w:r w:rsidRPr="00924C9A">
        <w:rPr>
          <w:rFonts w:ascii="Times New Roman" w:hAnsi="Times New Roman" w:cs="Times New Roman"/>
          <w:i/>
          <w:sz w:val="22"/>
          <w:szCs w:val="22"/>
        </w:rPr>
        <w:t>(указывается перечень прилагаемых документов)</w:t>
      </w:r>
    </w:p>
    <w:p w:rsidR="00AC26DD" w:rsidRPr="00924C9A" w:rsidRDefault="00AC26DD" w:rsidP="00AC26DD">
      <w:pPr>
        <w:widowControl w:val="0"/>
        <w:ind w:firstLine="142"/>
        <w:jc w:val="both"/>
        <w:rPr>
          <w:rFonts w:ascii="Times New Roman" w:hAnsi="Times New Roman" w:cs="Times New Roman"/>
          <w:color w:val="000000"/>
          <w:sz w:val="22"/>
          <w:szCs w:val="22"/>
        </w:rPr>
      </w:pPr>
      <w:r w:rsidRPr="00924C9A">
        <w:rPr>
          <w:rFonts w:ascii="Times New Roman" w:hAnsi="Times New Roman" w:cs="Times New Roman"/>
          <w:color w:val="000000"/>
          <w:sz w:val="22"/>
          <w:szCs w:val="22"/>
        </w:rPr>
        <w:t>Результат предоставления муниципальной услуги, прошу предоставить:</w:t>
      </w:r>
    </w:p>
    <w:p w:rsidR="00AC26DD" w:rsidRPr="00924C9A" w:rsidRDefault="00AC26DD" w:rsidP="00AC26DD">
      <w:pPr>
        <w:widowControl w:val="0"/>
        <w:ind w:firstLine="851"/>
        <w:jc w:val="both"/>
        <w:rPr>
          <w:rFonts w:ascii="Times New Roman" w:hAnsi="Times New Roman" w:cs="Times New Roman"/>
          <w:i/>
          <w:color w:val="000000"/>
          <w:sz w:val="22"/>
          <w:szCs w:val="22"/>
        </w:rPr>
      </w:pPr>
      <w:r w:rsidRPr="00924C9A">
        <w:rPr>
          <w:rFonts w:ascii="Times New Roman" w:hAnsi="Times New Roman" w:cs="Times New Roman"/>
          <w:i/>
          <w:color w:val="000000"/>
          <w:sz w:val="22"/>
          <w:szCs w:val="22"/>
        </w:rPr>
        <w:t>(указать способ получения результата предоставления государственной (муниципальной) услуги</w:t>
      </w:r>
    </w:p>
    <w:tbl>
      <w:tblPr>
        <w:tblW w:w="9977"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7"/>
        <w:gridCol w:w="605"/>
        <w:gridCol w:w="607"/>
        <w:gridCol w:w="2756"/>
        <w:gridCol w:w="1680"/>
      </w:tblGrid>
      <w:tr w:rsidR="00AC26DD" w:rsidRPr="00924C9A" w:rsidTr="00F63FBD">
        <w:trPr>
          <w:trHeight w:val="823"/>
        </w:trPr>
        <w:tc>
          <w:tcPr>
            <w:tcW w:w="1789" w:type="dxa"/>
            <w:tcBorders>
              <w:bottom w:val="single" w:sz="4" w:space="0" w:color="000000"/>
            </w:tcBorders>
            <w:vAlign w:val="bottom"/>
          </w:tcPr>
          <w:p w:rsidR="00AC26DD" w:rsidRPr="00924C9A" w:rsidRDefault="00AC26DD" w:rsidP="00F63FBD">
            <w:pPr>
              <w:widowControl w:val="0"/>
              <w:jc w:val="center"/>
              <w:rPr>
                <w:rFonts w:ascii="Times New Roman" w:hAnsi="Times New Roman" w:cs="Times New Roman"/>
                <w:sz w:val="22"/>
                <w:szCs w:val="22"/>
              </w:rPr>
            </w:pPr>
          </w:p>
        </w:tc>
        <w:tc>
          <w:tcPr>
            <w:tcW w:w="483" w:type="dxa"/>
            <w:vAlign w:val="bottom"/>
          </w:tcPr>
          <w:p w:rsidR="00AC26DD" w:rsidRPr="00924C9A" w:rsidRDefault="00AC26DD" w:rsidP="00F63FBD">
            <w:pPr>
              <w:widowControl w:val="0"/>
              <w:jc w:val="center"/>
              <w:rPr>
                <w:rFonts w:ascii="Times New Roman" w:hAnsi="Times New Roman" w:cs="Times New Roman"/>
                <w:sz w:val="22"/>
                <w:szCs w:val="22"/>
              </w:rPr>
            </w:pPr>
          </w:p>
        </w:tc>
        <w:tc>
          <w:tcPr>
            <w:tcW w:w="1369" w:type="dxa"/>
            <w:tcBorders>
              <w:bottom w:val="single" w:sz="4" w:space="0" w:color="000000"/>
            </w:tcBorders>
            <w:vAlign w:val="bottom"/>
          </w:tcPr>
          <w:p w:rsidR="00AC26DD" w:rsidRPr="00924C9A" w:rsidRDefault="00AC26DD" w:rsidP="00F63FBD">
            <w:pPr>
              <w:widowControl w:val="0"/>
              <w:jc w:val="center"/>
              <w:rPr>
                <w:rFonts w:ascii="Times New Roman" w:hAnsi="Times New Roman" w:cs="Times New Roman"/>
                <w:sz w:val="22"/>
                <w:szCs w:val="22"/>
              </w:rPr>
            </w:pPr>
          </w:p>
        </w:tc>
        <w:tc>
          <w:tcPr>
            <w:tcW w:w="687" w:type="dxa"/>
            <w:vAlign w:val="bottom"/>
          </w:tcPr>
          <w:p w:rsidR="00AC26DD" w:rsidRPr="00924C9A" w:rsidRDefault="00AC26DD" w:rsidP="00F63FBD">
            <w:pPr>
              <w:widowControl w:val="0"/>
              <w:jc w:val="center"/>
              <w:rPr>
                <w:rFonts w:ascii="Times New Roman" w:hAnsi="Times New Roman" w:cs="Times New Roman"/>
                <w:sz w:val="22"/>
                <w:szCs w:val="22"/>
              </w:rPr>
            </w:pPr>
          </w:p>
        </w:tc>
        <w:tc>
          <w:tcPr>
            <w:tcW w:w="605" w:type="dxa"/>
            <w:tcBorders>
              <w:bottom w:val="single" w:sz="4" w:space="0" w:color="000000"/>
            </w:tcBorders>
          </w:tcPr>
          <w:p w:rsidR="00AC26DD" w:rsidRPr="00924C9A" w:rsidRDefault="00AC26DD" w:rsidP="00F63FBD">
            <w:pPr>
              <w:widowControl w:val="0"/>
              <w:jc w:val="center"/>
              <w:rPr>
                <w:rFonts w:ascii="Times New Roman" w:hAnsi="Times New Roman" w:cs="Times New Roman"/>
                <w:sz w:val="22"/>
                <w:szCs w:val="22"/>
              </w:rPr>
            </w:pPr>
          </w:p>
        </w:tc>
        <w:tc>
          <w:tcPr>
            <w:tcW w:w="607" w:type="dxa"/>
            <w:tcBorders>
              <w:bottom w:val="single" w:sz="4" w:space="0" w:color="000000"/>
            </w:tcBorders>
          </w:tcPr>
          <w:p w:rsidR="00AC26DD" w:rsidRPr="00924C9A" w:rsidRDefault="00AC26DD" w:rsidP="00F63FBD">
            <w:pPr>
              <w:widowControl w:val="0"/>
              <w:jc w:val="center"/>
              <w:rPr>
                <w:rFonts w:ascii="Times New Roman" w:hAnsi="Times New Roman" w:cs="Times New Roman"/>
                <w:sz w:val="22"/>
                <w:szCs w:val="22"/>
              </w:rPr>
            </w:pPr>
          </w:p>
        </w:tc>
        <w:tc>
          <w:tcPr>
            <w:tcW w:w="2755" w:type="dxa"/>
            <w:tcBorders>
              <w:bottom w:val="single" w:sz="4" w:space="0" w:color="000000"/>
            </w:tcBorders>
            <w:vAlign w:val="bottom"/>
          </w:tcPr>
          <w:p w:rsidR="00AC26DD" w:rsidRPr="00924C9A" w:rsidRDefault="00AC26DD" w:rsidP="00F63FBD">
            <w:pPr>
              <w:widowControl w:val="0"/>
              <w:jc w:val="center"/>
              <w:rPr>
                <w:rFonts w:ascii="Times New Roman" w:hAnsi="Times New Roman" w:cs="Times New Roman"/>
                <w:sz w:val="22"/>
                <w:szCs w:val="22"/>
              </w:rPr>
            </w:pPr>
          </w:p>
        </w:tc>
        <w:tc>
          <w:tcPr>
            <w:tcW w:w="1680" w:type="dxa"/>
            <w:tcBorders>
              <w:bottom w:val="single" w:sz="4" w:space="0" w:color="000000"/>
            </w:tcBorders>
          </w:tcPr>
          <w:p w:rsidR="00AC26DD" w:rsidRPr="00924C9A" w:rsidRDefault="00AC26DD" w:rsidP="00F63FBD">
            <w:pPr>
              <w:widowControl w:val="0"/>
              <w:jc w:val="center"/>
              <w:rPr>
                <w:rFonts w:ascii="Times New Roman" w:hAnsi="Times New Roman" w:cs="Times New Roman"/>
                <w:sz w:val="22"/>
                <w:szCs w:val="22"/>
              </w:rPr>
            </w:pPr>
          </w:p>
        </w:tc>
      </w:tr>
      <w:tr w:rsidR="00AC26DD" w:rsidRPr="00924C9A" w:rsidTr="00F63FBD">
        <w:trPr>
          <w:trHeight w:val="298"/>
        </w:trPr>
        <w:tc>
          <w:tcPr>
            <w:tcW w:w="1789" w:type="dxa"/>
          </w:tcPr>
          <w:p w:rsidR="00AC26DD" w:rsidRPr="00924C9A" w:rsidRDefault="00AC26DD" w:rsidP="00F63FBD">
            <w:pPr>
              <w:widowControl w:val="0"/>
              <w:jc w:val="center"/>
              <w:rPr>
                <w:rFonts w:ascii="Times New Roman" w:hAnsi="Times New Roman" w:cs="Times New Roman"/>
                <w:sz w:val="22"/>
                <w:szCs w:val="22"/>
              </w:rPr>
            </w:pPr>
            <w:r w:rsidRPr="00924C9A">
              <w:rPr>
                <w:rFonts w:ascii="Times New Roman" w:hAnsi="Times New Roman" w:cs="Times New Roman"/>
                <w:sz w:val="22"/>
                <w:szCs w:val="22"/>
              </w:rPr>
              <w:t>(дата)</w:t>
            </w:r>
          </w:p>
        </w:tc>
        <w:tc>
          <w:tcPr>
            <w:tcW w:w="483" w:type="dxa"/>
          </w:tcPr>
          <w:p w:rsidR="00AC26DD" w:rsidRPr="00924C9A" w:rsidRDefault="00AC26DD" w:rsidP="00F63FBD">
            <w:pPr>
              <w:widowControl w:val="0"/>
              <w:jc w:val="center"/>
              <w:rPr>
                <w:rFonts w:ascii="Times New Roman" w:hAnsi="Times New Roman" w:cs="Times New Roman"/>
                <w:sz w:val="22"/>
                <w:szCs w:val="22"/>
              </w:rPr>
            </w:pPr>
          </w:p>
        </w:tc>
        <w:tc>
          <w:tcPr>
            <w:tcW w:w="1369" w:type="dxa"/>
          </w:tcPr>
          <w:p w:rsidR="00AC26DD" w:rsidRPr="00924C9A" w:rsidRDefault="00AC26DD" w:rsidP="00F63FBD">
            <w:pPr>
              <w:widowControl w:val="0"/>
              <w:jc w:val="center"/>
              <w:rPr>
                <w:rFonts w:ascii="Times New Roman" w:hAnsi="Times New Roman" w:cs="Times New Roman"/>
                <w:sz w:val="22"/>
                <w:szCs w:val="22"/>
              </w:rPr>
            </w:pPr>
            <w:r w:rsidRPr="00924C9A">
              <w:rPr>
                <w:rFonts w:ascii="Times New Roman" w:hAnsi="Times New Roman" w:cs="Times New Roman"/>
                <w:sz w:val="22"/>
                <w:szCs w:val="22"/>
              </w:rPr>
              <w:t>(подпись)</w:t>
            </w:r>
          </w:p>
        </w:tc>
        <w:tc>
          <w:tcPr>
            <w:tcW w:w="687" w:type="dxa"/>
          </w:tcPr>
          <w:p w:rsidR="00AC26DD" w:rsidRPr="00924C9A" w:rsidRDefault="00AC26DD" w:rsidP="00F63FBD">
            <w:pPr>
              <w:widowControl w:val="0"/>
              <w:jc w:val="center"/>
              <w:rPr>
                <w:rFonts w:ascii="Times New Roman" w:hAnsi="Times New Roman" w:cs="Times New Roman"/>
                <w:sz w:val="22"/>
                <w:szCs w:val="22"/>
              </w:rPr>
            </w:pPr>
          </w:p>
        </w:tc>
        <w:tc>
          <w:tcPr>
            <w:tcW w:w="605" w:type="dxa"/>
          </w:tcPr>
          <w:p w:rsidR="00AC26DD" w:rsidRPr="00924C9A" w:rsidRDefault="00AC26DD" w:rsidP="00F63FBD">
            <w:pPr>
              <w:widowControl w:val="0"/>
              <w:tabs>
                <w:tab w:val="left" w:pos="1800"/>
              </w:tabs>
              <w:ind w:right="453"/>
              <w:jc w:val="center"/>
              <w:rPr>
                <w:rFonts w:ascii="Times New Roman" w:hAnsi="Times New Roman" w:cs="Times New Roman"/>
                <w:sz w:val="22"/>
                <w:szCs w:val="22"/>
              </w:rPr>
            </w:pPr>
          </w:p>
        </w:tc>
        <w:tc>
          <w:tcPr>
            <w:tcW w:w="607" w:type="dxa"/>
          </w:tcPr>
          <w:p w:rsidR="00AC26DD" w:rsidRPr="00924C9A" w:rsidRDefault="00AC26DD" w:rsidP="00F63FBD">
            <w:pPr>
              <w:widowControl w:val="0"/>
              <w:tabs>
                <w:tab w:val="left" w:pos="1800"/>
              </w:tabs>
              <w:ind w:right="453"/>
              <w:jc w:val="center"/>
              <w:rPr>
                <w:rFonts w:ascii="Times New Roman" w:hAnsi="Times New Roman" w:cs="Times New Roman"/>
                <w:sz w:val="22"/>
                <w:szCs w:val="22"/>
              </w:rPr>
            </w:pPr>
          </w:p>
        </w:tc>
        <w:tc>
          <w:tcPr>
            <w:tcW w:w="2755" w:type="dxa"/>
          </w:tcPr>
          <w:p w:rsidR="00AC26DD" w:rsidRPr="00924C9A" w:rsidRDefault="00AC26DD" w:rsidP="00F63FBD">
            <w:pPr>
              <w:widowControl w:val="0"/>
              <w:jc w:val="center"/>
              <w:rPr>
                <w:rFonts w:ascii="Times New Roman" w:hAnsi="Times New Roman" w:cs="Times New Roman"/>
                <w:sz w:val="22"/>
                <w:szCs w:val="22"/>
              </w:rPr>
            </w:pPr>
            <w:r w:rsidRPr="00924C9A">
              <w:rPr>
                <w:rFonts w:ascii="Times New Roman" w:hAnsi="Times New Roman" w:cs="Times New Roman"/>
                <w:sz w:val="22"/>
                <w:szCs w:val="22"/>
              </w:rPr>
              <w:t>(ФИО)</w:t>
            </w:r>
          </w:p>
        </w:tc>
        <w:tc>
          <w:tcPr>
            <w:tcW w:w="1680" w:type="dxa"/>
          </w:tcPr>
          <w:p w:rsidR="00AC26DD" w:rsidRPr="00924C9A" w:rsidRDefault="00AC26DD" w:rsidP="00F63FBD">
            <w:pPr>
              <w:widowControl w:val="0"/>
              <w:rPr>
                <w:rFonts w:ascii="Times New Roman" w:hAnsi="Times New Roman" w:cs="Times New Roman"/>
                <w:sz w:val="22"/>
                <w:szCs w:val="22"/>
              </w:rPr>
            </w:pPr>
          </w:p>
        </w:tc>
      </w:tr>
    </w:tbl>
    <w:p w:rsidR="00AC26DD" w:rsidRPr="00924C9A" w:rsidRDefault="00AC26DD" w:rsidP="00AC26DD">
      <w:pPr>
        <w:pStyle w:val="ab"/>
        <w:shd w:val="clear" w:color="auto" w:fill="FFFFFF" w:themeFill="background1"/>
        <w:rPr>
          <w:rStyle w:val="a6"/>
          <w:rFonts w:ascii="Times New Roman" w:hAnsi="Times New Roman" w:cs="Times New Roman"/>
          <w:b w:val="0"/>
          <w:iCs/>
          <w:sz w:val="22"/>
          <w:szCs w:val="22"/>
        </w:rPr>
      </w:pPr>
    </w:p>
    <w:p w:rsidR="00AC26DD" w:rsidRPr="00924C9A" w:rsidRDefault="00AC26DD" w:rsidP="00AC26DD">
      <w:pPr>
        <w:pStyle w:val="ab"/>
        <w:shd w:val="clear" w:color="auto" w:fill="FFFFFF" w:themeFill="background1"/>
        <w:jc w:val="right"/>
        <w:rPr>
          <w:rStyle w:val="a6"/>
          <w:rFonts w:ascii="Times New Roman" w:hAnsi="Times New Roman" w:cs="Times New Roman"/>
          <w:b w:val="0"/>
          <w:iCs/>
          <w:sz w:val="22"/>
          <w:szCs w:val="22"/>
        </w:rPr>
      </w:pPr>
    </w:p>
    <w:p w:rsidR="00AC26DD" w:rsidRPr="00924C9A" w:rsidRDefault="00AC26DD" w:rsidP="00AC26DD">
      <w:pPr>
        <w:pStyle w:val="ab"/>
        <w:shd w:val="clear" w:color="auto" w:fill="FFFFFF" w:themeFill="background1"/>
        <w:jc w:val="right"/>
        <w:rPr>
          <w:rStyle w:val="a6"/>
          <w:rFonts w:ascii="Times New Roman" w:hAnsi="Times New Roman" w:cs="Times New Roman"/>
          <w:b w:val="0"/>
          <w:iCs/>
          <w:sz w:val="22"/>
          <w:szCs w:val="22"/>
        </w:rPr>
      </w:pPr>
      <w:r w:rsidRPr="00924C9A">
        <w:rPr>
          <w:rStyle w:val="a6"/>
          <w:rFonts w:ascii="Times New Roman" w:hAnsi="Times New Roman" w:cs="Times New Roman"/>
          <w:iCs/>
          <w:sz w:val="22"/>
          <w:szCs w:val="22"/>
        </w:rPr>
        <w:t>Приложение № 6</w:t>
      </w:r>
    </w:p>
    <w:p w:rsidR="00AC26DD" w:rsidRPr="00924C9A" w:rsidRDefault="00AC26DD" w:rsidP="00AC26DD">
      <w:pPr>
        <w:ind w:left="4962"/>
        <w:jc w:val="right"/>
        <w:rPr>
          <w:rFonts w:ascii="Times New Roman" w:hAnsi="Times New Roman" w:cs="Times New Roman"/>
          <w:sz w:val="22"/>
          <w:szCs w:val="22"/>
          <w:lang w:bidi="ru-RU"/>
        </w:rPr>
      </w:pPr>
      <w:r w:rsidRPr="00924C9A">
        <w:rPr>
          <w:rStyle w:val="a6"/>
          <w:rFonts w:ascii="Times New Roman" w:hAnsi="Times New Roman" w:cs="Times New Roman"/>
          <w:bCs/>
          <w:sz w:val="22"/>
          <w:szCs w:val="22"/>
        </w:rPr>
        <w:t xml:space="preserve">к </w:t>
      </w:r>
      <w:r w:rsidRPr="00924C9A">
        <w:rPr>
          <w:rFonts w:ascii="Times New Roman" w:hAnsi="Times New Roman" w:cs="Times New Roman"/>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24C9A">
        <w:rPr>
          <w:rFonts w:ascii="Times New Roman" w:hAnsi="Times New Roman" w:cs="Times New Roman"/>
          <w:sz w:val="22"/>
          <w:szCs w:val="22"/>
          <w:lang w:bidi="ru-RU"/>
        </w:rPr>
        <w:t xml:space="preserve"> «Предоставление </w:t>
      </w:r>
      <w:r w:rsidRPr="00924C9A">
        <w:rPr>
          <w:rFonts w:ascii="Times New Roman" w:hAnsi="Times New Roman" w:cs="Times New Roman"/>
          <w:sz w:val="22"/>
          <w:szCs w:val="22"/>
          <w:lang w:bidi="ru-RU"/>
        </w:rPr>
        <w:lastRenderedPageBreak/>
        <w:t>разрешения на отклонение от предельных параметров разрешенного</w:t>
      </w:r>
    </w:p>
    <w:p w:rsidR="00AC26DD" w:rsidRPr="00924C9A" w:rsidRDefault="00AC26DD" w:rsidP="00AC26DD">
      <w:pPr>
        <w:ind w:left="4962"/>
        <w:jc w:val="right"/>
        <w:rPr>
          <w:rFonts w:ascii="Times New Roman" w:hAnsi="Times New Roman" w:cs="Times New Roman"/>
          <w:sz w:val="22"/>
          <w:szCs w:val="22"/>
          <w:lang w:bidi="ru-RU"/>
        </w:rPr>
      </w:pPr>
      <w:r w:rsidRPr="00924C9A">
        <w:rPr>
          <w:rFonts w:ascii="Times New Roman" w:hAnsi="Times New Roman" w:cs="Times New Roman"/>
          <w:sz w:val="22"/>
          <w:szCs w:val="22"/>
          <w:lang w:bidi="ru-RU"/>
        </w:rPr>
        <w:t xml:space="preserve"> строительства, реконструкции объекта </w:t>
      </w:r>
    </w:p>
    <w:p w:rsidR="00AC26DD" w:rsidRPr="00AC26DD" w:rsidRDefault="00AC26DD" w:rsidP="00AC26DD">
      <w:pPr>
        <w:pStyle w:val="ab"/>
        <w:ind w:left="4962"/>
        <w:jc w:val="right"/>
        <w:rPr>
          <w:rFonts w:ascii="Times New Roman" w:hAnsi="Times New Roman" w:cs="Times New Roman"/>
          <w:sz w:val="22"/>
          <w:szCs w:val="22"/>
        </w:rPr>
      </w:pPr>
      <w:r w:rsidRPr="00924C9A">
        <w:rPr>
          <w:rFonts w:ascii="Times New Roman" w:hAnsi="Times New Roman" w:cs="Times New Roman"/>
          <w:sz w:val="22"/>
          <w:szCs w:val="22"/>
          <w:lang w:bidi="ru-RU"/>
        </w:rPr>
        <w:t>капитального строительства</w:t>
      </w:r>
    </w:p>
    <w:p w:rsidR="00AC26DD" w:rsidRPr="00924C9A" w:rsidRDefault="00AC26DD" w:rsidP="00AC26DD">
      <w:pPr>
        <w:pStyle w:val="s3"/>
        <w:shd w:val="clear" w:color="auto" w:fill="FFFFFF"/>
        <w:spacing w:before="0" w:beforeAutospacing="0" w:after="0" w:afterAutospacing="0"/>
        <w:jc w:val="center"/>
        <w:rPr>
          <w:b/>
          <w:color w:val="22272F"/>
          <w:sz w:val="22"/>
          <w:szCs w:val="22"/>
        </w:rPr>
      </w:pPr>
      <w:r w:rsidRPr="00924C9A">
        <w:rPr>
          <w:b/>
          <w:color w:val="22272F"/>
          <w:sz w:val="22"/>
          <w:szCs w:val="22"/>
        </w:rPr>
        <w:t>Заявление</w:t>
      </w:r>
      <w:r w:rsidRPr="00924C9A">
        <w:rPr>
          <w:b/>
          <w:color w:val="22272F"/>
          <w:sz w:val="22"/>
          <w:szCs w:val="22"/>
        </w:rPr>
        <w:br/>
        <w:t>о выдаче дубликата</w:t>
      </w:r>
    </w:p>
    <w:p w:rsidR="00AC26DD" w:rsidRPr="00924C9A" w:rsidRDefault="00AC26DD" w:rsidP="00AC26DD">
      <w:pPr>
        <w:pStyle w:val="indent1"/>
        <w:shd w:val="clear" w:color="auto" w:fill="FFFFFF"/>
        <w:spacing w:before="0" w:beforeAutospacing="0" w:after="0" w:afterAutospacing="0"/>
        <w:jc w:val="right"/>
        <w:rPr>
          <w:color w:val="22272F"/>
          <w:sz w:val="22"/>
          <w:szCs w:val="22"/>
        </w:rPr>
      </w:pPr>
      <w:r w:rsidRPr="00924C9A">
        <w:rPr>
          <w:color w:val="22272F"/>
          <w:sz w:val="22"/>
          <w:szCs w:val="22"/>
        </w:rPr>
        <w:t>"____" ___________20___г.</w:t>
      </w:r>
    </w:p>
    <w:p w:rsidR="00AC26DD" w:rsidRPr="00924C9A" w:rsidRDefault="00AC26DD" w:rsidP="00AC26DD">
      <w:pPr>
        <w:pStyle w:val="indent1"/>
        <w:pBdr>
          <w:bottom w:val="single" w:sz="4" w:space="1" w:color="auto"/>
        </w:pBdr>
        <w:shd w:val="clear" w:color="auto" w:fill="FFFFFF"/>
        <w:spacing w:before="0" w:beforeAutospacing="0" w:after="0" w:afterAutospacing="0"/>
        <w:jc w:val="center"/>
        <w:rPr>
          <w:color w:val="22272F"/>
          <w:sz w:val="22"/>
          <w:szCs w:val="22"/>
        </w:rPr>
      </w:pPr>
      <w:r w:rsidRPr="00924C9A">
        <w:rPr>
          <w:color w:val="22272F"/>
          <w:sz w:val="22"/>
          <w:szCs w:val="22"/>
        </w:rPr>
        <w:t xml:space="preserve">В Администрацию Большеигнатовского муниципального района Республики Мордовия </w:t>
      </w:r>
    </w:p>
    <w:p w:rsidR="00AC26DD" w:rsidRPr="00924C9A" w:rsidRDefault="00AC26DD" w:rsidP="00AC26DD">
      <w:pPr>
        <w:pStyle w:val="indent1"/>
        <w:shd w:val="clear" w:color="auto" w:fill="FFFFFF"/>
        <w:spacing w:before="0" w:beforeAutospacing="0" w:after="0" w:afterAutospacing="0"/>
        <w:jc w:val="center"/>
        <w:rPr>
          <w:color w:val="22272F"/>
          <w:sz w:val="22"/>
          <w:szCs w:val="22"/>
        </w:rPr>
      </w:pPr>
      <w:r w:rsidRPr="00924C9A">
        <w:rPr>
          <w:color w:val="22272F"/>
          <w:sz w:val="22"/>
          <w:szCs w:val="22"/>
        </w:rPr>
        <w:t>(наименование уполномоченного на выдачу разрешений на строительство органа местного самоуправления)</w:t>
      </w:r>
    </w:p>
    <w:p w:rsidR="00AC26DD" w:rsidRPr="00924C9A" w:rsidRDefault="00AC26DD" w:rsidP="00AC26DD">
      <w:pPr>
        <w:pStyle w:val="s1"/>
        <w:shd w:val="clear" w:color="auto" w:fill="FFFFFF"/>
        <w:spacing w:before="0" w:beforeAutospacing="0" w:after="0" w:afterAutospacing="0"/>
        <w:jc w:val="center"/>
        <w:rPr>
          <w:color w:val="22272F"/>
          <w:sz w:val="22"/>
          <w:szCs w:val="22"/>
        </w:rPr>
      </w:pPr>
      <w:r w:rsidRPr="00924C9A">
        <w:rPr>
          <w:color w:val="22272F"/>
          <w:sz w:val="22"/>
          <w:szCs w:val="22"/>
        </w:rPr>
        <w:t>1. Прошу выдать дубликат </w:t>
      </w:r>
      <w:r w:rsidRPr="00924C9A">
        <w:rPr>
          <w:sz w:val="22"/>
          <w:szCs w:val="22"/>
        </w:rPr>
        <w:t xml:space="preserve">решения о предоставлении разрешения отклонение от предельных параметров разрешенного строительства, реконструкции объекта капитального строительства </w:t>
      </w:r>
      <w:r w:rsidRPr="00924C9A">
        <w:rPr>
          <w:color w:val="22272F"/>
          <w:sz w:val="22"/>
          <w:szCs w:val="22"/>
        </w:rPr>
        <w:t>(далее - решение).</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2. Сведения о заявителя</w:t>
      </w:r>
    </w:p>
    <w:tbl>
      <w:tblPr>
        <w:tblW w:w="10305" w:type="dxa"/>
        <w:tblCellMar>
          <w:top w:w="15" w:type="dxa"/>
          <w:left w:w="15" w:type="dxa"/>
          <w:bottom w:w="15" w:type="dxa"/>
          <w:right w:w="15" w:type="dxa"/>
        </w:tblCellMar>
        <w:tblLook w:val="04A0" w:firstRow="1" w:lastRow="0" w:firstColumn="1" w:lastColumn="0" w:noHBand="0" w:noVBand="1"/>
      </w:tblPr>
      <w:tblGrid>
        <w:gridCol w:w="818"/>
        <w:gridCol w:w="4683"/>
        <w:gridCol w:w="4804"/>
      </w:tblGrid>
      <w:tr w:rsidR="00AC26DD" w:rsidRPr="00924C9A" w:rsidTr="00F63FBD">
        <w:tc>
          <w:tcPr>
            <w:tcW w:w="81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2.1</w:t>
            </w:r>
          </w:p>
        </w:tc>
        <w:tc>
          <w:tcPr>
            <w:tcW w:w="463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6"/>
              <w:spacing w:before="0" w:beforeAutospacing="0" w:after="0" w:afterAutospacing="0"/>
              <w:rPr>
                <w:sz w:val="22"/>
                <w:szCs w:val="22"/>
              </w:rPr>
            </w:pPr>
            <w:r w:rsidRPr="00924C9A">
              <w:rPr>
                <w:sz w:val="22"/>
                <w:szCs w:val="22"/>
              </w:rPr>
              <w:t>Сведения о физическом лице, в случае если застройщиком является физическое лицо:</w:t>
            </w:r>
          </w:p>
        </w:tc>
        <w:tc>
          <w:tcPr>
            <w:tcW w:w="475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r>
      <w:tr w:rsidR="00AC26DD" w:rsidRPr="00924C9A" w:rsidTr="00F63FBD">
        <w:tc>
          <w:tcPr>
            <w:tcW w:w="81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2.1.1</w:t>
            </w:r>
          </w:p>
        </w:tc>
        <w:tc>
          <w:tcPr>
            <w:tcW w:w="463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6"/>
              <w:spacing w:before="0" w:beforeAutospacing="0" w:after="0" w:afterAutospacing="0"/>
              <w:rPr>
                <w:sz w:val="22"/>
                <w:szCs w:val="22"/>
              </w:rPr>
            </w:pPr>
            <w:r w:rsidRPr="00924C9A">
              <w:rPr>
                <w:sz w:val="22"/>
                <w:szCs w:val="22"/>
              </w:rPr>
              <w:t>Фамилия, имя, отчество (при наличии)</w:t>
            </w:r>
          </w:p>
        </w:tc>
        <w:tc>
          <w:tcPr>
            <w:tcW w:w="475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r>
      <w:tr w:rsidR="00AC26DD" w:rsidRPr="00924C9A" w:rsidTr="00F63FBD">
        <w:tc>
          <w:tcPr>
            <w:tcW w:w="81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2.1.2</w:t>
            </w:r>
          </w:p>
        </w:tc>
        <w:tc>
          <w:tcPr>
            <w:tcW w:w="463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6"/>
              <w:spacing w:before="0" w:beforeAutospacing="0" w:after="0" w:afterAutospacing="0"/>
              <w:rPr>
                <w:sz w:val="22"/>
                <w:szCs w:val="22"/>
              </w:rPr>
            </w:pPr>
            <w:r w:rsidRPr="00924C9A">
              <w:rPr>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475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r>
      <w:tr w:rsidR="00AC26DD" w:rsidRPr="00924C9A" w:rsidTr="00F63FBD">
        <w:tc>
          <w:tcPr>
            <w:tcW w:w="81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2.1.3</w:t>
            </w:r>
          </w:p>
        </w:tc>
        <w:tc>
          <w:tcPr>
            <w:tcW w:w="463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6"/>
              <w:spacing w:before="0" w:beforeAutospacing="0" w:after="0" w:afterAutospacing="0"/>
              <w:rPr>
                <w:sz w:val="22"/>
                <w:szCs w:val="22"/>
              </w:rPr>
            </w:pPr>
            <w:r w:rsidRPr="00924C9A">
              <w:rPr>
                <w:sz w:val="22"/>
                <w:szCs w:val="22"/>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475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r>
      <w:tr w:rsidR="00AC26DD" w:rsidRPr="00924C9A" w:rsidTr="00F63FBD">
        <w:tc>
          <w:tcPr>
            <w:tcW w:w="81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2.2</w:t>
            </w:r>
          </w:p>
        </w:tc>
        <w:tc>
          <w:tcPr>
            <w:tcW w:w="463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6"/>
              <w:spacing w:before="0" w:beforeAutospacing="0" w:after="0" w:afterAutospacing="0"/>
              <w:rPr>
                <w:sz w:val="22"/>
                <w:szCs w:val="22"/>
              </w:rPr>
            </w:pPr>
            <w:r w:rsidRPr="00924C9A">
              <w:rPr>
                <w:sz w:val="22"/>
                <w:szCs w:val="22"/>
              </w:rPr>
              <w:t>Сведения о юридическом лице (в случае если застройщиком является юридическое лицо):</w:t>
            </w:r>
          </w:p>
        </w:tc>
        <w:tc>
          <w:tcPr>
            <w:tcW w:w="475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r>
      <w:tr w:rsidR="00AC26DD" w:rsidRPr="00924C9A" w:rsidTr="00F63FBD">
        <w:tc>
          <w:tcPr>
            <w:tcW w:w="81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2.2.1</w:t>
            </w:r>
          </w:p>
        </w:tc>
        <w:tc>
          <w:tcPr>
            <w:tcW w:w="463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6"/>
              <w:spacing w:before="0" w:beforeAutospacing="0" w:after="0" w:afterAutospacing="0"/>
              <w:rPr>
                <w:sz w:val="22"/>
                <w:szCs w:val="22"/>
              </w:rPr>
            </w:pPr>
            <w:r w:rsidRPr="00924C9A">
              <w:rPr>
                <w:sz w:val="22"/>
                <w:szCs w:val="22"/>
              </w:rPr>
              <w:t>Полное наименование</w:t>
            </w:r>
          </w:p>
        </w:tc>
        <w:tc>
          <w:tcPr>
            <w:tcW w:w="475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r>
      <w:tr w:rsidR="00AC26DD" w:rsidRPr="00924C9A" w:rsidTr="00F63FBD">
        <w:tc>
          <w:tcPr>
            <w:tcW w:w="81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2.2.2</w:t>
            </w:r>
          </w:p>
        </w:tc>
        <w:tc>
          <w:tcPr>
            <w:tcW w:w="463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6"/>
              <w:spacing w:before="0" w:beforeAutospacing="0" w:after="0" w:afterAutospacing="0"/>
              <w:rPr>
                <w:sz w:val="22"/>
                <w:szCs w:val="22"/>
              </w:rPr>
            </w:pPr>
            <w:r w:rsidRPr="00924C9A">
              <w:rPr>
                <w:sz w:val="22"/>
                <w:szCs w:val="22"/>
              </w:rPr>
              <w:t>Основной государственный регистрационный номер</w:t>
            </w:r>
          </w:p>
        </w:tc>
        <w:tc>
          <w:tcPr>
            <w:tcW w:w="475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r>
      <w:tr w:rsidR="00AC26DD" w:rsidRPr="00924C9A" w:rsidTr="00F63FBD">
        <w:tc>
          <w:tcPr>
            <w:tcW w:w="81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2.2.3</w:t>
            </w:r>
          </w:p>
        </w:tc>
        <w:tc>
          <w:tcPr>
            <w:tcW w:w="463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6"/>
              <w:spacing w:before="0" w:beforeAutospacing="0" w:after="0" w:afterAutospacing="0"/>
              <w:rPr>
                <w:sz w:val="22"/>
                <w:szCs w:val="22"/>
              </w:rPr>
            </w:pPr>
            <w:r w:rsidRPr="00924C9A">
              <w:rPr>
                <w:sz w:val="22"/>
                <w:szCs w:val="22"/>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475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r>
    </w:tbl>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3. Сведения о выданном решении</w:t>
      </w:r>
    </w:p>
    <w:tbl>
      <w:tblPr>
        <w:tblW w:w="10335" w:type="dxa"/>
        <w:tblCellMar>
          <w:top w:w="15" w:type="dxa"/>
          <w:left w:w="15" w:type="dxa"/>
          <w:bottom w:w="15" w:type="dxa"/>
          <w:right w:w="15" w:type="dxa"/>
        </w:tblCellMar>
        <w:tblLook w:val="04A0" w:firstRow="1" w:lastRow="0" w:firstColumn="1" w:lastColumn="0" w:noHBand="0" w:noVBand="1"/>
      </w:tblPr>
      <w:tblGrid>
        <w:gridCol w:w="791"/>
        <w:gridCol w:w="4742"/>
        <w:gridCol w:w="2401"/>
        <w:gridCol w:w="2401"/>
      </w:tblGrid>
      <w:tr w:rsidR="00AC26DD" w:rsidRPr="00924C9A" w:rsidTr="00F63FBD">
        <w:tc>
          <w:tcPr>
            <w:tcW w:w="78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N</w:t>
            </w:r>
          </w:p>
        </w:tc>
        <w:tc>
          <w:tcPr>
            <w:tcW w:w="468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Орган, выдавший уведомление</w:t>
            </w:r>
          </w:p>
        </w:tc>
        <w:tc>
          <w:tcPr>
            <w:tcW w:w="237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Номер документа</w:t>
            </w:r>
          </w:p>
        </w:tc>
        <w:tc>
          <w:tcPr>
            <w:tcW w:w="237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s1"/>
              <w:spacing w:before="0" w:beforeAutospacing="0" w:after="0" w:afterAutospacing="0"/>
              <w:jc w:val="center"/>
              <w:rPr>
                <w:sz w:val="22"/>
                <w:szCs w:val="22"/>
              </w:rPr>
            </w:pPr>
            <w:r w:rsidRPr="00924C9A">
              <w:rPr>
                <w:sz w:val="22"/>
                <w:szCs w:val="22"/>
              </w:rPr>
              <w:t>Дата документа</w:t>
            </w:r>
          </w:p>
        </w:tc>
      </w:tr>
      <w:tr w:rsidR="00AC26DD" w:rsidRPr="00924C9A" w:rsidTr="00F63FBD">
        <w:tc>
          <w:tcPr>
            <w:tcW w:w="78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c>
          <w:tcPr>
            <w:tcW w:w="468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c>
          <w:tcPr>
            <w:tcW w:w="237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c>
          <w:tcPr>
            <w:tcW w:w="2370"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r>
    </w:tbl>
    <w:p w:rsidR="00AC26DD" w:rsidRPr="00924C9A" w:rsidRDefault="00AC26DD" w:rsidP="00AC26DD">
      <w:pPr>
        <w:pStyle w:val="empty"/>
        <w:shd w:val="clear" w:color="auto" w:fill="FFFFFF"/>
        <w:spacing w:before="0" w:beforeAutospacing="0" w:after="0" w:afterAutospacing="0"/>
        <w:jc w:val="both"/>
        <w:rPr>
          <w:color w:val="22272F"/>
          <w:sz w:val="22"/>
          <w:szCs w:val="22"/>
        </w:rPr>
      </w:pPr>
    </w:p>
    <w:tbl>
      <w:tblPr>
        <w:tblW w:w="5000" w:type="pct"/>
        <w:tblCellMar>
          <w:top w:w="15" w:type="dxa"/>
          <w:left w:w="15" w:type="dxa"/>
          <w:bottom w:w="15" w:type="dxa"/>
          <w:right w:w="15" w:type="dxa"/>
        </w:tblCellMar>
        <w:tblLook w:val="04A0" w:firstRow="1" w:lastRow="0" w:firstColumn="1" w:lastColumn="0" w:noHBand="0" w:noVBand="1"/>
      </w:tblPr>
      <w:tblGrid>
        <w:gridCol w:w="1783"/>
        <w:gridCol w:w="8595"/>
      </w:tblGrid>
      <w:tr w:rsidR="00AC26DD" w:rsidRPr="00924C9A" w:rsidTr="00F63FBD">
        <w:tc>
          <w:tcPr>
            <w:tcW w:w="850" w:type="pct"/>
            <w:hideMark/>
          </w:tcPr>
          <w:p w:rsidR="00AC26DD" w:rsidRPr="00924C9A" w:rsidRDefault="00AC26DD" w:rsidP="00F63FBD">
            <w:pPr>
              <w:pStyle w:val="s1"/>
              <w:spacing w:before="0" w:beforeAutospacing="0" w:after="0" w:afterAutospacing="0"/>
              <w:rPr>
                <w:sz w:val="22"/>
                <w:szCs w:val="22"/>
              </w:rPr>
            </w:pPr>
            <w:r w:rsidRPr="00924C9A">
              <w:rPr>
                <w:sz w:val="22"/>
                <w:szCs w:val="22"/>
              </w:rPr>
              <w:t>Приложение:</w:t>
            </w:r>
          </w:p>
          <w:p w:rsidR="00AC26DD" w:rsidRPr="00924C9A" w:rsidRDefault="00AC26DD" w:rsidP="00F63FBD">
            <w:pPr>
              <w:pStyle w:val="empty"/>
              <w:spacing w:before="0" w:beforeAutospacing="0" w:after="0" w:afterAutospacing="0"/>
              <w:rPr>
                <w:sz w:val="22"/>
                <w:szCs w:val="22"/>
              </w:rPr>
            </w:pPr>
            <w:r w:rsidRPr="00924C9A">
              <w:rPr>
                <w:sz w:val="22"/>
                <w:szCs w:val="22"/>
              </w:rPr>
              <w:t> </w:t>
            </w:r>
          </w:p>
        </w:tc>
        <w:tc>
          <w:tcPr>
            <w:tcW w:w="4100" w:type="pct"/>
            <w:vAlign w:val="bottom"/>
            <w:hideMark/>
          </w:tcPr>
          <w:p w:rsidR="00AC26DD" w:rsidRPr="00924C9A" w:rsidRDefault="00AC26DD" w:rsidP="00F63FBD">
            <w:pPr>
              <w:pStyle w:val="s16"/>
              <w:spacing w:before="0" w:beforeAutospacing="0" w:after="0" w:afterAutospacing="0"/>
              <w:rPr>
                <w:sz w:val="22"/>
                <w:szCs w:val="22"/>
              </w:rPr>
            </w:pPr>
            <w:r w:rsidRPr="00924C9A">
              <w:rPr>
                <w:sz w:val="22"/>
                <w:szCs w:val="22"/>
              </w:rPr>
              <w:t>1) _________________________________________________________________</w:t>
            </w:r>
          </w:p>
          <w:p w:rsidR="00AC26DD" w:rsidRPr="00924C9A" w:rsidRDefault="00AC26DD" w:rsidP="00F63FBD">
            <w:pPr>
              <w:pStyle w:val="s16"/>
              <w:spacing w:before="0" w:beforeAutospacing="0" w:after="0" w:afterAutospacing="0"/>
              <w:rPr>
                <w:sz w:val="22"/>
                <w:szCs w:val="22"/>
              </w:rPr>
            </w:pPr>
            <w:r w:rsidRPr="00924C9A">
              <w:rPr>
                <w:sz w:val="22"/>
                <w:szCs w:val="22"/>
              </w:rPr>
              <w:t>2) _________________________________________________________________</w:t>
            </w:r>
          </w:p>
        </w:tc>
      </w:tr>
    </w:tbl>
    <w:p w:rsidR="00AC26DD" w:rsidRPr="00924C9A" w:rsidRDefault="00AC26DD" w:rsidP="00AC26DD">
      <w:pPr>
        <w:pStyle w:val="empty"/>
        <w:shd w:val="clear" w:color="auto" w:fill="FFFFFF"/>
        <w:spacing w:before="0" w:beforeAutospacing="0" w:after="0" w:afterAutospacing="0"/>
        <w:jc w:val="both"/>
        <w:rPr>
          <w:color w:val="22272F"/>
          <w:sz w:val="22"/>
          <w:szCs w:val="22"/>
        </w:rPr>
      </w:pPr>
      <w:r w:rsidRPr="00924C9A">
        <w:rPr>
          <w:color w:val="22272F"/>
          <w:sz w:val="22"/>
          <w:szCs w:val="22"/>
        </w:rPr>
        <w:t> Номер телефона и адрес электронной почты для связи: ____________________________</w:t>
      </w:r>
    </w:p>
    <w:p w:rsidR="00AC26DD" w:rsidRPr="00924C9A" w:rsidRDefault="00AC26DD" w:rsidP="00AC26DD">
      <w:pPr>
        <w:pStyle w:val="s1"/>
        <w:shd w:val="clear" w:color="auto" w:fill="FFFFFF"/>
        <w:spacing w:before="0" w:beforeAutospacing="0" w:after="0" w:afterAutospacing="0"/>
        <w:contextualSpacing/>
        <w:jc w:val="both"/>
        <w:rPr>
          <w:color w:val="22272F"/>
          <w:sz w:val="22"/>
          <w:szCs w:val="22"/>
        </w:rPr>
      </w:pPr>
      <w:r w:rsidRPr="00924C9A">
        <w:rPr>
          <w:color w:val="22272F"/>
          <w:sz w:val="22"/>
          <w:szCs w:val="22"/>
        </w:rPr>
        <w:t>4. Результат услуги прошу предоставить мне/представителю (при наличии доверенности) в виде:</w:t>
      </w:r>
    </w:p>
    <w:p w:rsidR="00AC26DD" w:rsidRPr="00924C9A" w:rsidRDefault="00AC26DD" w:rsidP="00AC26DD">
      <w:pPr>
        <w:pStyle w:val="s1"/>
        <w:shd w:val="clear" w:color="auto" w:fill="FFFFFF"/>
        <w:spacing w:before="0" w:beforeAutospacing="0" w:after="0" w:afterAutospacing="0"/>
        <w:contextualSpacing/>
        <w:jc w:val="both"/>
        <w:rPr>
          <w:color w:val="22272F"/>
          <w:sz w:val="22"/>
          <w:szCs w:val="22"/>
        </w:rPr>
      </w:pPr>
      <w:r w:rsidRPr="00924C9A">
        <w:rPr>
          <w:color w:val="22272F"/>
          <w:sz w:val="22"/>
          <w:szCs w:val="22"/>
        </w:rPr>
        <w:t>(отметьте только один вариант)</w:t>
      </w:r>
    </w:p>
    <w:p w:rsidR="00AC26DD" w:rsidRPr="00924C9A" w:rsidRDefault="00AC26DD" w:rsidP="00AC26DD">
      <w:pPr>
        <w:pStyle w:val="s1"/>
        <w:shd w:val="clear" w:color="auto" w:fill="FFFFFF"/>
        <w:spacing w:before="0" w:beforeAutospacing="0" w:after="0" w:afterAutospacing="0"/>
        <w:contextualSpacing/>
        <w:jc w:val="both"/>
        <w:rPr>
          <w:color w:val="22272F"/>
          <w:sz w:val="22"/>
          <w:szCs w:val="22"/>
        </w:rPr>
      </w:pPr>
      <w:r w:rsidRPr="00924C9A">
        <w:rPr>
          <w:color w:val="22272F"/>
          <w:sz w:val="22"/>
          <w:szCs w:val="22"/>
        </w:rPr>
        <w:t> электронного документа, подписанного уполномоченным должностным лицом с использованием </w:t>
      </w:r>
      <w:hyperlink r:id="rId146" w:anchor="/document/12184522/entry/54" w:history="1">
        <w:r w:rsidRPr="00924C9A">
          <w:rPr>
            <w:rStyle w:val="a8"/>
            <w:color w:val="3272C0"/>
            <w:sz w:val="22"/>
            <w:szCs w:val="22"/>
          </w:rPr>
          <w:t>квалифицированной электронной подписи</w:t>
        </w:r>
      </w:hyperlink>
      <w:r w:rsidRPr="00924C9A">
        <w:rPr>
          <w:color w:val="22272F"/>
          <w:sz w:val="22"/>
          <w:szCs w:val="22"/>
        </w:rPr>
        <w:t> (посредством направления в личный кабинет интернет-портала </w:t>
      </w:r>
      <w:hyperlink r:id="rId147" w:tgtFrame="_blank" w:history="1">
        <w:r w:rsidRPr="00924C9A">
          <w:rPr>
            <w:rStyle w:val="a8"/>
            <w:color w:val="3272C0"/>
            <w:sz w:val="22"/>
            <w:szCs w:val="22"/>
          </w:rPr>
          <w:t>www.gosuslugi.ru</w:t>
        </w:r>
      </w:hyperlink>
      <w:r w:rsidRPr="00924C9A">
        <w:rPr>
          <w:color w:val="22272F"/>
          <w:sz w:val="22"/>
          <w:szCs w:val="22"/>
        </w:rPr>
        <w:t>);</w:t>
      </w:r>
    </w:p>
    <w:p w:rsidR="00AC26DD" w:rsidRPr="00924C9A" w:rsidRDefault="00AC26DD" w:rsidP="00AC26DD">
      <w:pPr>
        <w:pStyle w:val="s1"/>
        <w:shd w:val="clear" w:color="auto" w:fill="FFFFFF"/>
        <w:spacing w:before="0" w:beforeAutospacing="0" w:after="0" w:afterAutospacing="0"/>
        <w:contextualSpacing/>
        <w:jc w:val="both"/>
        <w:rPr>
          <w:color w:val="22272F"/>
          <w:sz w:val="22"/>
          <w:szCs w:val="22"/>
        </w:rPr>
      </w:pPr>
      <w:r w:rsidRPr="00924C9A">
        <w:rPr>
          <w:color w:val="22272F"/>
          <w:sz w:val="22"/>
          <w:szCs w:val="22"/>
        </w:rPr>
        <w:t> документа на бумажном носителе в органе местного самоуправления (МФЦ при наличии соглашения).</w:t>
      </w:r>
    </w:p>
    <w:p w:rsidR="00AC26DD" w:rsidRPr="00924C9A" w:rsidRDefault="00AC26DD" w:rsidP="00AC26DD">
      <w:pPr>
        <w:pStyle w:val="s1"/>
        <w:shd w:val="clear" w:color="auto" w:fill="FFFFFF"/>
        <w:spacing w:before="0" w:beforeAutospacing="0" w:after="0" w:afterAutospacing="0"/>
        <w:contextualSpacing/>
        <w:jc w:val="both"/>
        <w:rPr>
          <w:color w:val="22272F"/>
          <w:sz w:val="22"/>
          <w:szCs w:val="22"/>
        </w:rPr>
      </w:pPr>
      <w:r w:rsidRPr="00924C9A">
        <w:rPr>
          <w:color w:val="22272F"/>
          <w:sz w:val="22"/>
          <w:szCs w:val="22"/>
        </w:rPr>
        <w:t>5. В целях регистрации и (или) дальнейшего информирования о ходе исполнения услуги (получения результата услуги) прошу:</w:t>
      </w:r>
    </w:p>
    <w:p w:rsidR="00AC26DD" w:rsidRPr="00924C9A" w:rsidRDefault="00AC26DD" w:rsidP="00AC26DD">
      <w:pPr>
        <w:pStyle w:val="s1"/>
        <w:shd w:val="clear" w:color="auto" w:fill="FFFFFF"/>
        <w:spacing w:before="0" w:beforeAutospacing="0" w:after="0" w:afterAutospacing="0"/>
        <w:contextualSpacing/>
        <w:jc w:val="both"/>
        <w:rPr>
          <w:color w:val="22272F"/>
          <w:sz w:val="22"/>
          <w:szCs w:val="22"/>
        </w:rPr>
      </w:pPr>
      <w:r w:rsidRPr="00924C9A">
        <w:rPr>
          <w:color w:val="22272F"/>
          <w:sz w:val="22"/>
          <w:szCs w:val="22"/>
        </w:rPr>
        <w:t>(отметьте только один вариант)</w:t>
      </w:r>
    </w:p>
    <w:p w:rsidR="00AC26DD" w:rsidRPr="00924C9A" w:rsidRDefault="00AC26DD" w:rsidP="00AC26DD">
      <w:pPr>
        <w:pStyle w:val="s1"/>
        <w:shd w:val="clear" w:color="auto" w:fill="FFFFFF"/>
        <w:spacing w:before="0" w:beforeAutospacing="0" w:after="0" w:afterAutospacing="0"/>
        <w:contextualSpacing/>
        <w:jc w:val="both"/>
        <w:rPr>
          <w:color w:val="22272F"/>
          <w:sz w:val="22"/>
          <w:szCs w:val="22"/>
        </w:rPr>
      </w:pPr>
      <w:r w:rsidRPr="00924C9A">
        <w:rPr>
          <w:color w:val="22272F"/>
          <w:sz w:val="22"/>
          <w:szCs w:val="22"/>
        </w:rPr>
        <w:t> произвести регистрацию на интернет-портале </w:t>
      </w:r>
      <w:hyperlink r:id="rId148" w:tgtFrame="_blank" w:history="1">
        <w:r w:rsidRPr="00924C9A">
          <w:rPr>
            <w:rStyle w:val="a8"/>
            <w:color w:val="3272C0"/>
            <w:sz w:val="22"/>
            <w:szCs w:val="22"/>
          </w:rPr>
          <w:t>www.gosuslugi.ru</w:t>
        </w:r>
      </w:hyperlink>
      <w:r w:rsidRPr="00924C9A">
        <w:rPr>
          <w:color w:val="22272F"/>
          <w:sz w:val="22"/>
          <w:szCs w:val="22"/>
        </w:rPr>
        <w:t> (в </w:t>
      </w:r>
      <w:hyperlink r:id="rId149" w:tgtFrame="_blank" w:history="1">
        <w:r w:rsidRPr="00924C9A">
          <w:rPr>
            <w:rStyle w:val="a8"/>
            <w:color w:val="3272C0"/>
            <w:sz w:val="22"/>
            <w:szCs w:val="22"/>
          </w:rPr>
          <w:t>ЕСИА</w:t>
        </w:r>
      </w:hyperlink>
      <w:r w:rsidRPr="00924C9A">
        <w:rPr>
          <w:color w:val="22272F"/>
          <w:sz w:val="22"/>
          <w:szCs w:val="22"/>
        </w:rPr>
        <w:t>);</w:t>
      </w:r>
    </w:p>
    <w:p w:rsidR="00AC26DD" w:rsidRPr="00924C9A" w:rsidRDefault="00AC26DD" w:rsidP="00AC26DD">
      <w:pPr>
        <w:pStyle w:val="s1"/>
        <w:shd w:val="clear" w:color="auto" w:fill="FFFFFF"/>
        <w:spacing w:before="0" w:beforeAutospacing="0" w:after="0" w:afterAutospacing="0"/>
        <w:contextualSpacing/>
        <w:jc w:val="both"/>
        <w:rPr>
          <w:color w:val="22272F"/>
          <w:sz w:val="22"/>
          <w:szCs w:val="22"/>
        </w:rPr>
      </w:pPr>
      <w:r w:rsidRPr="00924C9A">
        <w:rPr>
          <w:color w:val="22272F"/>
          <w:sz w:val="22"/>
          <w:szCs w:val="22"/>
        </w:rPr>
        <w:t> восстановить доступ на интернет-портале </w:t>
      </w:r>
      <w:hyperlink r:id="rId150" w:tgtFrame="_blank" w:history="1">
        <w:r w:rsidRPr="00924C9A">
          <w:rPr>
            <w:rStyle w:val="a8"/>
            <w:color w:val="3272C0"/>
            <w:sz w:val="22"/>
            <w:szCs w:val="22"/>
          </w:rPr>
          <w:t>www.gosuslugi.ru</w:t>
        </w:r>
      </w:hyperlink>
      <w:r w:rsidRPr="00924C9A">
        <w:rPr>
          <w:color w:val="22272F"/>
          <w:sz w:val="22"/>
          <w:szCs w:val="22"/>
        </w:rPr>
        <w:t> (в </w:t>
      </w:r>
      <w:hyperlink r:id="rId151" w:tgtFrame="_blank" w:history="1">
        <w:r w:rsidRPr="00924C9A">
          <w:rPr>
            <w:rStyle w:val="a8"/>
            <w:color w:val="3272C0"/>
            <w:sz w:val="22"/>
            <w:szCs w:val="22"/>
          </w:rPr>
          <w:t>ЕСИА</w:t>
        </w:r>
      </w:hyperlink>
      <w:r w:rsidRPr="00924C9A">
        <w:rPr>
          <w:color w:val="22272F"/>
          <w:sz w:val="22"/>
          <w:szCs w:val="22"/>
        </w:rPr>
        <w:t>);</w:t>
      </w:r>
    </w:p>
    <w:p w:rsidR="00AC26DD" w:rsidRPr="00924C9A" w:rsidRDefault="00AC26DD" w:rsidP="00AC26DD">
      <w:pPr>
        <w:pStyle w:val="s1"/>
        <w:shd w:val="clear" w:color="auto" w:fill="FFFFFF"/>
        <w:spacing w:before="0" w:beforeAutospacing="0" w:after="0" w:afterAutospacing="0"/>
        <w:contextualSpacing/>
        <w:jc w:val="both"/>
        <w:rPr>
          <w:color w:val="22272F"/>
          <w:sz w:val="22"/>
          <w:szCs w:val="22"/>
        </w:rPr>
      </w:pPr>
      <w:r w:rsidRPr="00924C9A">
        <w:rPr>
          <w:color w:val="22272F"/>
          <w:sz w:val="22"/>
          <w:szCs w:val="22"/>
        </w:rPr>
        <w:t> подтвердить регистрацию учетной записи на интернет-портале </w:t>
      </w:r>
      <w:hyperlink r:id="rId152" w:tgtFrame="_blank" w:history="1">
        <w:r w:rsidRPr="00924C9A">
          <w:rPr>
            <w:rStyle w:val="a8"/>
            <w:color w:val="3272C0"/>
            <w:sz w:val="22"/>
            <w:szCs w:val="22"/>
          </w:rPr>
          <w:t>www.gosuslugi.ru </w:t>
        </w:r>
      </w:hyperlink>
      <w:r w:rsidRPr="00924C9A">
        <w:rPr>
          <w:color w:val="22272F"/>
          <w:sz w:val="22"/>
          <w:szCs w:val="22"/>
        </w:rPr>
        <w:t>(в </w:t>
      </w:r>
      <w:hyperlink r:id="rId153" w:tgtFrame="_blank" w:history="1">
        <w:r w:rsidRPr="00924C9A">
          <w:rPr>
            <w:rStyle w:val="a8"/>
            <w:color w:val="3272C0"/>
            <w:sz w:val="22"/>
            <w:szCs w:val="22"/>
          </w:rPr>
          <w:t>ЕСИА</w:t>
        </w:r>
      </w:hyperlink>
      <w:r w:rsidRPr="00924C9A">
        <w:rPr>
          <w:color w:val="22272F"/>
          <w:sz w:val="22"/>
          <w:szCs w:val="22"/>
        </w:rPr>
        <w:t>)</w:t>
      </w:r>
    </w:p>
    <w:p w:rsidR="00AC26DD" w:rsidRPr="00924C9A" w:rsidRDefault="00AC26DD" w:rsidP="00AC26DD">
      <w:pPr>
        <w:pStyle w:val="s1"/>
        <w:shd w:val="clear" w:color="auto" w:fill="FFFFFF"/>
        <w:spacing w:before="0" w:beforeAutospacing="0" w:after="0" w:afterAutospacing="0"/>
        <w:contextualSpacing/>
        <w:jc w:val="both"/>
        <w:rPr>
          <w:color w:val="22272F"/>
          <w:sz w:val="22"/>
          <w:szCs w:val="22"/>
        </w:rPr>
      </w:pPr>
      <w:r w:rsidRPr="00924C9A">
        <w:rPr>
          <w:color w:val="22272F"/>
          <w:sz w:val="22"/>
          <w:szCs w:val="22"/>
        </w:rPr>
        <w:t>6. В целях регистрации и дальнейшего информирования о ходе исполнения услуги (получения результата услуги) указывается следующая информация:</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СНИЛС </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номер мобильного телефона в федеральном формате:</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e-mail _________________________ (если имеется)</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гражданство - Российская Федерация/ ______________________________________</w:t>
      </w:r>
    </w:p>
    <w:p w:rsidR="00AC26DD" w:rsidRPr="00924C9A" w:rsidRDefault="00AC26DD" w:rsidP="00AC26DD">
      <w:pPr>
        <w:pStyle w:val="indent1"/>
        <w:shd w:val="clear" w:color="auto" w:fill="FFFFFF"/>
        <w:spacing w:before="0" w:beforeAutospacing="0" w:after="0" w:afterAutospacing="0"/>
        <w:jc w:val="center"/>
        <w:rPr>
          <w:color w:val="22272F"/>
          <w:sz w:val="22"/>
          <w:szCs w:val="22"/>
        </w:rPr>
      </w:pPr>
      <w:r w:rsidRPr="00924C9A">
        <w:rPr>
          <w:color w:val="22272F"/>
          <w:sz w:val="22"/>
          <w:szCs w:val="22"/>
        </w:rPr>
        <w:lastRenderedPageBreak/>
        <w:t>(наименование иностранного государства)</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В случае, если документ, удостоверяющий личность, - паспорт гражданина РФ:</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серия, номер - </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кем выдан - _____________________________________________________________</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дата выдачи - </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код подразделения - </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дата рождения - </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место рождения - ________________________________________________________</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В случае, если документ, удостоверяющий личность, - паспорт гражданина иностранного государства:</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дата выдачи - </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дата окончания срока действия - </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7. Прошу информировать меня о ходе исполнения услуги (получения результата услуги) через единый личный кабинет интернет-портала </w:t>
      </w:r>
      <w:hyperlink r:id="rId154" w:tgtFrame="_blank" w:history="1">
        <w:r w:rsidRPr="00924C9A">
          <w:rPr>
            <w:rStyle w:val="a8"/>
            <w:color w:val="3272C0"/>
            <w:sz w:val="22"/>
            <w:szCs w:val="22"/>
          </w:rPr>
          <w:t>www.gosuslugi.ru</w:t>
        </w:r>
      </w:hyperlink>
      <w:r w:rsidRPr="00924C9A">
        <w:rPr>
          <w:color w:val="22272F"/>
          <w:sz w:val="22"/>
          <w:szCs w:val="22"/>
        </w:rPr>
        <w:t> (для заявителей, зарегистрированных в </w:t>
      </w:r>
      <w:hyperlink r:id="rId155" w:tgtFrame="_blank" w:history="1">
        <w:r w:rsidRPr="00924C9A">
          <w:rPr>
            <w:rStyle w:val="a8"/>
            <w:color w:val="3272C0"/>
            <w:sz w:val="22"/>
            <w:szCs w:val="22"/>
          </w:rPr>
          <w:t>ЕСИА</w:t>
        </w:r>
      </w:hyperlink>
      <w:r w:rsidRPr="00924C9A">
        <w:rPr>
          <w:color w:val="22272F"/>
          <w:sz w:val="22"/>
          <w:szCs w:val="22"/>
        </w:rPr>
        <w:t>) СНИЛС </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(отметьте только один вариант)</w:t>
      </w:r>
    </w:p>
    <w:tbl>
      <w:tblPr>
        <w:tblW w:w="10320" w:type="dxa"/>
        <w:tblCellMar>
          <w:top w:w="15" w:type="dxa"/>
          <w:left w:w="15" w:type="dxa"/>
          <w:bottom w:w="15" w:type="dxa"/>
          <w:right w:w="15" w:type="dxa"/>
        </w:tblCellMar>
        <w:tblLook w:val="04A0" w:firstRow="1" w:lastRow="0" w:firstColumn="1" w:lastColumn="0" w:noHBand="0" w:noVBand="1"/>
      </w:tblPr>
      <w:tblGrid>
        <w:gridCol w:w="380"/>
        <w:gridCol w:w="259"/>
        <w:gridCol w:w="1674"/>
        <w:gridCol w:w="381"/>
        <w:gridCol w:w="259"/>
        <w:gridCol w:w="7367"/>
      </w:tblGrid>
      <w:tr w:rsidR="00AC26DD" w:rsidRPr="00924C9A" w:rsidTr="00F63FBD">
        <w:tc>
          <w:tcPr>
            <w:tcW w:w="37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c>
          <w:tcPr>
            <w:tcW w:w="255" w:type="dxa"/>
            <w:tcBorders>
              <w:lef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c>
          <w:tcPr>
            <w:tcW w:w="1650" w:type="dxa"/>
            <w:tcBorders>
              <w:right w:val="single" w:sz="6" w:space="0" w:color="000000"/>
            </w:tcBorders>
            <w:hideMark/>
          </w:tcPr>
          <w:p w:rsidR="00AC26DD" w:rsidRPr="00924C9A" w:rsidRDefault="00AC26DD" w:rsidP="00F63FBD">
            <w:pPr>
              <w:pStyle w:val="s1"/>
              <w:spacing w:before="0" w:beforeAutospacing="0" w:after="0" w:afterAutospacing="0"/>
              <w:rPr>
                <w:sz w:val="22"/>
                <w:szCs w:val="22"/>
              </w:rPr>
            </w:pPr>
            <w:r w:rsidRPr="00924C9A">
              <w:rPr>
                <w:sz w:val="22"/>
                <w:szCs w:val="22"/>
              </w:rPr>
              <w:t>ДА</w:t>
            </w:r>
          </w:p>
        </w:tc>
        <w:tc>
          <w:tcPr>
            <w:tcW w:w="375" w:type="dxa"/>
            <w:tcBorders>
              <w:top w:val="single" w:sz="6" w:space="0" w:color="000000"/>
              <w:left w:val="single" w:sz="6" w:space="0" w:color="000000"/>
              <w:bottom w:val="single" w:sz="6" w:space="0" w:color="000000"/>
              <w:righ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c>
          <w:tcPr>
            <w:tcW w:w="255" w:type="dxa"/>
            <w:tcBorders>
              <w:left w:val="single" w:sz="6" w:space="0" w:color="000000"/>
            </w:tcBorders>
            <w:hideMark/>
          </w:tcPr>
          <w:p w:rsidR="00AC26DD" w:rsidRPr="00924C9A" w:rsidRDefault="00AC26DD" w:rsidP="00F63FBD">
            <w:pPr>
              <w:pStyle w:val="empty"/>
              <w:spacing w:before="0" w:beforeAutospacing="0" w:after="0" w:afterAutospacing="0"/>
              <w:rPr>
                <w:sz w:val="22"/>
                <w:szCs w:val="22"/>
              </w:rPr>
            </w:pPr>
            <w:r w:rsidRPr="00924C9A">
              <w:rPr>
                <w:sz w:val="22"/>
                <w:szCs w:val="22"/>
              </w:rPr>
              <w:t> </w:t>
            </w:r>
          </w:p>
        </w:tc>
        <w:tc>
          <w:tcPr>
            <w:tcW w:w="7260" w:type="dxa"/>
            <w:hideMark/>
          </w:tcPr>
          <w:p w:rsidR="00AC26DD" w:rsidRPr="00924C9A" w:rsidRDefault="00AC26DD" w:rsidP="00F63FBD">
            <w:pPr>
              <w:pStyle w:val="s1"/>
              <w:spacing w:before="0" w:beforeAutospacing="0" w:after="0" w:afterAutospacing="0"/>
              <w:rPr>
                <w:sz w:val="22"/>
                <w:szCs w:val="22"/>
              </w:rPr>
            </w:pPr>
            <w:r w:rsidRPr="00924C9A">
              <w:rPr>
                <w:sz w:val="22"/>
                <w:szCs w:val="22"/>
              </w:rPr>
              <w:t>НЕТ</w:t>
            </w:r>
          </w:p>
        </w:tc>
      </w:tr>
    </w:tbl>
    <w:p w:rsidR="00AC26DD" w:rsidRPr="00924C9A" w:rsidRDefault="00AC26DD" w:rsidP="00AC26DD">
      <w:pPr>
        <w:rPr>
          <w:rFonts w:ascii="Times New Roman" w:hAnsi="Times New Roman" w:cs="Times New Roman"/>
          <w:vanish/>
          <w:sz w:val="22"/>
          <w:szCs w:val="22"/>
        </w:rPr>
      </w:pPr>
    </w:p>
    <w:tbl>
      <w:tblPr>
        <w:tblW w:w="10260" w:type="dxa"/>
        <w:shd w:val="clear" w:color="auto" w:fill="FFFFFF"/>
        <w:tblCellMar>
          <w:top w:w="15" w:type="dxa"/>
          <w:left w:w="15" w:type="dxa"/>
          <w:bottom w:w="15" w:type="dxa"/>
          <w:right w:w="15" w:type="dxa"/>
        </w:tblCellMar>
        <w:tblLook w:val="04A0" w:firstRow="1" w:lastRow="0" w:firstColumn="1" w:lastColumn="0" w:noHBand="0" w:noVBand="1"/>
      </w:tblPr>
      <w:tblGrid>
        <w:gridCol w:w="3936"/>
        <w:gridCol w:w="2884"/>
        <w:gridCol w:w="3440"/>
      </w:tblGrid>
      <w:tr w:rsidR="00AC26DD" w:rsidRPr="00924C9A" w:rsidTr="00F63FBD">
        <w:tc>
          <w:tcPr>
            <w:tcW w:w="3930" w:type="dxa"/>
            <w:shd w:val="clear" w:color="auto" w:fill="FFFFFF"/>
            <w:hideMark/>
          </w:tcPr>
          <w:p w:rsidR="00AC26DD" w:rsidRPr="00924C9A" w:rsidRDefault="00AC26DD" w:rsidP="00F63FBD">
            <w:pPr>
              <w:pStyle w:val="s1"/>
              <w:spacing w:before="0" w:beforeAutospacing="0" w:after="0" w:afterAutospacing="0"/>
              <w:jc w:val="both"/>
              <w:rPr>
                <w:color w:val="22272F"/>
                <w:sz w:val="22"/>
                <w:szCs w:val="22"/>
              </w:rPr>
            </w:pPr>
            <w:r w:rsidRPr="00924C9A">
              <w:rPr>
                <w:color w:val="22272F"/>
                <w:sz w:val="22"/>
                <w:szCs w:val="22"/>
              </w:rPr>
              <w:t>"___" _______________ 20___ год</w:t>
            </w:r>
          </w:p>
        </w:tc>
        <w:tc>
          <w:tcPr>
            <w:tcW w:w="2880" w:type="dxa"/>
            <w:shd w:val="clear" w:color="auto" w:fill="FFFFFF"/>
            <w:hideMark/>
          </w:tcPr>
          <w:p w:rsidR="00AC26DD" w:rsidRPr="00924C9A" w:rsidRDefault="00AC26DD" w:rsidP="00F63FBD">
            <w:pPr>
              <w:pStyle w:val="empty"/>
              <w:spacing w:before="0" w:beforeAutospacing="0" w:after="0" w:afterAutospacing="0"/>
              <w:jc w:val="both"/>
              <w:rPr>
                <w:color w:val="22272F"/>
                <w:sz w:val="22"/>
                <w:szCs w:val="22"/>
              </w:rPr>
            </w:pPr>
            <w:r w:rsidRPr="00924C9A">
              <w:rPr>
                <w:color w:val="22272F"/>
                <w:sz w:val="22"/>
                <w:szCs w:val="22"/>
              </w:rPr>
              <w:t> </w:t>
            </w:r>
          </w:p>
        </w:tc>
        <w:tc>
          <w:tcPr>
            <w:tcW w:w="3435" w:type="dxa"/>
            <w:shd w:val="clear" w:color="auto" w:fill="FFFFFF"/>
            <w:hideMark/>
          </w:tcPr>
          <w:p w:rsidR="00AC26DD" w:rsidRPr="00924C9A" w:rsidRDefault="00AC26DD" w:rsidP="00F63FBD">
            <w:pPr>
              <w:pStyle w:val="empty"/>
              <w:spacing w:before="0" w:beforeAutospacing="0" w:after="0" w:afterAutospacing="0"/>
              <w:jc w:val="both"/>
              <w:rPr>
                <w:color w:val="22272F"/>
                <w:sz w:val="22"/>
                <w:szCs w:val="22"/>
              </w:rPr>
            </w:pPr>
            <w:r w:rsidRPr="00924C9A">
              <w:rPr>
                <w:color w:val="22272F"/>
                <w:sz w:val="22"/>
                <w:szCs w:val="22"/>
              </w:rPr>
              <w:t> </w:t>
            </w:r>
          </w:p>
        </w:tc>
      </w:tr>
      <w:tr w:rsidR="00AC26DD" w:rsidRPr="00924C9A" w:rsidTr="00F63FBD">
        <w:tc>
          <w:tcPr>
            <w:tcW w:w="3930" w:type="dxa"/>
            <w:shd w:val="clear" w:color="auto" w:fill="FFFFFF"/>
            <w:hideMark/>
          </w:tcPr>
          <w:p w:rsidR="00AC26DD" w:rsidRPr="00924C9A" w:rsidRDefault="00AC26DD" w:rsidP="00F63FBD">
            <w:pPr>
              <w:pStyle w:val="s1"/>
              <w:spacing w:before="0" w:beforeAutospacing="0" w:after="0" w:afterAutospacing="0"/>
              <w:jc w:val="both"/>
              <w:rPr>
                <w:color w:val="22272F"/>
                <w:sz w:val="22"/>
                <w:szCs w:val="22"/>
              </w:rPr>
            </w:pPr>
            <w:r w:rsidRPr="00924C9A">
              <w:rPr>
                <w:color w:val="22272F"/>
                <w:sz w:val="22"/>
                <w:szCs w:val="22"/>
              </w:rPr>
              <w:t>ЗАЯВИТЕЛЬ:</w:t>
            </w:r>
          </w:p>
        </w:tc>
        <w:tc>
          <w:tcPr>
            <w:tcW w:w="2880" w:type="dxa"/>
            <w:shd w:val="clear" w:color="auto" w:fill="FFFFFF"/>
            <w:hideMark/>
          </w:tcPr>
          <w:p w:rsidR="00AC26DD" w:rsidRPr="00924C9A" w:rsidRDefault="00AC26DD" w:rsidP="00F63FBD">
            <w:pPr>
              <w:pStyle w:val="empty"/>
              <w:spacing w:before="0" w:beforeAutospacing="0" w:after="0" w:afterAutospacing="0"/>
              <w:jc w:val="both"/>
              <w:rPr>
                <w:color w:val="22272F"/>
                <w:sz w:val="22"/>
                <w:szCs w:val="22"/>
              </w:rPr>
            </w:pPr>
            <w:r w:rsidRPr="00924C9A">
              <w:rPr>
                <w:color w:val="22272F"/>
                <w:sz w:val="22"/>
                <w:szCs w:val="22"/>
              </w:rPr>
              <w:t> </w:t>
            </w:r>
          </w:p>
        </w:tc>
        <w:tc>
          <w:tcPr>
            <w:tcW w:w="3435" w:type="dxa"/>
            <w:shd w:val="clear" w:color="auto" w:fill="FFFFFF"/>
            <w:hideMark/>
          </w:tcPr>
          <w:p w:rsidR="00AC26DD" w:rsidRPr="00924C9A" w:rsidRDefault="00AC26DD" w:rsidP="00F63FBD">
            <w:pPr>
              <w:pStyle w:val="empty"/>
              <w:spacing w:before="0" w:beforeAutospacing="0" w:after="0" w:afterAutospacing="0"/>
              <w:jc w:val="both"/>
              <w:rPr>
                <w:color w:val="22272F"/>
                <w:sz w:val="22"/>
                <w:szCs w:val="22"/>
              </w:rPr>
            </w:pPr>
            <w:r w:rsidRPr="00924C9A">
              <w:rPr>
                <w:color w:val="22272F"/>
                <w:sz w:val="22"/>
                <w:szCs w:val="22"/>
              </w:rPr>
              <w:t> </w:t>
            </w:r>
          </w:p>
        </w:tc>
      </w:tr>
      <w:tr w:rsidR="00AC26DD" w:rsidRPr="00924C9A" w:rsidTr="00F63FBD">
        <w:tc>
          <w:tcPr>
            <w:tcW w:w="3930" w:type="dxa"/>
            <w:shd w:val="clear" w:color="auto" w:fill="FFFFFF"/>
            <w:hideMark/>
          </w:tcPr>
          <w:p w:rsidR="00AC26DD" w:rsidRPr="00924C9A" w:rsidRDefault="00AC26DD" w:rsidP="00F63FBD">
            <w:pPr>
              <w:pStyle w:val="s1"/>
              <w:spacing w:before="0" w:beforeAutospacing="0" w:after="0" w:afterAutospacing="0"/>
              <w:jc w:val="both"/>
              <w:rPr>
                <w:color w:val="22272F"/>
                <w:sz w:val="22"/>
                <w:szCs w:val="22"/>
              </w:rPr>
            </w:pPr>
            <w:r w:rsidRPr="00924C9A">
              <w:rPr>
                <w:color w:val="22272F"/>
                <w:sz w:val="22"/>
                <w:szCs w:val="22"/>
              </w:rPr>
              <w:t>______________________________</w:t>
            </w:r>
          </w:p>
          <w:p w:rsidR="00AC26DD" w:rsidRPr="00924C9A" w:rsidRDefault="00AC26DD" w:rsidP="00F63FBD">
            <w:pPr>
              <w:pStyle w:val="s1"/>
              <w:spacing w:before="0" w:beforeAutospacing="0" w:after="0" w:afterAutospacing="0"/>
              <w:jc w:val="center"/>
              <w:rPr>
                <w:color w:val="22272F"/>
                <w:sz w:val="22"/>
                <w:szCs w:val="22"/>
              </w:rPr>
            </w:pPr>
            <w:r w:rsidRPr="00924C9A">
              <w:rPr>
                <w:color w:val="22272F"/>
                <w:sz w:val="22"/>
                <w:szCs w:val="22"/>
              </w:rPr>
              <w:t>(наименование должности руководителя для юридического лица)</w:t>
            </w:r>
          </w:p>
        </w:tc>
        <w:tc>
          <w:tcPr>
            <w:tcW w:w="2880" w:type="dxa"/>
            <w:shd w:val="clear" w:color="auto" w:fill="FFFFFF"/>
            <w:hideMark/>
          </w:tcPr>
          <w:p w:rsidR="00AC26DD" w:rsidRPr="00924C9A" w:rsidRDefault="00AC26DD" w:rsidP="00F63FBD">
            <w:pPr>
              <w:pStyle w:val="s1"/>
              <w:spacing w:before="0" w:beforeAutospacing="0" w:after="0" w:afterAutospacing="0"/>
              <w:jc w:val="center"/>
              <w:rPr>
                <w:color w:val="22272F"/>
                <w:sz w:val="22"/>
                <w:szCs w:val="22"/>
              </w:rPr>
            </w:pPr>
            <w:r w:rsidRPr="00924C9A">
              <w:rPr>
                <w:color w:val="22272F"/>
                <w:sz w:val="22"/>
                <w:szCs w:val="22"/>
              </w:rPr>
              <w:t>__________________</w:t>
            </w:r>
          </w:p>
          <w:p w:rsidR="00AC26DD" w:rsidRPr="00924C9A" w:rsidRDefault="00AC26DD" w:rsidP="00F63FBD">
            <w:pPr>
              <w:pStyle w:val="s1"/>
              <w:spacing w:before="0" w:beforeAutospacing="0" w:after="0" w:afterAutospacing="0"/>
              <w:jc w:val="center"/>
              <w:rPr>
                <w:color w:val="22272F"/>
                <w:sz w:val="22"/>
                <w:szCs w:val="22"/>
              </w:rPr>
            </w:pPr>
            <w:r w:rsidRPr="00924C9A">
              <w:rPr>
                <w:color w:val="22272F"/>
                <w:sz w:val="22"/>
                <w:szCs w:val="22"/>
              </w:rPr>
              <w:t>(личная подпись)</w:t>
            </w:r>
          </w:p>
        </w:tc>
        <w:tc>
          <w:tcPr>
            <w:tcW w:w="3435" w:type="dxa"/>
            <w:shd w:val="clear" w:color="auto" w:fill="FFFFFF"/>
            <w:hideMark/>
          </w:tcPr>
          <w:p w:rsidR="00AC26DD" w:rsidRPr="00924C9A" w:rsidRDefault="00AC26DD" w:rsidP="00F63FBD">
            <w:pPr>
              <w:pStyle w:val="s1"/>
              <w:spacing w:before="0" w:beforeAutospacing="0" w:after="0" w:afterAutospacing="0"/>
              <w:jc w:val="center"/>
              <w:rPr>
                <w:color w:val="22272F"/>
                <w:sz w:val="22"/>
                <w:szCs w:val="22"/>
              </w:rPr>
            </w:pPr>
            <w:r w:rsidRPr="00924C9A">
              <w:rPr>
                <w:color w:val="22272F"/>
                <w:sz w:val="22"/>
                <w:szCs w:val="22"/>
              </w:rPr>
              <w:t>_______________________</w:t>
            </w:r>
          </w:p>
          <w:p w:rsidR="00AC26DD" w:rsidRPr="00924C9A" w:rsidRDefault="00AC26DD" w:rsidP="00F63FBD">
            <w:pPr>
              <w:pStyle w:val="s1"/>
              <w:spacing w:before="0" w:beforeAutospacing="0" w:after="0" w:afterAutospacing="0"/>
              <w:jc w:val="center"/>
              <w:rPr>
                <w:color w:val="22272F"/>
                <w:sz w:val="22"/>
                <w:szCs w:val="22"/>
              </w:rPr>
            </w:pPr>
            <w:r w:rsidRPr="00924C9A">
              <w:rPr>
                <w:color w:val="22272F"/>
                <w:sz w:val="22"/>
                <w:szCs w:val="22"/>
              </w:rPr>
              <w:t>(фамилия и инициалы)</w:t>
            </w:r>
          </w:p>
        </w:tc>
      </w:tr>
    </w:tbl>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для юридического лица</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"____" ___________ 20___ г.</w:t>
      </w:r>
    </w:p>
    <w:p w:rsidR="00AC26DD" w:rsidRPr="00924C9A" w:rsidRDefault="00AC26DD" w:rsidP="00AC26DD">
      <w:pPr>
        <w:pStyle w:val="s1"/>
        <w:shd w:val="clear" w:color="auto" w:fill="FFFFFF"/>
        <w:spacing w:before="0" w:beforeAutospacing="0" w:after="0" w:afterAutospacing="0"/>
        <w:jc w:val="both"/>
        <w:rPr>
          <w:color w:val="22272F"/>
          <w:sz w:val="22"/>
          <w:szCs w:val="22"/>
        </w:rPr>
      </w:pPr>
      <w:r w:rsidRPr="00924C9A">
        <w:rPr>
          <w:color w:val="22272F"/>
          <w:sz w:val="22"/>
          <w:szCs w:val="22"/>
        </w:rPr>
        <w:t>М.П. (при наличии)</w:t>
      </w:r>
    </w:p>
    <w:tbl>
      <w:tblPr>
        <w:tblW w:w="10260" w:type="dxa"/>
        <w:shd w:val="clear" w:color="auto" w:fill="FFFFFF"/>
        <w:tblCellMar>
          <w:top w:w="15" w:type="dxa"/>
          <w:left w:w="15" w:type="dxa"/>
          <w:bottom w:w="15" w:type="dxa"/>
          <w:right w:w="15" w:type="dxa"/>
        </w:tblCellMar>
        <w:tblLook w:val="04A0" w:firstRow="1" w:lastRow="0" w:firstColumn="1" w:lastColumn="0" w:noHBand="0" w:noVBand="1"/>
      </w:tblPr>
      <w:tblGrid>
        <w:gridCol w:w="3930"/>
        <w:gridCol w:w="2880"/>
        <w:gridCol w:w="3450"/>
      </w:tblGrid>
      <w:tr w:rsidR="00AC26DD" w:rsidRPr="00924C9A" w:rsidTr="00F63FBD">
        <w:tc>
          <w:tcPr>
            <w:tcW w:w="10260" w:type="dxa"/>
            <w:gridSpan w:val="3"/>
            <w:shd w:val="clear" w:color="auto" w:fill="FFFFFF"/>
            <w:hideMark/>
          </w:tcPr>
          <w:p w:rsidR="00AC26DD" w:rsidRPr="00924C9A" w:rsidRDefault="00AC26DD" w:rsidP="00F63FBD">
            <w:pPr>
              <w:pStyle w:val="s1"/>
              <w:spacing w:before="0" w:beforeAutospacing="0" w:after="0" w:afterAutospacing="0"/>
              <w:jc w:val="both"/>
              <w:rPr>
                <w:color w:val="22272F"/>
                <w:sz w:val="22"/>
                <w:szCs w:val="22"/>
              </w:rPr>
            </w:pPr>
            <w:r w:rsidRPr="00924C9A">
              <w:rPr>
                <w:color w:val="22272F"/>
                <w:sz w:val="22"/>
                <w:szCs w:val="22"/>
              </w:rPr>
              <w:t>Заявление и прилагаемые к нему согласно перечню документы приняты</w:t>
            </w:r>
          </w:p>
          <w:p w:rsidR="00AC26DD" w:rsidRPr="00924C9A" w:rsidRDefault="00AC26DD" w:rsidP="00F63FBD">
            <w:pPr>
              <w:pStyle w:val="s1"/>
              <w:spacing w:before="0" w:beforeAutospacing="0" w:after="0" w:afterAutospacing="0"/>
              <w:jc w:val="both"/>
              <w:rPr>
                <w:color w:val="22272F"/>
                <w:sz w:val="22"/>
                <w:szCs w:val="22"/>
              </w:rPr>
            </w:pPr>
            <w:r w:rsidRPr="00924C9A">
              <w:rPr>
                <w:color w:val="22272F"/>
                <w:sz w:val="22"/>
                <w:szCs w:val="22"/>
              </w:rPr>
              <w:t>"__" ____________ 20__ г.</w:t>
            </w:r>
          </w:p>
        </w:tc>
      </w:tr>
      <w:tr w:rsidR="00AC26DD" w:rsidRPr="00924C9A" w:rsidTr="00F63FBD">
        <w:tc>
          <w:tcPr>
            <w:tcW w:w="3930" w:type="dxa"/>
            <w:shd w:val="clear" w:color="auto" w:fill="FFFFFF"/>
            <w:hideMark/>
          </w:tcPr>
          <w:p w:rsidR="00AC26DD" w:rsidRPr="00924C9A" w:rsidRDefault="00AC26DD" w:rsidP="00F63FBD">
            <w:pPr>
              <w:pStyle w:val="s1"/>
              <w:spacing w:before="0" w:beforeAutospacing="0" w:after="0" w:afterAutospacing="0"/>
              <w:jc w:val="both"/>
              <w:rPr>
                <w:color w:val="22272F"/>
                <w:sz w:val="22"/>
                <w:szCs w:val="22"/>
              </w:rPr>
            </w:pPr>
            <w:r w:rsidRPr="00924C9A">
              <w:rPr>
                <w:color w:val="22272F"/>
                <w:sz w:val="22"/>
                <w:szCs w:val="22"/>
              </w:rPr>
              <w:t>______________________________</w:t>
            </w:r>
          </w:p>
          <w:p w:rsidR="00AC26DD" w:rsidRPr="00924C9A" w:rsidRDefault="00AC26DD" w:rsidP="00F63FBD">
            <w:pPr>
              <w:pStyle w:val="s1"/>
              <w:spacing w:before="0" w:beforeAutospacing="0" w:after="0" w:afterAutospacing="0"/>
              <w:jc w:val="center"/>
              <w:rPr>
                <w:color w:val="22272F"/>
                <w:sz w:val="22"/>
                <w:szCs w:val="22"/>
              </w:rPr>
            </w:pPr>
            <w:r w:rsidRPr="00924C9A">
              <w:rPr>
                <w:color w:val="22272F"/>
                <w:sz w:val="22"/>
                <w:szCs w:val="22"/>
              </w:rPr>
              <w:t>(Наименование должностного лица, принявшего документы)</w:t>
            </w:r>
          </w:p>
        </w:tc>
        <w:tc>
          <w:tcPr>
            <w:tcW w:w="2880" w:type="dxa"/>
            <w:shd w:val="clear" w:color="auto" w:fill="FFFFFF"/>
            <w:hideMark/>
          </w:tcPr>
          <w:p w:rsidR="00AC26DD" w:rsidRPr="00924C9A" w:rsidRDefault="00AC26DD" w:rsidP="00F63FBD">
            <w:pPr>
              <w:pStyle w:val="s1"/>
              <w:spacing w:before="0" w:beforeAutospacing="0" w:after="0" w:afterAutospacing="0"/>
              <w:jc w:val="center"/>
              <w:rPr>
                <w:color w:val="22272F"/>
                <w:sz w:val="22"/>
                <w:szCs w:val="22"/>
              </w:rPr>
            </w:pPr>
            <w:r w:rsidRPr="00924C9A">
              <w:rPr>
                <w:color w:val="22272F"/>
                <w:sz w:val="22"/>
                <w:szCs w:val="22"/>
              </w:rPr>
              <w:t>__________________</w:t>
            </w:r>
          </w:p>
          <w:p w:rsidR="00AC26DD" w:rsidRPr="00924C9A" w:rsidRDefault="00AC26DD" w:rsidP="00F63FBD">
            <w:pPr>
              <w:pStyle w:val="s1"/>
              <w:spacing w:before="0" w:beforeAutospacing="0" w:after="0" w:afterAutospacing="0"/>
              <w:jc w:val="center"/>
              <w:rPr>
                <w:color w:val="22272F"/>
                <w:sz w:val="22"/>
                <w:szCs w:val="22"/>
              </w:rPr>
            </w:pPr>
            <w:r w:rsidRPr="00924C9A">
              <w:rPr>
                <w:color w:val="22272F"/>
                <w:sz w:val="22"/>
                <w:szCs w:val="22"/>
              </w:rPr>
              <w:t>(подпись)</w:t>
            </w:r>
          </w:p>
        </w:tc>
        <w:tc>
          <w:tcPr>
            <w:tcW w:w="3435" w:type="dxa"/>
            <w:shd w:val="clear" w:color="auto" w:fill="FFFFFF"/>
            <w:hideMark/>
          </w:tcPr>
          <w:p w:rsidR="00AC26DD" w:rsidRPr="00924C9A" w:rsidRDefault="00AC26DD" w:rsidP="00F63FBD">
            <w:pPr>
              <w:pStyle w:val="s1"/>
              <w:spacing w:before="0" w:beforeAutospacing="0" w:after="0" w:afterAutospacing="0"/>
              <w:jc w:val="center"/>
              <w:rPr>
                <w:color w:val="22272F"/>
                <w:sz w:val="22"/>
                <w:szCs w:val="22"/>
              </w:rPr>
            </w:pPr>
            <w:r w:rsidRPr="00924C9A">
              <w:rPr>
                <w:color w:val="22272F"/>
                <w:sz w:val="22"/>
                <w:szCs w:val="22"/>
              </w:rPr>
              <w:t>_____________________</w:t>
            </w:r>
          </w:p>
          <w:p w:rsidR="00AC26DD" w:rsidRPr="00924C9A" w:rsidRDefault="00AC26DD" w:rsidP="00F63FBD">
            <w:pPr>
              <w:pStyle w:val="s1"/>
              <w:spacing w:before="0" w:beforeAutospacing="0" w:after="0" w:afterAutospacing="0"/>
              <w:jc w:val="center"/>
              <w:rPr>
                <w:color w:val="22272F"/>
                <w:sz w:val="22"/>
                <w:szCs w:val="22"/>
              </w:rPr>
            </w:pPr>
            <w:r w:rsidRPr="00924C9A">
              <w:rPr>
                <w:color w:val="22272F"/>
                <w:sz w:val="22"/>
                <w:szCs w:val="22"/>
              </w:rPr>
              <w:t>(инициалы, фамилия)</w:t>
            </w:r>
          </w:p>
        </w:tc>
      </w:tr>
    </w:tbl>
    <w:p w:rsidR="00AC26DD" w:rsidRPr="00924C9A" w:rsidRDefault="00AC26DD" w:rsidP="00AC26DD">
      <w:pPr>
        <w:ind w:firstLine="698"/>
        <w:jc w:val="right"/>
        <w:rPr>
          <w:rStyle w:val="a5"/>
          <w:rFonts w:ascii="Times New Roman" w:hAnsi="Times New Roman" w:cs="Times New Roman"/>
          <w:b/>
          <w:sz w:val="22"/>
          <w:szCs w:val="22"/>
          <w:shd w:val="clear" w:color="auto" w:fill="C9211E"/>
        </w:rPr>
      </w:pPr>
    </w:p>
    <w:p w:rsidR="00744324" w:rsidRPr="006E55B2" w:rsidRDefault="00744324" w:rsidP="00744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imes New Roman" w:hAnsi="Times New Roman" w:cs="Times New Roman"/>
          <w:kern w:val="0"/>
          <w:sz w:val="22"/>
          <w:szCs w:val="22"/>
          <w:lang w:bidi="ar-SA"/>
        </w:rPr>
      </w:pPr>
    </w:p>
    <w:p w:rsidR="00F63FBD" w:rsidRPr="009F5367" w:rsidRDefault="00F63FBD" w:rsidP="00F63FBD">
      <w:pPr>
        <w:numPr>
          <w:ilvl w:val="0"/>
          <w:numId w:val="1"/>
        </w:numPr>
        <w:tabs>
          <w:tab w:val="left" w:pos="5670"/>
          <w:tab w:val="left" w:pos="6663"/>
          <w:tab w:val="left" w:pos="7513"/>
          <w:tab w:val="left" w:pos="7938"/>
        </w:tabs>
        <w:ind w:left="0" w:firstLine="567"/>
        <w:jc w:val="center"/>
        <w:rPr>
          <w:rFonts w:ascii="Times New Roman" w:hAnsi="Times New Roman" w:cs="Times New Roman"/>
          <w:b/>
          <w:noProof/>
          <w:kern w:val="1"/>
          <w:sz w:val="22"/>
          <w:szCs w:val="22"/>
        </w:rPr>
      </w:pPr>
      <w:r w:rsidRPr="009F5367">
        <w:rPr>
          <w:rFonts w:ascii="Times New Roman" w:hAnsi="Times New Roman" w:cs="Times New Roman"/>
          <w:b/>
          <w:noProof/>
          <w:kern w:val="1"/>
          <w:sz w:val="22"/>
          <w:szCs w:val="22"/>
          <w:lang w:eastAsia="ru-RU" w:bidi="ar-SA"/>
        </w:rPr>
        <w:drawing>
          <wp:inline distT="0" distB="0" distL="0" distR="0" wp14:anchorId="52CB6B62" wp14:editId="60E37F4B">
            <wp:extent cx="584835" cy="605790"/>
            <wp:effectExtent l="0" t="0" r="5715" b="3810"/>
            <wp:docPr id="6" name="Рисунок 6"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835" cy="605790"/>
                    </a:xfrm>
                    <a:prstGeom prst="rect">
                      <a:avLst/>
                    </a:prstGeom>
                    <a:noFill/>
                    <a:ln>
                      <a:noFill/>
                    </a:ln>
                  </pic:spPr>
                </pic:pic>
              </a:graphicData>
            </a:graphic>
          </wp:inline>
        </w:drawing>
      </w:r>
    </w:p>
    <w:p w:rsidR="00F63FBD" w:rsidRPr="009F5367" w:rsidRDefault="00F63FBD" w:rsidP="00F63FBD">
      <w:pPr>
        <w:numPr>
          <w:ilvl w:val="0"/>
          <w:numId w:val="1"/>
        </w:numPr>
        <w:tabs>
          <w:tab w:val="left" w:pos="5670"/>
          <w:tab w:val="left" w:pos="6663"/>
          <w:tab w:val="left" w:pos="7513"/>
          <w:tab w:val="left" w:pos="7938"/>
        </w:tabs>
        <w:ind w:left="0" w:firstLine="567"/>
        <w:jc w:val="center"/>
        <w:rPr>
          <w:rFonts w:ascii="Times New Roman" w:hAnsi="Times New Roman" w:cs="Times New Roman"/>
          <w:b/>
          <w:kern w:val="1"/>
          <w:sz w:val="22"/>
          <w:szCs w:val="22"/>
          <w:lang w:eastAsia="ar-SA"/>
        </w:rPr>
      </w:pPr>
      <w:r w:rsidRPr="009F5367">
        <w:rPr>
          <w:rFonts w:ascii="Times New Roman" w:hAnsi="Times New Roman" w:cs="Times New Roman"/>
          <w:b/>
          <w:kern w:val="1"/>
          <w:sz w:val="22"/>
          <w:szCs w:val="22"/>
          <w:lang w:eastAsia="ar-SA"/>
        </w:rPr>
        <w:t xml:space="preserve">                      </w:t>
      </w:r>
    </w:p>
    <w:p w:rsidR="00F63FBD" w:rsidRPr="009F5367" w:rsidRDefault="00F63FBD" w:rsidP="00F63FBD">
      <w:pPr>
        <w:numPr>
          <w:ilvl w:val="0"/>
          <w:numId w:val="1"/>
        </w:numPr>
        <w:tabs>
          <w:tab w:val="left" w:pos="5670"/>
          <w:tab w:val="left" w:pos="6663"/>
          <w:tab w:val="left" w:pos="7513"/>
          <w:tab w:val="left" w:pos="7938"/>
        </w:tabs>
        <w:ind w:left="0" w:firstLine="567"/>
        <w:jc w:val="center"/>
        <w:rPr>
          <w:rFonts w:ascii="Times New Roman" w:hAnsi="Times New Roman" w:cs="Times New Roman"/>
          <w:b/>
          <w:kern w:val="1"/>
          <w:sz w:val="22"/>
          <w:szCs w:val="22"/>
          <w:lang w:eastAsia="ar-SA"/>
        </w:rPr>
      </w:pPr>
      <w:r w:rsidRPr="009F5367">
        <w:rPr>
          <w:rFonts w:ascii="Times New Roman" w:hAnsi="Times New Roman" w:cs="Times New Roman"/>
          <w:b/>
          <w:kern w:val="1"/>
          <w:sz w:val="22"/>
          <w:szCs w:val="22"/>
          <w:lang w:eastAsia="ar-SA"/>
        </w:rPr>
        <w:t>Администрация Большеигнатовского муниципального района Республики Мордовия</w:t>
      </w:r>
    </w:p>
    <w:p w:rsidR="00F63FBD" w:rsidRPr="009F5367" w:rsidRDefault="00F63FBD" w:rsidP="00F63FBD">
      <w:pPr>
        <w:keepNext/>
        <w:numPr>
          <w:ilvl w:val="0"/>
          <w:numId w:val="1"/>
        </w:numPr>
        <w:ind w:left="0" w:firstLine="567"/>
        <w:outlineLvl w:val="1"/>
        <w:rPr>
          <w:rFonts w:ascii="Times New Roman" w:hAnsi="Times New Roman" w:cs="Times New Roman"/>
          <w:b/>
          <w:bCs/>
          <w:kern w:val="1"/>
          <w:sz w:val="22"/>
          <w:szCs w:val="22"/>
          <w:lang w:eastAsia="ar-SA"/>
        </w:rPr>
      </w:pPr>
    </w:p>
    <w:p w:rsidR="00F63FBD" w:rsidRPr="009F5367" w:rsidRDefault="00F63FBD" w:rsidP="00F63FBD">
      <w:pPr>
        <w:keepNext/>
        <w:numPr>
          <w:ilvl w:val="0"/>
          <w:numId w:val="1"/>
        </w:numPr>
        <w:ind w:left="0" w:firstLine="567"/>
        <w:jc w:val="center"/>
        <w:outlineLvl w:val="1"/>
        <w:rPr>
          <w:rFonts w:ascii="Times New Roman" w:hAnsi="Times New Roman" w:cs="Times New Roman"/>
          <w:b/>
          <w:bCs/>
          <w:kern w:val="1"/>
          <w:sz w:val="22"/>
          <w:szCs w:val="22"/>
          <w:lang w:eastAsia="ar-SA"/>
        </w:rPr>
      </w:pPr>
      <w:r w:rsidRPr="009F5367">
        <w:rPr>
          <w:rFonts w:ascii="Times New Roman" w:hAnsi="Times New Roman" w:cs="Times New Roman"/>
          <w:b/>
          <w:bCs/>
          <w:kern w:val="1"/>
          <w:sz w:val="22"/>
          <w:szCs w:val="22"/>
          <w:lang w:eastAsia="ar-SA"/>
        </w:rPr>
        <w:t>ПОСТАНОВЛЕНИЕ</w:t>
      </w:r>
    </w:p>
    <w:p w:rsidR="00F63FBD" w:rsidRPr="00F63FBD" w:rsidRDefault="00F63FBD" w:rsidP="00F63FBD">
      <w:pPr>
        <w:numPr>
          <w:ilvl w:val="0"/>
          <w:numId w:val="1"/>
        </w:numPr>
        <w:tabs>
          <w:tab w:val="center" w:pos="4677"/>
        </w:tabs>
        <w:ind w:left="0" w:firstLine="567"/>
        <w:jc w:val="center"/>
        <w:rPr>
          <w:rFonts w:ascii="Times New Roman" w:hAnsi="Times New Roman" w:cs="Times New Roman"/>
          <w:kern w:val="1"/>
          <w:sz w:val="22"/>
          <w:szCs w:val="22"/>
          <w:lang w:eastAsia="ar-SA"/>
        </w:rPr>
      </w:pPr>
      <w:r w:rsidRPr="009F5367">
        <w:rPr>
          <w:rFonts w:ascii="Times New Roman" w:hAnsi="Times New Roman" w:cs="Times New Roman"/>
          <w:kern w:val="1"/>
          <w:sz w:val="22"/>
          <w:szCs w:val="22"/>
          <w:lang w:eastAsia="ar-SA"/>
        </w:rPr>
        <w:t xml:space="preserve">   </w:t>
      </w:r>
    </w:p>
    <w:p w:rsidR="00F63FBD" w:rsidRPr="009F5367" w:rsidRDefault="00F63FBD" w:rsidP="00F63FBD">
      <w:pPr>
        <w:tabs>
          <w:tab w:val="center" w:pos="4677"/>
        </w:tabs>
        <w:ind w:left="567"/>
        <w:rPr>
          <w:rFonts w:ascii="Times New Roman" w:hAnsi="Times New Roman" w:cs="Times New Roman"/>
          <w:kern w:val="1"/>
          <w:sz w:val="22"/>
          <w:szCs w:val="22"/>
          <w:lang w:eastAsia="ar-SA"/>
        </w:rPr>
      </w:pPr>
      <w:r w:rsidRPr="009F5367">
        <w:rPr>
          <w:rFonts w:ascii="Times New Roman" w:hAnsi="Times New Roman" w:cs="Times New Roman"/>
          <w:kern w:val="1"/>
          <w:sz w:val="22"/>
          <w:szCs w:val="22"/>
          <w:lang w:eastAsia="ar-SA"/>
        </w:rPr>
        <w:t>07  марта  2023 г.                                                                               № 101</w:t>
      </w:r>
    </w:p>
    <w:p w:rsidR="00F63FBD" w:rsidRPr="009F5367" w:rsidRDefault="00F63FBD" w:rsidP="00F63FBD">
      <w:pPr>
        <w:numPr>
          <w:ilvl w:val="0"/>
          <w:numId w:val="1"/>
        </w:numPr>
        <w:tabs>
          <w:tab w:val="center" w:pos="4677"/>
        </w:tabs>
        <w:ind w:left="0" w:firstLine="567"/>
        <w:jc w:val="center"/>
        <w:rPr>
          <w:rFonts w:ascii="Times New Roman" w:hAnsi="Times New Roman" w:cs="Times New Roman"/>
          <w:kern w:val="1"/>
          <w:sz w:val="22"/>
          <w:szCs w:val="22"/>
          <w:lang w:eastAsia="ar-SA"/>
        </w:rPr>
      </w:pPr>
    </w:p>
    <w:p w:rsidR="00F63FBD" w:rsidRPr="009F5367" w:rsidRDefault="00F63FBD" w:rsidP="00F63FBD">
      <w:pPr>
        <w:widowControl w:val="0"/>
        <w:numPr>
          <w:ilvl w:val="0"/>
          <w:numId w:val="1"/>
        </w:numPr>
        <w:ind w:left="0" w:firstLine="567"/>
        <w:jc w:val="center"/>
        <w:outlineLvl w:val="0"/>
        <w:rPr>
          <w:rFonts w:ascii="Times New Roman" w:eastAsia="Symbol" w:hAnsi="Times New Roman" w:cs="Times New Roman"/>
          <w:color w:val="26282F"/>
          <w:kern w:val="1"/>
          <w:sz w:val="22"/>
          <w:szCs w:val="22"/>
        </w:rPr>
      </w:pPr>
      <w:r w:rsidRPr="009F5367">
        <w:rPr>
          <w:rFonts w:ascii="Times New Roman" w:hAnsi="Times New Roman" w:cs="Times New Roman"/>
          <w:kern w:val="1"/>
          <w:sz w:val="22"/>
          <w:szCs w:val="22"/>
          <w:lang w:eastAsia="ar-SA"/>
        </w:rPr>
        <w:t>с. Большое Игнатово</w:t>
      </w:r>
    </w:p>
    <w:p w:rsidR="00F63FBD" w:rsidRPr="009F5367" w:rsidRDefault="00F63FBD" w:rsidP="00F63FBD">
      <w:pPr>
        <w:pStyle w:val="1"/>
        <w:spacing w:before="0" w:after="0"/>
        <w:ind w:right="708"/>
        <w:jc w:val="both"/>
        <w:rPr>
          <w:rStyle w:val="a5"/>
          <w:rFonts w:ascii="Times New Roman" w:hAnsi="Times New Roman" w:cs="Times New Roman"/>
          <w:b w:val="0"/>
          <w:color w:val="auto"/>
          <w:sz w:val="22"/>
          <w:szCs w:val="22"/>
        </w:rPr>
      </w:pPr>
      <w:r w:rsidRPr="009F5367">
        <w:rPr>
          <w:rFonts w:ascii="Times New Roman" w:eastAsia="Symbol" w:hAnsi="Times New Roman" w:cs="Times New Roman"/>
          <w:b w:val="0"/>
          <w:color w:val="auto"/>
          <w:kern w:val="1"/>
          <w:sz w:val="22"/>
          <w:szCs w:val="22"/>
        </w:rPr>
        <w:t xml:space="preserve">Об утверждении </w:t>
      </w:r>
      <w:r w:rsidRPr="009F5367">
        <w:rPr>
          <w:rFonts w:ascii="Times New Roman" w:hAnsi="Times New Roman" w:cs="Times New Roman"/>
          <w:b w:val="0"/>
          <w:color w:val="auto"/>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9F5367">
        <w:rPr>
          <w:rStyle w:val="a5"/>
          <w:rFonts w:ascii="Times New Roman" w:hAnsi="Times New Roman" w:cs="Times New Roman"/>
          <w:color w:val="auto"/>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p>
    <w:p w:rsidR="00F63FBD" w:rsidRPr="009F5367" w:rsidRDefault="00F63FBD" w:rsidP="00F63FBD">
      <w:pPr>
        <w:widowControl w:val="0"/>
        <w:numPr>
          <w:ilvl w:val="0"/>
          <w:numId w:val="1"/>
        </w:numPr>
        <w:ind w:left="0" w:right="1416" w:firstLine="567"/>
        <w:jc w:val="both"/>
        <w:outlineLvl w:val="0"/>
        <w:rPr>
          <w:rFonts w:ascii="Times New Roman" w:hAnsi="Times New Roman" w:cs="Times New Roman"/>
          <w:sz w:val="22"/>
          <w:szCs w:val="22"/>
        </w:rPr>
      </w:pPr>
    </w:p>
    <w:p w:rsidR="00F63FBD" w:rsidRPr="00F63FBD" w:rsidRDefault="00F63FBD" w:rsidP="00F63FBD">
      <w:pPr>
        <w:ind w:firstLine="567"/>
        <w:jc w:val="both"/>
        <w:rPr>
          <w:rFonts w:ascii="Times New Roman" w:hAnsi="Times New Roman" w:cs="Times New Roman"/>
          <w:kern w:val="1"/>
          <w:sz w:val="22"/>
          <w:szCs w:val="22"/>
          <w:lang w:eastAsia="ar-SA"/>
        </w:rPr>
      </w:pPr>
      <w:r w:rsidRPr="009F5367">
        <w:rPr>
          <w:rFonts w:ascii="Times New Roman" w:hAnsi="Times New Roman" w:cs="Times New Roman"/>
          <w:sz w:val="22"/>
          <w:szCs w:val="22"/>
        </w:rPr>
        <w:t xml:space="preserve">В </w:t>
      </w:r>
      <w:r w:rsidRPr="009F5367">
        <w:rPr>
          <w:rFonts w:ascii="Times New Roman" w:hAnsi="Times New Roman" w:cs="Times New Roman"/>
          <w:bCs/>
          <w:sz w:val="22"/>
          <w:szCs w:val="22"/>
        </w:rPr>
        <w:t xml:space="preserve"> соответствии с</w:t>
      </w:r>
      <w:r w:rsidRPr="009F5367">
        <w:rPr>
          <w:rFonts w:ascii="Times New Roman" w:hAnsi="Times New Roman" w:cs="Times New Roman"/>
          <w:sz w:val="22"/>
          <w:szCs w:val="22"/>
        </w:rPr>
        <w:t xml:space="preserve">  Федеральным законом от 2 мая 2006 г. № 59-ФЗ «О порядке рассмотрения обращений граждан Российской Федерации», </w:t>
      </w:r>
      <w:r w:rsidRPr="009F5367">
        <w:rPr>
          <w:rFonts w:ascii="Times New Roman" w:hAnsi="Times New Roman" w:cs="Times New Roman"/>
          <w:bCs/>
          <w:sz w:val="22"/>
          <w:szCs w:val="22"/>
        </w:rPr>
        <w:t xml:space="preserve">Постановлением Правительства Российской Федерации </w:t>
      </w:r>
      <w:hyperlink r:id="rId156" w:history="1">
        <w:r w:rsidRPr="009F5367">
          <w:rPr>
            <w:rFonts w:ascii="Times New Roman" w:eastAsia="Times New Roman" w:hAnsi="Times New Roman" w:cs="Times New Roman"/>
            <w:kern w:val="0"/>
            <w:sz w:val="22"/>
            <w:szCs w:val="22"/>
            <w:lang w:eastAsia="ru-RU" w:bidi="ar-SA"/>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9F5367">
        <w:rPr>
          <w:rFonts w:ascii="Times New Roman" w:eastAsia="Times New Roman" w:hAnsi="Times New Roman" w:cs="Times New Roman"/>
          <w:b/>
          <w:bCs/>
          <w:kern w:val="0"/>
          <w:sz w:val="22"/>
          <w:szCs w:val="22"/>
          <w:lang w:eastAsia="ru-RU" w:bidi="ar-SA"/>
        </w:rPr>
        <w:t>»</w:t>
      </w:r>
      <w:r w:rsidRPr="009F5367">
        <w:rPr>
          <w:rFonts w:ascii="Times New Roman" w:eastAsia="Times New Roman" w:hAnsi="Times New Roman" w:cs="Times New Roman"/>
          <w:kern w:val="0"/>
          <w:sz w:val="22"/>
          <w:szCs w:val="22"/>
          <w:lang w:eastAsia="ru-RU" w:bidi="ar-SA"/>
        </w:rPr>
        <w:t xml:space="preserve">, </w:t>
      </w:r>
      <w:r w:rsidRPr="009F5367">
        <w:rPr>
          <w:rFonts w:ascii="Times New Roman" w:hAnsi="Times New Roman" w:cs="Times New Roman"/>
          <w:kern w:val="1"/>
          <w:sz w:val="22"/>
          <w:szCs w:val="22"/>
          <w:lang w:eastAsia="ar-SA"/>
        </w:rPr>
        <w:t xml:space="preserve">Администрация Большеигнатовского муниципального района  </w:t>
      </w:r>
      <w:r w:rsidRPr="009F5367">
        <w:rPr>
          <w:rFonts w:ascii="Times New Roman" w:hAnsi="Times New Roman" w:cs="Times New Roman"/>
          <w:b/>
          <w:kern w:val="1"/>
          <w:sz w:val="22"/>
          <w:szCs w:val="22"/>
          <w:lang w:eastAsia="ar-SA"/>
        </w:rPr>
        <w:t>п</w:t>
      </w:r>
      <w:r w:rsidRPr="009F5367">
        <w:rPr>
          <w:rFonts w:ascii="Times New Roman" w:hAnsi="Times New Roman" w:cs="Times New Roman"/>
          <w:b/>
          <w:bCs/>
          <w:kern w:val="1"/>
          <w:sz w:val="22"/>
          <w:szCs w:val="22"/>
          <w:lang w:eastAsia="ar-SA"/>
        </w:rPr>
        <w:t>остановляет</w:t>
      </w:r>
      <w:r w:rsidRPr="009F5367">
        <w:rPr>
          <w:rFonts w:ascii="Times New Roman" w:hAnsi="Times New Roman" w:cs="Times New Roman"/>
          <w:bCs/>
          <w:kern w:val="1"/>
          <w:sz w:val="22"/>
          <w:szCs w:val="22"/>
          <w:lang w:eastAsia="ar-SA"/>
        </w:rPr>
        <w:t>:</w:t>
      </w:r>
      <w:r w:rsidRPr="009F5367">
        <w:rPr>
          <w:rFonts w:ascii="Times New Roman" w:hAnsi="Times New Roman" w:cs="Times New Roman"/>
          <w:kern w:val="1"/>
          <w:sz w:val="22"/>
          <w:szCs w:val="22"/>
          <w:lang w:eastAsia="ar-SA"/>
        </w:rPr>
        <w:t xml:space="preserve">   </w:t>
      </w:r>
    </w:p>
    <w:p w:rsidR="00F63FBD" w:rsidRPr="00F63FBD" w:rsidRDefault="00F63FBD" w:rsidP="00F63FBD">
      <w:pPr>
        <w:widowControl w:val="0"/>
        <w:ind w:firstLine="709"/>
        <w:jc w:val="both"/>
        <w:outlineLvl w:val="0"/>
        <w:rPr>
          <w:rStyle w:val="a5"/>
          <w:rFonts w:ascii="Times New Roman" w:hAnsi="Times New Roman" w:cs="Times New Roman"/>
          <w:sz w:val="22"/>
          <w:szCs w:val="22"/>
        </w:rPr>
      </w:pPr>
      <w:r>
        <w:rPr>
          <w:rFonts w:ascii="Times New Roman" w:eastAsia="Symbol" w:hAnsi="Times New Roman" w:cs="Times New Roman"/>
          <w:bCs/>
          <w:color w:val="000000"/>
          <w:kern w:val="1"/>
          <w:sz w:val="22"/>
          <w:szCs w:val="22"/>
          <w:lang w:eastAsia="ar-SA"/>
        </w:rPr>
        <w:t>1.</w:t>
      </w:r>
      <w:r w:rsidRPr="00F63FBD">
        <w:rPr>
          <w:rFonts w:ascii="Times New Roman" w:eastAsia="Symbol" w:hAnsi="Times New Roman" w:cs="Times New Roman"/>
          <w:bCs/>
          <w:color w:val="000000"/>
          <w:kern w:val="1"/>
          <w:sz w:val="22"/>
          <w:szCs w:val="22"/>
          <w:lang w:eastAsia="ar-SA"/>
        </w:rPr>
        <w:t xml:space="preserve">Утвердить прилагаемый Административный регламент </w:t>
      </w:r>
      <w:r w:rsidRPr="00F63FBD">
        <w:rPr>
          <w:rFonts w:ascii="Times New Roman" w:hAnsi="Times New Roman" w:cs="Times New Roman"/>
          <w:sz w:val="22"/>
          <w:szCs w:val="22"/>
        </w:rPr>
        <w:t xml:space="preserve">предоставления Администрацией Большеигнатовского  муниципального района муниципальной услуги </w:t>
      </w:r>
      <w:r w:rsidRPr="00F63FBD">
        <w:rPr>
          <w:rStyle w:val="a5"/>
          <w:rFonts w:ascii="Times New Roman" w:hAnsi="Times New Roman" w:cs="Times New Roman"/>
          <w:sz w:val="22"/>
          <w:szCs w:val="22"/>
        </w:rPr>
        <w:t>«</w:t>
      </w:r>
      <w:r w:rsidRPr="00F63FBD">
        <w:rPr>
          <w:rFonts w:ascii="Times New Roman" w:hAnsi="Times New Roman" w:cs="Times New Roman"/>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F63FBD">
        <w:rPr>
          <w:rFonts w:ascii="Times New Roman" w:hAnsi="Times New Roman" w:cs="Times New Roman"/>
          <w:color w:val="000000"/>
          <w:sz w:val="22"/>
          <w:szCs w:val="22"/>
        </w:rPr>
        <w:t>».</w:t>
      </w:r>
    </w:p>
    <w:p w:rsidR="00F63FBD" w:rsidRPr="009F5367" w:rsidRDefault="00F63FBD" w:rsidP="00F63FBD">
      <w:pPr>
        <w:widowControl w:val="0"/>
        <w:numPr>
          <w:ilvl w:val="0"/>
          <w:numId w:val="1"/>
        </w:numPr>
        <w:ind w:left="0" w:right="-1" w:firstLine="851"/>
        <w:jc w:val="both"/>
        <w:outlineLvl w:val="0"/>
        <w:rPr>
          <w:rFonts w:ascii="Times New Roman" w:hAnsi="Times New Roman" w:cs="Times New Roman"/>
          <w:sz w:val="22"/>
          <w:szCs w:val="22"/>
        </w:rPr>
      </w:pPr>
      <w:r w:rsidRPr="009F5367">
        <w:rPr>
          <w:rFonts w:ascii="Times New Roman" w:hAnsi="Times New Roman" w:cs="Times New Roman"/>
          <w:bCs/>
          <w:color w:val="000000"/>
          <w:sz w:val="22"/>
          <w:szCs w:val="22"/>
          <w:lang w:eastAsia="ar-SA"/>
        </w:rPr>
        <w:t>2. Признать утратившими силу следующие постановления Администрации Большеигнатовского муниципального района:</w:t>
      </w:r>
    </w:p>
    <w:p w:rsidR="00F63FBD" w:rsidRPr="009F5367" w:rsidRDefault="00F63FBD" w:rsidP="00F63FBD">
      <w:pPr>
        <w:widowControl w:val="0"/>
        <w:numPr>
          <w:ilvl w:val="0"/>
          <w:numId w:val="1"/>
        </w:numPr>
        <w:ind w:left="0" w:right="-1" w:firstLine="851"/>
        <w:jc w:val="both"/>
        <w:outlineLvl w:val="0"/>
        <w:rPr>
          <w:rStyle w:val="a5"/>
          <w:rFonts w:ascii="Times New Roman" w:hAnsi="Times New Roman" w:cs="Times New Roman"/>
          <w:sz w:val="22"/>
          <w:szCs w:val="22"/>
        </w:rPr>
      </w:pPr>
      <w:r w:rsidRPr="009F5367">
        <w:rPr>
          <w:rFonts w:ascii="Times New Roman" w:hAnsi="Times New Roman" w:cs="Times New Roman"/>
          <w:bCs/>
          <w:color w:val="000000"/>
          <w:sz w:val="22"/>
          <w:szCs w:val="22"/>
          <w:lang w:eastAsia="ar-SA"/>
        </w:rPr>
        <w:t xml:space="preserve">- от </w:t>
      </w:r>
      <w:r w:rsidRPr="009F5367">
        <w:rPr>
          <w:rFonts w:ascii="Times New Roman" w:hAnsi="Times New Roman" w:cs="Times New Roman"/>
          <w:sz w:val="22"/>
          <w:szCs w:val="22"/>
        </w:rPr>
        <w:t>24.06.2013г. № 313 «</w:t>
      </w:r>
      <w:r w:rsidRPr="009F5367">
        <w:rPr>
          <w:rFonts w:ascii="Times New Roman" w:hAnsi="Times New Roman" w:cs="Times New Roman"/>
          <w:bCs/>
          <w:sz w:val="22"/>
          <w:szCs w:val="22"/>
          <w:lang w:eastAsia="ar-SA"/>
        </w:rPr>
        <w:t xml:space="preserve">Об утверждении Административного регламента </w:t>
      </w:r>
      <w:r w:rsidRPr="009F5367">
        <w:rPr>
          <w:rFonts w:ascii="Times New Roman" w:hAnsi="Times New Roman" w:cs="Times New Roman"/>
          <w:sz w:val="22"/>
          <w:szCs w:val="22"/>
        </w:rPr>
        <w:t>Администрации</w:t>
      </w:r>
      <w:r w:rsidRPr="009F5367">
        <w:rPr>
          <w:rFonts w:ascii="Times New Roman" w:hAnsi="Times New Roman" w:cs="Times New Roman"/>
          <w:i/>
          <w:sz w:val="22"/>
          <w:szCs w:val="22"/>
        </w:rPr>
        <w:t xml:space="preserve"> </w:t>
      </w:r>
      <w:r w:rsidRPr="009F5367">
        <w:rPr>
          <w:rFonts w:ascii="Times New Roman" w:hAnsi="Times New Roman" w:cs="Times New Roman"/>
          <w:sz w:val="22"/>
          <w:szCs w:val="22"/>
        </w:rPr>
        <w:lastRenderedPageBreak/>
        <w:t>Большеигнатовского муниципального района Республики Мордовия по предоставлению муниципальной услуги по выдаче разрешений на установку рекламных конструкций на соответствующей территории, аннулированию таких разрешений, выдаче предписаний о демонтаже самовольно установленных вновь рекламных конструкций</w:t>
      </w:r>
      <w:r w:rsidRPr="009F5367">
        <w:rPr>
          <w:rFonts w:ascii="Times New Roman" w:eastAsia="Times New Roman" w:hAnsi="Times New Roman" w:cs="Times New Roman"/>
          <w:kern w:val="0"/>
          <w:sz w:val="22"/>
          <w:szCs w:val="22"/>
          <w:lang w:eastAsia="ru-RU" w:bidi="ar-SA"/>
        </w:rPr>
        <w:t>»</w:t>
      </w:r>
      <w:r w:rsidRPr="009F5367">
        <w:rPr>
          <w:rStyle w:val="a5"/>
          <w:rFonts w:ascii="Times New Roman" w:hAnsi="Times New Roman" w:cs="Times New Roman"/>
          <w:sz w:val="22"/>
          <w:szCs w:val="22"/>
        </w:rPr>
        <w:t>;</w:t>
      </w:r>
    </w:p>
    <w:p w:rsidR="00F63FBD" w:rsidRPr="009F5367" w:rsidRDefault="00F63FBD" w:rsidP="00F63FBD">
      <w:pPr>
        <w:widowControl w:val="0"/>
        <w:numPr>
          <w:ilvl w:val="0"/>
          <w:numId w:val="1"/>
        </w:numPr>
        <w:tabs>
          <w:tab w:val="right" w:pos="6379"/>
          <w:tab w:val="right" w:pos="9639"/>
        </w:tabs>
        <w:ind w:left="0" w:right="-1" w:firstLine="851"/>
        <w:jc w:val="both"/>
        <w:outlineLvl w:val="0"/>
        <w:rPr>
          <w:rFonts w:ascii="Times New Roman" w:hAnsi="Times New Roman" w:cs="Times New Roman"/>
          <w:sz w:val="22"/>
          <w:szCs w:val="22"/>
        </w:rPr>
      </w:pPr>
      <w:r w:rsidRPr="009F5367">
        <w:rPr>
          <w:rFonts w:ascii="Times New Roman" w:hAnsi="Times New Roman" w:cs="Times New Roman"/>
          <w:bCs/>
          <w:color w:val="000000"/>
          <w:sz w:val="22"/>
          <w:szCs w:val="22"/>
          <w:lang w:eastAsia="ar-SA"/>
        </w:rPr>
        <w:t xml:space="preserve">- от 16 сентября </w:t>
      </w:r>
      <w:r w:rsidRPr="009F5367">
        <w:rPr>
          <w:rFonts w:ascii="Times New Roman" w:hAnsi="Times New Roman" w:cs="Times New Roman"/>
          <w:sz w:val="22"/>
          <w:szCs w:val="22"/>
        </w:rPr>
        <w:t>2019г. № 380 «О внесении изменений в постановление Администрации Большеигнатовского муниципального района Республики Мордовия от 24.06.2013г. № 313 «</w:t>
      </w:r>
      <w:r w:rsidRPr="009F5367">
        <w:rPr>
          <w:rFonts w:ascii="Times New Roman" w:hAnsi="Times New Roman" w:cs="Times New Roman"/>
          <w:bCs/>
          <w:sz w:val="22"/>
          <w:szCs w:val="22"/>
          <w:lang w:eastAsia="ar-SA"/>
        </w:rPr>
        <w:t xml:space="preserve">Об утверждении Административного регламента </w:t>
      </w:r>
      <w:r w:rsidRPr="009F5367">
        <w:rPr>
          <w:rFonts w:ascii="Times New Roman" w:hAnsi="Times New Roman" w:cs="Times New Roman"/>
          <w:sz w:val="22"/>
          <w:szCs w:val="22"/>
        </w:rPr>
        <w:t>Администрации</w:t>
      </w:r>
      <w:r w:rsidRPr="009F5367">
        <w:rPr>
          <w:rFonts w:ascii="Times New Roman" w:hAnsi="Times New Roman" w:cs="Times New Roman"/>
          <w:i/>
          <w:sz w:val="22"/>
          <w:szCs w:val="22"/>
        </w:rPr>
        <w:t xml:space="preserve"> </w:t>
      </w:r>
      <w:r w:rsidRPr="009F5367">
        <w:rPr>
          <w:rFonts w:ascii="Times New Roman" w:hAnsi="Times New Roman" w:cs="Times New Roman"/>
          <w:sz w:val="22"/>
          <w:szCs w:val="22"/>
        </w:rPr>
        <w:t>Большеигнатовского муниципального района Республики Мордовия по предоставлению муниципальной услуги по выдаче разрешений на установку рекламных конструкций на соответствующей территории, аннулированию таких разрешений, выдаче предписаний о демонтаже самовольно установленных вновь рекламных конструкций</w:t>
      </w:r>
      <w:r w:rsidRPr="009F5367">
        <w:rPr>
          <w:rFonts w:ascii="Times New Roman" w:eastAsia="Times New Roman" w:hAnsi="Times New Roman" w:cs="Times New Roman"/>
          <w:kern w:val="0"/>
          <w:sz w:val="22"/>
          <w:szCs w:val="22"/>
          <w:lang w:eastAsia="ru-RU" w:bidi="ar-SA"/>
        </w:rPr>
        <w:t>»</w:t>
      </w:r>
      <w:r w:rsidRPr="009F5367">
        <w:rPr>
          <w:rStyle w:val="a5"/>
          <w:rFonts w:ascii="Times New Roman" w:hAnsi="Times New Roman" w:cs="Times New Roman"/>
          <w:sz w:val="22"/>
          <w:szCs w:val="22"/>
        </w:rPr>
        <w:t>.</w:t>
      </w:r>
    </w:p>
    <w:p w:rsidR="00F63FBD" w:rsidRPr="009F5367" w:rsidRDefault="00F63FBD" w:rsidP="00F63FBD">
      <w:pPr>
        <w:pStyle w:val="1"/>
        <w:widowControl w:val="0"/>
        <w:numPr>
          <w:ilvl w:val="0"/>
          <w:numId w:val="1"/>
        </w:numPr>
        <w:tabs>
          <w:tab w:val="right" w:pos="6379"/>
          <w:tab w:val="right" w:pos="9639"/>
        </w:tabs>
        <w:spacing w:before="0" w:after="0"/>
        <w:ind w:left="0" w:right="-1" w:firstLine="851"/>
        <w:jc w:val="both"/>
        <w:rPr>
          <w:rFonts w:ascii="Times New Roman" w:hAnsi="Times New Roman" w:cs="Times New Roman"/>
          <w:b w:val="0"/>
          <w:sz w:val="22"/>
          <w:szCs w:val="22"/>
        </w:rPr>
      </w:pPr>
      <w:r w:rsidRPr="009F5367">
        <w:rPr>
          <w:rFonts w:ascii="Times New Roman" w:hAnsi="Times New Roman" w:cs="Times New Roman"/>
          <w:b w:val="0"/>
          <w:color w:val="auto"/>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F63FBD" w:rsidRPr="009F5367" w:rsidRDefault="00F63FBD" w:rsidP="00F63FBD">
      <w:pPr>
        <w:pStyle w:val="af5"/>
        <w:widowControl w:val="0"/>
        <w:numPr>
          <w:ilvl w:val="0"/>
          <w:numId w:val="5"/>
        </w:numPr>
        <w:ind w:left="0" w:firstLine="643"/>
        <w:jc w:val="both"/>
        <w:outlineLvl w:val="0"/>
        <w:rPr>
          <w:rFonts w:ascii="Times New Roman" w:hAnsi="Times New Roman" w:cs="Times New Roman"/>
          <w:kern w:val="1"/>
          <w:sz w:val="22"/>
          <w:szCs w:val="22"/>
          <w:lang w:eastAsia="ar-SA"/>
        </w:rPr>
      </w:pPr>
      <w:r w:rsidRPr="009F5367">
        <w:rPr>
          <w:rFonts w:ascii="Times New Roman" w:hAnsi="Times New Roman" w:cs="Times New Roman"/>
          <w:kern w:val="1"/>
          <w:sz w:val="22"/>
          <w:szCs w:val="22"/>
          <w:lang w:eastAsia="ar-SA"/>
        </w:rPr>
        <w:t>Настоящее постановление вступает в силу после  дня официального опубликования (обнародования).</w:t>
      </w:r>
    </w:p>
    <w:p w:rsidR="00F63FBD" w:rsidRPr="009F5367" w:rsidRDefault="00F63FBD" w:rsidP="00F63FBD">
      <w:pPr>
        <w:widowControl w:val="0"/>
        <w:outlineLvl w:val="0"/>
        <w:rPr>
          <w:rFonts w:ascii="Times New Roman" w:hAnsi="Times New Roman" w:cs="Times New Roman"/>
          <w:kern w:val="1"/>
          <w:sz w:val="22"/>
          <w:szCs w:val="22"/>
        </w:rPr>
      </w:pPr>
    </w:p>
    <w:p w:rsidR="00F63FBD" w:rsidRPr="009F5367" w:rsidRDefault="00F63FBD" w:rsidP="00F63FBD">
      <w:pPr>
        <w:numPr>
          <w:ilvl w:val="0"/>
          <w:numId w:val="1"/>
        </w:numPr>
        <w:ind w:left="-284" w:firstLine="0"/>
        <w:jc w:val="both"/>
        <w:rPr>
          <w:rFonts w:ascii="Times New Roman" w:hAnsi="Times New Roman" w:cs="Times New Roman"/>
          <w:kern w:val="1"/>
          <w:sz w:val="22"/>
          <w:szCs w:val="22"/>
          <w:lang w:eastAsia="ar-SA"/>
        </w:rPr>
      </w:pPr>
      <w:r w:rsidRPr="009F5367">
        <w:rPr>
          <w:rFonts w:ascii="Times New Roman" w:hAnsi="Times New Roman" w:cs="Times New Roman"/>
          <w:kern w:val="1"/>
          <w:sz w:val="22"/>
          <w:szCs w:val="22"/>
          <w:lang w:eastAsia="ar-SA"/>
        </w:rPr>
        <w:t>Глава Большеигнатовского</w:t>
      </w:r>
    </w:p>
    <w:p w:rsidR="00F63FBD" w:rsidRPr="009F5367" w:rsidRDefault="00F63FBD" w:rsidP="00F63FBD">
      <w:pPr>
        <w:numPr>
          <w:ilvl w:val="0"/>
          <w:numId w:val="1"/>
        </w:numPr>
        <w:ind w:left="-284" w:firstLine="0"/>
        <w:jc w:val="both"/>
        <w:rPr>
          <w:rFonts w:ascii="Times New Roman" w:hAnsi="Times New Roman" w:cs="Times New Roman"/>
          <w:kern w:val="1"/>
          <w:sz w:val="22"/>
          <w:szCs w:val="22"/>
          <w:lang w:eastAsia="ar-SA"/>
        </w:rPr>
      </w:pPr>
      <w:r w:rsidRPr="009F5367">
        <w:rPr>
          <w:rFonts w:ascii="Times New Roman" w:hAnsi="Times New Roman" w:cs="Times New Roman"/>
          <w:kern w:val="1"/>
          <w:sz w:val="22"/>
          <w:szCs w:val="22"/>
          <w:lang w:eastAsia="ar-SA"/>
        </w:rPr>
        <w:t>муниципального района                                                                 Т.Н. Полозова</w:t>
      </w:r>
    </w:p>
    <w:p w:rsidR="00F63FBD" w:rsidRPr="009F5367" w:rsidRDefault="00F63FBD" w:rsidP="00F63FBD">
      <w:pPr>
        <w:ind w:left="5245" w:firstLine="567"/>
        <w:jc w:val="center"/>
        <w:rPr>
          <w:rFonts w:ascii="Times New Roman" w:eastAsia="Times New Roman" w:hAnsi="Times New Roman" w:cs="Times New Roman"/>
          <w:kern w:val="0"/>
          <w:sz w:val="22"/>
          <w:szCs w:val="22"/>
          <w:lang w:eastAsia="ar-SA" w:bidi="ar-SA"/>
        </w:rPr>
      </w:pPr>
    </w:p>
    <w:p w:rsidR="00F63FBD" w:rsidRPr="009F5367" w:rsidRDefault="00F63FBD" w:rsidP="00F63FBD">
      <w:pPr>
        <w:ind w:left="5245" w:firstLine="567"/>
        <w:jc w:val="right"/>
        <w:rPr>
          <w:rFonts w:ascii="Times New Roman" w:eastAsia="Times New Roman" w:hAnsi="Times New Roman" w:cs="Times New Roman"/>
          <w:kern w:val="0"/>
          <w:sz w:val="22"/>
          <w:szCs w:val="22"/>
          <w:lang w:eastAsia="ar-SA" w:bidi="ar-SA"/>
        </w:rPr>
      </w:pPr>
      <w:r w:rsidRPr="009F5367">
        <w:rPr>
          <w:rFonts w:ascii="Times New Roman" w:eastAsia="Times New Roman" w:hAnsi="Times New Roman" w:cs="Times New Roman"/>
          <w:kern w:val="0"/>
          <w:sz w:val="22"/>
          <w:szCs w:val="22"/>
          <w:lang w:eastAsia="ar-SA" w:bidi="ar-SA"/>
        </w:rPr>
        <w:t>Утвержденный</w:t>
      </w:r>
    </w:p>
    <w:p w:rsidR="00F63FBD" w:rsidRPr="009F5367" w:rsidRDefault="00F63FBD" w:rsidP="00F63FBD">
      <w:pPr>
        <w:ind w:left="5387"/>
        <w:jc w:val="right"/>
        <w:rPr>
          <w:rFonts w:ascii="Times New Roman" w:eastAsia="Times New Roman" w:hAnsi="Times New Roman" w:cs="Times New Roman"/>
          <w:kern w:val="0"/>
          <w:sz w:val="22"/>
          <w:szCs w:val="22"/>
          <w:lang w:eastAsia="ar-SA" w:bidi="ar-SA"/>
        </w:rPr>
      </w:pPr>
      <w:r w:rsidRPr="009F5367">
        <w:rPr>
          <w:rFonts w:ascii="Times New Roman" w:eastAsia="Times New Roman" w:hAnsi="Times New Roman" w:cs="Times New Roman"/>
          <w:kern w:val="0"/>
          <w:sz w:val="22"/>
          <w:szCs w:val="22"/>
          <w:lang w:eastAsia="ar-SA" w:bidi="ar-SA"/>
        </w:rPr>
        <w:t>постановлением Администрации</w:t>
      </w:r>
    </w:p>
    <w:p w:rsidR="00F63FBD" w:rsidRPr="009F5367" w:rsidRDefault="00F63FBD" w:rsidP="00F63FBD">
      <w:pPr>
        <w:ind w:left="5387"/>
        <w:jc w:val="right"/>
        <w:rPr>
          <w:rStyle w:val="a5"/>
          <w:rFonts w:ascii="Times New Roman" w:hAnsi="Times New Roman" w:cs="Times New Roman"/>
          <w:sz w:val="22"/>
          <w:szCs w:val="22"/>
        </w:rPr>
      </w:pPr>
      <w:r w:rsidRPr="009F5367">
        <w:rPr>
          <w:rFonts w:ascii="Times New Roman" w:eastAsia="Times New Roman" w:hAnsi="Times New Roman" w:cs="Times New Roman"/>
          <w:kern w:val="0"/>
          <w:sz w:val="22"/>
          <w:szCs w:val="22"/>
          <w:lang w:eastAsia="ar-SA" w:bidi="ar-SA"/>
        </w:rPr>
        <w:t xml:space="preserve">Большеигнатовского муниципального района </w:t>
      </w:r>
      <w:r w:rsidRPr="009F5367">
        <w:rPr>
          <w:rFonts w:ascii="Times New Roman" w:eastAsia="Symbol" w:hAnsi="Times New Roman" w:cs="Times New Roman"/>
          <w:kern w:val="1"/>
          <w:sz w:val="22"/>
          <w:szCs w:val="22"/>
        </w:rPr>
        <w:t xml:space="preserve">«Об утверждении </w:t>
      </w:r>
      <w:r w:rsidRPr="009F5367">
        <w:rPr>
          <w:rFonts w:ascii="Times New Roman" w:hAnsi="Times New Roman" w:cs="Times New Roman"/>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9F5367">
        <w:rPr>
          <w:rStyle w:val="a5"/>
          <w:rFonts w:ascii="Times New Roman" w:hAnsi="Times New Roman" w:cs="Times New Roman"/>
          <w:sz w:val="22"/>
          <w:szCs w:val="22"/>
        </w:rPr>
        <w:t>«</w:t>
      </w:r>
      <w:r w:rsidRPr="009F5367">
        <w:rPr>
          <w:rFonts w:ascii="Times New Roman" w:hAnsi="Times New Roman" w:cs="Times New Roman"/>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color w:val="000000"/>
          <w:sz w:val="22"/>
          <w:szCs w:val="22"/>
        </w:rPr>
        <w:t>»</w:t>
      </w:r>
      <w:r w:rsidRPr="009F5367">
        <w:rPr>
          <w:rStyle w:val="a5"/>
          <w:rFonts w:ascii="Times New Roman" w:hAnsi="Times New Roman" w:cs="Times New Roman"/>
          <w:sz w:val="22"/>
          <w:szCs w:val="22"/>
        </w:rPr>
        <w:t xml:space="preserve"> </w:t>
      </w:r>
    </w:p>
    <w:p w:rsidR="00F63FBD" w:rsidRPr="009F5367" w:rsidRDefault="00F63FBD" w:rsidP="00F63FBD">
      <w:pPr>
        <w:ind w:left="5387"/>
        <w:jc w:val="right"/>
        <w:rPr>
          <w:rFonts w:ascii="Times New Roman" w:eastAsia="Times New Roman" w:hAnsi="Times New Roman" w:cs="Times New Roman"/>
          <w:kern w:val="0"/>
          <w:sz w:val="22"/>
          <w:szCs w:val="22"/>
          <w:lang w:eastAsia="ar-SA" w:bidi="ar-SA"/>
        </w:rPr>
      </w:pPr>
      <w:r>
        <w:rPr>
          <w:rFonts w:ascii="Times New Roman" w:eastAsia="Times New Roman" w:hAnsi="Times New Roman" w:cs="Times New Roman"/>
          <w:kern w:val="0"/>
          <w:sz w:val="22"/>
          <w:szCs w:val="22"/>
          <w:lang w:eastAsia="ar-SA" w:bidi="ar-SA"/>
        </w:rPr>
        <w:t xml:space="preserve">От 07.03. </w:t>
      </w:r>
      <w:r w:rsidRPr="009F5367">
        <w:rPr>
          <w:rFonts w:ascii="Times New Roman" w:eastAsia="Times New Roman" w:hAnsi="Times New Roman" w:cs="Times New Roman"/>
          <w:kern w:val="0"/>
          <w:sz w:val="22"/>
          <w:szCs w:val="22"/>
          <w:lang w:eastAsia="ar-SA" w:bidi="ar-SA"/>
        </w:rPr>
        <w:t xml:space="preserve">2023г. № </w:t>
      </w:r>
      <w:r>
        <w:rPr>
          <w:rFonts w:ascii="Times New Roman" w:eastAsia="Times New Roman" w:hAnsi="Times New Roman" w:cs="Times New Roman"/>
          <w:kern w:val="0"/>
          <w:sz w:val="22"/>
          <w:szCs w:val="22"/>
          <w:lang w:eastAsia="ar-SA" w:bidi="ar-SA"/>
        </w:rPr>
        <w:t>101</w:t>
      </w:r>
    </w:p>
    <w:p w:rsidR="00F63FBD" w:rsidRPr="009F5367" w:rsidRDefault="00F63FBD" w:rsidP="00F63FBD">
      <w:pPr>
        <w:ind w:firstLine="567"/>
        <w:rPr>
          <w:rFonts w:ascii="Times New Roman" w:hAnsi="Times New Roman" w:cs="Times New Roman"/>
          <w:sz w:val="22"/>
          <w:szCs w:val="22"/>
        </w:rPr>
      </w:pPr>
    </w:p>
    <w:p w:rsidR="00F63FBD" w:rsidRPr="009F5367" w:rsidRDefault="00F63FBD" w:rsidP="00F63FBD">
      <w:pPr>
        <w:pStyle w:val="1"/>
        <w:spacing w:before="0" w:after="0"/>
        <w:rPr>
          <w:rFonts w:ascii="Times New Roman" w:hAnsi="Times New Roman" w:cs="Times New Roman"/>
          <w:sz w:val="22"/>
          <w:szCs w:val="22"/>
        </w:rPr>
      </w:pPr>
      <w:r w:rsidRPr="009F5367">
        <w:rPr>
          <w:rFonts w:ascii="Times New Roman" w:hAnsi="Times New Roman" w:cs="Times New Roman"/>
          <w:sz w:val="22"/>
          <w:szCs w:val="22"/>
        </w:rPr>
        <w:t>Административный регламент</w:t>
      </w:r>
      <w:r w:rsidRPr="009F5367">
        <w:rPr>
          <w:rFonts w:ascii="Times New Roman" w:hAnsi="Times New Roman" w:cs="Times New Roman"/>
          <w:sz w:val="22"/>
          <w:szCs w:val="22"/>
        </w:rPr>
        <w:br/>
        <w:t>предоставления Администрацией Большеигнатовского  муниципального района муниципальной услуги</w:t>
      </w:r>
    </w:p>
    <w:p w:rsidR="00F63FBD" w:rsidRPr="009F5367" w:rsidRDefault="00F63FBD" w:rsidP="00F63FBD">
      <w:pPr>
        <w:pStyle w:val="1"/>
        <w:spacing w:before="0" w:after="0"/>
        <w:rPr>
          <w:rFonts w:ascii="Times New Roman" w:hAnsi="Times New Roman" w:cs="Times New Roman"/>
          <w:sz w:val="22"/>
          <w:szCs w:val="22"/>
          <w:shd w:val="clear" w:color="auto" w:fill="FFFFFF" w:themeFill="background1"/>
        </w:rPr>
      </w:pPr>
      <w:r w:rsidRPr="009F5367">
        <w:rPr>
          <w:rFonts w:ascii="Times New Roman" w:hAnsi="Times New Roman" w:cs="Times New Roman"/>
          <w:sz w:val="22"/>
          <w:szCs w:val="22"/>
        </w:rPr>
        <w:t xml:space="preserve"> </w:t>
      </w:r>
      <w:r w:rsidRPr="009F5367">
        <w:rPr>
          <w:rFonts w:ascii="Times New Roman" w:hAnsi="Times New Roman" w:cs="Times New Roman"/>
          <w:sz w:val="22"/>
          <w:szCs w:val="22"/>
          <w:shd w:val="clear" w:color="auto" w:fill="FFFFFF" w:themeFill="background1"/>
        </w:rPr>
        <w:t>"Выдача разрешения на установку и эксплуатацию рекламных конструкций на соответствующей территории, аннулирование такого разрешения"</w:t>
      </w:r>
    </w:p>
    <w:p w:rsidR="00F63FBD" w:rsidRPr="009F5367" w:rsidRDefault="00F63FBD" w:rsidP="00F63FBD">
      <w:pPr>
        <w:pStyle w:val="1"/>
        <w:spacing w:before="0" w:after="0"/>
        <w:rPr>
          <w:rFonts w:ascii="Times New Roman" w:hAnsi="Times New Roman" w:cs="Times New Roman"/>
          <w:sz w:val="22"/>
          <w:szCs w:val="22"/>
        </w:rPr>
      </w:pPr>
    </w:p>
    <w:p w:rsidR="00F63FBD" w:rsidRPr="009F5367" w:rsidRDefault="00F63FBD" w:rsidP="00F63FBD">
      <w:pPr>
        <w:pStyle w:val="1"/>
        <w:spacing w:before="0" w:after="0"/>
        <w:rPr>
          <w:rFonts w:ascii="Times New Roman" w:hAnsi="Times New Roman" w:cs="Times New Roman"/>
          <w:sz w:val="22"/>
          <w:szCs w:val="22"/>
        </w:rPr>
      </w:pPr>
      <w:r w:rsidRPr="009F5367">
        <w:rPr>
          <w:rFonts w:ascii="Times New Roman" w:hAnsi="Times New Roman" w:cs="Times New Roman"/>
          <w:sz w:val="22"/>
          <w:szCs w:val="22"/>
        </w:rPr>
        <w:t>Раздел 1. Общие положения</w:t>
      </w:r>
    </w:p>
    <w:p w:rsidR="00F63FBD" w:rsidRPr="009F5367" w:rsidRDefault="00F63FBD" w:rsidP="00F63FBD">
      <w:pPr>
        <w:jc w:val="center"/>
        <w:rPr>
          <w:rFonts w:ascii="Times New Roman" w:hAnsi="Times New Roman" w:cs="Times New Roman"/>
          <w:sz w:val="22"/>
          <w:szCs w:val="22"/>
        </w:rPr>
      </w:pPr>
      <w:r w:rsidRPr="009F5367">
        <w:rPr>
          <w:rStyle w:val="a5"/>
          <w:rFonts w:ascii="Times New Roman" w:hAnsi="Times New Roman" w:cs="Times New Roman"/>
          <w:sz w:val="22"/>
          <w:szCs w:val="22"/>
        </w:rPr>
        <w:t>Подраздел 1. Предмет регулирования административного регламента.</w:t>
      </w:r>
    </w:p>
    <w:p w:rsidR="00F63FBD" w:rsidRPr="009F5367" w:rsidRDefault="00F63FBD" w:rsidP="00F63FBD">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(далее - Административный регламент) разработан в целях повышения качества предоставления и доступности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2. Круг заявителей.</w:t>
      </w:r>
    </w:p>
    <w:p w:rsidR="00F63FBD" w:rsidRPr="009F5367" w:rsidRDefault="00F63FBD" w:rsidP="00F63FBD">
      <w:pPr>
        <w:shd w:val="clear" w:color="auto" w:fill="FFFFFF" w:themeFill="background1"/>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sz w:val="22"/>
          <w:szCs w:val="22"/>
        </w:rPr>
        <w:t xml:space="preserve">2. Муниципальная услуга </w:t>
      </w:r>
      <w:r w:rsidRPr="009F5367">
        <w:rPr>
          <w:rStyle w:val="a5"/>
          <w:rFonts w:ascii="Times New Roman" w:hAnsi="Times New Roman" w:cs="Times New Roman"/>
          <w:sz w:val="22"/>
          <w:szCs w:val="22"/>
          <w:shd w:val="clear" w:color="auto" w:fill="FFFFFF" w:themeFill="background1"/>
        </w:rPr>
        <w:t xml:space="preserve">предоставляется  </w:t>
      </w:r>
      <w:r w:rsidRPr="009F5367">
        <w:rPr>
          <w:rStyle w:val="a5"/>
          <w:rFonts w:ascii="Times New Roman" w:hAnsi="Times New Roman" w:cs="Times New Roman"/>
          <w:iCs/>
          <w:sz w:val="22"/>
          <w:szCs w:val="22"/>
          <w:shd w:val="clear" w:color="auto" w:fill="FFFFFF" w:themeFill="background1"/>
        </w:rPr>
        <w:t>физическому или юридическому лицу, которое обратилось в Администрацию района с заявлением (запросом) о предоставлении муниципальной услуги (далее - заявление (запрос)), выраженным в письменной или электронной форме (далее - заявители, заявитель).</w:t>
      </w:r>
    </w:p>
    <w:p w:rsidR="00F63FBD" w:rsidRPr="009F5367" w:rsidRDefault="00F63FBD" w:rsidP="00F63FBD">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jc w:val="center"/>
        <w:rPr>
          <w:rStyle w:val="a5"/>
          <w:rFonts w:ascii="Times New Roman" w:hAnsi="Times New Roman" w:cs="Times New Roman"/>
          <w:b/>
          <w:sz w:val="22"/>
          <w:szCs w:val="22"/>
        </w:rPr>
      </w:pPr>
      <w:r w:rsidRPr="009F5367">
        <w:rPr>
          <w:rStyle w:val="a5"/>
          <w:rFonts w:ascii="Times New Roman" w:hAnsi="Times New Roman" w:cs="Times New Roman"/>
          <w:sz w:val="22"/>
          <w:szCs w:val="22"/>
        </w:rPr>
        <w:t>Подраздел 3. Требования, предъявляемые к вариантам предоставления муниципальной услуги.</w:t>
      </w:r>
    </w:p>
    <w:p w:rsidR="00F63FBD" w:rsidRPr="009F5367" w:rsidRDefault="00F63FBD" w:rsidP="00F63FBD">
      <w:pPr>
        <w:jc w:val="center"/>
        <w:rPr>
          <w:rFonts w:ascii="Times New Roman" w:hAnsi="Times New Roman" w:cs="Times New Roman"/>
          <w:b/>
          <w:sz w:val="22"/>
          <w:szCs w:val="22"/>
        </w:rPr>
      </w:pP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lastRenderedPageBreak/>
        <w:t>4. Порядок получения информации по вопросам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Информирование о порядке предоставления муниципальной услуги осуществляется: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а) специалистом </w:t>
      </w:r>
      <w:r w:rsidRPr="009F5367">
        <w:rPr>
          <w:rStyle w:val="a5"/>
          <w:rFonts w:ascii="Times New Roman" w:hAnsi="Times New Roman" w:cs="Times New Roman"/>
          <w:color w:val="000000"/>
          <w:sz w:val="22"/>
          <w:szCs w:val="22"/>
        </w:rPr>
        <w:t>отдела градостроительства, архитектуры, жилищно-коммунального хозяйства и вопросам гражданской обороны и чрезвычайных ситуаций</w:t>
      </w:r>
      <w:r w:rsidRPr="009F5367">
        <w:rPr>
          <w:rFonts w:ascii="Times New Roman" w:hAnsi="Times New Roman" w:cs="Times New Roman"/>
          <w:color w:val="000000"/>
          <w:sz w:val="22"/>
          <w:szCs w:val="22"/>
        </w:rPr>
        <w:t xml:space="preserve"> </w:t>
      </w:r>
      <w:r w:rsidRPr="009F5367">
        <w:rPr>
          <w:rStyle w:val="a5"/>
          <w:rFonts w:ascii="Times New Roman" w:hAnsi="Times New Roman" w:cs="Times New Roman"/>
          <w:sz w:val="22"/>
          <w:szCs w:val="22"/>
        </w:rPr>
        <w:t>Администрации района (далее - Специалист)</w:t>
      </w:r>
      <w:r w:rsidRPr="009F5367">
        <w:rPr>
          <w:rStyle w:val="a5"/>
          <w:rFonts w:ascii="Times New Roman" w:hAnsi="Times New Roman" w:cs="Times New Roman"/>
          <w:i/>
          <w:iCs/>
          <w:sz w:val="22"/>
          <w:szCs w:val="22"/>
        </w:rPr>
        <w:t xml:space="preserve">, </w:t>
      </w:r>
      <w:r w:rsidRPr="009F5367">
        <w:rPr>
          <w:rStyle w:val="a5"/>
          <w:rFonts w:ascii="Times New Roman" w:hAnsi="Times New Roman" w:cs="Times New Roman"/>
          <w:sz w:val="22"/>
          <w:szCs w:val="22"/>
        </w:rPr>
        <w:t>ответственным за предоставление муниципальной услуги, при непосредственном обращении заявителя в Администрацию района;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9F5367">
        <w:rPr>
          <w:rStyle w:val="a7"/>
          <w:rFonts w:ascii="Times New Roman" w:hAnsi="Times New Roman" w:cs="Times New Roman"/>
          <w:sz w:val="22"/>
          <w:szCs w:val="22"/>
        </w:rPr>
        <w:t>https://mfc13.ru/</w:t>
      </w:r>
      <w:r w:rsidRPr="009F5367">
        <w:rPr>
          <w:rStyle w:val="a5"/>
          <w:rFonts w:ascii="Times New Roman" w:hAnsi="Times New Roman" w:cs="Times New Roman"/>
          <w:sz w:val="22"/>
          <w:szCs w:val="22"/>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посредством телефонной, факсимильной и иных средств телекоммуникационной связи;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г) на официальном сайте Администрации района в информационно-телекоммуникационной сети «Интернет» </w:t>
      </w:r>
      <w:hyperlink r:id="rId157" w:history="1">
        <w:r w:rsidRPr="009F5367">
          <w:rPr>
            <w:rStyle w:val="a8"/>
            <w:rFonts w:ascii="Times New Roman" w:hAnsi="Times New Roman" w:cs="Times New Roman"/>
            <w:sz w:val="22"/>
            <w:szCs w:val="22"/>
            <w:shd w:val="clear" w:color="auto" w:fill="FFFFFF"/>
            <w:lang w:val="en-US"/>
          </w:rPr>
          <w:t>https</w:t>
        </w:r>
        <w:r w:rsidRPr="009F5367">
          <w:rPr>
            <w:rStyle w:val="a8"/>
            <w:rFonts w:ascii="Times New Roman" w:hAnsi="Times New Roman" w:cs="Times New Roman"/>
            <w:sz w:val="22"/>
            <w:szCs w:val="22"/>
            <w:shd w:val="clear" w:color="auto" w:fill="FFFFFF"/>
          </w:rPr>
          <w:t>://</w:t>
        </w:r>
        <w:r w:rsidRPr="009F5367">
          <w:rPr>
            <w:rStyle w:val="a8"/>
            <w:rFonts w:ascii="Times New Roman" w:hAnsi="Times New Roman" w:cs="Times New Roman"/>
            <w:sz w:val="22"/>
            <w:szCs w:val="22"/>
            <w:shd w:val="clear" w:color="auto" w:fill="FFFFFF"/>
            <w:lang w:val="en-US"/>
          </w:rPr>
          <w:t>bignatovo</w:t>
        </w:r>
        <w:r w:rsidRPr="009F5367">
          <w:rPr>
            <w:rStyle w:val="a8"/>
            <w:rFonts w:ascii="Times New Roman" w:hAnsi="Times New Roman" w:cs="Times New Roman"/>
            <w:sz w:val="22"/>
            <w:szCs w:val="22"/>
            <w:shd w:val="clear" w:color="auto" w:fill="FFFFFF"/>
          </w:rPr>
          <w:t>.</w:t>
        </w:r>
        <w:r w:rsidRPr="009F5367">
          <w:rPr>
            <w:rStyle w:val="a8"/>
            <w:rFonts w:ascii="Times New Roman" w:hAnsi="Times New Roman" w:cs="Times New Roman"/>
            <w:sz w:val="22"/>
            <w:szCs w:val="22"/>
            <w:shd w:val="clear" w:color="auto" w:fill="FFFFFF"/>
            <w:lang w:val="en-US"/>
          </w:rPr>
          <w:t>gosuslugi</w:t>
        </w:r>
        <w:r w:rsidRPr="009F5367">
          <w:rPr>
            <w:rStyle w:val="a8"/>
            <w:rFonts w:ascii="Times New Roman" w:hAnsi="Times New Roman" w:cs="Times New Roman"/>
            <w:sz w:val="22"/>
            <w:szCs w:val="22"/>
            <w:shd w:val="clear" w:color="auto" w:fill="FFFFFF"/>
          </w:rPr>
          <w:t>.</w:t>
        </w:r>
        <w:r w:rsidRPr="009F5367">
          <w:rPr>
            <w:rStyle w:val="a8"/>
            <w:rFonts w:ascii="Times New Roman" w:hAnsi="Times New Roman" w:cs="Times New Roman"/>
            <w:sz w:val="22"/>
            <w:szCs w:val="22"/>
            <w:shd w:val="clear" w:color="auto" w:fill="FFFFFF"/>
            <w:lang w:val="en-US"/>
          </w:rPr>
          <w:t>ru</w:t>
        </w:r>
        <w:r w:rsidRPr="009F5367">
          <w:rPr>
            <w:rStyle w:val="a8"/>
            <w:rFonts w:ascii="Times New Roman" w:hAnsi="Times New Roman" w:cs="Times New Roman"/>
            <w:sz w:val="22"/>
            <w:szCs w:val="22"/>
            <w:shd w:val="clear" w:color="auto" w:fill="FFFFFF"/>
          </w:rPr>
          <w:t>//</w:t>
        </w:r>
      </w:hyperlink>
      <w:r w:rsidRPr="009F5367">
        <w:rPr>
          <w:rStyle w:val="a5"/>
          <w:rFonts w:ascii="Times New Roman" w:hAnsi="Times New Roman" w:cs="Times New Roman"/>
          <w:color w:val="000000"/>
          <w:sz w:val="22"/>
          <w:szCs w:val="22"/>
          <w:shd w:val="clear" w:color="auto" w:fill="FFFFFF"/>
        </w:rPr>
        <w:t xml:space="preserve"> </w:t>
      </w:r>
      <w:r w:rsidRPr="009F5367">
        <w:rPr>
          <w:rStyle w:val="a5"/>
          <w:rFonts w:ascii="Times New Roman" w:hAnsi="Times New Roman" w:cs="Times New Roman"/>
          <w:sz w:val="22"/>
          <w:szCs w:val="22"/>
        </w:rPr>
        <w:t>(далее - официальный сайт Администрации);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58">
        <w:r w:rsidRPr="009F5367">
          <w:rPr>
            <w:rFonts w:ascii="Times New Roman" w:hAnsi="Times New Roman" w:cs="Times New Roman"/>
            <w:sz w:val="22"/>
            <w:szCs w:val="22"/>
          </w:rPr>
          <w:t>www.gosuslugi.ru</w:t>
        </w:r>
      </w:hyperlink>
      <w:r w:rsidRPr="009F5367">
        <w:rPr>
          <w:rStyle w:val="a5"/>
          <w:rFonts w:ascii="Times New Roman" w:hAnsi="Times New Roman" w:cs="Times New Roman"/>
          <w:sz w:val="22"/>
          <w:szCs w:val="22"/>
        </w:rPr>
        <w:t>) и (или) региональной государственной информационной системы "Реестр государственных и муниципальных услуг" (далее - Региональный портал);</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е) посредством ответов на письменные обращения граждан.</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 Порядок, форма, место размещения и способы получения справочной информации.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Информирование заявителей, прием и выдача документов осуществляется в Администрации района (далее - Уполномоченный орган), в Государственном автономном учреждении Республики Мордовия «</w:t>
      </w:r>
      <w:r w:rsidRPr="009F5367">
        <w:rPr>
          <w:rFonts w:ascii="Times New Roman" w:hAnsi="Times New Roman" w:cs="Times New Roman"/>
          <w:sz w:val="22"/>
          <w:szCs w:val="22"/>
        </w:rPr>
        <w:t>Многофункциональный центр предоставления государственных и муниципальных услуг</w:t>
      </w:r>
      <w:r w:rsidRPr="009F5367">
        <w:rPr>
          <w:rStyle w:val="a5"/>
          <w:rFonts w:ascii="Times New Roman" w:hAnsi="Times New Roman" w:cs="Times New Roman"/>
          <w:sz w:val="22"/>
          <w:szCs w:val="22"/>
        </w:rPr>
        <w:t>» (далее - МФЦ), в территориальных обособленных структурных подразделениях (далее - ТОСП), в рамках заключенного соглашения о взаимодействии.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 официальном сайте Администрации района, в СМИ, на информационном стенде в Администрации, в помещении МФЦ, ТОСП размещаются: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а) общий режим работы;</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б) перечень документов, необходимых для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образец заполнения заявления.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 перечне документов, необходимых для предоставления услуги, их комплектности (достаточности);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 правильности оформления документов, необходимых для предоставления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об источниках получения документов, необходимых для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 порядке, сроках оформления документов, необходимых для получения муниципальной услуги, возможности их получения;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об основаниях для отказа в предоставлении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w:t>
      </w:r>
      <w:r w:rsidRPr="009F5367">
        <w:rPr>
          <w:rStyle w:val="a5"/>
          <w:rFonts w:ascii="Times New Roman" w:hAnsi="Times New Roman" w:cs="Times New Roman"/>
          <w:sz w:val="22"/>
          <w:szCs w:val="22"/>
        </w:rPr>
        <w:lastRenderedPageBreak/>
        <w:t>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59">
        <w:r w:rsidRPr="009F5367">
          <w:rPr>
            <w:rFonts w:ascii="Times New Roman" w:hAnsi="Times New Roman" w:cs="Times New Roman"/>
            <w:sz w:val="22"/>
            <w:szCs w:val="22"/>
          </w:rPr>
          <w:t>www.gosuslugi.ru</w:t>
        </w:r>
      </w:hyperlink>
      <w:r w:rsidRPr="009F5367">
        <w:rPr>
          <w:rStyle w:val="a5"/>
          <w:rFonts w:ascii="Times New Roman" w:hAnsi="Times New Roman" w:cs="Times New Roman"/>
          <w:sz w:val="22"/>
          <w:szCs w:val="22"/>
        </w:rPr>
        <w:t>).</w:t>
      </w:r>
    </w:p>
    <w:p w:rsidR="00F63FBD" w:rsidRPr="009F5367" w:rsidRDefault="00F63FBD" w:rsidP="00F63FBD">
      <w:pPr>
        <w:pStyle w:val="1"/>
        <w:spacing w:before="0" w:after="0"/>
        <w:jc w:val="both"/>
        <w:rPr>
          <w:rFonts w:ascii="Times New Roman" w:hAnsi="Times New Roman" w:cs="Times New Roman"/>
          <w:sz w:val="22"/>
          <w:szCs w:val="22"/>
        </w:rPr>
      </w:pPr>
    </w:p>
    <w:p w:rsidR="00F63FBD" w:rsidRPr="009F5367" w:rsidRDefault="00F63FBD" w:rsidP="00F63FBD">
      <w:pPr>
        <w:pStyle w:val="1"/>
        <w:spacing w:before="0" w:after="0"/>
        <w:rPr>
          <w:rFonts w:ascii="Times New Roman" w:hAnsi="Times New Roman" w:cs="Times New Roman"/>
          <w:sz w:val="22"/>
          <w:szCs w:val="22"/>
        </w:rPr>
      </w:pPr>
      <w:r w:rsidRPr="009F5367">
        <w:rPr>
          <w:rFonts w:ascii="Times New Roman" w:hAnsi="Times New Roman" w:cs="Times New Roman"/>
          <w:sz w:val="22"/>
          <w:szCs w:val="22"/>
        </w:rPr>
        <w:t>Раздел 2. Стандарт предоставления муниципальной услуги</w:t>
      </w: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1. Наименование муниципальной услуги.</w:t>
      </w:r>
    </w:p>
    <w:p w:rsidR="00F63FBD" w:rsidRPr="009F5367" w:rsidRDefault="00F63FBD" w:rsidP="00F63FBD">
      <w:pPr>
        <w:shd w:val="clear" w:color="auto" w:fill="FFFFFF" w:themeFill="background1"/>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7. Выдача разрешения на установку и эксплуатацию рекламных конструкций на соответствующей территории, аннулирование такого разрешения.</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2. Наименование органа, предоставляющего муниципальную услугу.</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8. Предоставление муниципальной услуги осуществляется Администрацией  района в лице </w:t>
      </w:r>
      <w:r w:rsidRPr="009F5367">
        <w:rPr>
          <w:rStyle w:val="a5"/>
          <w:rFonts w:ascii="Times New Roman" w:hAnsi="Times New Roman" w:cs="Times New Roman"/>
          <w:sz w:val="22"/>
          <w:szCs w:val="22"/>
          <w:shd w:val="clear" w:color="auto" w:fill="FFFFFF" w:themeFill="background1"/>
        </w:rPr>
        <w:t>Отдела</w:t>
      </w:r>
      <w:r w:rsidRPr="009F5367">
        <w:rPr>
          <w:rStyle w:val="a5"/>
          <w:rFonts w:ascii="Times New Roman" w:hAnsi="Times New Roman" w:cs="Times New Roman"/>
          <w:color w:val="000000"/>
          <w:sz w:val="22"/>
          <w:szCs w:val="22"/>
        </w:rPr>
        <w:t xml:space="preserve"> градостроительства, архитектуры, жилищно-коммунального хозяйства и вопросам гражданской обороны и чрезвычайных ситуаций </w:t>
      </w:r>
      <w:r w:rsidRPr="009F5367">
        <w:rPr>
          <w:rStyle w:val="a5"/>
          <w:rFonts w:ascii="Times New Roman" w:hAnsi="Times New Roman" w:cs="Times New Roman"/>
          <w:sz w:val="22"/>
          <w:szCs w:val="22"/>
        </w:rPr>
        <w:t>(далее - Отдел, уполномоченный орган).</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9. Организация предоставления муниципальной услуги осуществляется, в том числе в электронном виде через </w:t>
      </w:r>
      <w:hyperlink r:id="rId160">
        <w:r w:rsidRPr="009F5367">
          <w:rPr>
            <w:rFonts w:ascii="Times New Roman" w:hAnsi="Times New Roman" w:cs="Times New Roman"/>
            <w:sz w:val="22"/>
            <w:szCs w:val="22"/>
          </w:rPr>
          <w:t>Единый портал</w:t>
        </w:r>
      </w:hyperlink>
      <w:r w:rsidRPr="009F5367">
        <w:rPr>
          <w:rStyle w:val="a5"/>
          <w:rFonts w:ascii="Times New Roman" w:hAnsi="Times New Roman" w:cs="Times New Roman"/>
          <w:sz w:val="22"/>
          <w:szCs w:val="22"/>
        </w:rPr>
        <w:t xml:space="preserve"> и (или </w:t>
      </w:r>
      <w:hyperlink r:id="rId161">
        <w:r w:rsidRPr="009F5367">
          <w:rPr>
            <w:rFonts w:ascii="Times New Roman" w:hAnsi="Times New Roman" w:cs="Times New Roman"/>
            <w:sz w:val="22"/>
            <w:szCs w:val="22"/>
          </w:rPr>
          <w:t>Региональный портал</w:t>
        </w:r>
      </w:hyperlink>
      <w:r w:rsidRPr="009F5367">
        <w:rPr>
          <w:rStyle w:val="a5"/>
          <w:rFonts w:ascii="Times New Roman" w:hAnsi="Times New Roman" w:cs="Times New Roman"/>
          <w:sz w:val="22"/>
          <w:szCs w:val="22"/>
        </w:rPr>
        <w:t>), а также через МФЦ в соответствии с соглашением о взаимодействии, заключенным между МФЦ, и Администрацией района.</w:t>
      </w:r>
    </w:p>
    <w:p w:rsidR="00F63FBD" w:rsidRPr="009F5367" w:rsidRDefault="00F63FBD" w:rsidP="00F63FBD">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62">
        <w:r w:rsidRPr="009F5367">
          <w:rPr>
            <w:rFonts w:ascii="Times New Roman" w:hAnsi="Times New Roman" w:cs="Times New Roman"/>
            <w:sz w:val="22"/>
            <w:szCs w:val="22"/>
          </w:rPr>
          <w:t>части 1 статьи 9</w:t>
        </w:r>
      </w:hyperlink>
      <w:r w:rsidRPr="009F5367">
        <w:rPr>
          <w:rStyle w:val="a5"/>
          <w:rFonts w:ascii="Times New Roman" w:hAnsi="Times New Roman" w:cs="Times New Roman"/>
          <w:sz w:val="22"/>
          <w:szCs w:val="22"/>
        </w:rPr>
        <w:t xml:space="preserve"> Федерального закона от 27 июня 2010 года N 210-ФЗ "Об организации предоставления государственных и муниципальных услуг".</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3. Результат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11. Результатом предоставления муниципальной услуги являются:</w:t>
      </w:r>
    </w:p>
    <w:p w:rsidR="00F63FBD" w:rsidRPr="009F5367" w:rsidRDefault="00F63FBD" w:rsidP="00F63FBD">
      <w:pPr>
        <w:shd w:val="clear" w:color="auto" w:fill="FFFFFF" w:themeFill="background1"/>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а) выдача разрешения на установку и эксплуатацию рекламных конструкций (</w:t>
      </w:r>
      <w:hyperlink w:anchor="sub_1100">
        <w:r w:rsidRPr="009F5367">
          <w:rPr>
            <w:rFonts w:ascii="Times New Roman" w:hAnsi="Times New Roman" w:cs="Times New Roman"/>
            <w:iCs/>
            <w:sz w:val="22"/>
            <w:szCs w:val="22"/>
          </w:rPr>
          <w:t xml:space="preserve">приложение N </w:t>
        </w:r>
      </w:hyperlink>
      <w:r w:rsidRPr="009F5367">
        <w:rPr>
          <w:rFonts w:ascii="Times New Roman" w:hAnsi="Times New Roman" w:cs="Times New Roman"/>
          <w:iCs/>
          <w:sz w:val="22"/>
          <w:szCs w:val="22"/>
        </w:rPr>
        <w:t>3</w:t>
      </w:r>
      <w:r w:rsidRPr="009F5367">
        <w:rPr>
          <w:rStyle w:val="a5"/>
          <w:rFonts w:ascii="Times New Roman" w:hAnsi="Times New Roman" w:cs="Times New Roman"/>
          <w:iCs/>
          <w:sz w:val="22"/>
          <w:szCs w:val="22"/>
        </w:rPr>
        <w:t>) или выдача мотивированного отказа в выдаче разрешения на установку и эксплуатацию рекламных конструкций (в форме информационного письма);</w:t>
      </w:r>
    </w:p>
    <w:p w:rsidR="00F63FBD" w:rsidRPr="009F5367" w:rsidRDefault="00F63FBD" w:rsidP="00F63FBD">
      <w:pPr>
        <w:shd w:val="clear" w:color="auto" w:fill="FFFFFF" w:themeFill="background1"/>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б) выдача решения об отказе от дальнейшего использования разрешения на установку и эксплуатацию рекламных конструкций (в форме решения администрации);</w:t>
      </w:r>
    </w:p>
    <w:p w:rsidR="00F63FBD" w:rsidRPr="009F5367" w:rsidRDefault="00F63FBD" w:rsidP="00F63FBD">
      <w:pPr>
        <w:shd w:val="clear" w:color="auto" w:fill="FFFFFF" w:themeFill="background1"/>
        <w:ind w:firstLine="720"/>
        <w:jc w:val="both"/>
        <w:rPr>
          <w:rStyle w:val="a5"/>
          <w:rFonts w:ascii="Times New Roman" w:hAnsi="Times New Roman" w:cs="Times New Roman"/>
          <w:iCs/>
          <w:sz w:val="22"/>
          <w:szCs w:val="22"/>
        </w:rPr>
      </w:pPr>
      <w:bookmarkStart w:id="317" w:name="sub_63"/>
      <w:bookmarkStart w:id="318" w:name="sub_621"/>
      <w:bookmarkEnd w:id="317"/>
      <w:bookmarkEnd w:id="318"/>
      <w:r w:rsidRPr="009F5367">
        <w:rPr>
          <w:rStyle w:val="a5"/>
          <w:rFonts w:ascii="Times New Roman" w:hAnsi="Times New Roman" w:cs="Times New Roman"/>
          <w:iCs/>
          <w:sz w:val="22"/>
          <w:szCs w:val="22"/>
        </w:rPr>
        <w:t>в) выдача решения об аннулировании разрешения на установку и эксплуатацию рекламных конструкций (в форме решения администрации).</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4. Срок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12. </w:t>
      </w:r>
      <w:r w:rsidRPr="009F5367">
        <w:rPr>
          <w:rStyle w:val="a5"/>
          <w:rFonts w:ascii="Times New Roman" w:hAnsi="Times New Roman" w:cs="Times New Roman"/>
          <w:iCs/>
          <w:sz w:val="22"/>
          <w:szCs w:val="22"/>
        </w:rPr>
        <w:t>Разрешение на установку и эксплуатацию рекламной конструкции, направляется заявителю в течение двух месяцев со дня приема от него документов, указанных в п. 17 настоящего административного регламента. Заявитель, не получивший в указанный срок от Администрации района решения о выдаче разрешения или об отказе в его выдаче, в течение трех месяцев вправе обратиться в суд или арбитражный суд с заявлением о признании бездействия Администрации района незаконным.</w:t>
      </w:r>
    </w:p>
    <w:p w:rsidR="00F63FBD" w:rsidRPr="009F5367" w:rsidRDefault="00F63FBD" w:rsidP="00F63FBD">
      <w:pPr>
        <w:ind w:firstLine="720"/>
        <w:jc w:val="both"/>
        <w:rPr>
          <w:rFonts w:ascii="Times New Roman" w:hAnsi="Times New Roman" w:cs="Times New Roman"/>
          <w:sz w:val="22"/>
          <w:szCs w:val="22"/>
        </w:rPr>
      </w:pPr>
      <w:bookmarkStart w:id="319" w:name="sub_72"/>
      <w:bookmarkStart w:id="320" w:name="sub_711"/>
      <w:bookmarkEnd w:id="319"/>
      <w:bookmarkEnd w:id="320"/>
      <w:r w:rsidRPr="009F5367">
        <w:rPr>
          <w:rStyle w:val="a5"/>
          <w:rFonts w:ascii="Times New Roman" w:hAnsi="Times New Roman" w:cs="Times New Roman"/>
          <w:sz w:val="22"/>
          <w:szCs w:val="22"/>
        </w:rPr>
        <w:t xml:space="preserve">13. </w:t>
      </w:r>
      <w:r w:rsidRPr="009F5367">
        <w:rPr>
          <w:rStyle w:val="a5"/>
          <w:rFonts w:ascii="Times New Roman" w:hAnsi="Times New Roman" w:cs="Times New Roman"/>
          <w:iCs/>
          <w:sz w:val="22"/>
          <w:szCs w:val="22"/>
        </w:rPr>
        <w:t>Решение об аннулировании разрешения на установку и эксплуатацию рекламных конструкций или решение об отказе от дальнейшего использования разрешения на установку и эксплуатацию рекламных конструкций подготавливается Отделом и направляется заявителю:</w:t>
      </w:r>
    </w:p>
    <w:p w:rsidR="00F63FBD" w:rsidRPr="009F5367" w:rsidRDefault="00F63FBD" w:rsidP="00F63FBD">
      <w:pPr>
        <w:ind w:firstLine="720"/>
        <w:jc w:val="both"/>
        <w:rPr>
          <w:rFonts w:ascii="Times New Roman" w:hAnsi="Times New Roman" w:cs="Times New Roman"/>
          <w:sz w:val="22"/>
          <w:szCs w:val="22"/>
        </w:rPr>
      </w:pPr>
      <w:bookmarkStart w:id="321" w:name="sub_7211"/>
      <w:bookmarkStart w:id="322" w:name="sub_721"/>
      <w:bookmarkEnd w:id="321"/>
      <w:bookmarkEnd w:id="322"/>
      <w:r w:rsidRPr="009F5367">
        <w:rPr>
          <w:rStyle w:val="a5"/>
          <w:rFonts w:ascii="Times New Roman" w:hAnsi="Times New Roman" w:cs="Times New Roman"/>
          <w:iCs/>
          <w:sz w:val="22"/>
          <w:szCs w:val="22"/>
        </w:rPr>
        <w:t>а) в течение месяца со дня направления в Администрацию района владельцем рекламной конструкции уведомления в письменной форме или в форме электронного документа с использованием Единого портала и (или) РПГУ (при наличии технической возможности) о своем отказе от дальнейшего использования разрешения на установку и эксплуатацию рекламных конструкций (</w:t>
      </w:r>
      <w:hyperlink w:anchor="sub_1200">
        <w:r w:rsidRPr="009F5367">
          <w:rPr>
            <w:rFonts w:ascii="Times New Roman" w:hAnsi="Times New Roman" w:cs="Times New Roman"/>
            <w:iCs/>
            <w:sz w:val="22"/>
            <w:szCs w:val="22"/>
          </w:rPr>
          <w:t xml:space="preserve">приложение N </w:t>
        </w:r>
      </w:hyperlink>
      <w:r w:rsidRPr="009F5367">
        <w:rPr>
          <w:rFonts w:ascii="Times New Roman" w:hAnsi="Times New Roman" w:cs="Times New Roman"/>
          <w:iCs/>
          <w:sz w:val="22"/>
          <w:szCs w:val="22"/>
        </w:rPr>
        <w:t>4</w:t>
      </w:r>
      <w:r w:rsidRPr="009F5367">
        <w:rPr>
          <w:rStyle w:val="a5"/>
          <w:rFonts w:ascii="Times New Roman" w:hAnsi="Times New Roman" w:cs="Times New Roman"/>
          <w:iCs/>
          <w:sz w:val="22"/>
          <w:szCs w:val="22"/>
        </w:rPr>
        <w:t>);</w:t>
      </w:r>
    </w:p>
    <w:p w:rsidR="00F63FBD" w:rsidRPr="009F5367" w:rsidRDefault="00F63FBD" w:rsidP="00F63FBD">
      <w:pPr>
        <w:ind w:firstLine="720"/>
        <w:jc w:val="both"/>
        <w:rPr>
          <w:rFonts w:ascii="Times New Roman" w:hAnsi="Times New Roman" w:cs="Times New Roman"/>
          <w:sz w:val="22"/>
          <w:szCs w:val="22"/>
        </w:rPr>
      </w:pPr>
      <w:bookmarkStart w:id="323" w:name="sub_722"/>
      <w:bookmarkStart w:id="324" w:name="sub_7212"/>
      <w:bookmarkEnd w:id="323"/>
      <w:bookmarkEnd w:id="324"/>
      <w:r w:rsidRPr="009F5367">
        <w:rPr>
          <w:rStyle w:val="a5"/>
          <w:rFonts w:ascii="Times New Roman" w:hAnsi="Times New Roman" w:cs="Times New Roman"/>
          <w:iCs/>
          <w:sz w:val="22"/>
          <w:szCs w:val="22"/>
        </w:rPr>
        <w:t>б) в течение месяца со дня направления в Администрацию района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заключённого между таким собственником или таким владельцем недвижимого имущества и владельцем рекламной конструкции и (или) заявление (запрос) об аннулировании разрешения на установку и эксплуатацию рекламных конструкций (</w:t>
      </w:r>
      <w:hyperlink w:anchor="sub_1300">
        <w:r w:rsidRPr="009F5367">
          <w:rPr>
            <w:rFonts w:ascii="Times New Roman" w:hAnsi="Times New Roman" w:cs="Times New Roman"/>
            <w:iCs/>
            <w:sz w:val="22"/>
            <w:szCs w:val="22"/>
          </w:rPr>
          <w:t>приложение N</w:t>
        </w:r>
      </w:hyperlink>
      <w:r w:rsidRPr="009F5367">
        <w:rPr>
          <w:rFonts w:ascii="Times New Roman" w:hAnsi="Times New Roman" w:cs="Times New Roman"/>
          <w:iCs/>
          <w:sz w:val="22"/>
          <w:szCs w:val="22"/>
        </w:rPr>
        <w:t>5</w:t>
      </w:r>
      <w:r w:rsidRPr="009F5367">
        <w:rPr>
          <w:rStyle w:val="a5"/>
          <w:rFonts w:ascii="Times New Roman" w:hAnsi="Times New Roman" w:cs="Times New Roman"/>
          <w:iCs/>
          <w:sz w:val="22"/>
          <w:szCs w:val="22"/>
        </w:rPr>
        <w:t>).</w:t>
      </w:r>
    </w:p>
    <w:p w:rsidR="00F63FBD" w:rsidRPr="009F5367" w:rsidRDefault="00F63FBD" w:rsidP="00F63FBD">
      <w:pPr>
        <w:ind w:firstLine="720"/>
        <w:jc w:val="both"/>
        <w:rPr>
          <w:rFonts w:ascii="Times New Roman" w:hAnsi="Times New Roman" w:cs="Times New Roman"/>
          <w:sz w:val="22"/>
          <w:szCs w:val="22"/>
        </w:rPr>
      </w:pPr>
      <w:bookmarkStart w:id="325" w:name="sub_723"/>
      <w:bookmarkStart w:id="326" w:name="sub_7221"/>
      <w:bookmarkEnd w:id="325"/>
      <w:bookmarkEnd w:id="326"/>
      <w:r w:rsidRPr="009F5367">
        <w:rPr>
          <w:rStyle w:val="a5"/>
          <w:rFonts w:ascii="Times New Roman" w:hAnsi="Times New Roman" w:cs="Times New Roman"/>
          <w:iCs/>
          <w:sz w:val="22"/>
          <w:szCs w:val="22"/>
        </w:rPr>
        <w:t>в) в случае, если рекламная конструкция не установлена в течение года со дня выдачи разрешения или со дня демонтажа рекламной конструкции ее владельцем в период действия разрешения;</w:t>
      </w:r>
    </w:p>
    <w:p w:rsidR="00F63FBD" w:rsidRPr="009F5367" w:rsidRDefault="00F63FBD" w:rsidP="00F63FBD">
      <w:pPr>
        <w:ind w:firstLine="720"/>
        <w:jc w:val="both"/>
        <w:rPr>
          <w:rFonts w:ascii="Times New Roman" w:hAnsi="Times New Roman" w:cs="Times New Roman"/>
          <w:sz w:val="22"/>
          <w:szCs w:val="22"/>
        </w:rPr>
      </w:pPr>
      <w:bookmarkStart w:id="327" w:name="sub_724"/>
      <w:bookmarkStart w:id="328" w:name="sub_7231"/>
      <w:bookmarkEnd w:id="327"/>
      <w:bookmarkEnd w:id="328"/>
      <w:r w:rsidRPr="009F5367">
        <w:rPr>
          <w:rStyle w:val="a5"/>
          <w:rFonts w:ascii="Times New Roman" w:hAnsi="Times New Roman" w:cs="Times New Roman"/>
          <w:iCs/>
          <w:sz w:val="22"/>
          <w:szCs w:val="22"/>
        </w:rPr>
        <w:t>г) в случае, если рекламная конструкция используется не в целях распространения рекламы, социальной рекламы;</w:t>
      </w:r>
    </w:p>
    <w:p w:rsidR="00F63FBD" w:rsidRPr="009F5367" w:rsidRDefault="00F63FBD" w:rsidP="00F63FBD">
      <w:pPr>
        <w:ind w:firstLine="720"/>
        <w:jc w:val="both"/>
        <w:rPr>
          <w:rFonts w:ascii="Times New Roman" w:hAnsi="Times New Roman" w:cs="Times New Roman"/>
          <w:sz w:val="22"/>
          <w:szCs w:val="22"/>
        </w:rPr>
      </w:pPr>
      <w:bookmarkStart w:id="329" w:name="sub_725"/>
      <w:bookmarkStart w:id="330" w:name="sub_7241"/>
      <w:bookmarkEnd w:id="329"/>
      <w:bookmarkEnd w:id="330"/>
      <w:r w:rsidRPr="009F5367">
        <w:rPr>
          <w:rStyle w:val="a5"/>
          <w:rFonts w:ascii="Times New Roman" w:hAnsi="Times New Roman" w:cs="Times New Roman"/>
          <w:iCs/>
          <w:sz w:val="22"/>
          <w:szCs w:val="22"/>
        </w:rPr>
        <w:t xml:space="preserve">д) в случае, если разрешение выдано лицу, заключившему договор на установку и эксплуатацию рекламной конструкции с нарушением требований, установленных </w:t>
      </w:r>
      <w:hyperlink r:id="rId163">
        <w:r w:rsidRPr="009F5367">
          <w:rPr>
            <w:rFonts w:ascii="Times New Roman" w:hAnsi="Times New Roman" w:cs="Times New Roman"/>
            <w:iCs/>
            <w:sz w:val="22"/>
            <w:szCs w:val="22"/>
          </w:rPr>
          <w:t>частями 5.1</w:t>
        </w:r>
      </w:hyperlink>
      <w:r w:rsidRPr="009F5367">
        <w:rPr>
          <w:rStyle w:val="a5"/>
          <w:rFonts w:ascii="Times New Roman" w:hAnsi="Times New Roman" w:cs="Times New Roman"/>
          <w:iCs/>
          <w:sz w:val="22"/>
          <w:szCs w:val="22"/>
        </w:rPr>
        <w:t xml:space="preserve">, </w:t>
      </w:r>
      <w:hyperlink r:id="rId164">
        <w:r w:rsidRPr="009F5367">
          <w:rPr>
            <w:rFonts w:ascii="Times New Roman" w:hAnsi="Times New Roman" w:cs="Times New Roman"/>
            <w:iCs/>
            <w:sz w:val="22"/>
            <w:szCs w:val="22"/>
          </w:rPr>
          <w:t>5.6</w:t>
        </w:r>
      </w:hyperlink>
      <w:r w:rsidRPr="009F5367">
        <w:rPr>
          <w:rStyle w:val="a5"/>
          <w:rFonts w:ascii="Times New Roman" w:hAnsi="Times New Roman" w:cs="Times New Roman"/>
          <w:iCs/>
          <w:sz w:val="22"/>
          <w:szCs w:val="22"/>
        </w:rPr>
        <w:t xml:space="preserve">, </w:t>
      </w:r>
      <w:hyperlink r:id="rId165">
        <w:r w:rsidRPr="009F5367">
          <w:rPr>
            <w:rFonts w:ascii="Times New Roman" w:hAnsi="Times New Roman" w:cs="Times New Roman"/>
            <w:iCs/>
            <w:sz w:val="22"/>
            <w:szCs w:val="22"/>
          </w:rPr>
          <w:t>5.7 статьи 19</w:t>
        </w:r>
      </w:hyperlink>
      <w:r w:rsidRPr="009F5367">
        <w:rPr>
          <w:rStyle w:val="a5"/>
          <w:rFonts w:ascii="Times New Roman" w:hAnsi="Times New Roman" w:cs="Times New Roman"/>
          <w:iCs/>
          <w:sz w:val="22"/>
          <w:szCs w:val="22"/>
        </w:rPr>
        <w:t xml:space="preserve"> </w:t>
      </w:r>
      <w:r w:rsidRPr="009F5367">
        <w:rPr>
          <w:rStyle w:val="a5"/>
          <w:rFonts w:ascii="Times New Roman" w:hAnsi="Times New Roman" w:cs="Times New Roman"/>
          <w:iCs/>
          <w:sz w:val="22"/>
          <w:szCs w:val="22"/>
        </w:rPr>
        <w:lastRenderedPageBreak/>
        <w:t>Федерального закона от 13 марта 2006 г. N 38-ФЗ "О рекламе", либо результаты аукциона или конкурса признаны недействительными в соответствии с законодательством Российской Федерации;</w:t>
      </w:r>
    </w:p>
    <w:p w:rsidR="00F63FBD" w:rsidRPr="009F5367" w:rsidRDefault="00F63FBD" w:rsidP="00F63FBD">
      <w:pPr>
        <w:ind w:firstLine="720"/>
        <w:jc w:val="both"/>
        <w:rPr>
          <w:rFonts w:ascii="Times New Roman" w:hAnsi="Times New Roman" w:cs="Times New Roman"/>
          <w:sz w:val="22"/>
          <w:szCs w:val="22"/>
        </w:rPr>
      </w:pPr>
      <w:bookmarkStart w:id="331" w:name="sub_726"/>
      <w:bookmarkStart w:id="332" w:name="sub_7251"/>
      <w:bookmarkEnd w:id="331"/>
      <w:bookmarkEnd w:id="332"/>
      <w:r w:rsidRPr="009F5367">
        <w:rPr>
          <w:rStyle w:val="a5"/>
          <w:rFonts w:ascii="Times New Roman" w:hAnsi="Times New Roman" w:cs="Times New Roman"/>
          <w:iCs/>
          <w:sz w:val="22"/>
          <w:szCs w:val="22"/>
        </w:rPr>
        <w:t xml:space="preserve">и) в случае нарушения требований, установленных </w:t>
      </w:r>
      <w:hyperlink r:id="rId166">
        <w:r w:rsidRPr="009F5367">
          <w:rPr>
            <w:rFonts w:ascii="Times New Roman" w:hAnsi="Times New Roman" w:cs="Times New Roman"/>
            <w:iCs/>
            <w:sz w:val="22"/>
            <w:szCs w:val="22"/>
          </w:rPr>
          <w:t>частью 9.3 статьи 19</w:t>
        </w:r>
      </w:hyperlink>
      <w:r w:rsidRPr="009F5367">
        <w:rPr>
          <w:rStyle w:val="a5"/>
          <w:rFonts w:ascii="Times New Roman" w:hAnsi="Times New Roman" w:cs="Times New Roman"/>
          <w:iCs/>
          <w:sz w:val="22"/>
          <w:szCs w:val="22"/>
        </w:rPr>
        <w:t xml:space="preserve"> Федерального закона от 13 марта 2006 г. N 38-ФЗ "О рекламе".</w:t>
      </w:r>
    </w:p>
    <w:p w:rsidR="00F63FBD" w:rsidRPr="009F5367" w:rsidRDefault="00F63FBD" w:rsidP="00F63FBD">
      <w:pPr>
        <w:ind w:firstLine="720"/>
        <w:jc w:val="both"/>
        <w:rPr>
          <w:rFonts w:ascii="Times New Roman" w:hAnsi="Times New Roman" w:cs="Times New Roman"/>
          <w:sz w:val="22"/>
          <w:szCs w:val="22"/>
        </w:rPr>
      </w:pPr>
      <w:bookmarkStart w:id="333" w:name="sub_73"/>
      <w:bookmarkStart w:id="334" w:name="sub_7261"/>
      <w:bookmarkEnd w:id="333"/>
      <w:bookmarkEnd w:id="334"/>
      <w:r w:rsidRPr="009F5367">
        <w:rPr>
          <w:rStyle w:val="a5"/>
          <w:rFonts w:ascii="Times New Roman" w:hAnsi="Times New Roman" w:cs="Times New Roman"/>
          <w:sz w:val="22"/>
          <w:szCs w:val="22"/>
        </w:rPr>
        <w:t xml:space="preserve">14. </w:t>
      </w:r>
      <w:r w:rsidRPr="009F5367">
        <w:rPr>
          <w:rStyle w:val="a5"/>
          <w:rFonts w:ascii="Times New Roman" w:hAnsi="Times New Roman" w:cs="Times New Roman"/>
          <w:iCs/>
          <w:sz w:val="22"/>
          <w:szCs w:val="22"/>
        </w:rPr>
        <w:t>Сокращенные сроки предоставления муниципальной услуги возможны в следующих случаях:</w:t>
      </w:r>
    </w:p>
    <w:p w:rsidR="00F63FBD" w:rsidRPr="009F5367" w:rsidRDefault="00F63FBD" w:rsidP="00F63FBD">
      <w:pPr>
        <w:ind w:firstLine="720"/>
        <w:jc w:val="both"/>
        <w:rPr>
          <w:rFonts w:ascii="Times New Roman" w:hAnsi="Times New Roman" w:cs="Times New Roman"/>
          <w:sz w:val="22"/>
          <w:szCs w:val="22"/>
        </w:rPr>
      </w:pPr>
      <w:bookmarkStart w:id="335" w:name="sub_731"/>
      <w:bookmarkEnd w:id="335"/>
      <w:r w:rsidRPr="009F5367">
        <w:rPr>
          <w:rStyle w:val="a5"/>
          <w:rFonts w:ascii="Times New Roman" w:hAnsi="Times New Roman" w:cs="Times New Roman"/>
          <w:iCs/>
          <w:sz w:val="22"/>
          <w:szCs w:val="22"/>
        </w:rPr>
        <w:t>- обращение за выдачей разрешения на установку и эксплуатацию рекламной конструкции собственника рекламной конструкции, присоединяемой к имуществу, находящемуся в государственной (муниципальной) собственности, предоставленному заявителю по результатам проведения торгов в форме конкурса до 1 (одного) рабочего дня;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 за аннулированием разрешения на установку и эксплуатацию рекламной конструкции до 1 (одного) рабочего дня;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 за выдачей разрешения на установку и эксплуатацию рекламной конструкции иных категорий заявителей до 3 (трех) рабочих дней.</w:t>
      </w:r>
    </w:p>
    <w:p w:rsidR="00F63FBD" w:rsidRPr="009F5367" w:rsidRDefault="00F63FBD" w:rsidP="00F63FBD">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15.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5. Правовые основания для предоставления муниципальной услуги.</w:t>
      </w:r>
    </w:p>
    <w:p w:rsidR="00F63FBD" w:rsidRPr="009F5367" w:rsidRDefault="00F63FBD" w:rsidP="00F63FBD">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 xml:space="preserve">16.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167">
        <w:r w:rsidRPr="009F5367">
          <w:rPr>
            <w:rFonts w:ascii="Times New Roman" w:hAnsi="Times New Roman" w:cs="Times New Roman"/>
            <w:sz w:val="22"/>
            <w:szCs w:val="22"/>
          </w:rPr>
          <w:t>официальном сайте</w:t>
        </w:r>
      </w:hyperlink>
      <w:r w:rsidRPr="009F5367">
        <w:rPr>
          <w:rStyle w:val="a5"/>
          <w:rFonts w:ascii="Times New Roman" w:hAnsi="Times New Roman" w:cs="Times New Roman"/>
          <w:sz w:val="22"/>
          <w:szCs w:val="22"/>
        </w:rPr>
        <w:t xml:space="preserve"> Единого портала государственных и муниципальных услуг.</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6. Исчерпывающий перечень документов, необходимых для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17. Для получения муниципальной услуги  заявитель предоставляет:</w:t>
      </w:r>
      <w:r w:rsidRPr="009F5367">
        <w:rPr>
          <w:rStyle w:val="a5"/>
          <w:rFonts w:ascii="Times New Roman" w:hAnsi="Times New Roman" w:cs="Times New Roman"/>
          <w:sz w:val="22"/>
          <w:szCs w:val="22"/>
          <w:shd w:val="clear" w:color="auto" w:fill="FFFF00"/>
        </w:rPr>
        <w:t xml:space="preserve"> </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заявление (запрос) о выдаче разрешения на установку и эксплуатацию рекламных конструкций (Приложение</w:t>
      </w:r>
      <w:r w:rsidRPr="009F5367">
        <w:rPr>
          <w:rStyle w:val="a7"/>
          <w:rFonts w:ascii="Times New Roman" w:hAnsi="Times New Roman" w:cs="Times New Roman"/>
          <w:iCs/>
          <w:sz w:val="22"/>
          <w:szCs w:val="22"/>
          <w:shd w:val="clear" w:color="auto" w:fill="FFFFFF" w:themeFill="background1"/>
        </w:rPr>
        <w:t xml:space="preserve"> </w:t>
      </w:r>
      <w:r w:rsidRPr="009F5367">
        <w:rPr>
          <w:rStyle w:val="a7"/>
          <w:rFonts w:ascii="Times New Roman" w:hAnsi="Times New Roman" w:cs="Times New Roman"/>
          <w:iCs/>
          <w:color w:val="auto"/>
          <w:sz w:val="22"/>
          <w:szCs w:val="22"/>
          <w:shd w:val="clear" w:color="auto" w:fill="FFFFFF" w:themeFill="background1"/>
        </w:rPr>
        <w:t>№7</w:t>
      </w:r>
      <w:r w:rsidRPr="009F5367">
        <w:rPr>
          <w:rStyle w:val="a5"/>
          <w:rFonts w:ascii="Times New Roman" w:hAnsi="Times New Roman" w:cs="Times New Roman"/>
          <w:iCs/>
          <w:sz w:val="22"/>
          <w:szCs w:val="22"/>
          <w:shd w:val="clear" w:color="auto" w:fill="FFFFFF" w:themeFill="background1"/>
        </w:rPr>
        <w:t>) (далее - Заявление № 1) в следующем порядке:</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36" w:name="sub_9211"/>
      <w:bookmarkStart w:id="337" w:name="sub_921"/>
      <w:bookmarkEnd w:id="336"/>
      <w:bookmarkEnd w:id="337"/>
      <w:r w:rsidRPr="009F5367">
        <w:rPr>
          <w:rStyle w:val="a5"/>
          <w:rFonts w:ascii="Times New Roman" w:hAnsi="Times New Roman" w:cs="Times New Roman"/>
          <w:iCs/>
          <w:sz w:val="22"/>
          <w:szCs w:val="22"/>
          <w:shd w:val="clear" w:color="auto" w:fill="FFFFFF" w:themeFill="background1"/>
        </w:rPr>
        <w:t>а) в случае самостоятельного осуществления Отделом согласования с уполномоченными органами (о чем заявителем указывается в Заявлении N 1), необходимого для принятия решения о выдаче разрешения на установку и эксплуатацию рекламных конструкций или выдаче мотивированного отказа в его выдаче, к Заявление № 1 прилагаются следующие документы:</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38" w:name="sub_92111"/>
      <w:bookmarkStart w:id="339" w:name="sub_9212"/>
      <w:bookmarkEnd w:id="338"/>
      <w:bookmarkEnd w:id="339"/>
      <w:r w:rsidRPr="009F5367">
        <w:rPr>
          <w:rStyle w:val="a5"/>
          <w:rFonts w:ascii="Times New Roman" w:hAnsi="Times New Roman" w:cs="Times New Roman"/>
          <w:iCs/>
          <w:sz w:val="22"/>
          <w:szCs w:val="22"/>
          <w:shd w:val="clear" w:color="auto" w:fill="FFFFFF" w:themeFill="background1"/>
        </w:rPr>
        <w:t>1) копия документа, удостоверяющего личность заявителя, либо представителя заявителя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40" w:name="sub_92121"/>
      <w:bookmarkStart w:id="341" w:name="sub_92112"/>
      <w:bookmarkEnd w:id="340"/>
      <w:bookmarkEnd w:id="341"/>
      <w:r w:rsidRPr="009F5367">
        <w:rPr>
          <w:rStyle w:val="a5"/>
          <w:rFonts w:ascii="Times New Roman" w:hAnsi="Times New Roman" w:cs="Times New Roman"/>
          <w:iCs/>
          <w:sz w:val="22"/>
          <w:szCs w:val="22"/>
          <w:shd w:val="clear" w:color="auto" w:fill="FFFFFF" w:themeFill="background1"/>
        </w:rPr>
        <w:t>2) копия Устава юридического лица, заверенная печатью организации и подписью руководителя;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42" w:name="sub_9213"/>
      <w:bookmarkStart w:id="343" w:name="sub_92122"/>
      <w:bookmarkEnd w:id="342"/>
      <w:bookmarkEnd w:id="343"/>
      <w:r w:rsidRPr="009F5367">
        <w:rPr>
          <w:rStyle w:val="a5"/>
          <w:rFonts w:ascii="Times New Roman" w:hAnsi="Times New Roman" w:cs="Times New Roman"/>
          <w:iCs/>
          <w:sz w:val="22"/>
          <w:szCs w:val="22"/>
          <w:shd w:val="clear" w:color="auto" w:fill="FFFFFF" w:themeFill="background1"/>
        </w:rPr>
        <w:t>3) копии поэтажного плана здания, помещений в здании (в случае присоединения рекламной конструкции к зданию);</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44" w:name="sub_9214"/>
      <w:bookmarkStart w:id="345" w:name="sub_92131"/>
      <w:bookmarkEnd w:id="344"/>
      <w:bookmarkEnd w:id="345"/>
      <w:r w:rsidRPr="009F5367">
        <w:rPr>
          <w:rStyle w:val="a5"/>
          <w:rFonts w:ascii="Times New Roman" w:hAnsi="Times New Roman" w:cs="Times New Roman"/>
          <w:iCs/>
          <w:sz w:val="22"/>
          <w:szCs w:val="22"/>
          <w:shd w:val="clear" w:color="auto" w:fill="FFFFFF" w:themeFill="background1"/>
        </w:rPr>
        <w:t xml:space="preserve">4)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качестве указанного подтверждения может быть представлен документ, указанный в </w:t>
      </w:r>
      <w:hyperlink w:anchor="sub_9218">
        <w:r w:rsidRPr="009F5367">
          <w:rPr>
            <w:rFonts w:ascii="Times New Roman" w:hAnsi="Times New Roman" w:cs="Times New Roman"/>
            <w:iCs/>
            <w:sz w:val="22"/>
            <w:szCs w:val="22"/>
            <w:shd w:val="clear" w:color="auto" w:fill="FFFFFF" w:themeFill="background1"/>
          </w:rPr>
          <w:t>подпункте 8</w:t>
        </w:r>
      </w:hyperlink>
      <w:r w:rsidRPr="009F5367">
        <w:rPr>
          <w:rStyle w:val="a5"/>
          <w:rFonts w:ascii="Times New Roman" w:hAnsi="Times New Roman" w:cs="Times New Roman"/>
          <w:iCs/>
          <w:sz w:val="22"/>
          <w:szCs w:val="22"/>
          <w:shd w:val="clear" w:color="auto" w:fill="FFFFFF" w:themeFill="background1"/>
        </w:rPr>
        <w:t xml:space="preserve"> настоящего пункта;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46" w:name="sub_9215"/>
      <w:bookmarkStart w:id="347" w:name="sub_92141"/>
      <w:bookmarkEnd w:id="346"/>
      <w:bookmarkEnd w:id="347"/>
      <w:r w:rsidRPr="009F5367">
        <w:rPr>
          <w:rStyle w:val="a5"/>
          <w:rFonts w:ascii="Times New Roman" w:hAnsi="Times New Roman" w:cs="Times New Roman"/>
          <w:iCs/>
          <w:sz w:val="22"/>
          <w:szCs w:val="22"/>
          <w:shd w:val="clear" w:color="auto" w:fill="FFFFFF" w:themeFill="background1"/>
        </w:rPr>
        <w:t>5) договор на установку и эксплуатацию рекламных конструкций, заключенный заявителем с собственником или иным законным владельцем недвижимого имущества, к которому присоединяется рекламная конструкция; договор должен быть предоставлен либо в оригинале, либо в копии, заверенной собственником (владельцем) недвижимого имущества, к которому присоединяется рекламная конструкция; в договоре должны быть указаны тип и размер рекламной конструкции, место установки рекламной конструкции, срок размещения рекламной конструкции;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48" w:name="sub_9216"/>
      <w:bookmarkStart w:id="349" w:name="sub_92151"/>
      <w:bookmarkEnd w:id="348"/>
      <w:bookmarkEnd w:id="349"/>
      <w:r w:rsidRPr="009F5367">
        <w:rPr>
          <w:rStyle w:val="a5"/>
          <w:rFonts w:ascii="Times New Roman" w:hAnsi="Times New Roman" w:cs="Times New Roman"/>
          <w:iCs/>
          <w:sz w:val="22"/>
          <w:szCs w:val="22"/>
          <w:shd w:val="clear" w:color="auto" w:fill="FFFFFF" w:themeFill="background1"/>
        </w:rPr>
        <w:t>6) решение органа управления организации - собственника или иного законного владельца недвижимого имущества, к которому присоединяется рекламная конструкция, о назначении (избрании) руководителя в соответствии с учредительными документами организации (документ должен быть заверен печатью организации и подписью руководителя);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50" w:name="sub_9217"/>
      <w:bookmarkStart w:id="351" w:name="sub_92161"/>
      <w:bookmarkEnd w:id="350"/>
      <w:bookmarkEnd w:id="351"/>
      <w:r w:rsidRPr="009F5367">
        <w:rPr>
          <w:rStyle w:val="a5"/>
          <w:rFonts w:ascii="Times New Roman" w:hAnsi="Times New Roman" w:cs="Times New Roman"/>
          <w:iCs/>
          <w:sz w:val="22"/>
          <w:szCs w:val="22"/>
          <w:shd w:val="clear" w:color="auto" w:fill="FFFFFF" w:themeFill="background1"/>
        </w:rPr>
        <w:t>7) в случае размещения рекламной конструкции на многоквартирном жилом доме предоставляются следующие документы:</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52" w:name="sub_92171"/>
      <w:bookmarkEnd w:id="352"/>
      <w:r w:rsidRPr="009F5367">
        <w:rPr>
          <w:rStyle w:val="a5"/>
          <w:rFonts w:ascii="Times New Roman" w:hAnsi="Times New Roman" w:cs="Times New Roman"/>
          <w:iCs/>
          <w:sz w:val="22"/>
          <w:szCs w:val="22"/>
          <w:shd w:val="clear" w:color="auto" w:fill="FFFFFF" w:themeFill="background1"/>
        </w:rPr>
        <w:t xml:space="preserve">- протокол общего собрания собственников жилых и нежилых помещений о предоставлении владельцу рекламной конструкции права на установку и эксплуатацию на данном жилом доме рекламной конструкции с указанием лица, уполномоченного на заключение договора на установку и эксплуатацию </w:t>
      </w:r>
      <w:r w:rsidRPr="009F5367">
        <w:rPr>
          <w:rStyle w:val="a5"/>
          <w:rFonts w:ascii="Times New Roman" w:hAnsi="Times New Roman" w:cs="Times New Roman"/>
          <w:iCs/>
          <w:sz w:val="22"/>
          <w:szCs w:val="22"/>
          <w:shd w:val="clear" w:color="auto" w:fill="FFFFFF" w:themeFill="background1"/>
        </w:rPr>
        <w:lastRenderedPageBreak/>
        <w:t>рекламной конструкции на жилом доме (протокол должен быть предоставлен либо в оригинале, либо в копии, заверенной лицом, уполномоченным на данные действия);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учредительные и иные документы лица, уполномоченного заключить с владельцем рекламной конструкции договор (для юридического лица: устав, свидетельство о государственной регистрации, документ, подтверждающий полномочия руководителя; для индивидуального предпринимателя: свидетельство о государственной регистрации; для физического лица: копия паспорта);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договор на установку и эксплуатацию рекламной конструкции на многоквартирном жилом доме, заключенный между владельцем рекламной конструкции и лицом, уполномоченным собственниками помещений жилого дома (договор должен быть предоставлен либо в оригинале, либо в копии, заверенной лицом, уполномоченным на заключение договора).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При этом все документы должны быть составлены в соответствии с требованиями </w:t>
      </w:r>
      <w:hyperlink r:id="rId168">
        <w:r w:rsidRPr="009F5367">
          <w:rPr>
            <w:rFonts w:ascii="Times New Roman" w:hAnsi="Times New Roman" w:cs="Times New Roman"/>
            <w:iCs/>
            <w:sz w:val="22"/>
            <w:szCs w:val="22"/>
            <w:shd w:val="clear" w:color="auto" w:fill="FFFFFF" w:themeFill="background1"/>
          </w:rPr>
          <w:t>Жилищного кодекса</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 и </w:t>
      </w:r>
      <w:hyperlink r:id="rId169">
        <w:r w:rsidRPr="009F5367">
          <w:rPr>
            <w:rFonts w:ascii="Times New Roman" w:hAnsi="Times New Roman" w:cs="Times New Roman"/>
            <w:iCs/>
            <w:sz w:val="22"/>
            <w:szCs w:val="22"/>
            <w:shd w:val="clear" w:color="auto" w:fill="FFFFFF" w:themeFill="background1"/>
          </w:rPr>
          <w:t>Гражданского кодекса</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53" w:name="sub_9218"/>
      <w:bookmarkEnd w:id="353"/>
      <w:r w:rsidRPr="009F5367">
        <w:rPr>
          <w:rStyle w:val="a5"/>
          <w:rFonts w:ascii="Times New Roman" w:hAnsi="Times New Roman" w:cs="Times New Roman"/>
          <w:iCs/>
          <w:sz w:val="22"/>
          <w:szCs w:val="22"/>
          <w:shd w:val="clear" w:color="auto" w:fill="FFFFFF" w:themeFill="background1"/>
        </w:rPr>
        <w:t>8) фотомонтаж места размещения рекламной конструкции с изображением рекламной конструкции в масштабе и цвете (6 экз.), формат фотографий 10 x 15 см (при этом фотография для отдельно стоящих конструкций должна быть выполнена по ходу движения транспорта с обзором территории, а для конструкций, размещаемых на здании - с возможностью обзора всего здания и прилегающей территории);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54" w:name="sub_9219"/>
      <w:bookmarkStart w:id="355" w:name="sub_92181"/>
      <w:bookmarkEnd w:id="354"/>
      <w:bookmarkEnd w:id="355"/>
      <w:r w:rsidRPr="009F5367">
        <w:rPr>
          <w:rStyle w:val="a5"/>
          <w:rFonts w:ascii="Times New Roman" w:hAnsi="Times New Roman" w:cs="Times New Roman"/>
          <w:iCs/>
          <w:sz w:val="22"/>
          <w:szCs w:val="22"/>
          <w:shd w:val="clear" w:color="auto" w:fill="FFFFFF" w:themeFill="background1"/>
        </w:rPr>
        <w:t>9) эскиз рекламной конструкции (изображение рекламной конструкции с указанием ее размеров) - (2 экз.);</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56" w:name="sub_92110"/>
      <w:bookmarkStart w:id="357" w:name="sub_92191"/>
      <w:bookmarkEnd w:id="356"/>
      <w:bookmarkEnd w:id="357"/>
      <w:r w:rsidRPr="009F5367">
        <w:rPr>
          <w:rStyle w:val="a5"/>
          <w:rFonts w:ascii="Times New Roman" w:hAnsi="Times New Roman" w:cs="Times New Roman"/>
          <w:iCs/>
          <w:sz w:val="22"/>
          <w:szCs w:val="22"/>
          <w:shd w:val="clear" w:color="auto" w:fill="FFFFFF" w:themeFill="background1"/>
        </w:rPr>
        <w:t>10) дорожная схема размещения рекламной конструкции с привязкой к окружающей застройке, элементам благоустройства, проезжей части и тротуарам, дорожным знакам, ранее установленным отдельно стоящим рекламным конструкциям в радиусе 100 метров (2 экз.) - в случае размещения отдельно стоящей рекламной конструкции; на схеме необходимо указать наименование заявителя, вид рекламной конструкции и адрес ее размещения;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58" w:name="sub_921111"/>
      <w:bookmarkStart w:id="359" w:name="sub_921101"/>
      <w:bookmarkEnd w:id="358"/>
      <w:bookmarkEnd w:id="359"/>
      <w:r w:rsidRPr="009F5367">
        <w:rPr>
          <w:rStyle w:val="a5"/>
          <w:rFonts w:ascii="Times New Roman" w:hAnsi="Times New Roman" w:cs="Times New Roman"/>
          <w:iCs/>
          <w:sz w:val="22"/>
          <w:szCs w:val="22"/>
          <w:shd w:val="clear" w:color="auto" w:fill="FFFFFF" w:themeFill="background1"/>
        </w:rPr>
        <w:t>11) адресный план Администрации района (в случае если рекламная конструкция располагается на здании) с указанием вида рекламной конструкции и адреса ее размещения (2 экз.);</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60" w:name="sub_921121"/>
      <w:bookmarkStart w:id="361" w:name="sub_921112"/>
      <w:bookmarkEnd w:id="360"/>
      <w:bookmarkEnd w:id="361"/>
      <w:r w:rsidRPr="009F5367">
        <w:rPr>
          <w:rStyle w:val="a5"/>
          <w:rFonts w:ascii="Times New Roman" w:hAnsi="Times New Roman" w:cs="Times New Roman"/>
          <w:iCs/>
          <w:sz w:val="22"/>
          <w:szCs w:val="22"/>
          <w:shd w:val="clear" w:color="auto" w:fill="FFFFFF" w:themeFill="background1"/>
        </w:rPr>
        <w:t>12) технический проект рекламной конструкции (2 экз.), разработанный организацией (проектировщиком), имеющей свидетельство саморегулируемой организации о допуске к видам работ по подготовке проектной документации; технический проект должен содержать эскизные проработки рекламной конструкции, определяющие его основные характеристики и взаимосвязь с прилегающим участком (привязка к предполагаемому месту размещения);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62" w:name="sub_92113"/>
      <w:bookmarkStart w:id="363" w:name="sub_921122"/>
      <w:bookmarkEnd w:id="362"/>
      <w:bookmarkEnd w:id="363"/>
      <w:r w:rsidRPr="009F5367">
        <w:rPr>
          <w:rStyle w:val="a5"/>
          <w:rFonts w:ascii="Times New Roman" w:hAnsi="Times New Roman" w:cs="Times New Roman"/>
          <w:iCs/>
          <w:sz w:val="22"/>
          <w:szCs w:val="22"/>
          <w:shd w:val="clear" w:color="auto" w:fill="FFFFFF" w:themeFill="background1"/>
        </w:rPr>
        <w:t>13) технические условия на установку рекламной конструкции, выдаваемые соответствующим органом управления автомобильных дорог;</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64" w:name="sub_92114"/>
      <w:bookmarkStart w:id="365" w:name="sub_921131"/>
      <w:bookmarkEnd w:id="364"/>
      <w:bookmarkEnd w:id="365"/>
      <w:r w:rsidRPr="009F5367">
        <w:rPr>
          <w:rStyle w:val="a5"/>
          <w:rFonts w:ascii="Times New Roman" w:hAnsi="Times New Roman" w:cs="Times New Roman"/>
          <w:iCs/>
          <w:sz w:val="22"/>
          <w:szCs w:val="22"/>
          <w:shd w:val="clear" w:color="auto" w:fill="FFFFFF" w:themeFill="background1"/>
        </w:rPr>
        <w:t>14) документ (квитанция или платежное поручение), подтверждающий уплату государственной пошлины за выдачу разрешения на установку и эксплуатацию рекламной конструкции (плательщиком должны быть организация или индивидуальный предприниматель, которые являются заявителями).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66" w:name="sub_922"/>
      <w:bookmarkStart w:id="367" w:name="sub_921141"/>
      <w:bookmarkEnd w:id="366"/>
      <w:bookmarkEnd w:id="367"/>
      <w:r w:rsidRPr="009F5367">
        <w:rPr>
          <w:rStyle w:val="a5"/>
          <w:rFonts w:ascii="Times New Roman" w:hAnsi="Times New Roman" w:cs="Times New Roman"/>
          <w:iCs/>
          <w:sz w:val="22"/>
          <w:szCs w:val="22"/>
          <w:shd w:val="clear" w:color="auto" w:fill="FFFFFF" w:themeFill="background1"/>
        </w:rPr>
        <w:t>б) в случае, если заявитель самостоятельно получает согласование от уполномоченных органов, необходимое для принятия Отделом решения о выдаче разрешения на установку и эксплуатацию рекламной конструкции или выдаче мотивированного отказа в выдаче такого разрешения к Заявлению №1 прилагаются следующие документы:</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68" w:name="sub_92211"/>
      <w:bookmarkStart w:id="369" w:name="sub_9221"/>
      <w:bookmarkEnd w:id="368"/>
      <w:bookmarkEnd w:id="369"/>
      <w:r w:rsidRPr="009F5367">
        <w:rPr>
          <w:rStyle w:val="a5"/>
          <w:rFonts w:ascii="Times New Roman" w:hAnsi="Times New Roman" w:cs="Times New Roman"/>
          <w:iCs/>
          <w:sz w:val="22"/>
          <w:szCs w:val="22"/>
          <w:shd w:val="clear" w:color="auto" w:fill="FFFFFF" w:themeFill="background1"/>
        </w:rPr>
        <w:t>1) копия документа, удостоверяющего личность заявителя, либо представителя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70" w:name="sub_9222"/>
      <w:bookmarkStart w:id="371" w:name="sub_92212"/>
      <w:bookmarkEnd w:id="370"/>
      <w:bookmarkEnd w:id="371"/>
      <w:r w:rsidRPr="009F5367">
        <w:rPr>
          <w:rStyle w:val="a5"/>
          <w:rFonts w:ascii="Times New Roman" w:hAnsi="Times New Roman" w:cs="Times New Roman"/>
          <w:iCs/>
          <w:sz w:val="22"/>
          <w:szCs w:val="22"/>
          <w:shd w:val="clear" w:color="auto" w:fill="FFFFFF" w:themeFill="background1"/>
        </w:rPr>
        <w:t>2) копия Устава юридического лица, заверенная печатью организации и подписью руководителя;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72" w:name="sub_9223"/>
      <w:bookmarkStart w:id="373" w:name="sub_92221"/>
      <w:bookmarkEnd w:id="372"/>
      <w:bookmarkEnd w:id="373"/>
      <w:r w:rsidRPr="009F5367">
        <w:rPr>
          <w:rStyle w:val="a5"/>
          <w:rFonts w:ascii="Times New Roman" w:hAnsi="Times New Roman" w:cs="Times New Roman"/>
          <w:iCs/>
          <w:sz w:val="22"/>
          <w:szCs w:val="22"/>
          <w:shd w:val="clear" w:color="auto" w:fill="FFFFFF" w:themeFill="background1"/>
        </w:rPr>
        <w:t>3) копии поэтажного плана здания, помещений в здании (в случае присоединения рекламной конструкции к зданию);</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74" w:name="sub_9224"/>
      <w:bookmarkStart w:id="375" w:name="sub_92231"/>
      <w:bookmarkEnd w:id="374"/>
      <w:bookmarkEnd w:id="375"/>
      <w:r w:rsidRPr="009F5367">
        <w:rPr>
          <w:rStyle w:val="a5"/>
          <w:rFonts w:ascii="Times New Roman" w:hAnsi="Times New Roman" w:cs="Times New Roman"/>
          <w:iCs/>
          <w:sz w:val="22"/>
          <w:szCs w:val="22"/>
          <w:shd w:val="clear" w:color="auto" w:fill="FFFFFF" w:themeFill="background1"/>
        </w:rPr>
        <w:t>4)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качестве указанного подтверждения может быть представлен документ, указанный в подпункте 8 настоящего пункта;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76" w:name="sub_9225"/>
      <w:bookmarkStart w:id="377" w:name="sub_92241"/>
      <w:bookmarkEnd w:id="376"/>
      <w:bookmarkEnd w:id="377"/>
      <w:r w:rsidRPr="009F5367">
        <w:rPr>
          <w:rStyle w:val="a5"/>
          <w:rFonts w:ascii="Times New Roman" w:hAnsi="Times New Roman" w:cs="Times New Roman"/>
          <w:iCs/>
          <w:sz w:val="22"/>
          <w:szCs w:val="22"/>
          <w:shd w:val="clear" w:color="auto" w:fill="FFFFFF" w:themeFill="background1"/>
        </w:rPr>
        <w:t>5) договор на установку и эксплуатацию рекламной конструкции, заключенный заявителем с собственником или иным законным владельцем недвижимого имущества, к которому присоединяется рекламная конструкция; договор должен быть предоставлен либо в оригинале, либо в копии, заверенной собственником (владельцем) имущества, к которому присоединяется рекламная конструкция; в договоре должны быть указаны тип и размер рекламной конструкции, место установки рекламной конструкции, срок размещения рекламной конструкции;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78" w:name="sub_9226"/>
      <w:bookmarkStart w:id="379" w:name="sub_92251"/>
      <w:bookmarkEnd w:id="378"/>
      <w:bookmarkEnd w:id="379"/>
      <w:r w:rsidRPr="009F5367">
        <w:rPr>
          <w:rStyle w:val="a5"/>
          <w:rFonts w:ascii="Times New Roman" w:hAnsi="Times New Roman" w:cs="Times New Roman"/>
          <w:iCs/>
          <w:sz w:val="22"/>
          <w:szCs w:val="22"/>
          <w:shd w:val="clear" w:color="auto" w:fill="FFFFFF" w:themeFill="background1"/>
        </w:rPr>
        <w:t xml:space="preserve">6) решение органа управления организации - собственника или иного законного владельца недвижимого имущества, к которому присоединяется рекламная конструкция, о назначении (избрании) </w:t>
      </w:r>
      <w:r w:rsidRPr="009F5367">
        <w:rPr>
          <w:rStyle w:val="a5"/>
          <w:rFonts w:ascii="Times New Roman" w:hAnsi="Times New Roman" w:cs="Times New Roman"/>
          <w:iCs/>
          <w:sz w:val="22"/>
          <w:szCs w:val="22"/>
          <w:shd w:val="clear" w:color="auto" w:fill="FFFFFF" w:themeFill="background1"/>
        </w:rPr>
        <w:lastRenderedPageBreak/>
        <w:t>руководителя в соответствии с учредительными документами организации (документ должен быть заверен печатью организации и подписью руководителя);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80" w:name="sub_9227"/>
      <w:bookmarkStart w:id="381" w:name="sub_92261"/>
      <w:bookmarkEnd w:id="380"/>
      <w:bookmarkEnd w:id="381"/>
      <w:r w:rsidRPr="009F5367">
        <w:rPr>
          <w:rStyle w:val="a5"/>
          <w:rFonts w:ascii="Times New Roman" w:hAnsi="Times New Roman" w:cs="Times New Roman"/>
          <w:iCs/>
          <w:sz w:val="22"/>
          <w:szCs w:val="22"/>
          <w:shd w:val="clear" w:color="auto" w:fill="FFFFFF" w:themeFill="background1"/>
        </w:rPr>
        <w:t>7) в случае размещения рекламной конструкции на жилом многоквартирном доме предоставляются следующие документы:</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82" w:name="sub_92271"/>
      <w:bookmarkEnd w:id="382"/>
      <w:r w:rsidRPr="009F5367">
        <w:rPr>
          <w:rStyle w:val="a5"/>
          <w:rFonts w:ascii="Times New Roman" w:hAnsi="Times New Roman" w:cs="Times New Roman"/>
          <w:iCs/>
          <w:sz w:val="22"/>
          <w:szCs w:val="22"/>
          <w:shd w:val="clear" w:color="auto" w:fill="FFFFFF" w:themeFill="background1"/>
        </w:rPr>
        <w:t>- протокол общего собрания собственников жилых и нежилых помещений о предоставлении владельцу рекламной конструкции права на установку и эксплуатацию на данном жилом доме рекламной конструкции с указанием лица, уполномоченного на заключение договора на установку и эксплуатацию рекламной конструкции (протокол должен быть предоставлен либо в оригинале, либо в копии, заверенной лицом, уполномоченным на данные действия);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учредительные и иные документы лица, уполномоченного заключить с владельцем рекламной конструкции договор (для юридического лица: устав, свидетельство о государственной регистрации, документ, подтверждающий полномочия руководителя; для индивидуального предпринимателя: свидетельство о государственной регистрации; для физического лица: копия паспорта);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договор на установку и эксплуатацию рекламной конструкции на многоквартирном жилом доме, заключенный между владельцем рекламной конструкции и лицом, уполномоченным собственниками помещений жилого дома (договор должен быть предоставлен либо в оригинале, либо в копии, заверенной лицом, уполномоченным на заключение договора).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Все документы должны быть составлены в соответствии с требованиями </w:t>
      </w:r>
      <w:hyperlink r:id="rId170">
        <w:r w:rsidRPr="009F5367">
          <w:rPr>
            <w:rFonts w:ascii="Times New Roman" w:hAnsi="Times New Roman" w:cs="Times New Roman"/>
            <w:iCs/>
            <w:sz w:val="22"/>
            <w:szCs w:val="22"/>
            <w:shd w:val="clear" w:color="auto" w:fill="FFFFFF" w:themeFill="background1"/>
          </w:rPr>
          <w:t>Жилищного кодекса</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 и </w:t>
      </w:r>
      <w:hyperlink r:id="rId171">
        <w:r w:rsidRPr="009F5367">
          <w:rPr>
            <w:rFonts w:ascii="Times New Roman" w:hAnsi="Times New Roman" w:cs="Times New Roman"/>
            <w:iCs/>
            <w:sz w:val="22"/>
            <w:szCs w:val="22"/>
            <w:shd w:val="clear" w:color="auto" w:fill="FFFFFF" w:themeFill="background1"/>
          </w:rPr>
          <w:t>Гражданского кодекса</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83" w:name="sub_9228"/>
      <w:bookmarkEnd w:id="383"/>
      <w:r w:rsidRPr="009F5367">
        <w:rPr>
          <w:rStyle w:val="a5"/>
          <w:rFonts w:ascii="Times New Roman" w:hAnsi="Times New Roman" w:cs="Times New Roman"/>
          <w:iCs/>
          <w:sz w:val="22"/>
          <w:szCs w:val="22"/>
          <w:shd w:val="clear" w:color="auto" w:fill="FFFFFF" w:themeFill="background1"/>
        </w:rPr>
        <w:t>8) фотомонтаж места размещения рекламной конструкции с изображением рекламной конструкции в масштабе и цвете (4 экз.), формат фотографий 10 x 15 см (при этом фотография для отдельно стоящих конструкций должна быть выполнена по ходу движения транспорта с обзором территории, а для конструкций, размещаемых на здании - с возможностью обзора всего здания и прилегающей территории);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84" w:name="sub_9229"/>
      <w:bookmarkStart w:id="385" w:name="sub_92281"/>
      <w:bookmarkEnd w:id="384"/>
      <w:bookmarkEnd w:id="385"/>
      <w:r w:rsidRPr="009F5367">
        <w:rPr>
          <w:rStyle w:val="a5"/>
          <w:rFonts w:ascii="Times New Roman" w:hAnsi="Times New Roman" w:cs="Times New Roman"/>
          <w:iCs/>
          <w:sz w:val="22"/>
          <w:szCs w:val="22"/>
          <w:shd w:val="clear" w:color="auto" w:fill="FFFFFF" w:themeFill="background1"/>
        </w:rPr>
        <w:t>9) документ, подтверждающий согласование места размещения рекламной конструкции в органе полиции, уполномоченном осуществлять контрольные, надзорные и разрешительные функции в области обеспечения безопасности дорожного движения (в случае размещения рекламной конструкции в 50 метрах от края проезжей части) - по подведомственности в исполнительных органах безопасности дорожного движения Республики Мордовия;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86" w:name="sub_92210"/>
      <w:bookmarkStart w:id="387" w:name="sub_92291"/>
      <w:bookmarkEnd w:id="386"/>
      <w:bookmarkEnd w:id="387"/>
      <w:r w:rsidRPr="009F5367">
        <w:rPr>
          <w:rStyle w:val="a5"/>
          <w:rFonts w:ascii="Times New Roman" w:hAnsi="Times New Roman" w:cs="Times New Roman"/>
          <w:iCs/>
          <w:sz w:val="22"/>
          <w:szCs w:val="22"/>
          <w:shd w:val="clear" w:color="auto" w:fill="FFFFFF" w:themeFill="background1"/>
        </w:rPr>
        <w:t>10) документ, подтверждающий согласование места размещения рекламной конструкции органом, уполномоченном осуществлять контрольные, надзорные и разрешительные функции в области охраны и использования объектов культурного наследия народов Российской Федерации (в случае, когда недвижимое имущество, к которому присоединяется рекламная конструкция, является памятником истории и культуры);</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88" w:name="sub_922111"/>
      <w:bookmarkStart w:id="389" w:name="sub_922101"/>
      <w:bookmarkEnd w:id="388"/>
      <w:bookmarkEnd w:id="389"/>
      <w:r w:rsidRPr="009F5367">
        <w:rPr>
          <w:rStyle w:val="a5"/>
          <w:rFonts w:ascii="Times New Roman" w:hAnsi="Times New Roman" w:cs="Times New Roman"/>
          <w:iCs/>
          <w:sz w:val="22"/>
          <w:szCs w:val="22"/>
          <w:shd w:val="clear" w:color="auto" w:fill="FFFFFF" w:themeFill="background1"/>
        </w:rPr>
        <w:t>11) документ, подтверждающий согласование места размещения рекламной конструкции в соответствующем органе управления железными дорогами (при установке рекламной конструкции в полосе отвода железных дорог);</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90" w:name="sub_922121"/>
      <w:bookmarkStart w:id="391" w:name="sub_922112"/>
      <w:bookmarkEnd w:id="390"/>
      <w:bookmarkEnd w:id="391"/>
      <w:r w:rsidRPr="009F5367">
        <w:rPr>
          <w:rStyle w:val="a5"/>
          <w:rFonts w:ascii="Times New Roman" w:hAnsi="Times New Roman" w:cs="Times New Roman"/>
          <w:iCs/>
          <w:sz w:val="22"/>
          <w:szCs w:val="22"/>
          <w:shd w:val="clear" w:color="auto" w:fill="FFFFFF" w:themeFill="background1"/>
        </w:rPr>
        <w:t>12) эскиз рекламной конструкции (изображение рекламной конструкции с указанием ее размеров) - (2 экз.);</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92" w:name="sub_92213"/>
      <w:bookmarkStart w:id="393" w:name="sub_922122"/>
      <w:bookmarkEnd w:id="392"/>
      <w:bookmarkEnd w:id="393"/>
      <w:r w:rsidRPr="009F5367">
        <w:rPr>
          <w:rStyle w:val="a5"/>
          <w:rFonts w:ascii="Times New Roman" w:hAnsi="Times New Roman" w:cs="Times New Roman"/>
          <w:iCs/>
          <w:sz w:val="22"/>
          <w:szCs w:val="22"/>
          <w:shd w:val="clear" w:color="auto" w:fill="FFFFFF" w:themeFill="background1"/>
        </w:rPr>
        <w:t>13) адресный план местности (в случае если рекламная конструкция располагается на здании) с указанием вида рекламной конструкции и адреса ее размещения (1 экз.);</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94" w:name="sub_92214"/>
      <w:bookmarkStart w:id="395" w:name="sub_922131"/>
      <w:bookmarkEnd w:id="394"/>
      <w:bookmarkEnd w:id="395"/>
      <w:r w:rsidRPr="009F5367">
        <w:rPr>
          <w:rStyle w:val="a5"/>
          <w:rFonts w:ascii="Times New Roman" w:hAnsi="Times New Roman" w:cs="Times New Roman"/>
          <w:iCs/>
          <w:sz w:val="22"/>
          <w:szCs w:val="22"/>
          <w:shd w:val="clear" w:color="auto" w:fill="FFFFFF" w:themeFill="background1"/>
        </w:rPr>
        <w:t>14) дорожная схема размещения рекламной конструкции с привязкой к окружающей застройке, элементам благоустройства, проезжей части и тротуарам, дорожным знакам, ранее установленным отдельно стоящим рекламным конструкциям в радиусе 100 метров (2 экз.) - в случае размещения отдельно стоящей рекламной конструкции; на схеме необходимо указать наименование заявителя, вид рекламной конструкции и адрес ее размещения;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96" w:name="sub_92215"/>
      <w:bookmarkStart w:id="397" w:name="sub_922141"/>
      <w:bookmarkEnd w:id="396"/>
      <w:bookmarkEnd w:id="397"/>
      <w:r w:rsidRPr="009F5367">
        <w:rPr>
          <w:rStyle w:val="a5"/>
          <w:rFonts w:ascii="Times New Roman" w:hAnsi="Times New Roman" w:cs="Times New Roman"/>
          <w:iCs/>
          <w:sz w:val="22"/>
          <w:szCs w:val="22"/>
          <w:shd w:val="clear" w:color="auto" w:fill="FFFFFF" w:themeFill="background1"/>
        </w:rPr>
        <w:t>15) технический проект рекламной конструкции (1 экз.), разработанный организацией (проектировщиком), имеющей свидетельство саморегулируемой организации о допуске к видам работ по подготовке проектной документации; технический проект должен содержать эскизные проработки рекламной конструкции, определяющие его основные характеристики и взаимосвязь с прилегающим участком (привязка к предполагаемому месту размещения);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398" w:name="sub_92216"/>
      <w:bookmarkStart w:id="399" w:name="sub_922151"/>
      <w:bookmarkEnd w:id="398"/>
      <w:bookmarkEnd w:id="399"/>
      <w:r w:rsidRPr="009F5367">
        <w:rPr>
          <w:rStyle w:val="a5"/>
          <w:rFonts w:ascii="Times New Roman" w:hAnsi="Times New Roman" w:cs="Times New Roman"/>
          <w:iCs/>
          <w:sz w:val="22"/>
          <w:szCs w:val="22"/>
          <w:shd w:val="clear" w:color="auto" w:fill="FFFFFF" w:themeFill="background1"/>
        </w:rPr>
        <w:t>16) технические условия на установку рекламной конструкции, выдаваемые соответствующим органом управления автомобильных дорог;</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00" w:name="sub_92217"/>
      <w:bookmarkStart w:id="401" w:name="sub_922161"/>
      <w:bookmarkEnd w:id="400"/>
      <w:bookmarkEnd w:id="401"/>
      <w:r w:rsidRPr="009F5367">
        <w:rPr>
          <w:rStyle w:val="a5"/>
          <w:rFonts w:ascii="Times New Roman" w:hAnsi="Times New Roman" w:cs="Times New Roman"/>
          <w:iCs/>
          <w:sz w:val="22"/>
          <w:szCs w:val="22"/>
          <w:shd w:val="clear" w:color="auto" w:fill="FFFFFF" w:themeFill="background1"/>
        </w:rPr>
        <w:t>17) документ (квитанция или платежное поручение), подтверждающий уплату государственной пошлины за выдачу разрешения на установку рекламной конструкции (плательщиком должны быть организация или индивидуальный предприниматель, которые являются заявителями).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02" w:name="sub_923"/>
      <w:bookmarkStart w:id="403" w:name="sub_922171"/>
      <w:bookmarkEnd w:id="402"/>
      <w:bookmarkEnd w:id="403"/>
      <w:r w:rsidRPr="009F5367">
        <w:rPr>
          <w:rStyle w:val="a5"/>
          <w:rFonts w:ascii="Times New Roman" w:hAnsi="Times New Roman" w:cs="Times New Roman"/>
          <w:iCs/>
          <w:sz w:val="22"/>
          <w:szCs w:val="22"/>
          <w:shd w:val="clear" w:color="auto" w:fill="FFFFFF" w:themeFill="background1"/>
        </w:rPr>
        <w:t>в) в случае присоединения рекламной конструкции к объекту муниципальной собственности Большеигнатовского муниципального района по результатам торгов на право заключения договора на установку и эксплуатацию рекламной конструкции, заявитель прилагает к Заявлению № 1 следующие документы:</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04" w:name="sub_92311"/>
      <w:bookmarkStart w:id="405" w:name="sub_9231"/>
      <w:bookmarkEnd w:id="404"/>
      <w:bookmarkEnd w:id="405"/>
      <w:r w:rsidRPr="009F5367">
        <w:rPr>
          <w:rStyle w:val="a5"/>
          <w:rFonts w:ascii="Times New Roman" w:hAnsi="Times New Roman" w:cs="Times New Roman"/>
          <w:iCs/>
          <w:sz w:val="22"/>
          <w:szCs w:val="22"/>
          <w:shd w:val="clear" w:color="auto" w:fill="FFFFFF" w:themeFill="background1"/>
        </w:rPr>
        <w:lastRenderedPageBreak/>
        <w:t>1) копия документа, удостоверяющего личность заявителя, либо представителя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06" w:name="sub_9232"/>
      <w:bookmarkStart w:id="407" w:name="sub_92312"/>
      <w:bookmarkEnd w:id="406"/>
      <w:bookmarkEnd w:id="407"/>
      <w:r w:rsidRPr="009F5367">
        <w:rPr>
          <w:rStyle w:val="a5"/>
          <w:rFonts w:ascii="Times New Roman" w:hAnsi="Times New Roman" w:cs="Times New Roman"/>
          <w:iCs/>
          <w:sz w:val="22"/>
          <w:szCs w:val="22"/>
          <w:shd w:val="clear" w:color="auto" w:fill="FFFFFF" w:themeFill="background1"/>
        </w:rPr>
        <w:t>2) фотомонтаж места размещения рекламной конструкции с изображением рекламной конструкции в масштабе и цвете (4 экз.), формат фотографий 10 x 15 см (при этом фотография для отдельно стоящих конструкций должна быть выполнена по ходу движения транспорта с обзором территории, а для конструкций, размещаемых на здании - с возможностью обзора всего здания и прилегающей территории);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08" w:name="sub_9233"/>
      <w:bookmarkStart w:id="409" w:name="sub_92321"/>
      <w:bookmarkEnd w:id="408"/>
      <w:bookmarkEnd w:id="409"/>
      <w:r w:rsidRPr="009F5367">
        <w:rPr>
          <w:rStyle w:val="a5"/>
          <w:rFonts w:ascii="Times New Roman" w:hAnsi="Times New Roman" w:cs="Times New Roman"/>
          <w:iCs/>
          <w:sz w:val="22"/>
          <w:szCs w:val="22"/>
          <w:shd w:val="clear" w:color="auto" w:fill="FFFFFF" w:themeFill="background1"/>
        </w:rPr>
        <w:t>3) эскиз рекламной конструкции (изображение рекламной конструкции с указанием ее размеров) - (2 экз.);</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10" w:name="sub_9234"/>
      <w:bookmarkStart w:id="411" w:name="sub_92331"/>
      <w:bookmarkEnd w:id="410"/>
      <w:bookmarkEnd w:id="411"/>
      <w:r w:rsidRPr="009F5367">
        <w:rPr>
          <w:rStyle w:val="a5"/>
          <w:rFonts w:ascii="Times New Roman" w:hAnsi="Times New Roman" w:cs="Times New Roman"/>
          <w:iCs/>
          <w:sz w:val="22"/>
          <w:szCs w:val="22"/>
          <w:shd w:val="clear" w:color="auto" w:fill="FFFFFF" w:themeFill="background1"/>
        </w:rPr>
        <w:t>4) дорожная схема размещения рекламной конструкции с привязкой к окружающей застройке, элементам благоустройства, проезжей части и тротуарам, дорожным знакам, ранее установленным отдельно стоящим рекламным конструкциям в радиусе 100 метров (2 экз.) - в случае размещения отдельно стоящей рекламной конструкции; на схеме необходимо указать наименование заявителя, вид рекламной конструкции и адрес ее размещения;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12" w:name="sub_9235"/>
      <w:bookmarkStart w:id="413" w:name="sub_92341"/>
      <w:bookmarkEnd w:id="412"/>
      <w:bookmarkEnd w:id="413"/>
      <w:r w:rsidRPr="009F5367">
        <w:rPr>
          <w:rStyle w:val="a5"/>
          <w:rFonts w:ascii="Times New Roman" w:hAnsi="Times New Roman" w:cs="Times New Roman"/>
          <w:iCs/>
          <w:sz w:val="22"/>
          <w:szCs w:val="22"/>
          <w:shd w:val="clear" w:color="auto" w:fill="FFFFFF" w:themeFill="background1"/>
        </w:rPr>
        <w:t>5) адресный план местности (в случае если рекламная конструкция располагается на здании) с указанием вида рекламной конструкции и адреса ее размещения (1 экз.);</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14" w:name="sub_9236"/>
      <w:bookmarkStart w:id="415" w:name="sub_92351"/>
      <w:bookmarkEnd w:id="414"/>
      <w:bookmarkEnd w:id="415"/>
      <w:r w:rsidRPr="009F5367">
        <w:rPr>
          <w:rStyle w:val="a5"/>
          <w:rFonts w:ascii="Times New Roman" w:hAnsi="Times New Roman" w:cs="Times New Roman"/>
          <w:iCs/>
          <w:sz w:val="22"/>
          <w:szCs w:val="22"/>
          <w:shd w:val="clear" w:color="auto" w:fill="FFFFFF" w:themeFill="background1"/>
        </w:rPr>
        <w:t>6) технический проект рекламной конструкции (1 экз.), разработанный организацией (проектировщиком), имеющей свидетельство саморегулируемой организации о допуске к видам работ по подготовке проектной документации; технический проект должен содержать эскизные проработки рекламной конструкции, определяющие его основные характеристики и взаимосвязь с прилегающим участком (привязка к предполагаемому месту размещения);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16" w:name="sub_9237"/>
      <w:bookmarkStart w:id="417" w:name="sub_92361"/>
      <w:bookmarkEnd w:id="416"/>
      <w:bookmarkEnd w:id="417"/>
      <w:r w:rsidRPr="009F5367">
        <w:rPr>
          <w:rStyle w:val="a5"/>
          <w:rFonts w:ascii="Times New Roman" w:hAnsi="Times New Roman" w:cs="Times New Roman"/>
          <w:iCs/>
          <w:sz w:val="22"/>
          <w:szCs w:val="22"/>
          <w:shd w:val="clear" w:color="auto" w:fill="FFFFFF" w:themeFill="background1"/>
        </w:rPr>
        <w:t>7) документ (квитанция или платежное поручение), подтверждающий уплату государственной пошлины за выдачу разрешения на установку рекламной конструкции (плательщиком должны быть организация или индивидуальный предприниматель, которые оформляют рекламную конструкцию).</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18.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а)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б) сведения из Единого государственного реестра недвижимости о правах на недвижимое имущество, к которому предполагается присоединять рекламную конструкцию;</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в) документ (квитанция или платежное поручение), подтверждающий уплату государственной пошлины за выдачу разрешения на установку и эксплуатацию рекламной конструкции, в соответствии с действующим законодательством, (плательщиком должны быть организация или индивидуальный предприниматель, или физическое лицо, которые оформляют рекламную конструкцию);</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18" w:name="sub_934"/>
      <w:bookmarkStart w:id="419" w:name="sub_9331"/>
      <w:bookmarkEnd w:id="418"/>
      <w:bookmarkEnd w:id="419"/>
      <w:r w:rsidRPr="009F5367">
        <w:rPr>
          <w:rStyle w:val="a5"/>
          <w:rFonts w:ascii="Times New Roman" w:hAnsi="Times New Roman" w:cs="Times New Roman"/>
          <w:iCs/>
          <w:sz w:val="22"/>
          <w:szCs w:val="22"/>
          <w:shd w:val="clear" w:color="auto" w:fill="FFFFFF" w:themeFill="background1"/>
        </w:rPr>
        <w:t>г) согласие государственного или муниципального органа, выраженное в письменной форме, в случае, если соответствующее недвижимое имущество находится в государственной или муниципальной собственности, администрация запрашивает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20" w:name="sub_935"/>
      <w:bookmarkStart w:id="421" w:name="sub_9341"/>
      <w:bookmarkEnd w:id="420"/>
      <w:bookmarkEnd w:id="421"/>
      <w:r w:rsidRPr="009F5367">
        <w:rPr>
          <w:rStyle w:val="a5"/>
          <w:rFonts w:ascii="Times New Roman" w:hAnsi="Times New Roman" w:cs="Times New Roman"/>
          <w:iCs/>
          <w:sz w:val="22"/>
          <w:szCs w:val="22"/>
          <w:shd w:val="clear" w:color="auto" w:fill="FFFFFF" w:themeFill="background1"/>
        </w:rPr>
        <w:t>д) в случае присоединения рекламной конструкции к земельному участку документ в виде листа согласования должен быть согласован: комиссией по согласованию производства земляных работ при Администрации района; органом, уполномоченным в сфере благоустройства, санитарного содержания на территории Большеигнатовского муниципального района; управлением автомобильных дорог.</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19.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22" w:name="sub_9411"/>
      <w:bookmarkStart w:id="423" w:name="sub_941"/>
      <w:bookmarkEnd w:id="422"/>
      <w:bookmarkEnd w:id="423"/>
      <w:r w:rsidRPr="009F5367">
        <w:rPr>
          <w:rStyle w:val="a5"/>
          <w:rFonts w:ascii="Times New Roman" w:hAnsi="Times New Roman" w:cs="Times New Roman"/>
          <w:iCs/>
          <w:sz w:val="22"/>
          <w:szCs w:val="22"/>
          <w:shd w:val="clear" w:color="auto" w:fill="FFFFFF" w:themeFill="background1"/>
        </w:rPr>
        <w:t>а) уведомление в письменной форме о своем отказе от дальнейшего использования разрешения на установку и эксплуатацию рекламных конструкций (далее - Уведомление) и (или) заявление (запрос) об аннулировании разрешения на установку и эксплуатацию рекламной конструкции (далее - Заявление № 2);</w:t>
      </w:r>
    </w:p>
    <w:p w:rsidR="00F63FBD" w:rsidRPr="009F5367" w:rsidRDefault="00F63FBD" w:rsidP="00F63FBD">
      <w:pPr>
        <w:ind w:firstLine="720"/>
        <w:jc w:val="both"/>
        <w:rPr>
          <w:rStyle w:val="a5"/>
          <w:rFonts w:ascii="Times New Roman" w:hAnsi="Times New Roman" w:cs="Times New Roman"/>
          <w:sz w:val="22"/>
          <w:szCs w:val="22"/>
          <w:shd w:val="clear" w:color="auto" w:fill="FFFFFF" w:themeFill="background1"/>
        </w:rPr>
      </w:pPr>
      <w:bookmarkStart w:id="424" w:name="sub_942"/>
      <w:bookmarkStart w:id="425" w:name="sub_9412"/>
      <w:bookmarkEnd w:id="424"/>
      <w:bookmarkEnd w:id="425"/>
      <w:r w:rsidRPr="009F5367">
        <w:rPr>
          <w:rStyle w:val="a5"/>
          <w:rFonts w:ascii="Times New Roman" w:hAnsi="Times New Roman" w:cs="Times New Roman"/>
          <w:iCs/>
          <w:sz w:val="22"/>
          <w:szCs w:val="22"/>
          <w:shd w:val="clear" w:color="auto" w:fill="FFFFFF" w:themeFill="background1"/>
        </w:rPr>
        <w:t>б) документы, подтверждающие прекращение договора, заключенного между собственником или иным законным владельцем недвижимого имущества, к которому присоединена рекламная конструкция, или владельцем рекламной конструкции.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26" w:name="sub_95"/>
      <w:bookmarkEnd w:id="426"/>
      <w:r w:rsidRPr="009F5367">
        <w:rPr>
          <w:rStyle w:val="a5"/>
          <w:rFonts w:ascii="Times New Roman" w:hAnsi="Times New Roman" w:cs="Times New Roman"/>
          <w:iCs/>
          <w:sz w:val="22"/>
          <w:szCs w:val="22"/>
          <w:shd w:val="clear" w:color="auto" w:fill="FFFFFF" w:themeFill="background1"/>
        </w:rPr>
        <w:t>20.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 отсутствует.</w:t>
      </w:r>
    </w:p>
    <w:p w:rsidR="00F63FBD" w:rsidRPr="009F5367" w:rsidRDefault="00F63FBD" w:rsidP="00F63FBD">
      <w:pPr>
        <w:ind w:firstLine="720"/>
        <w:jc w:val="center"/>
        <w:rPr>
          <w:rStyle w:val="a5"/>
          <w:rFonts w:ascii="Times New Roman" w:hAnsi="Times New Roman" w:cs="Times New Roman"/>
          <w:sz w:val="22"/>
          <w:szCs w:val="22"/>
        </w:rPr>
      </w:pP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lastRenderedPageBreak/>
        <w:t>Подраздел 7. Исчерпывающий перечень оснований для отказа в приеме документов, необходимых для предоставления муниципальной услуги.</w:t>
      </w:r>
    </w:p>
    <w:p w:rsidR="00F63FBD" w:rsidRPr="009F5367" w:rsidRDefault="00F63FBD" w:rsidP="00F63FBD">
      <w:pPr>
        <w:ind w:firstLine="720"/>
        <w:jc w:val="both"/>
        <w:rPr>
          <w:rStyle w:val="a5"/>
          <w:rFonts w:ascii="Times New Roman" w:hAnsi="Times New Roman" w:cs="Times New Roman"/>
          <w:sz w:val="22"/>
          <w:szCs w:val="22"/>
        </w:rPr>
      </w:pP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20.  Основаниями для отказа в прием документов являются: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а) заявителем не предъявлен документ, удостоверяющий личность;</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б) подача заявления (запроса) и документов (копий и подлинников) ненадлежащим лицом, не уполномоченным на совершение определенных действий;</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в) отсутствие документа, подтверждающего полномочия представителя заявителя (в случае обращения уполномоченного представителя заявителя);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г) текст заявления (запроса)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номер телефона, по которому можно связаться с заявителем.</w:t>
      </w:r>
    </w:p>
    <w:p w:rsidR="00F63FBD" w:rsidRPr="009F5367" w:rsidRDefault="00F63FBD" w:rsidP="00F63FBD">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21.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27" w:name="sub_111"/>
      <w:bookmarkEnd w:id="427"/>
      <w:r w:rsidRPr="009F5367">
        <w:rPr>
          <w:rStyle w:val="a5"/>
          <w:rFonts w:ascii="Times New Roman" w:hAnsi="Times New Roman" w:cs="Times New Roman"/>
          <w:iCs/>
          <w:sz w:val="22"/>
          <w:szCs w:val="22"/>
          <w:shd w:val="clear" w:color="auto" w:fill="FFFFFF" w:themeFill="background1"/>
        </w:rPr>
        <w:t xml:space="preserve">а) предоставление неполного комплекта документов, содержащихся в </w:t>
      </w:r>
      <w:hyperlink w:anchor="sub_92">
        <w:r w:rsidRPr="009F5367">
          <w:rPr>
            <w:rFonts w:ascii="Times New Roman" w:hAnsi="Times New Roman" w:cs="Times New Roman"/>
            <w:iCs/>
            <w:sz w:val="22"/>
            <w:szCs w:val="22"/>
            <w:shd w:val="clear" w:color="auto" w:fill="FFFFFF" w:themeFill="background1"/>
          </w:rPr>
          <w:t xml:space="preserve">п. </w:t>
        </w:r>
      </w:hyperlink>
      <w:r w:rsidRPr="009F5367">
        <w:rPr>
          <w:rFonts w:ascii="Times New Roman" w:hAnsi="Times New Roman" w:cs="Times New Roman"/>
          <w:iCs/>
          <w:sz w:val="22"/>
          <w:szCs w:val="22"/>
          <w:shd w:val="clear" w:color="auto" w:fill="FFFFFF" w:themeFill="background1"/>
        </w:rPr>
        <w:t>17</w:t>
      </w:r>
      <w:r w:rsidRPr="009F5367">
        <w:rPr>
          <w:rStyle w:val="a5"/>
          <w:rFonts w:ascii="Times New Roman" w:hAnsi="Times New Roman" w:cs="Times New Roman"/>
          <w:iCs/>
          <w:sz w:val="22"/>
          <w:szCs w:val="22"/>
          <w:shd w:val="clear" w:color="auto" w:fill="FFFFFF" w:themeFill="background1"/>
        </w:rPr>
        <w:t xml:space="preserve"> административного регламента.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28" w:name="sub_112"/>
      <w:bookmarkStart w:id="429" w:name="sub_1111"/>
      <w:bookmarkEnd w:id="428"/>
      <w:bookmarkEnd w:id="429"/>
      <w:r w:rsidRPr="009F5367">
        <w:rPr>
          <w:rStyle w:val="a5"/>
          <w:rFonts w:ascii="Times New Roman" w:hAnsi="Times New Roman" w:cs="Times New Roman"/>
          <w:iCs/>
          <w:sz w:val="22"/>
          <w:szCs w:val="22"/>
          <w:shd w:val="clear" w:color="auto" w:fill="FFFFFF" w:themeFill="background1"/>
        </w:rPr>
        <w:t>б) несоответствие проекта рекламной конструкции и ее территориального размещения требованиям технического регламента;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30" w:name="sub_113"/>
      <w:bookmarkStart w:id="431" w:name="sub_1121"/>
      <w:bookmarkEnd w:id="430"/>
      <w:bookmarkEnd w:id="431"/>
      <w:r w:rsidRPr="009F5367">
        <w:rPr>
          <w:rStyle w:val="a5"/>
          <w:rFonts w:ascii="Times New Roman" w:hAnsi="Times New Roman" w:cs="Times New Roman"/>
          <w:iCs/>
          <w:sz w:val="22"/>
          <w:szCs w:val="22"/>
          <w:shd w:val="clear" w:color="auto" w:fill="FFFFFF" w:themeFill="background1"/>
        </w:rPr>
        <w:t xml:space="preserve">в)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72">
        <w:r w:rsidRPr="009F5367">
          <w:rPr>
            <w:rFonts w:ascii="Times New Roman" w:hAnsi="Times New Roman" w:cs="Times New Roman"/>
            <w:iCs/>
            <w:sz w:val="22"/>
            <w:szCs w:val="22"/>
            <w:shd w:val="clear" w:color="auto" w:fill="FFFFFF" w:themeFill="background1"/>
          </w:rPr>
          <w:t>частью 5.8 статьи 19</w:t>
        </w:r>
      </w:hyperlink>
      <w:r w:rsidRPr="009F5367">
        <w:rPr>
          <w:rStyle w:val="a5"/>
          <w:rFonts w:ascii="Times New Roman" w:hAnsi="Times New Roman" w:cs="Times New Roman"/>
          <w:iCs/>
          <w:sz w:val="22"/>
          <w:szCs w:val="22"/>
          <w:shd w:val="clear" w:color="auto" w:fill="FFFFFF" w:themeFill="background1"/>
        </w:rPr>
        <w:t xml:space="preserve"> Федерального закона от 13 марта 2006 г. N 38-ФЗ "О рекламе" определяется схемой размещения рекламных конструкций);</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32" w:name="sub_114"/>
      <w:bookmarkStart w:id="433" w:name="sub_1131"/>
      <w:bookmarkEnd w:id="432"/>
      <w:bookmarkEnd w:id="433"/>
      <w:r w:rsidRPr="009F5367">
        <w:rPr>
          <w:rStyle w:val="a5"/>
          <w:rFonts w:ascii="Times New Roman" w:hAnsi="Times New Roman" w:cs="Times New Roman"/>
          <w:iCs/>
          <w:sz w:val="22"/>
          <w:szCs w:val="22"/>
          <w:shd w:val="clear" w:color="auto" w:fill="FFFFFF" w:themeFill="background1"/>
        </w:rPr>
        <w:t>г) нарушение требований нормативных актов по безопасности движения транспорта;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34" w:name="sub_115"/>
      <w:bookmarkStart w:id="435" w:name="sub_1141"/>
      <w:bookmarkEnd w:id="434"/>
      <w:bookmarkEnd w:id="435"/>
      <w:r w:rsidRPr="009F5367">
        <w:rPr>
          <w:rStyle w:val="a5"/>
          <w:rFonts w:ascii="Times New Roman" w:hAnsi="Times New Roman" w:cs="Times New Roman"/>
          <w:iCs/>
          <w:sz w:val="22"/>
          <w:szCs w:val="22"/>
          <w:shd w:val="clear" w:color="auto" w:fill="FFFFFF" w:themeFill="background1"/>
        </w:rPr>
        <w:t>д) нарушение внешнего архитектурного облика сложившейся застройки поселения. Отдел вправе определять типы и виды рекламных конструкций допустимых или недопустимых к установке на территории Большеигнатовского муниципального района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Большеигнатовского  муниципального района;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36" w:name="sub_116"/>
      <w:bookmarkStart w:id="437" w:name="sub_1151"/>
      <w:bookmarkEnd w:id="436"/>
      <w:bookmarkEnd w:id="437"/>
      <w:r w:rsidRPr="009F5367">
        <w:rPr>
          <w:rStyle w:val="a5"/>
          <w:rFonts w:ascii="Times New Roman" w:hAnsi="Times New Roman" w:cs="Times New Roman"/>
          <w:iCs/>
          <w:sz w:val="22"/>
          <w:szCs w:val="22"/>
          <w:shd w:val="clear" w:color="auto" w:fill="FFFFFF" w:themeFill="background1"/>
        </w:rPr>
        <w:t>е)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F63FBD" w:rsidRPr="009F5367" w:rsidRDefault="00F63FBD" w:rsidP="00F63FBD">
      <w:pPr>
        <w:ind w:firstLine="720"/>
        <w:jc w:val="both"/>
        <w:rPr>
          <w:rStyle w:val="a5"/>
          <w:rFonts w:ascii="Times New Roman" w:hAnsi="Times New Roman" w:cs="Times New Roman"/>
          <w:iCs/>
          <w:sz w:val="22"/>
          <w:szCs w:val="22"/>
          <w:shd w:val="clear" w:color="auto" w:fill="FFFFFF" w:themeFill="background1"/>
        </w:rPr>
      </w:pPr>
      <w:bookmarkStart w:id="438" w:name="sub_117"/>
      <w:bookmarkStart w:id="439" w:name="sub_1161"/>
      <w:bookmarkEnd w:id="438"/>
      <w:bookmarkEnd w:id="439"/>
      <w:r w:rsidRPr="009F5367">
        <w:rPr>
          <w:rStyle w:val="a5"/>
          <w:rFonts w:ascii="Times New Roman" w:hAnsi="Times New Roman" w:cs="Times New Roman"/>
          <w:iCs/>
          <w:sz w:val="22"/>
          <w:szCs w:val="22"/>
          <w:shd w:val="clear" w:color="auto" w:fill="FFFFFF" w:themeFill="background1"/>
        </w:rPr>
        <w:t>ё) нарушение требований к заключению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основе торгов (в форме аукциона или конкурса), проводимых администрацией или уполномоченными ими организациями в соответствии с законодательством Российской Федерации.</w:t>
      </w:r>
    </w:p>
    <w:p w:rsidR="00F63FBD" w:rsidRPr="009F5367" w:rsidRDefault="00F63FBD" w:rsidP="00F63FBD">
      <w:pPr>
        <w:rPr>
          <w:rStyle w:val="a5"/>
          <w:rFonts w:ascii="Times New Roman" w:hAnsi="Times New Roman" w:cs="Times New Roman"/>
          <w:b/>
          <w:sz w:val="22"/>
          <w:szCs w:val="22"/>
        </w:rPr>
      </w:pP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9. Размер платы, взимаемой с заявителя при предоставлении муниципальной услуги, и способы ее взимания.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color w:val="000000"/>
          <w:sz w:val="22"/>
          <w:szCs w:val="22"/>
          <w:shd w:val="clear" w:color="auto" w:fill="FFFFFF" w:themeFill="background1"/>
        </w:rPr>
        <w:t xml:space="preserve">22. </w:t>
      </w:r>
      <w:r w:rsidRPr="009F5367">
        <w:rPr>
          <w:rStyle w:val="a5"/>
          <w:rFonts w:ascii="Times New Roman" w:hAnsi="Times New Roman" w:cs="Times New Roman"/>
          <w:iCs/>
          <w:sz w:val="22"/>
          <w:szCs w:val="22"/>
          <w:shd w:val="clear" w:color="auto" w:fill="FFFFFF" w:themeFill="background1"/>
        </w:rPr>
        <w:t xml:space="preserve">За выдачу разрешения на установку и эксплуатацию рекламных конструкций взимается государственная пошлина в размере, предусмотренном </w:t>
      </w:r>
      <w:hyperlink r:id="rId173">
        <w:r w:rsidRPr="009F5367">
          <w:rPr>
            <w:rFonts w:ascii="Times New Roman" w:hAnsi="Times New Roman" w:cs="Times New Roman"/>
            <w:iCs/>
            <w:sz w:val="22"/>
            <w:szCs w:val="22"/>
            <w:shd w:val="clear" w:color="auto" w:fill="FFFFFF" w:themeFill="background1"/>
          </w:rPr>
          <w:t>подпунктом 105 пункта 1 статьи 333.33</w:t>
        </w:r>
      </w:hyperlink>
      <w:r w:rsidRPr="009F5367">
        <w:rPr>
          <w:rStyle w:val="a5"/>
          <w:rFonts w:ascii="Times New Roman" w:hAnsi="Times New Roman" w:cs="Times New Roman"/>
          <w:iCs/>
          <w:sz w:val="22"/>
          <w:szCs w:val="22"/>
          <w:shd w:val="clear" w:color="auto" w:fill="FFFFFF" w:themeFill="background1"/>
        </w:rPr>
        <w:t xml:space="preserve"> части второй Налогового кодекса Российской Федерации.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Оплата взимается за каждое разрешение на установку рекламной конструкции, в отношении которого было принято Заявление № 1.</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В случае отказа в предоставлении муниципальной услуги государственная пошлина, взимаемая с заявителя при предоставлении муниципальной услуги, возвращается заявителю, согласно </w:t>
      </w:r>
      <w:hyperlink r:id="rId174">
        <w:r w:rsidRPr="009F5367">
          <w:rPr>
            <w:rFonts w:ascii="Times New Roman" w:hAnsi="Times New Roman" w:cs="Times New Roman"/>
            <w:iCs/>
            <w:sz w:val="22"/>
            <w:szCs w:val="22"/>
            <w:shd w:val="clear" w:color="auto" w:fill="FFFFFF" w:themeFill="background1"/>
          </w:rPr>
          <w:t>статьи 333.40 части второй</w:t>
        </w:r>
      </w:hyperlink>
      <w:r w:rsidRPr="009F5367">
        <w:rPr>
          <w:rStyle w:val="a5"/>
          <w:rFonts w:ascii="Times New Roman" w:hAnsi="Times New Roman" w:cs="Times New Roman"/>
          <w:iCs/>
          <w:sz w:val="22"/>
          <w:szCs w:val="22"/>
          <w:shd w:val="clear" w:color="auto" w:fill="FFFFFF" w:themeFill="background1"/>
        </w:rPr>
        <w:t xml:space="preserve"> Налогового кодекса Российской Федерации.</w:t>
      </w:r>
    </w:p>
    <w:p w:rsidR="00F63FBD" w:rsidRPr="009F5367" w:rsidRDefault="00F63FBD" w:rsidP="00F63FBD">
      <w:pPr>
        <w:ind w:firstLine="720"/>
        <w:jc w:val="both"/>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За отказ от дальнейшего использования разрешения на установку и эксплуатацию рекламной конструкции или аннулирование разрешений на установку и эксплуатацию рекламных конструкций государственная пошлина или плата не взимается.</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sz w:val="22"/>
          <w:szCs w:val="22"/>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F63FBD" w:rsidRPr="009F5367" w:rsidRDefault="00F63FBD" w:rsidP="00F63FBD">
      <w:pPr>
        <w:ind w:firstLine="720"/>
        <w:jc w:val="center"/>
        <w:rPr>
          <w:rFonts w:ascii="Times New Roman" w:hAnsi="Times New Roman" w:cs="Times New Roman"/>
          <w:b/>
          <w:sz w:val="22"/>
          <w:szCs w:val="22"/>
        </w:rPr>
      </w:pPr>
    </w:p>
    <w:p w:rsidR="00F63FBD" w:rsidRPr="009F5367" w:rsidRDefault="00F63FBD" w:rsidP="00F63FBD">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lastRenderedPageBreak/>
        <w:t>23.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sz w:val="22"/>
          <w:szCs w:val="22"/>
        </w:rPr>
        <w:t>Подраздел 11. Срок регистрации запроса заявителя о предоставлении муниципальной услуги.</w:t>
      </w:r>
    </w:p>
    <w:p w:rsidR="00F63FBD" w:rsidRPr="009F5367" w:rsidRDefault="00F63FBD" w:rsidP="00F63FBD">
      <w:pPr>
        <w:ind w:firstLine="720"/>
        <w:jc w:val="center"/>
        <w:rPr>
          <w:rFonts w:ascii="Times New Roman" w:hAnsi="Times New Roman" w:cs="Times New Roman"/>
          <w:b/>
          <w:sz w:val="22"/>
          <w:szCs w:val="22"/>
        </w:rPr>
      </w:pP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24.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F63FBD" w:rsidRPr="009F5367" w:rsidRDefault="00F63FBD" w:rsidP="00F63FBD">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 xml:space="preserve">25. Заявления (запросы), поступившие в Администрацию района с использованием электронных средств связи, в том числе через </w:t>
      </w:r>
      <w:hyperlink r:id="rId175">
        <w:r w:rsidRPr="009F5367">
          <w:rPr>
            <w:rFonts w:ascii="Times New Roman" w:hAnsi="Times New Roman" w:cs="Times New Roman"/>
            <w:sz w:val="22"/>
            <w:szCs w:val="22"/>
          </w:rPr>
          <w:t>Единый портал</w:t>
        </w:r>
      </w:hyperlink>
      <w:r w:rsidRPr="009F5367">
        <w:rPr>
          <w:rStyle w:val="a5"/>
          <w:rFonts w:ascii="Times New Roman" w:hAnsi="Times New Roman" w:cs="Times New Roman"/>
          <w:sz w:val="22"/>
          <w:szCs w:val="22"/>
        </w:rPr>
        <w:t xml:space="preserve">, </w:t>
      </w:r>
      <w:hyperlink r:id="rId176">
        <w:r w:rsidRPr="009F5367">
          <w:rPr>
            <w:rFonts w:ascii="Times New Roman" w:hAnsi="Times New Roman" w:cs="Times New Roman"/>
            <w:sz w:val="22"/>
            <w:szCs w:val="22"/>
          </w:rPr>
          <w:t>РПГУ</w:t>
        </w:r>
      </w:hyperlink>
      <w:r w:rsidRPr="009F5367">
        <w:rPr>
          <w:rStyle w:val="a5"/>
          <w:rFonts w:ascii="Times New Roman" w:hAnsi="Times New Roman" w:cs="Times New Roman"/>
          <w:sz w:val="22"/>
          <w:szCs w:val="22"/>
        </w:rPr>
        <w:t xml:space="preserve"> (при наличии технической возможности), регистрируются в течение одного рабочего дня с момента поступления.</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jc w:val="center"/>
        <w:rPr>
          <w:rStyle w:val="a5"/>
          <w:rFonts w:ascii="Times New Roman" w:hAnsi="Times New Roman" w:cs="Times New Roman"/>
          <w:b/>
          <w:sz w:val="22"/>
          <w:szCs w:val="22"/>
        </w:rPr>
      </w:pPr>
      <w:r w:rsidRPr="009F5367">
        <w:rPr>
          <w:rStyle w:val="a5"/>
          <w:rFonts w:ascii="Times New Roman" w:hAnsi="Times New Roman" w:cs="Times New Roman"/>
          <w:sz w:val="22"/>
          <w:szCs w:val="22"/>
        </w:rPr>
        <w:t>Подраздел 12. Требовании к помещениям, в которых предоставляется муниципальная услуга.</w:t>
      </w:r>
    </w:p>
    <w:p w:rsidR="00F63FBD" w:rsidRPr="009F5367" w:rsidRDefault="00F63FBD" w:rsidP="00F63FBD">
      <w:pPr>
        <w:jc w:val="center"/>
        <w:rPr>
          <w:rFonts w:ascii="Times New Roman" w:hAnsi="Times New Roman" w:cs="Times New Roman"/>
          <w:b/>
          <w:sz w:val="22"/>
          <w:szCs w:val="22"/>
        </w:rPr>
      </w:pP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26.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Помещения, в которых предоставляется муниципальная услуга, должны соответствовать следующим требованиям:</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1) наличие средств пожаротушения;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 наличие телефона;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 наличие офисной мебели;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 возможность доступа к справочно-правовым системам и информационно-телекоммуникационной сети "Интернет";</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6) возможность копирования документов.</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Помещения оборудуются информационными стендами или терминалами, содержащими сведения, указанные в </w:t>
      </w:r>
      <w:hyperlink w:anchor="sub_1003">
        <w:r w:rsidRPr="009F5367">
          <w:rPr>
            <w:rFonts w:ascii="Times New Roman" w:hAnsi="Times New Roman" w:cs="Times New Roman"/>
            <w:sz w:val="22"/>
            <w:szCs w:val="22"/>
          </w:rPr>
          <w:t>разделе 3</w:t>
        </w:r>
      </w:hyperlink>
      <w:r w:rsidRPr="009F5367">
        <w:rPr>
          <w:rStyle w:val="a5"/>
          <w:rFonts w:ascii="Times New Roman" w:hAnsi="Times New Roman" w:cs="Times New Roman"/>
          <w:sz w:val="22"/>
          <w:szCs w:val="22"/>
        </w:rPr>
        <w:t xml:space="preserve"> настоящего Административного регламента, в визуальной и текстовой формах.</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27.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lastRenderedPageBreak/>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w:t>
      </w:r>
      <w:r w:rsidRPr="009F5367">
        <w:rPr>
          <w:rStyle w:val="a5"/>
          <w:rFonts w:ascii="Times New Roman" w:hAnsi="Times New Roman" w:cs="Times New Roman"/>
          <w:sz w:val="22"/>
          <w:szCs w:val="22"/>
          <w:shd w:val="clear" w:color="auto" w:fill="FFFFFF" w:themeFill="background1"/>
        </w:rPr>
        <w:t>муниципального района,</w:t>
      </w:r>
      <w:r w:rsidRPr="009F5367">
        <w:rPr>
          <w:rStyle w:val="a5"/>
          <w:rFonts w:ascii="Times New Roman" w:hAnsi="Times New Roman" w:cs="Times New Roman"/>
          <w:sz w:val="22"/>
          <w:szCs w:val="22"/>
        </w:rPr>
        <w:t xml:space="preserve">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F63FBD" w:rsidRPr="009F5367" w:rsidRDefault="00F63FBD" w:rsidP="00F63FBD">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sz w:val="22"/>
          <w:szCs w:val="22"/>
        </w:rPr>
        <w:t>Подраздел 13. Показатели качества и доступности муниципальной услуги.</w:t>
      </w:r>
    </w:p>
    <w:p w:rsidR="00F63FBD" w:rsidRPr="009F5367" w:rsidRDefault="00F63FBD" w:rsidP="00F63FBD">
      <w:pPr>
        <w:ind w:firstLine="720"/>
        <w:jc w:val="center"/>
        <w:rPr>
          <w:rFonts w:ascii="Times New Roman" w:hAnsi="Times New Roman" w:cs="Times New Roman"/>
          <w:b/>
          <w:sz w:val="22"/>
          <w:szCs w:val="22"/>
        </w:rPr>
      </w:pP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28.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а) доступность:</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ожидающих получения муниципальной услуги в очереди не более 15 минут, - 100 процентов;</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случаев предоставления муниципальной услуги в установленные сроки со дня поступления заявки - 100 процентов;</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б) качество:</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удовлетворенных качеством предоставления муниципальной услуги - 90 процентов.</w:t>
      </w:r>
    </w:p>
    <w:p w:rsidR="00F63FBD" w:rsidRPr="009F5367" w:rsidRDefault="00F63FBD" w:rsidP="00F63FBD">
      <w:pPr>
        <w:pStyle w:val="1"/>
        <w:spacing w:before="0" w:after="0"/>
        <w:rPr>
          <w:rFonts w:ascii="Times New Roman" w:hAnsi="Times New Roman" w:cs="Times New Roman"/>
          <w:color w:val="auto"/>
          <w:sz w:val="22"/>
          <w:szCs w:val="22"/>
        </w:rPr>
      </w:pPr>
      <w:r w:rsidRPr="009F5367">
        <w:rPr>
          <w:rFonts w:ascii="Times New Roman" w:hAnsi="Times New Roman" w:cs="Times New Roman"/>
          <w:color w:val="auto"/>
          <w:sz w:val="22"/>
          <w:szCs w:val="22"/>
        </w:rPr>
        <w:t>Раздел 3. Состав, последовательность и сроки выполнения административных процедур</w:t>
      </w: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1. Исчерпывающий перечень административных процедур (действий).</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29. Предоставление муниципальной услуги включает в себя следующие административные процедуры (действия):</w:t>
      </w:r>
    </w:p>
    <w:p w:rsidR="00F63FBD" w:rsidRPr="009F5367" w:rsidRDefault="00F63FBD" w:rsidP="00F63FBD">
      <w:pPr>
        <w:ind w:firstLine="720"/>
        <w:jc w:val="both"/>
        <w:rPr>
          <w:rFonts w:ascii="Times New Roman" w:hAnsi="Times New Roman" w:cs="Times New Roman"/>
          <w:sz w:val="22"/>
          <w:szCs w:val="22"/>
        </w:rPr>
      </w:pPr>
      <w:bookmarkStart w:id="440" w:name="sub_171"/>
      <w:bookmarkEnd w:id="440"/>
      <w:r w:rsidRPr="009F5367">
        <w:rPr>
          <w:rStyle w:val="a5"/>
          <w:rFonts w:ascii="Times New Roman" w:hAnsi="Times New Roman" w:cs="Times New Roman"/>
          <w:iCs/>
          <w:sz w:val="22"/>
          <w:szCs w:val="22"/>
        </w:rPr>
        <w:t>1) прием Заявления №1 или прием Уведомления и (или) Заявление №2 (далее - Прием);</w:t>
      </w:r>
    </w:p>
    <w:p w:rsidR="00F63FBD" w:rsidRPr="009F5367" w:rsidRDefault="00F63FBD" w:rsidP="00F63FBD">
      <w:pPr>
        <w:ind w:firstLine="720"/>
        <w:jc w:val="both"/>
        <w:rPr>
          <w:rFonts w:ascii="Times New Roman" w:hAnsi="Times New Roman" w:cs="Times New Roman"/>
          <w:sz w:val="22"/>
          <w:szCs w:val="22"/>
        </w:rPr>
      </w:pPr>
      <w:bookmarkStart w:id="441" w:name="sub_172"/>
      <w:bookmarkEnd w:id="441"/>
      <w:r w:rsidRPr="009F5367">
        <w:rPr>
          <w:rStyle w:val="a5"/>
          <w:rFonts w:ascii="Times New Roman" w:hAnsi="Times New Roman" w:cs="Times New Roman"/>
          <w:iCs/>
          <w:sz w:val="22"/>
          <w:szCs w:val="22"/>
        </w:rPr>
        <w:t>2) рассмотрение документов, подготовка разрешения на установку и эксплуатацию рекламных конструкций, или подготовка мотивированного отказа в выдаче разрешения на установку и эксплуатацию рекламных конструкций, или подготовка отказа от дальнейшего использования разрешения на установку и эксплуатацию рекламных конструкций, или подготовка решения об аннулирование разрешения на установку и эксплуатацию рекламных конструкций (далее - Подготовка);</w:t>
      </w:r>
    </w:p>
    <w:p w:rsidR="00F63FBD" w:rsidRPr="009F5367" w:rsidRDefault="00F63FBD" w:rsidP="00F63FBD">
      <w:pPr>
        <w:ind w:firstLine="720"/>
        <w:jc w:val="both"/>
        <w:rPr>
          <w:rStyle w:val="a5"/>
          <w:rFonts w:ascii="Times New Roman" w:hAnsi="Times New Roman" w:cs="Times New Roman"/>
          <w:iCs/>
          <w:sz w:val="22"/>
          <w:szCs w:val="22"/>
        </w:rPr>
      </w:pPr>
      <w:bookmarkStart w:id="442" w:name="sub_173"/>
      <w:bookmarkStart w:id="443" w:name="sub_1721"/>
      <w:bookmarkEnd w:id="442"/>
      <w:bookmarkEnd w:id="443"/>
      <w:r w:rsidRPr="009F5367">
        <w:rPr>
          <w:rStyle w:val="a5"/>
          <w:rFonts w:ascii="Times New Roman" w:hAnsi="Times New Roman" w:cs="Times New Roman"/>
          <w:iCs/>
          <w:sz w:val="22"/>
          <w:szCs w:val="22"/>
        </w:rPr>
        <w:t>3) выдача разрешения на установку и эксплуатацию рекламных конструкций или выдача мотивированного отказа в выдаче разрешения на установку и эксплуатацию рекламных конструкций, или выдача решения об отказе от дальнейшего использования разрешения на установку и эксплуатацию рекламных конструкций или выдача решения об аннулировании разрешения на установку и эксплуатацию рекламных конструкций (далее - Выдача).</w:t>
      </w:r>
    </w:p>
    <w:p w:rsidR="00F63FBD" w:rsidRPr="009F5367" w:rsidRDefault="00F63FBD" w:rsidP="00F63FBD">
      <w:pPr>
        <w:ind w:firstLine="720"/>
        <w:jc w:val="both"/>
        <w:rPr>
          <w:rFonts w:ascii="Times New Roman" w:hAnsi="Times New Roman" w:cs="Times New Roman"/>
          <w:sz w:val="22"/>
          <w:szCs w:val="22"/>
        </w:rPr>
      </w:pPr>
    </w:p>
    <w:p w:rsidR="00F63FBD" w:rsidRPr="00F63FBD" w:rsidRDefault="00F63FBD" w:rsidP="00F63FBD">
      <w:pPr>
        <w:shd w:val="clear" w:color="auto" w:fill="FFFFFF" w:themeFill="background1"/>
        <w:ind w:firstLine="720"/>
        <w:jc w:val="center"/>
        <w:rPr>
          <w:rStyle w:val="a5"/>
          <w:rFonts w:ascii="Times New Roman" w:hAnsi="Times New Roman" w:cs="Times New Roman"/>
          <w:b/>
          <w:sz w:val="22"/>
          <w:szCs w:val="22"/>
        </w:rPr>
      </w:pPr>
      <w:bookmarkStart w:id="444" w:name="sub_1018"/>
      <w:bookmarkStart w:id="445" w:name="sub_1731"/>
      <w:bookmarkEnd w:id="444"/>
      <w:bookmarkEnd w:id="445"/>
      <w:r w:rsidRPr="009F5367">
        <w:rPr>
          <w:rStyle w:val="a5"/>
          <w:rFonts w:ascii="Times New Roman" w:hAnsi="Times New Roman" w:cs="Times New Roman"/>
          <w:iCs/>
          <w:sz w:val="22"/>
          <w:szCs w:val="22"/>
        </w:rPr>
        <w:t>Подраздел 2. Административная процедура (действие) — Прием.</w:t>
      </w:r>
    </w:p>
    <w:p w:rsidR="00F63FBD" w:rsidRPr="009F5367" w:rsidRDefault="00F63FBD" w:rsidP="00F63FBD">
      <w:pPr>
        <w:shd w:val="clear" w:color="auto" w:fill="FFFFFF" w:themeFill="background1"/>
        <w:ind w:firstLine="720"/>
        <w:jc w:val="both"/>
        <w:rPr>
          <w:rFonts w:ascii="Times New Roman" w:hAnsi="Times New Roman" w:cs="Times New Roman"/>
          <w:sz w:val="22"/>
          <w:szCs w:val="22"/>
        </w:rPr>
      </w:pPr>
      <w:bookmarkStart w:id="446" w:name="sub_181"/>
      <w:bookmarkStart w:id="447" w:name="sub_10181"/>
      <w:bookmarkEnd w:id="446"/>
      <w:bookmarkEnd w:id="447"/>
      <w:r w:rsidRPr="009F5367">
        <w:rPr>
          <w:rStyle w:val="a5"/>
          <w:rFonts w:ascii="Times New Roman" w:hAnsi="Times New Roman" w:cs="Times New Roman"/>
          <w:iCs/>
          <w:sz w:val="22"/>
          <w:szCs w:val="22"/>
        </w:rPr>
        <w:t>30. Основанием для начала административной процедуры (действия) является подача заявителем в установленном порядке Заявления №1 с документами, указанными в пункте 9. Настоящего Административного регламента или подача заявителем в установленном порядке Уведомление или Заявление №2.</w:t>
      </w:r>
    </w:p>
    <w:p w:rsidR="00F63FBD" w:rsidRPr="009F5367" w:rsidRDefault="00F63FBD" w:rsidP="00F63FBD">
      <w:pPr>
        <w:shd w:val="clear" w:color="auto" w:fill="FFFFFF" w:themeFill="background1"/>
        <w:ind w:firstLine="720"/>
        <w:jc w:val="both"/>
        <w:rPr>
          <w:rFonts w:ascii="Times New Roman" w:hAnsi="Times New Roman" w:cs="Times New Roman"/>
          <w:sz w:val="22"/>
          <w:szCs w:val="22"/>
        </w:rPr>
      </w:pPr>
      <w:bookmarkStart w:id="448" w:name="sub_182"/>
      <w:bookmarkStart w:id="449" w:name="sub_1811"/>
      <w:bookmarkEnd w:id="448"/>
      <w:bookmarkEnd w:id="449"/>
      <w:r w:rsidRPr="009F5367">
        <w:rPr>
          <w:rStyle w:val="a5"/>
          <w:rFonts w:ascii="Times New Roman" w:hAnsi="Times New Roman" w:cs="Times New Roman"/>
          <w:iCs/>
          <w:sz w:val="22"/>
          <w:szCs w:val="22"/>
        </w:rPr>
        <w:t>Поступившее Заявление №1 или Уведомление или Заявление №2 регистрируется специалистом с присвоением регистрационного номера и проставлением даты.</w:t>
      </w:r>
    </w:p>
    <w:p w:rsidR="00F63FBD" w:rsidRPr="009F5367" w:rsidRDefault="00F63FBD" w:rsidP="00F63FBD">
      <w:pPr>
        <w:shd w:val="clear" w:color="auto" w:fill="FFFFFF" w:themeFill="background1"/>
        <w:ind w:firstLine="720"/>
        <w:jc w:val="both"/>
        <w:rPr>
          <w:rFonts w:ascii="Times New Roman" w:hAnsi="Times New Roman" w:cs="Times New Roman"/>
          <w:sz w:val="22"/>
          <w:szCs w:val="22"/>
        </w:rPr>
      </w:pPr>
      <w:bookmarkStart w:id="450" w:name="sub_1821"/>
      <w:bookmarkEnd w:id="450"/>
      <w:r w:rsidRPr="009F5367">
        <w:rPr>
          <w:rFonts w:ascii="Times New Roman" w:hAnsi="Times New Roman" w:cs="Times New Roman"/>
          <w:iCs/>
          <w:sz w:val="22"/>
          <w:szCs w:val="22"/>
        </w:rPr>
        <w:t xml:space="preserve">Специалист осуществляющий прием и регистрацию документов </w:t>
      </w:r>
      <w:r w:rsidRPr="009F5367">
        <w:rPr>
          <w:rStyle w:val="a5"/>
          <w:rFonts w:ascii="Times New Roman" w:hAnsi="Times New Roman" w:cs="Times New Roman"/>
          <w:iCs/>
          <w:sz w:val="22"/>
          <w:szCs w:val="22"/>
        </w:rPr>
        <w:t>в течение рабочего дня направляет принятые от заявителя документы начальнику Отдела.</w:t>
      </w:r>
    </w:p>
    <w:p w:rsidR="00F63FBD" w:rsidRPr="009F5367" w:rsidRDefault="00F63FBD" w:rsidP="00F63FBD">
      <w:pPr>
        <w:shd w:val="clear" w:color="auto" w:fill="FFFFFF" w:themeFill="background1"/>
        <w:ind w:firstLine="720"/>
        <w:jc w:val="both"/>
        <w:rPr>
          <w:rFonts w:ascii="Times New Roman" w:hAnsi="Times New Roman" w:cs="Times New Roman"/>
          <w:sz w:val="22"/>
          <w:szCs w:val="22"/>
        </w:rPr>
      </w:pPr>
      <w:bookmarkStart w:id="451" w:name="sub_183"/>
      <w:bookmarkEnd w:id="451"/>
      <w:r w:rsidRPr="009F5367">
        <w:rPr>
          <w:rStyle w:val="a5"/>
          <w:rFonts w:ascii="Times New Roman" w:hAnsi="Times New Roman" w:cs="Times New Roman"/>
          <w:iCs/>
          <w:sz w:val="22"/>
          <w:szCs w:val="22"/>
        </w:rPr>
        <w:lastRenderedPageBreak/>
        <w:t>Общий срок проведения административной процедуры составляет 2 дня с момента поступления заявления (запроса) к</w:t>
      </w:r>
      <w:r w:rsidRPr="009F5367">
        <w:rPr>
          <w:rFonts w:ascii="Times New Roman" w:hAnsi="Times New Roman" w:cs="Times New Roman"/>
          <w:iCs/>
          <w:sz w:val="22"/>
          <w:szCs w:val="22"/>
        </w:rPr>
        <w:t xml:space="preserve"> специалисту осуществляющему прием и регистрацию документов</w:t>
      </w:r>
      <w:r w:rsidRPr="009F5367">
        <w:rPr>
          <w:rStyle w:val="a5"/>
          <w:rFonts w:ascii="Times New Roman" w:hAnsi="Times New Roman" w:cs="Times New Roman"/>
          <w:iCs/>
          <w:sz w:val="22"/>
          <w:szCs w:val="22"/>
        </w:rPr>
        <w:t>.</w:t>
      </w:r>
    </w:p>
    <w:p w:rsidR="00F63FBD" w:rsidRPr="009F5367" w:rsidRDefault="00F63FBD" w:rsidP="00F63FBD">
      <w:pPr>
        <w:shd w:val="clear" w:color="auto" w:fill="FFFFFF" w:themeFill="background1"/>
        <w:ind w:firstLine="720"/>
        <w:jc w:val="both"/>
        <w:rPr>
          <w:rFonts w:ascii="Times New Roman" w:hAnsi="Times New Roman" w:cs="Times New Roman"/>
          <w:sz w:val="22"/>
          <w:szCs w:val="22"/>
        </w:rPr>
      </w:pPr>
      <w:bookmarkStart w:id="452" w:name="sub_184"/>
      <w:bookmarkStart w:id="453" w:name="sub_1831"/>
      <w:bookmarkEnd w:id="452"/>
      <w:bookmarkEnd w:id="453"/>
      <w:r w:rsidRPr="009F5367">
        <w:rPr>
          <w:rStyle w:val="a5"/>
          <w:rFonts w:ascii="Times New Roman" w:hAnsi="Times New Roman" w:cs="Times New Roman"/>
          <w:iCs/>
          <w:sz w:val="22"/>
          <w:szCs w:val="22"/>
        </w:rPr>
        <w:t>Результатом административной процедуры является получение Заявление №1 или Уведомление или Заявление № 2 начальником Отдела.</w:t>
      </w:r>
    </w:p>
    <w:p w:rsidR="00F63FBD" w:rsidRPr="009F5367" w:rsidRDefault="00F63FBD" w:rsidP="00F63FBD">
      <w:pPr>
        <w:ind w:firstLine="720"/>
        <w:jc w:val="both"/>
        <w:rPr>
          <w:rStyle w:val="a5"/>
          <w:rFonts w:ascii="Times New Roman" w:hAnsi="Times New Roman" w:cs="Times New Roman"/>
          <w:iCs/>
          <w:sz w:val="22"/>
          <w:szCs w:val="22"/>
          <w:shd w:val="clear" w:color="auto" w:fill="FFFFFF" w:themeFill="background1"/>
        </w:rPr>
      </w:pPr>
      <w:bookmarkStart w:id="454" w:name="sub_185"/>
      <w:bookmarkStart w:id="455" w:name="sub_1841"/>
      <w:bookmarkEnd w:id="454"/>
      <w:bookmarkEnd w:id="455"/>
      <w:r w:rsidRPr="009F5367">
        <w:rPr>
          <w:rStyle w:val="a5"/>
          <w:rFonts w:ascii="Times New Roman" w:hAnsi="Times New Roman" w:cs="Times New Roman"/>
          <w:iCs/>
          <w:sz w:val="22"/>
          <w:szCs w:val="22"/>
          <w:shd w:val="clear" w:color="auto" w:fill="FFFFFF" w:themeFill="background1"/>
        </w:rPr>
        <w:t xml:space="preserve">Способ фиксации - регистрация документов специалистом </w:t>
      </w:r>
      <w:r w:rsidRPr="009F5367">
        <w:rPr>
          <w:rFonts w:ascii="Times New Roman" w:hAnsi="Times New Roman" w:cs="Times New Roman"/>
          <w:iCs/>
          <w:sz w:val="22"/>
          <w:szCs w:val="22"/>
        </w:rPr>
        <w:t>осуществляющему прием и регистрацию документов</w:t>
      </w:r>
      <w:r w:rsidRPr="009F5367">
        <w:rPr>
          <w:rStyle w:val="a5"/>
          <w:rFonts w:ascii="Times New Roman" w:hAnsi="Times New Roman" w:cs="Times New Roman"/>
          <w:iCs/>
          <w:sz w:val="22"/>
          <w:szCs w:val="22"/>
          <w:shd w:val="clear" w:color="auto" w:fill="FFFFFF" w:themeFill="background1"/>
        </w:rPr>
        <w:t xml:space="preserve"> в журнале регистрации поступающих документов.</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Style w:val="a5"/>
          <w:rFonts w:ascii="Times New Roman" w:hAnsi="Times New Roman" w:cs="Times New Roman"/>
          <w:b/>
          <w:iCs/>
          <w:sz w:val="22"/>
          <w:szCs w:val="22"/>
          <w:shd w:val="clear" w:color="auto" w:fill="FFFFFF" w:themeFill="background1"/>
        </w:rPr>
      </w:pPr>
      <w:bookmarkStart w:id="456" w:name="sub_1019"/>
      <w:bookmarkStart w:id="457" w:name="sub_1851"/>
      <w:bookmarkEnd w:id="456"/>
      <w:bookmarkEnd w:id="457"/>
      <w:r w:rsidRPr="009F5367">
        <w:rPr>
          <w:rStyle w:val="a5"/>
          <w:rFonts w:ascii="Times New Roman" w:hAnsi="Times New Roman" w:cs="Times New Roman"/>
          <w:iCs/>
          <w:sz w:val="22"/>
          <w:szCs w:val="22"/>
          <w:shd w:val="clear" w:color="auto" w:fill="FFFFFF" w:themeFill="background1"/>
        </w:rPr>
        <w:t>Подраздел 3. Административная процедура (действие) - Подготовка.</w:t>
      </w:r>
    </w:p>
    <w:p w:rsidR="00F63FBD" w:rsidRPr="009F5367" w:rsidRDefault="00F63FBD" w:rsidP="00F63FBD">
      <w:pPr>
        <w:ind w:firstLine="720"/>
        <w:jc w:val="center"/>
        <w:rPr>
          <w:rFonts w:ascii="Times New Roman" w:hAnsi="Times New Roman" w:cs="Times New Roman"/>
          <w:b/>
          <w:sz w:val="22"/>
          <w:szCs w:val="22"/>
          <w:shd w:val="clear" w:color="auto" w:fill="FFFFFF" w:themeFill="background1"/>
        </w:rPr>
      </w:pP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58" w:name="sub_191"/>
      <w:bookmarkStart w:id="459" w:name="sub_10191"/>
      <w:bookmarkEnd w:id="458"/>
      <w:bookmarkEnd w:id="459"/>
      <w:r w:rsidRPr="009F5367">
        <w:rPr>
          <w:rStyle w:val="a5"/>
          <w:rFonts w:ascii="Times New Roman" w:hAnsi="Times New Roman" w:cs="Times New Roman"/>
          <w:iCs/>
          <w:sz w:val="22"/>
          <w:szCs w:val="22"/>
          <w:shd w:val="clear" w:color="auto" w:fill="FFFFFF" w:themeFill="background1"/>
        </w:rPr>
        <w:t>31. Основанием для начала административной процедуры (действие) является полученное начальником Отдела Заявление №1 или Уведомление или Заявление № 2 с прилагаемыми к нему документами.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60" w:name="sub_1911"/>
      <w:bookmarkEnd w:id="460"/>
      <w:r w:rsidRPr="009F5367">
        <w:rPr>
          <w:rStyle w:val="a5"/>
          <w:rFonts w:ascii="Times New Roman" w:hAnsi="Times New Roman" w:cs="Times New Roman"/>
          <w:iCs/>
          <w:sz w:val="22"/>
          <w:szCs w:val="22"/>
          <w:shd w:val="clear" w:color="auto" w:fill="FFFFFF" w:themeFill="background1"/>
        </w:rPr>
        <w:t>Начальник Отдела рассматривает поступившие документы самостоятельно или оформляет поручение в форме резолюции для исполнения специалисту Отдела в день их поступления.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При непредставлении или неполном представлении документов заявителем начальник или специалист Отдела в течение 10 (десяти) рабочих дней возвращает заявителю поданное им Заявление № 1 или Уведомление или Заявления № 2 с письменными замечаниями по составу и содержанию поданных документов.</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61" w:name="sub_19111"/>
      <w:bookmarkEnd w:id="461"/>
      <w:r w:rsidRPr="009F5367">
        <w:rPr>
          <w:rStyle w:val="a5"/>
          <w:rFonts w:ascii="Times New Roman" w:hAnsi="Times New Roman" w:cs="Times New Roman"/>
          <w:iCs/>
          <w:sz w:val="22"/>
          <w:szCs w:val="22"/>
          <w:shd w:val="clear" w:color="auto" w:fill="FFFFFF" w:themeFill="background1"/>
        </w:rPr>
        <w:t>В случаи подготовки разрешения на установку и эксплуатацию рекламных конструкций начальником или специалистом Отдела рассматривается полученное Заявление № 1 с прилагаемыми к нему документами и в течение пяти рабочих дней составляется лист согласования (приложение № 6) к настоящему административному регламенту).</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62" w:name="sub_19112"/>
      <w:bookmarkEnd w:id="462"/>
      <w:r w:rsidRPr="009F5367">
        <w:rPr>
          <w:rStyle w:val="a5"/>
          <w:rFonts w:ascii="Times New Roman" w:hAnsi="Times New Roman" w:cs="Times New Roman"/>
          <w:iCs/>
          <w:sz w:val="22"/>
          <w:szCs w:val="22"/>
          <w:shd w:val="clear" w:color="auto" w:fill="FFFFFF" w:themeFill="background1"/>
        </w:rPr>
        <w:t xml:space="preserve">В случае оформления заявителем всех необходимых для принятия решения о выдаче разрешения на установку и эксплуатацию рекламных конструкции согласований самостоятельно и представления их вместе с заявлением (запросом), лист согласования Отдела не составляется и процедуры, указанные в </w:t>
      </w:r>
      <w:hyperlink w:anchor="sub_1912">
        <w:r w:rsidRPr="009F5367">
          <w:rPr>
            <w:rFonts w:ascii="Times New Roman" w:hAnsi="Times New Roman" w:cs="Times New Roman"/>
            <w:iCs/>
            <w:sz w:val="22"/>
            <w:szCs w:val="22"/>
            <w:shd w:val="clear" w:color="auto" w:fill="FFFFFF" w:themeFill="background1"/>
          </w:rPr>
          <w:t xml:space="preserve">подпункте </w:t>
        </w:r>
      </w:hyperlink>
      <w:r w:rsidRPr="009F5367">
        <w:rPr>
          <w:rFonts w:ascii="Times New Roman" w:hAnsi="Times New Roman" w:cs="Times New Roman"/>
          <w:iCs/>
          <w:sz w:val="22"/>
          <w:szCs w:val="22"/>
          <w:shd w:val="clear" w:color="auto" w:fill="FFFFFF" w:themeFill="background1"/>
        </w:rPr>
        <w:t>32</w:t>
      </w:r>
      <w:r w:rsidRPr="009F5367">
        <w:rPr>
          <w:rStyle w:val="a5"/>
          <w:rFonts w:ascii="Times New Roman" w:hAnsi="Times New Roman" w:cs="Times New Roman"/>
          <w:iCs/>
          <w:sz w:val="22"/>
          <w:szCs w:val="22"/>
          <w:shd w:val="clear" w:color="auto" w:fill="FFFFFF" w:themeFill="background1"/>
        </w:rPr>
        <w:t xml:space="preserve"> настоящего административного регламента, не выполняются.</w:t>
      </w:r>
    </w:p>
    <w:p w:rsidR="00F63FBD" w:rsidRPr="009F5367" w:rsidRDefault="00F63FBD" w:rsidP="00F63FBD">
      <w:pPr>
        <w:ind w:firstLine="720"/>
        <w:jc w:val="both"/>
        <w:rPr>
          <w:rStyle w:val="a5"/>
          <w:rFonts w:ascii="Times New Roman" w:hAnsi="Times New Roman" w:cs="Times New Roman"/>
          <w:iCs/>
          <w:sz w:val="22"/>
          <w:szCs w:val="22"/>
          <w:shd w:val="clear" w:color="auto" w:fill="FFFFFF" w:themeFill="background1"/>
        </w:rPr>
      </w:pPr>
      <w:bookmarkStart w:id="463" w:name="sub_1912"/>
      <w:bookmarkEnd w:id="463"/>
      <w:r w:rsidRPr="009F5367">
        <w:rPr>
          <w:rStyle w:val="a5"/>
          <w:rFonts w:ascii="Times New Roman" w:hAnsi="Times New Roman" w:cs="Times New Roman"/>
          <w:iCs/>
          <w:sz w:val="22"/>
          <w:szCs w:val="22"/>
          <w:shd w:val="clear" w:color="auto" w:fill="FFFFFF" w:themeFill="background1"/>
        </w:rPr>
        <w:t>32. Специалист Отдела в течение двух рабочих дней с момента составления листа согласования регистрирует лист согласования.</w:t>
      </w:r>
      <w:bookmarkStart w:id="464" w:name="sub_19121"/>
      <w:bookmarkEnd w:id="464"/>
    </w:p>
    <w:p w:rsidR="00F63FBD" w:rsidRPr="009F5367" w:rsidRDefault="00F63FBD" w:rsidP="00F63FBD">
      <w:pPr>
        <w:ind w:firstLine="720"/>
        <w:jc w:val="both"/>
        <w:rPr>
          <w:rFonts w:ascii="Times New Roman" w:hAnsi="Times New Roman" w:cs="Times New Roman"/>
          <w:b/>
          <w:bCs/>
          <w:sz w:val="22"/>
          <w:szCs w:val="22"/>
        </w:rPr>
      </w:pPr>
      <w:r w:rsidRPr="009F5367">
        <w:rPr>
          <w:rStyle w:val="a5"/>
          <w:rFonts w:ascii="Times New Roman" w:hAnsi="Times New Roman" w:cs="Times New Roman"/>
          <w:iCs/>
          <w:sz w:val="22"/>
          <w:szCs w:val="22"/>
          <w:shd w:val="clear" w:color="auto" w:fill="FFFFFF" w:themeFill="background1"/>
        </w:rPr>
        <w:t xml:space="preserve">После регистрации листа согласования специалист Отдела в течение двух рабочих дней направляет копию Заявления N 1 с согласованным Отделом листом согласования в </w:t>
      </w:r>
      <w:hyperlink r:id="rId177" w:history="1">
        <w:r w:rsidRPr="009F5367">
          <w:rPr>
            <w:rStyle w:val="a8"/>
            <w:rFonts w:ascii="Times New Roman" w:hAnsi="Times New Roman" w:cs="Times New Roman"/>
            <w:bCs/>
            <w:color w:val="auto"/>
            <w:sz w:val="22"/>
            <w:szCs w:val="22"/>
          </w:rPr>
          <w:t>ОГИБДД ММО МВД России "Ичалковский</w:t>
        </w:r>
        <w:r w:rsidRPr="009F5367">
          <w:rPr>
            <w:rStyle w:val="a8"/>
            <w:rFonts w:ascii="Times New Roman" w:hAnsi="Times New Roman" w:cs="Times New Roman"/>
            <w:bCs/>
            <w:sz w:val="22"/>
            <w:szCs w:val="22"/>
          </w:rPr>
          <w:t>"</w:t>
        </w:r>
      </w:hyperlink>
      <w:r w:rsidRPr="009F5367">
        <w:rPr>
          <w:rFonts w:ascii="Times New Roman" w:hAnsi="Times New Roman" w:cs="Times New Roman"/>
          <w:sz w:val="22"/>
          <w:szCs w:val="22"/>
        </w:rPr>
        <w:t xml:space="preserve"> </w:t>
      </w:r>
      <w:r w:rsidRPr="009F5367">
        <w:rPr>
          <w:rStyle w:val="a5"/>
          <w:rFonts w:ascii="Times New Roman" w:hAnsi="Times New Roman" w:cs="Times New Roman"/>
          <w:iCs/>
          <w:sz w:val="22"/>
          <w:szCs w:val="22"/>
          <w:shd w:val="clear" w:color="auto" w:fill="FFFFFF" w:themeFill="background1"/>
        </w:rPr>
        <w:t>либо в Управление ГИБДД УМВД РФ по РМ (по подведомственности) для согласования на соответствие территориального размещения рекламных конструкций требованиям нормативных актов в области безопасности дорожного движения.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В случае если рекламная конструкция присоединяется к объекту культурного наследия (памятнику истории и культуры), специалист Отдела в течение двух рабочих дней направляет копию Заявления № 1 с согласованным листом согласования в Отдела по охране объектов культурного наследия Республики Мордовия для согласования на соответствие места размещения рекламной конструкции требованиям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Специалист Отдела направляет копию Заявление № 1 с согласованным листом согласования на согласование в иные уполномоченные органы (при необходимости).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Заявитель вправе самостоятельно получить согласования от уполномоченных органов и представить их в Отдел.</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65" w:name="sub_1913"/>
      <w:bookmarkEnd w:id="465"/>
      <w:r w:rsidRPr="009F5367">
        <w:rPr>
          <w:rStyle w:val="a5"/>
          <w:rFonts w:ascii="Times New Roman" w:hAnsi="Times New Roman" w:cs="Times New Roman"/>
          <w:iCs/>
          <w:sz w:val="22"/>
          <w:szCs w:val="22"/>
          <w:shd w:val="clear" w:color="auto" w:fill="FFFFFF" w:themeFill="background1"/>
        </w:rPr>
        <w:t>33. В случаи подготовки решения об отказе от дальнейшего использования разрешения на установку и эксплуатацию рекламных конструкций специалист Отдела рассматривается полученное Отдела с прилагаемыми к нему документами и в течение 30 рабочих дней подготавливает решение администрации об отказе от дальнейшего использования разрешения на установку и эксплуатацию рекламной конструкции.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66" w:name="sub_1914"/>
      <w:bookmarkStart w:id="467" w:name="sub_19131"/>
      <w:bookmarkEnd w:id="466"/>
      <w:bookmarkEnd w:id="467"/>
      <w:r w:rsidRPr="009F5367">
        <w:rPr>
          <w:rStyle w:val="a5"/>
          <w:rFonts w:ascii="Times New Roman" w:hAnsi="Times New Roman" w:cs="Times New Roman"/>
          <w:iCs/>
          <w:sz w:val="22"/>
          <w:szCs w:val="22"/>
          <w:shd w:val="clear" w:color="auto" w:fill="FFFFFF" w:themeFill="background1"/>
        </w:rPr>
        <w:t>В случаи подготовки решения об аннулировании разрешения на установку и эксплуатацию рекламных конструкций специалист Отдела рассматривается полученное Заявление № 2 с прилагаемыми к нему документами и в течение 30 рабочих дней подготавливает решение администрации об аннулировании разрешения на установку и эксплуатацию рекламной конструкции.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68" w:name="sub_1915"/>
      <w:bookmarkStart w:id="469" w:name="sub_19141"/>
      <w:bookmarkEnd w:id="468"/>
      <w:bookmarkEnd w:id="469"/>
      <w:r w:rsidRPr="009F5367">
        <w:rPr>
          <w:rStyle w:val="a5"/>
          <w:rFonts w:ascii="Times New Roman" w:hAnsi="Times New Roman" w:cs="Times New Roman"/>
          <w:iCs/>
          <w:sz w:val="22"/>
          <w:szCs w:val="22"/>
          <w:shd w:val="clear" w:color="auto" w:fill="FFFFFF" w:themeFill="background1"/>
        </w:rPr>
        <w:t xml:space="preserve">Для подтверждения фактов, являющимися основанием для выдачи решения согласно </w:t>
      </w:r>
      <w:hyperlink w:anchor="sub_1913">
        <w:r w:rsidRPr="009F5367">
          <w:rPr>
            <w:rFonts w:ascii="Times New Roman" w:hAnsi="Times New Roman" w:cs="Times New Roman"/>
            <w:iCs/>
            <w:sz w:val="22"/>
            <w:szCs w:val="22"/>
            <w:shd w:val="clear" w:color="auto" w:fill="FFFFFF" w:themeFill="background1"/>
          </w:rPr>
          <w:t xml:space="preserve">пунктом </w:t>
        </w:r>
      </w:hyperlink>
      <w:r w:rsidRPr="009F5367">
        <w:rPr>
          <w:rFonts w:ascii="Times New Roman" w:hAnsi="Times New Roman" w:cs="Times New Roman"/>
          <w:iCs/>
          <w:sz w:val="22"/>
          <w:szCs w:val="22"/>
          <w:shd w:val="clear" w:color="auto" w:fill="FFFFFF" w:themeFill="background1"/>
        </w:rPr>
        <w:t>33</w:t>
      </w:r>
      <w:r w:rsidRPr="009F5367">
        <w:rPr>
          <w:rStyle w:val="a5"/>
          <w:rFonts w:ascii="Times New Roman" w:hAnsi="Times New Roman" w:cs="Times New Roman"/>
          <w:iCs/>
          <w:sz w:val="22"/>
          <w:szCs w:val="22"/>
          <w:shd w:val="clear" w:color="auto" w:fill="FFFFFF" w:themeFill="background1"/>
        </w:rPr>
        <w:t xml:space="preserve"> специалист Отдела: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70" w:name="sub_19151"/>
      <w:bookmarkEnd w:id="470"/>
      <w:r w:rsidRPr="009F5367">
        <w:rPr>
          <w:rStyle w:val="a5"/>
          <w:rFonts w:ascii="Times New Roman" w:hAnsi="Times New Roman" w:cs="Times New Roman"/>
          <w:iCs/>
          <w:sz w:val="22"/>
          <w:szCs w:val="22"/>
          <w:shd w:val="clear" w:color="auto" w:fill="FFFFFF" w:themeFill="background1"/>
        </w:rPr>
        <w:t xml:space="preserve">- вправе запрашивать документы, подтверждающие возникновение таких оснований в соответствии с </w:t>
      </w:r>
      <w:hyperlink r:id="rId178">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 рекламе", от владельцев рекламных конструкций, собственников или иных законных владельцев недвижимого имущества, к которому присоединена рекламная конструкция;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составления акта осмотра рекламной конструкции или места, на котором она была или должна была быть размещена.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71" w:name="sub_1916"/>
      <w:bookmarkEnd w:id="471"/>
      <w:r w:rsidRPr="009F5367">
        <w:rPr>
          <w:rStyle w:val="a5"/>
          <w:rFonts w:ascii="Times New Roman" w:hAnsi="Times New Roman" w:cs="Times New Roman"/>
          <w:iCs/>
          <w:sz w:val="22"/>
          <w:szCs w:val="22"/>
          <w:shd w:val="clear" w:color="auto" w:fill="FFFFFF" w:themeFill="background1"/>
        </w:rPr>
        <w:lastRenderedPageBreak/>
        <w:t>Специалистом Отдела после подготовки документации направляются начальнику Отдела для рассмотрения и принятие соответствующих решений.</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72" w:name="sub_1917"/>
      <w:bookmarkStart w:id="473" w:name="sub_19161"/>
      <w:bookmarkEnd w:id="472"/>
      <w:bookmarkEnd w:id="473"/>
      <w:r w:rsidRPr="009F5367">
        <w:rPr>
          <w:rStyle w:val="a5"/>
          <w:rFonts w:ascii="Times New Roman" w:hAnsi="Times New Roman" w:cs="Times New Roman"/>
          <w:iCs/>
          <w:sz w:val="22"/>
          <w:szCs w:val="22"/>
          <w:shd w:val="clear" w:color="auto" w:fill="FFFFFF" w:themeFill="background1"/>
        </w:rPr>
        <w:t>34. Общий срок проведения административной процедуры (действия) составляет 52 дня с момента поступления Заявления №1 или Уведомления или Заявления №2 к начальнику Отдела.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74" w:name="sub_1918"/>
      <w:bookmarkStart w:id="475" w:name="sub_19171"/>
      <w:bookmarkEnd w:id="474"/>
      <w:bookmarkEnd w:id="475"/>
      <w:r w:rsidRPr="009F5367">
        <w:rPr>
          <w:rStyle w:val="a5"/>
          <w:rFonts w:ascii="Times New Roman" w:hAnsi="Times New Roman" w:cs="Times New Roman"/>
          <w:iCs/>
          <w:sz w:val="22"/>
          <w:szCs w:val="22"/>
          <w:shd w:val="clear" w:color="auto" w:fill="FFFFFF" w:themeFill="background1"/>
        </w:rPr>
        <w:t>Результатом административной процедуры (действия) является подготовка специалистом Отдела разрешения на установку и эксплантацию рекламных конструкции или мотивированного отказа в выдачи такого разрешения или решение об отказе от дальнейшего использования разрешения на установку и эксплантацию рекламных конструкций и (или) решение об аннулировании разрешения на установку и эксплантацию рекламных конструкций и передача документов начальнику Отдела для рассмотрения и принятие соответствующих решений.</w:t>
      </w:r>
    </w:p>
    <w:p w:rsidR="00F63FBD" w:rsidRPr="009F5367" w:rsidRDefault="00F63FBD" w:rsidP="00F63FBD">
      <w:pPr>
        <w:ind w:firstLine="720"/>
        <w:jc w:val="both"/>
        <w:rPr>
          <w:rStyle w:val="a5"/>
          <w:rFonts w:ascii="Times New Roman" w:hAnsi="Times New Roman" w:cs="Times New Roman"/>
          <w:iCs/>
          <w:sz w:val="22"/>
          <w:szCs w:val="22"/>
          <w:shd w:val="clear" w:color="auto" w:fill="FFFFFF" w:themeFill="background1"/>
        </w:rPr>
      </w:pPr>
      <w:bookmarkStart w:id="476" w:name="sub_1919"/>
      <w:bookmarkStart w:id="477" w:name="sub_19181"/>
      <w:bookmarkEnd w:id="476"/>
      <w:bookmarkEnd w:id="477"/>
      <w:r w:rsidRPr="009F5367">
        <w:rPr>
          <w:rStyle w:val="a5"/>
          <w:rFonts w:ascii="Times New Roman" w:hAnsi="Times New Roman" w:cs="Times New Roman"/>
          <w:iCs/>
          <w:sz w:val="22"/>
          <w:szCs w:val="22"/>
          <w:shd w:val="clear" w:color="auto" w:fill="FFFFFF" w:themeFill="background1"/>
        </w:rPr>
        <w:t>Способ фиксации - регистрация подготовленного результата предоставления муниципальной услуги в соответствующем журнале.</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p>
    <w:p w:rsidR="00F63FBD" w:rsidRPr="009F5367" w:rsidRDefault="00F63FBD" w:rsidP="00F63FBD">
      <w:pPr>
        <w:ind w:firstLine="720"/>
        <w:jc w:val="center"/>
        <w:rPr>
          <w:rStyle w:val="a5"/>
          <w:rFonts w:ascii="Times New Roman" w:hAnsi="Times New Roman" w:cs="Times New Roman"/>
          <w:b/>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Подраздел 4. Административная процедура (действие) - Выдача.</w:t>
      </w:r>
    </w:p>
    <w:p w:rsidR="00F63FBD" w:rsidRPr="009F5367" w:rsidRDefault="00F63FBD" w:rsidP="00F63FBD">
      <w:pPr>
        <w:ind w:firstLine="720"/>
        <w:jc w:val="center"/>
        <w:rPr>
          <w:rFonts w:ascii="Times New Roman" w:hAnsi="Times New Roman" w:cs="Times New Roman"/>
          <w:b/>
          <w:sz w:val="22"/>
          <w:szCs w:val="22"/>
          <w:shd w:val="clear" w:color="auto" w:fill="FFFFFF" w:themeFill="background1"/>
        </w:rPr>
      </w:pP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78" w:name="sub_19211"/>
      <w:bookmarkStart w:id="479" w:name="sub_1921"/>
      <w:bookmarkEnd w:id="478"/>
      <w:bookmarkEnd w:id="479"/>
      <w:r w:rsidRPr="009F5367">
        <w:rPr>
          <w:rStyle w:val="a5"/>
          <w:rFonts w:ascii="Times New Roman" w:hAnsi="Times New Roman" w:cs="Times New Roman"/>
          <w:iCs/>
          <w:sz w:val="22"/>
          <w:szCs w:val="22"/>
          <w:shd w:val="clear" w:color="auto" w:fill="FFFFFF" w:themeFill="background1"/>
        </w:rPr>
        <w:t>35. По результатам рассмотрения представленных документов начальник Отдела принимает решение о выдаче разрешения на установку и эксплуатацию рекламных конструкций либо принимает решение о выдаче мотивированного отказа в выдаче такого разрешения либо принимает решение о выдаче решения об отказе от дальнейшего использования разрешения на установку и эксплуатацию рекламных конструкций или выдаче решения об аннулировании разрешения на установку и эксплуатацию рекламных конструкций.</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80" w:name="sub_1922"/>
      <w:bookmarkStart w:id="481" w:name="sub_19212"/>
      <w:bookmarkEnd w:id="480"/>
      <w:bookmarkEnd w:id="481"/>
      <w:r w:rsidRPr="009F5367">
        <w:rPr>
          <w:rStyle w:val="a5"/>
          <w:rFonts w:ascii="Times New Roman" w:hAnsi="Times New Roman" w:cs="Times New Roman"/>
          <w:iCs/>
          <w:sz w:val="22"/>
          <w:szCs w:val="22"/>
          <w:shd w:val="clear" w:color="auto" w:fill="FFFFFF" w:themeFill="background1"/>
        </w:rPr>
        <w:t>Начальник Отдела в течение трех рабочих дней со дня принятия соответствующего решения осуществляет подготовку разрешений на установку и эксплуатацию рекламных конструкций или мотивированный отказ в выдаче такого разрешения, или решение об отказе от дальнейшего использования разрешения на установку и эксплуатацию рекламных конструкций и (или) решение об аннулировании разрешения на установку и эксплуатацию рекламных конструкций и передает их на подписание Главе Большеигнатовского муниципального района.</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82" w:name="sub_1923"/>
      <w:bookmarkStart w:id="483" w:name="sub_19221"/>
      <w:bookmarkEnd w:id="482"/>
      <w:bookmarkEnd w:id="483"/>
      <w:r w:rsidRPr="009F5367">
        <w:rPr>
          <w:rStyle w:val="a5"/>
          <w:rFonts w:ascii="Times New Roman" w:hAnsi="Times New Roman" w:cs="Times New Roman"/>
          <w:iCs/>
          <w:sz w:val="22"/>
          <w:szCs w:val="22"/>
          <w:shd w:val="clear" w:color="auto" w:fill="FFFFFF" w:themeFill="background1"/>
        </w:rPr>
        <w:t>Разрешение на установку и эксплуатацию рекламных конструкций или мотивированный отказ в выдаче такого разрешения, или решение об отказе от дальнейшего использования разрешения на установку и эксплуатацию рекламных конструкций и (или) решение об аннулировании разрешения на установку и эксплуатацию рекламных конструкций изготавливается в двух экземплярах, один из которых выдается заявителю, один хранится в Отделе.</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84" w:name="sub_1924"/>
      <w:bookmarkStart w:id="485" w:name="sub_19231"/>
      <w:bookmarkEnd w:id="484"/>
      <w:bookmarkEnd w:id="485"/>
      <w:r w:rsidRPr="009F5367">
        <w:rPr>
          <w:rStyle w:val="a5"/>
          <w:rFonts w:ascii="Times New Roman" w:hAnsi="Times New Roman" w:cs="Times New Roman"/>
          <w:iCs/>
          <w:sz w:val="22"/>
          <w:szCs w:val="22"/>
          <w:shd w:val="clear" w:color="auto" w:fill="FFFFFF" w:themeFill="background1"/>
        </w:rPr>
        <w:t>Выдача заявителю готового разрешения на установку и эксплуатацию рекламных конструкций или мотивированного отказа в выдаче такого разрешения или решение об отказе от дальнейшего использования разрешения на установку и эксплуатацию рекламных конструкций и (или) решение об аннулировании разрешения на установку и эксплуатацию рекламных конструкций, осуществляется специалистом Отдела по почте либо вручается лично или уполномоченному представителю под роспись.</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86" w:name="sub_19241"/>
      <w:bookmarkEnd w:id="486"/>
      <w:r w:rsidRPr="009F5367">
        <w:rPr>
          <w:rStyle w:val="a5"/>
          <w:rFonts w:ascii="Times New Roman" w:hAnsi="Times New Roman" w:cs="Times New Roman"/>
          <w:iCs/>
          <w:sz w:val="22"/>
          <w:szCs w:val="22"/>
          <w:shd w:val="clear" w:color="auto" w:fill="FFFFFF" w:themeFill="background1"/>
        </w:rPr>
        <w:t>Общий срок проведения административной процедуры (действия) составляет 3 дня с момента принятия соответствующего решения начальником Отдела о подготовки документов.</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87" w:name="sub_1925"/>
      <w:bookmarkEnd w:id="487"/>
      <w:r w:rsidRPr="009F5367">
        <w:rPr>
          <w:rStyle w:val="a5"/>
          <w:rFonts w:ascii="Times New Roman" w:hAnsi="Times New Roman" w:cs="Times New Roman"/>
          <w:iCs/>
          <w:sz w:val="22"/>
          <w:szCs w:val="22"/>
          <w:shd w:val="clear" w:color="auto" w:fill="FFFFFF" w:themeFill="background1"/>
        </w:rPr>
        <w:t>Результатом административной процедуры (действия) является получение заявителем разрешения на установку и эксплуатацию рекламных конструкций или мотивированный отказ в выдаче такого разрешения или решение об отказе от дальнейшего использования разрешений на установку и эксплуатацию рекламных конструкций и (или) решение об аннулировании разрешения на установку и эксплуатацию рекламных конструкций.</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88" w:name="sub_1926"/>
      <w:bookmarkStart w:id="489" w:name="sub_19251"/>
      <w:bookmarkEnd w:id="488"/>
      <w:bookmarkEnd w:id="489"/>
      <w:r w:rsidRPr="009F5367">
        <w:rPr>
          <w:rStyle w:val="a5"/>
          <w:rFonts w:ascii="Times New Roman" w:hAnsi="Times New Roman" w:cs="Times New Roman"/>
          <w:iCs/>
          <w:sz w:val="22"/>
          <w:szCs w:val="22"/>
          <w:shd w:val="clear" w:color="auto" w:fill="FFFFFF" w:themeFill="background1"/>
        </w:rPr>
        <w:t>Способ фиксации - регистрация отметки о получении результата предоставления муниципальной услуг в соответствующем журнале.</w:t>
      </w:r>
    </w:p>
    <w:p w:rsidR="00F63FBD" w:rsidRPr="009F5367" w:rsidRDefault="00F63FBD" w:rsidP="00F63FBD">
      <w:pPr>
        <w:ind w:firstLine="720"/>
        <w:jc w:val="center"/>
        <w:rPr>
          <w:rStyle w:val="a5"/>
          <w:rFonts w:ascii="Times New Roman" w:hAnsi="Times New Roman" w:cs="Times New Roman"/>
          <w:sz w:val="22"/>
          <w:szCs w:val="22"/>
          <w:shd w:val="clear" w:color="auto" w:fill="FFFFFF" w:themeFill="background1"/>
        </w:rPr>
      </w:pPr>
    </w:p>
    <w:p w:rsidR="00F63FBD" w:rsidRPr="009F5367" w:rsidRDefault="00F63FBD" w:rsidP="00F63FBD">
      <w:pPr>
        <w:ind w:firstLine="720"/>
        <w:jc w:val="center"/>
        <w:rPr>
          <w:rStyle w:val="a5"/>
          <w:rFonts w:ascii="Times New Roman" w:hAnsi="Times New Roman" w:cs="Times New Roman"/>
          <w:b/>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Подраздел 5. Особенности предоставления муниципальной услуги в электронной форме.</w:t>
      </w:r>
    </w:p>
    <w:p w:rsidR="00F63FBD" w:rsidRPr="009F5367" w:rsidRDefault="00F63FBD" w:rsidP="00F63FBD">
      <w:pPr>
        <w:ind w:firstLine="720"/>
        <w:jc w:val="center"/>
        <w:rPr>
          <w:rFonts w:ascii="Times New Roman" w:hAnsi="Times New Roman" w:cs="Times New Roman"/>
          <w:b/>
          <w:sz w:val="22"/>
          <w:szCs w:val="22"/>
          <w:shd w:val="clear" w:color="auto" w:fill="FFFFFF" w:themeFill="background1"/>
        </w:rPr>
      </w:pP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bookmarkStart w:id="490" w:name="sub_291"/>
      <w:r w:rsidRPr="009F5367">
        <w:rPr>
          <w:rStyle w:val="a5"/>
          <w:rFonts w:ascii="Times New Roman" w:hAnsi="Times New Roman" w:cs="Times New Roman"/>
          <w:iCs/>
          <w:sz w:val="22"/>
          <w:szCs w:val="22"/>
          <w:shd w:val="clear" w:color="auto" w:fill="FFFFFF" w:themeFill="background1"/>
        </w:rPr>
        <w:t>36.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79">
        <w:r w:rsidRPr="009F5367">
          <w:rPr>
            <w:rFonts w:ascii="Times New Roman" w:hAnsi="Times New Roman" w:cs="Times New Roman"/>
            <w:iCs/>
            <w:sz w:val="22"/>
            <w:szCs w:val="22"/>
            <w:shd w:val="clear" w:color="auto" w:fill="FFFFFF" w:themeFill="background1"/>
          </w:rPr>
          <w:t>www.gosuslugi.ru</w:t>
        </w:r>
      </w:hyperlink>
      <w:r w:rsidRPr="009F5367">
        <w:rPr>
          <w:rStyle w:val="a5"/>
          <w:rFonts w:ascii="Times New Roman" w:hAnsi="Times New Roman" w:cs="Times New Roman"/>
          <w:iCs/>
          <w:sz w:val="22"/>
          <w:szCs w:val="22"/>
          <w:shd w:val="clear" w:color="auto" w:fill="FFFFFF" w:themeFill="background1"/>
        </w:rPr>
        <w:t xml:space="preserve">) путем заполнения формы, с приложением отсканированных копий документов, указанных в </w:t>
      </w:r>
      <w:hyperlink w:anchor="sub_1009">
        <w:r w:rsidRPr="009F5367">
          <w:rPr>
            <w:rFonts w:ascii="Times New Roman" w:hAnsi="Times New Roman" w:cs="Times New Roman"/>
            <w:iCs/>
            <w:sz w:val="22"/>
            <w:szCs w:val="22"/>
            <w:shd w:val="clear" w:color="auto" w:fill="FFFFFF" w:themeFill="background1"/>
          </w:rPr>
          <w:t>пункте 17</w:t>
        </w:r>
      </w:hyperlink>
      <w:r w:rsidRPr="009F5367">
        <w:rPr>
          <w:rStyle w:val="a5"/>
          <w:rFonts w:ascii="Times New Roman" w:hAnsi="Times New Roman" w:cs="Times New Roman"/>
          <w:iCs/>
          <w:sz w:val="22"/>
          <w:szCs w:val="22"/>
          <w:shd w:val="clear" w:color="auto" w:fill="FFFFFF" w:themeFill="background1"/>
        </w:rPr>
        <w:t xml:space="preserve"> административного регламента.</w:t>
      </w:r>
    </w:p>
    <w:bookmarkEnd w:id="490"/>
    <w:p w:rsidR="00F63FBD" w:rsidRPr="009F5367" w:rsidRDefault="00F63FBD" w:rsidP="00F63FBD">
      <w:pPr>
        <w:ind w:firstLine="720"/>
        <w:jc w:val="both"/>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sz w:val="22"/>
          <w:szCs w:val="22"/>
        </w:rPr>
        <w:t>Подраздел 6. Особенности предоставления муниципальной услуги в МФЦ.</w:t>
      </w:r>
    </w:p>
    <w:p w:rsidR="00F63FBD" w:rsidRPr="009F5367" w:rsidRDefault="00F63FBD" w:rsidP="00F63FBD">
      <w:pPr>
        <w:ind w:firstLine="720"/>
        <w:jc w:val="center"/>
        <w:rPr>
          <w:rFonts w:ascii="Times New Roman" w:hAnsi="Times New Roman" w:cs="Times New Roman"/>
          <w:b/>
          <w:sz w:val="22"/>
          <w:szCs w:val="22"/>
        </w:rPr>
      </w:pP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lastRenderedPageBreak/>
        <w:t>37.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Информирование (консультация) по порядку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Прием и регистрация запроса и документов от заявителя для получения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38. Осуществление административной процедуры "Информирование (консультация) по порядку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срок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режим работы и адреса иных МФЦ, ТОСП и привлекаемых организаций, находящихся на территории субъекта Российской Федерации;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39. Осуществление административной процедуры "Прием и регистрация запроса и документов".</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если заявитель настаивает на приеме документов, специалист приема МФЦ, ТОСП делает в расписке отметку "принято по требованию".</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w:t>
      </w:r>
      <w:r w:rsidRPr="009F5367">
        <w:rPr>
          <w:rStyle w:val="a5"/>
          <w:rFonts w:ascii="Times New Roman" w:hAnsi="Times New Roman" w:cs="Times New Roman"/>
          <w:sz w:val="22"/>
          <w:szCs w:val="22"/>
        </w:rPr>
        <w:lastRenderedPageBreak/>
        <w:t>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40.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учет выдачи экземпляров электронных документов на бумажном носителе.</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F63FBD" w:rsidRPr="009F5367" w:rsidRDefault="00F63FBD" w:rsidP="00F63FBD">
      <w:pPr>
        <w:ind w:firstLine="720"/>
        <w:jc w:val="both"/>
        <w:rPr>
          <w:rFonts w:ascii="Times New Roman" w:hAnsi="Times New Roman" w:cs="Times New Roman"/>
          <w:sz w:val="22"/>
          <w:szCs w:val="22"/>
        </w:rPr>
      </w:pPr>
    </w:p>
    <w:p w:rsidR="00F63FBD" w:rsidRPr="009F5367" w:rsidRDefault="00F63FBD" w:rsidP="00F63FBD">
      <w:pPr>
        <w:pStyle w:val="1"/>
        <w:spacing w:before="0" w:after="0"/>
        <w:rPr>
          <w:rFonts w:ascii="Times New Roman" w:hAnsi="Times New Roman" w:cs="Times New Roman"/>
          <w:color w:val="auto"/>
          <w:sz w:val="22"/>
          <w:szCs w:val="22"/>
        </w:rPr>
      </w:pPr>
      <w:r w:rsidRPr="009F5367">
        <w:rPr>
          <w:rFonts w:ascii="Times New Roman" w:hAnsi="Times New Roman" w:cs="Times New Roman"/>
          <w:color w:val="auto"/>
          <w:sz w:val="22"/>
          <w:szCs w:val="22"/>
        </w:rPr>
        <w:t>Раздел 4. Формы контроля за исполнением Административного регламента</w:t>
      </w: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1. Порядок осуществления контроля за исполнением настоящего Административного регламента.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63FBD" w:rsidRPr="009F5367" w:rsidRDefault="00F63FBD" w:rsidP="00F63FBD">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 муниципального района.</w:t>
      </w:r>
    </w:p>
    <w:p w:rsidR="00F63FBD" w:rsidRPr="009F5367" w:rsidRDefault="00F63FBD" w:rsidP="00F63FBD">
      <w:pPr>
        <w:ind w:firstLine="720"/>
        <w:jc w:val="both"/>
        <w:rPr>
          <w:rStyle w:val="a5"/>
          <w:rFonts w:ascii="Times New Roman" w:hAnsi="Times New Roman" w:cs="Times New Roman"/>
          <w:b/>
          <w:sz w:val="22"/>
          <w:szCs w:val="22"/>
        </w:rPr>
      </w:pPr>
    </w:p>
    <w:p w:rsidR="00F63FBD" w:rsidRPr="009F5367" w:rsidRDefault="00F63FBD" w:rsidP="00F63FBD">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63FBD" w:rsidRPr="009F5367" w:rsidRDefault="00F63FBD" w:rsidP="00F63FBD">
      <w:pPr>
        <w:ind w:firstLine="720"/>
        <w:jc w:val="center"/>
        <w:rPr>
          <w:rFonts w:ascii="Times New Roman" w:hAnsi="Times New Roman" w:cs="Times New Roman"/>
          <w:b/>
          <w:sz w:val="22"/>
          <w:szCs w:val="22"/>
        </w:rPr>
      </w:pP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42.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w:t>
      </w:r>
      <w:r w:rsidRPr="009F5367">
        <w:rPr>
          <w:rStyle w:val="a5"/>
          <w:rFonts w:ascii="Times New Roman" w:hAnsi="Times New Roman" w:cs="Times New Roman"/>
          <w:sz w:val="22"/>
          <w:szCs w:val="22"/>
        </w:rPr>
        <w:lastRenderedPageBreak/>
        <w:t>поручениям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Плановые и внеплановые проверки проводятся Главой Большеигнатовского </w:t>
      </w:r>
      <w:r w:rsidRPr="009F5367">
        <w:rPr>
          <w:rStyle w:val="a5"/>
          <w:rFonts w:ascii="Times New Roman" w:hAnsi="Times New Roman" w:cs="Times New Roman"/>
          <w:sz w:val="22"/>
          <w:szCs w:val="22"/>
          <w:shd w:val="clear" w:color="auto" w:fill="FFFF00"/>
        </w:rPr>
        <w:t xml:space="preserve"> </w:t>
      </w:r>
      <w:r w:rsidRPr="009F5367">
        <w:rPr>
          <w:rStyle w:val="a5"/>
          <w:rFonts w:ascii="Times New Roman" w:hAnsi="Times New Roman" w:cs="Times New Roman"/>
          <w:sz w:val="22"/>
          <w:szCs w:val="22"/>
        </w:rPr>
        <w:t>муниципального района.</w:t>
      </w:r>
    </w:p>
    <w:p w:rsidR="00F63FBD" w:rsidRPr="009F5367" w:rsidRDefault="00F63FBD" w:rsidP="00F63FBD">
      <w:pPr>
        <w:ind w:firstLine="720"/>
        <w:jc w:val="center"/>
        <w:rPr>
          <w:rStyle w:val="a5"/>
          <w:rFonts w:ascii="Times New Roman" w:hAnsi="Times New Roman" w:cs="Times New Roman"/>
          <w:b/>
          <w:sz w:val="22"/>
          <w:szCs w:val="22"/>
        </w:rPr>
      </w:pP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F63FBD" w:rsidRPr="009F5367" w:rsidRDefault="00F63FBD" w:rsidP="00F63FBD">
      <w:pPr>
        <w:ind w:firstLine="720"/>
        <w:jc w:val="both"/>
        <w:rPr>
          <w:rStyle w:val="a5"/>
          <w:rFonts w:ascii="Times New Roman" w:hAnsi="Times New Roman" w:cs="Times New Roman"/>
          <w:sz w:val="22"/>
          <w:szCs w:val="22"/>
        </w:rPr>
      </w:pP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43.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рассмотрение заявлений.</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29 Административного регламента.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F63FBD" w:rsidRPr="009F5367" w:rsidRDefault="00F63FBD" w:rsidP="00F63FBD">
      <w:pPr>
        <w:ind w:firstLine="720"/>
        <w:jc w:val="center"/>
        <w:rPr>
          <w:rStyle w:val="a5"/>
          <w:rFonts w:ascii="Times New Roman" w:hAnsi="Times New Roman" w:cs="Times New Roman"/>
          <w:b/>
          <w:sz w:val="22"/>
          <w:szCs w:val="22"/>
        </w:rPr>
      </w:pPr>
    </w:p>
    <w:p w:rsidR="00F63FBD" w:rsidRPr="009F5367" w:rsidRDefault="00F63FBD" w:rsidP="00F63FBD">
      <w:pPr>
        <w:ind w:firstLine="720"/>
        <w:jc w:val="center"/>
        <w:rPr>
          <w:rFonts w:ascii="Times New Roman" w:hAnsi="Times New Roman" w:cs="Times New Roman"/>
          <w:b/>
          <w:sz w:val="22"/>
          <w:szCs w:val="22"/>
        </w:rPr>
      </w:pPr>
      <w:r w:rsidRPr="009F5367">
        <w:rPr>
          <w:rStyle w:val="a5"/>
          <w:rFonts w:ascii="Times New Roman" w:hAnsi="Times New Roman" w:cs="Times New Roman"/>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63FBD" w:rsidRPr="009F5367" w:rsidRDefault="00F63FBD" w:rsidP="00F63FBD">
      <w:pPr>
        <w:ind w:firstLine="720"/>
        <w:jc w:val="both"/>
        <w:rPr>
          <w:rStyle w:val="a5"/>
          <w:rFonts w:ascii="Times New Roman" w:hAnsi="Times New Roman" w:cs="Times New Roman"/>
          <w:sz w:val="22"/>
          <w:szCs w:val="22"/>
        </w:rPr>
      </w:pP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44.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F63FBD" w:rsidRPr="009F5367" w:rsidRDefault="00F63FBD" w:rsidP="00F63FBD">
      <w:pPr>
        <w:pStyle w:val="1"/>
        <w:spacing w:before="0" w:after="0"/>
        <w:jc w:val="both"/>
        <w:rPr>
          <w:rFonts w:ascii="Times New Roman" w:hAnsi="Times New Roman" w:cs="Times New Roman"/>
          <w:sz w:val="22"/>
          <w:szCs w:val="22"/>
        </w:rPr>
      </w:pPr>
    </w:p>
    <w:p w:rsidR="00F63FBD" w:rsidRPr="009F5367" w:rsidRDefault="00F63FBD" w:rsidP="00B12F3F">
      <w:pPr>
        <w:pStyle w:val="1"/>
        <w:spacing w:before="0" w:after="0"/>
        <w:rPr>
          <w:rStyle w:val="a5"/>
          <w:rFonts w:ascii="Times New Roman" w:hAnsi="Times New Roman" w:cs="Times New Roman"/>
          <w:sz w:val="22"/>
          <w:szCs w:val="22"/>
        </w:rPr>
      </w:pPr>
      <w:r w:rsidRPr="009F5367">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w:t>
      </w:r>
      <w:r w:rsidR="00B12F3F">
        <w:rPr>
          <w:rFonts w:ascii="Times New Roman" w:hAnsi="Times New Roman" w:cs="Times New Roman"/>
          <w:sz w:val="22"/>
          <w:szCs w:val="22"/>
        </w:rPr>
        <w:t>ных лиц, муниципальных служащих</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45.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46.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Заявитель, либо его уполномоченный представитель вправе обратиться с жалобой в следующих случаях:</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нарушения срока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w:t>
      </w:r>
      <w:r w:rsidRPr="009F5367">
        <w:rPr>
          <w:rStyle w:val="a5"/>
          <w:rFonts w:ascii="Times New Roman" w:hAnsi="Times New Roman" w:cs="Times New Roman"/>
          <w:sz w:val="22"/>
          <w:szCs w:val="22"/>
        </w:rPr>
        <w:lastRenderedPageBreak/>
        <w:t>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нарушения срока или порядка выдачи документов по результатам предоставления муниципальной услуги;</w:t>
      </w:r>
    </w:p>
    <w:p w:rsidR="00F63FBD" w:rsidRPr="009F5367" w:rsidRDefault="00F63FBD" w:rsidP="00F63FBD">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F63FBD" w:rsidRPr="009F5367" w:rsidRDefault="00F63FBD" w:rsidP="00F63FBD">
      <w:pPr>
        <w:ind w:firstLine="720"/>
        <w:jc w:val="both"/>
        <w:rPr>
          <w:rFonts w:ascii="Times New Roman" w:hAnsi="Times New Roman" w:cs="Times New Roman"/>
          <w:sz w:val="22"/>
          <w:szCs w:val="22"/>
        </w:rPr>
      </w:pPr>
      <w:r w:rsidRPr="009F5367">
        <w:rPr>
          <w:rFonts w:ascii="Times New Roman" w:hAnsi="Times New Roman" w:cs="Times New Roman"/>
          <w:sz w:val="22"/>
          <w:szCs w:val="22"/>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47.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на решения и действия (бездействие) многофункционального центра подается учредителю многофункционального центра.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48.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r w:rsidRPr="009F5367">
          <w:rPr>
            <w:rFonts w:ascii="Times New Roman" w:hAnsi="Times New Roman" w:cs="Times New Roman"/>
            <w:sz w:val="22"/>
            <w:szCs w:val="22"/>
          </w:rPr>
          <w:t>п</w:t>
        </w:r>
      </w:hyperlink>
      <w:hyperlink w:anchor="sub_1024">
        <w:r w:rsidRPr="009F5367">
          <w:rPr>
            <w:rFonts w:ascii="Times New Roman" w:hAnsi="Times New Roman" w:cs="Times New Roman"/>
            <w:sz w:val="22"/>
            <w:szCs w:val="22"/>
          </w:rPr>
          <w:t>ункта</w:t>
        </w:r>
      </w:hyperlink>
      <w:hyperlink w:anchor="sub_1024">
        <w:r w:rsidRPr="009F5367">
          <w:rPr>
            <w:rFonts w:ascii="Times New Roman" w:hAnsi="Times New Roman" w:cs="Times New Roman"/>
            <w:sz w:val="22"/>
            <w:szCs w:val="22"/>
          </w:rPr>
          <w:t xml:space="preserve"> </w:t>
        </w:r>
      </w:hyperlink>
      <w:r w:rsidRPr="009F5367">
        <w:rPr>
          <w:rFonts w:ascii="Times New Roman" w:hAnsi="Times New Roman" w:cs="Times New Roman"/>
          <w:sz w:val="22"/>
          <w:szCs w:val="22"/>
        </w:rPr>
        <w:t>47</w:t>
      </w:r>
      <w:r w:rsidRPr="009F5367">
        <w:rPr>
          <w:rStyle w:val="a5"/>
          <w:rFonts w:ascii="Times New Roman" w:hAnsi="Times New Roman" w:cs="Times New Roman"/>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49.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180">
        <w:r w:rsidRPr="009F5367">
          <w:rPr>
            <w:rFonts w:ascii="Times New Roman" w:hAnsi="Times New Roman" w:cs="Times New Roman"/>
            <w:sz w:val="22"/>
            <w:szCs w:val="22"/>
          </w:rPr>
          <w:t>официальном сайте</w:t>
        </w:r>
      </w:hyperlink>
      <w:r w:rsidRPr="009F5367">
        <w:rPr>
          <w:rStyle w:val="a5"/>
          <w:rFonts w:ascii="Times New Roman" w:hAnsi="Times New Roman" w:cs="Times New Roman"/>
          <w:sz w:val="22"/>
          <w:szCs w:val="22"/>
        </w:rPr>
        <w:t xml:space="preserve"> Администрации Большеигнатовского муниципального района, в </w:t>
      </w:r>
      <w:hyperlink r:id="rId181">
        <w:r w:rsidRPr="009F5367">
          <w:rPr>
            <w:rFonts w:ascii="Times New Roman" w:hAnsi="Times New Roman" w:cs="Times New Roman"/>
            <w:sz w:val="22"/>
            <w:szCs w:val="22"/>
          </w:rPr>
          <w:t>федеральной государственной информационной системе</w:t>
        </w:r>
      </w:hyperlink>
      <w:r w:rsidRPr="009F5367">
        <w:rPr>
          <w:rStyle w:val="a5"/>
          <w:rFonts w:ascii="Times New Roman" w:hAnsi="Times New Roman" w:cs="Times New Roman"/>
          <w:sz w:val="22"/>
          <w:szCs w:val="22"/>
        </w:rPr>
        <w:t xml:space="preserve"> "Единый портал государственных и муниципальных услуг".</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Консультирование заявителей о порядке обжалования решений и действий (бездействия) А</w:t>
      </w:r>
      <w:r w:rsidRPr="009F5367">
        <w:rPr>
          <w:rStyle w:val="a5"/>
          <w:rFonts w:ascii="Times New Roman" w:hAnsi="Times New Roman" w:cs="Times New Roman"/>
          <w:sz w:val="22"/>
          <w:szCs w:val="22"/>
          <w:shd w:val="clear" w:color="auto" w:fill="FFFFFF" w:themeFill="background1"/>
        </w:rPr>
        <w:t xml:space="preserve">дминистрации </w:t>
      </w:r>
      <w:r w:rsidRPr="009F5367">
        <w:rPr>
          <w:rStyle w:val="a5"/>
          <w:rFonts w:ascii="Times New Roman" w:hAnsi="Times New Roman" w:cs="Times New Roman"/>
          <w:sz w:val="22"/>
          <w:szCs w:val="22"/>
        </w:rPr>
        <w:t>Большеигнатовского муниципального района и его должностных лиц осуществляется в том числе по телефону либо при личном приеме.</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может быть подана в:</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многофункциональный центр;</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color w:val="000000"/>
          <w:sz w:val="22"/>
          <w:szCs w:val="22"/>
        </w:rPr>
        <w:t>- Администрацию района;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color w:val="000000"/>
          <w:sz w:val="22"/>
          <w:szCs w:val="22"/>
        </w:rPr>
        <w:t>- Главе Большеигнатовского муниципального района (личный прием).</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color w:val="000000"/>
          <w:sz w:val="22"/>
          <w:szCs w:val="22"/>
        </w:rPr>
        <w:t>Личный прием заявителей Главой Большеигнатовского муниципального района</w:t>
      </w:r>
      <w:r w:rsidRPr="009F5367">
        <w:rPr>
          <w:rStyle w:val="a5"/>
          <w:rFonts w:ascii="Times New Roman" w:hAnsi="Times New Roman" w:cs="Times New Roman"/>
          <w:color w:val="000000"/>
          <w:sz w:val="22"/>
          <w:szCs w:val="22"/>
          <w:shd w:val="clear" w:color="auto" w:fill="FFFFFF"/>
        </w:rPr>
        <w:t xml:space="preserve"> </w:t>
      </w:r>
      <w:r w:rsidRPr="009F5367">
        <w:rPr>
          <w:rStyle w:val="a5"/>
          <w:rFonts w:ascii="Times New Roman" w:hAnsi="Times New Roman" w:cs="Times New Roman"/>
          <w:color w:val="000000"/>
          <w:sz w:val="22"/>
          <w:szCs w:val="22"/>
        </w:rPr>
        <w:t xml:space="preserve">производится еженедельно по адресу: Республика Мордовия, Большеигнатовский район, село Большое Игнатово, улица Советская, д. 40.  Время приема: каждая среда с 09 часов 00 минут до 12 часов 00 минут.  </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а) оформленная в соответствии с законодательством Российской Федерации доверенность (для физических лиц);</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lastRenderedPageBreak/>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50.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 </w:t>
      </w:r>
      <w:hyperlink r:id="rId182">
        <w:r w:rsidRPr="009F5367">
          <w:rPr>
            <w:rFonts w:ascii="Times New Roman" w:hAnsi="Times New Roman" w:cs="Times New Roman"/>
            <w:sz w:val="22"/>
            <w:szCs w:val="22"/>
          </w:rPr>
          <w:t>Кодекса</w:t>
        </w:r>
      </w:hyperlink>
      <w:r w:rsidRPr="009F5367">
        <w:rPr>
          <w:rStyle w:val="a5"/>
          <w:rFonts w:ascii="Times New Roman" w:hAnsi="Times New Roman" w:cs="Times New Roman"/>
          <w:sz w:val="22"/>
          <w:szCs w:val="22"/>
        </w:rPr>
        <w:t xml:space="preserve"> Российской Федерации об административных правонарушениях;</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 </w:t>
      </w:r>
      <w:hyperlink r:id="rId183">
        <w:r w:rsidRPr="009F5367">
          <w:rPr>
            <w:rFonts w:ascii="Times New Roman" w:hAnsi="Times New Roman" w:cs="Times New Roman"/>
            <w:sz w:val="22"/>
            <w:szCs w:val="22"/>
          </w:rPr>
          <w:t>Федеральный закон</w:t>
        </w:r>
      </w:hyperlink>
      <w:r w:rsidRPr="009F5367">
        <w:rPr>
          <w:rStyle w:val="a5"/>
          <w:rFonts w:ascii="Times New Roman" w:hAnsi="Times New Roman" w:cs="Times New Roman"/>
          <w:sz w:val="22"/>
          <w:szCs w:val="22"/>
        </w:rPr>
        <w:t xml:space="preserve"> от 2 мая 2006 г. №59-ФЗ "О порядке рассмотрения обращений граждан Российской Федерации";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 </w:t>
      </w:r>
      <w:hyperlink r:id="rId184">
        <w:r w:rsidRPr="009F5367">
          <w:rPr>
            <w:rFonts w:ascii="Times New Roman" w:hAnsi="Times New Roman" w:cs="Times New Roman"/>
            <w:sz w:val="22"/>
            <w:szCs w:val="22"/>
          </w:rPr>
          <w:t>Федеральный закон</w:t>
        </w:r>
      </w:hyperlink>
      <w:r w:rsidRPr="009F5367">
        <w:rPr>
          <w:rStyle w:val="a5"/>
          <w:rFonts w:ascii="Times New Roman" w:hAnsi="Times New Roman" w:cs="Times New Roman"/>
          <w:sz w:val="22"/>
          <w:szCs w:val="22"/>
        </w:rPr>
        <w:t xml:space="preserve"> от 27 июля 2010 г. №210-ФЗ "Об организации предоставления государственных и муниципальных услуг".</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51. Жалоба должна содержать:</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52. Жалоба подлежит регистрации в день ее поступления.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По результатам рассмотрения жалобы должностные лица принимают одно из следующих решений:</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удовлетворении жалобы отказывается.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w:t>
      </w:r>
      <w:r w:rsidRPr="009F5367">
        <w:rPr>
          <w:rStyle w:val="a5"/>
          <w:rFonts w:ascii="Times New Roman" w:hAnsi="Times New Roman" w:cs="Times New Roman"/>
          <w:sz w:val="22"/>
          <w:szCs w:val="22"/>
        </w:rPr>
        <w:lastRenderedPageBreak/>
        <w:t xml:space="preserve">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85">
        <w:r w:rsidRPr="009F5367">
          <w:rPr>
            <w:rFonts w:ascii="Times New Roman" w:hAnsi="Times New Roman" w:cs="Times New Roman"/>
            <w:sz w:val="22"/>
            <w:szCs w:val="22"/>
          </w:rPr>
          <w:t>части 2 статьи 6</w:t>
        </w:r>
      </w:hyperlink>
      <w:r w:rsidRPr="009F5367">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186">
        <w:r w:rsidRPr="009F5367">
          <w:rPr>
            <w:rFonts w:ascii="Times New Roman" w:hAnsi="Times New Roman" w:cs="Times New Roman"/>
            <w:sz w:val="22"/>
            <w:szCs w:val="22"/>
          </w:rPr>
          <w:t>официальном сайте</w:t>
        </w:r>
      </w:hyperlink>
      <w:r w:rsidRPr="009F5367">
        <w:rPr>
          <w:rStyle w:val="a5"/>
          <w:rFonts w:ascii="Times New Roman" w:hAnsi="Times New Roman" w:cs="Times New Roman"/>
          <w:sz w:val="22"/>
          <w:szCs w:val="22"/>
        </w:rPr>
        <w:t xml:space="preserve"> Администрации района.</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В случае поступления письменной жалобы, содержащей вопрос, ответ на который размещен в соответствии с </w:t>
      </w:r>
      <w:hyperlink r:id="rId187">
        <w:r w:rsidRPr="009F5367">
          <w:rPr>
            <w:rFonts w:ascii="Times New Roman" w:hAnsi="Times New Roman" w:cs="Times New Roman"/>
            <w:sz w:val="22"/>
            <w:szCs w:val="22"/>
          </w:rPr>
          <w:t>частью 4 статьи 10</w:t>
        </w:r>
      </w:hyperlink>
      <w:r w:rsidRPr="009F5367">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188">
        <w:r w:rsidRPr="009F5367">
          <w:rPr>
            <w:rFonts w:ascii="Times New Roman" w:hAnsi="Times New Roman" w:cs="Times New Roman"/>
            <w:sz w:val="22"/>
            <w:szCs w:val="22"/>
          </w:rPr>
          <w:t>официальном сайте</w:t>
        </w:r>
      </w:hyperlink>
      <w:r w:rsidRPr="009F5367">
        <w:rPr>
          <w:rStyle w:val="a5"/>
          <w:rFonts w:ascii="Times New Roman" w:hAnsi="Times New Roman" w:cs="Times New Roman"/>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Должностные лица отказывают в удовлетворении жалобы в следующих случаях:</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наличие вступившего в законную силу решения суда, арбитражного суда по жалобе о том же предмете и по тем же основаниям;</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53.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89">
        <w:r w:rsidRPr="009F5367">
          <w:rPr>
            <w:rFonts w:ascii="Times New Roman" w:hAnsi="Times New Roman" w:cs="Times New Roman"/>
            <w:sz w:val="22"/>
            <w:szCs w:val="22"/>
          </w:rPr>
          <w:t>статьей 5.63</w:t>
        </w:r>
      </w:hyperlink>
      <w:r w:rsidRPr="009F5367">
        <w:rPr>
          <w:rStyle w:val="a5"/>
          <w:rFonts w:ascii="Times New Roman" w:hAnsi="Times New Roman" w:cs="Times New Roman"/>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F63FBD" w:rsidRPr="009F5367" w:rsidRDefault="00F63FBD" w:rsidP="00F63FBD">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54.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p w:rsidR="00F63FBD" w:rsidRPr="009F5367" w:rsidRDefault="00F63FBD" w:rsidP="00F63FBD">
      <w:pPr>
        <w:ind w:firstLine="698"/>
        <w:jc w:val="right"/>
        <w:rPr>
          <w:rStyle w:val="a6"/>
          <w:rFonts w:ascii="Times New Roman" w:hAnsi="Times New Roman" w:cs="Times New Roman"/>
          <w:i/>
          <w:iCs/>
          <w:sz w:val="22"/>
          <w:szCs w:val="22"/>
          <w:shd w:val="clear" w:color="auto" w:fill="FFFF00"/>
        </w:rPr>
      </w:pPr>
    </w:p>
    <w:p w:rsidR="00F63FBD" w:rsidRPr="009F5367" w:rsidRDefault="00F63FBD" w:rsidP="00F63FBD">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t>Приложение №1</w:t>
      </w:r>
    </w:p>
    <w:p w:rsidR="00F63FBD" w:rsidRPr="009F5367" w:rsidRDefault="00F63FBD" w:rsidP="00F63FBD">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F63FBD" w:rsidRPr="009F5367" w:rsidRDefault="00F63FBD" w:rsidP="00F63FBD">
      <w:pPr>
        <w:pStyle w:val="1"/>
        <w:spacing w:before="0" w:after="0"/>
        <w:rPr>
          <w:rFonts w:ascii="Times New Roman" w:hAnsi="Times New Roman" w:cs="Times New Roman"/>
          <w:iCs/>
          <w:color w:val="000000"/>
          <w:sz w:val="22"/>
          <w:szCs w:val="22"/>
        </w:rPr>
      </w:pPr>
    </w:p>
    <w:p w:rsidR="00F63FBD" w:rsidRPr="009F5367" w:rsidRDefault="00F63FBD" w:rsidP="00F63FBD">
      <w:pPr>
        <w:pStyle w:val="1"/>
        <w:spacing w:before="0" w:after="0"/>
        <w:rPr>
          <w:rFonts w:ascii="Times New Roman" w:hAnsi="Times New Roman" w:cs="Times New Roman"/>
          <w:sz w:val="22"/>
          <w:szCs w:val="22"/>
        </w:rPr>
      </w:pPr>
      <w:r w:rsidRPr="009F5367">
        <w:rPr>
          <w:rFonts w:ascii="Times New Roman" w:hAnsi="Times New Roman" w:cs="Times New Roman"/>
          <w:iCs/>
          <w:color w:val="000000"/>
          <w:sz w:val="22"/>
          <w:szCs w:val="22"/>
        </w:rPr>
        <w:t>Справочная информация</w:t>
      </w:r>
      <w:r w:rsidRPr="009F5367">
        <w:rPr>
          <w:rFonts w:ascii="Times New Roman" w:hAnsi="Times New Roman" w:cs="Times New Roman"/>
          <w:iCs/>
          <w:color w:val="000000"/>
          <w:sz w:val="22"/>
          <w:szCs w:val="22"/>
        </w:rPr>
        <w:br/>
        <w:t xml:space="preserve">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w:t>
      </w:r>
      <w:r w:rsidRPr="009F5367">
        <w:rPr>
          <w:rFonts w:ascii="Times New Roman" w:hAnsi="Times New Roman" w:cs="Times New Roman"/>
          <w:iCs/>
          <w:color w:val="000000"/>
          <w:sz w:val="22"/>
          <w:szCs w:val="22"/>
        </w:rPr>
        <w:lastRenderedPageBreak/>
        <w:t>муниципальной услуги и многофункционального центра предоставления государственных и муниципальных услуг</w:t>
      </w:r>
    </w:p>
    <w:p w:rsidR="00F63FBD" w:rsidRPr="009F5367" w:rsidRDefault="00F63FBD" w:rsidP="00F63FBD">
      <w:pPr>
        <w:ind w:firstLine="720"/>
        <w:rPr>
          <w:rFonts w:ascii="Times New Roman" w:hAnsi="Times New Roman" w:cs="Times New Roman"/>
          <w:i/>
          <w:iCs/>
          <w:color w:val="000000"/>
          <w:sz w:val="22"/>
          <w:szCs w:val="22"/>
          <w:shd w:val="clear" w:color="auto" w:fill="FFFF00"/>
        </w:rPr>
      </w:pPr>
    </w:p>
    <w:tbl>
      <w:tblPr>
        <w:tblW w:w="10220" w:type="dxa"/>
        <w:tblInd w:w="-108" w:type="dxa"/>
        <w:tblLayout w:type="fixed"/>
        <w:tblLook w:val="0000" w:firstRow="0" w:lastRow="0" w:firstColumn="0" w:lastColumn="0" w:noHBand="0" w:noVBand="0"/>
      </w:tblPr>
      <w:tblGrid>
        <w:gridCol w:w="840"/>
        <w:gridCol w:w="840"/>
        <w:gridCol w:w="2931"/>
        <w:gridCol w:w="5609"/>
      </w:tblGrid>
      <w:tr w:rsidR="00F63FBD" w:rsidRPr="009F5367" w:rsidTr="00F63FBD">
        <w:tc>
          <w:tcPr>
            <w:tcW w:w="840" w:type="dxa"/>
            <w:shd w:val="clear" w:color="auto" w:fill="auto"/>
          </w:tcPr>
          <w:p w:rsidR="00F63FBD" w:rsidRPr="009F5367" w:rsidRDefault="00F63FBD" w:rsidP="00F63FBD">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w:t>
            </w:r>
          </w:p>
        </w:tc>
        <w:tc>
          <w:tcPr>
            <w:tcW w:w="9380" w:type="dxa"/>
            <w:gridSpan w:val="3"/>
            <w:shd w:val="clear" w:color="auto" w:fill="auto"/>
          </w:tcPr>
          <w:p w:rsidR="00F63FBD" w:rsidRPr="009F5367" w:rsidRDefault="00F63FBD" w:rsidP="00F63FBD">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Администрация Большеигнатовского  муниципального района</w:t>
            </w:r>
          </w:p>
        </w:tc>
      </w:tr>
      <w:tr w:rsidR="00F63FBD" w:rsidRPr="009F5367" w:rsidTr="00F63FBD">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rPr>
            </w:pPr>
          </w:p>
        </w:tc>
        <w:tc>
          <w:tcPr>
            <w:tcW w:w="840" w:type="dxa"/>
            <w:shd w:val="clear" w:color="auto" w:fill="auto"/>
          </w:tcPr>
          <w:p w:rsidR="00F63FBD" w:rsidRPr="009F5367" w:rsidRDefault="00F63FBD" w:rsidP="00F63FBD">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1.1</w:t>
            </w:r>
          </w:p>
        </w:tc>
        <w:tc>
          <w:tcPr>
            <w:tcW w:w="8540" w:type="dxa"/>
            <w:gridSpan w:val="2"/>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 xml:space="preserve">Место нахождения органа, предоставляющего муниципальную услугу: </w:t>
            </w:r>
          </w:p>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с. Большое Игнатово, ул. Советская, д.40</w:t>
            </w:r>
          </w:p>
        </w:tc>
      </w:tr>
      <w:tr w:rsidR="00F63FBD" w:rsidRPr="009F5367" w:rsidTr="00F63FBD">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rPr>
            </w:pPr>
          </w:p>
        </w:tc>
        <w:tc>
          <w:tcPr>
            <w:tcW w:w="840" w:type="dxa"/>
            <w:shd w:val="clear" w:color="auto" w:fill="auto"/>
          </w:tcPr>
          <w:p w:rsidR="00F63FBD" w:rsidRPr="009F5367" w:rsidRDefault="00F63FBD" w:rsidP="00F63FBD">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1.2.</w:t>
            </w:r>
          </w:p>
        </w:tc>
        <w:tc>
          <w:tcPr>
            <w:tcW w:w="8540" w:type="dxa"/>
            <w:gridSpan w:val="2"/>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График работы органа, предоставляющего муниципальную услугу:</w:t>
            </w:r>
          </w:p>
        </w:tc>
      </w:tr>
      <w:tr w:rsidR="00F63FBD" w:rsidRPr="009F5367" w:rsidTr="00F63FBD">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rPr>
            </w:pPr>
          </w:p>
        </w:tc>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rPr>
            </w:pPr>
          </w:p>
        </w:tc>
        <w:tc>
          <w:tcPr>
            <w:tcW w:w="2931" w:type="dxa"/>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Понедельник- четверг</w:t>
            </w:r>
          </w:p>
        </w:tc>
        <w:tc>
          <w:tcPr>
            <w:tcW w:w="5609" w:type="dxa"/>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8.30-16.45</w:t>
            </w:r>
          </w:p>
        </w:tc>
      </w:tr>
      <w:tr w:rsidR="00F63FBD" w:rsidRPr="009F5367" w:rsidTr="00F63FBD">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rPr>
            </w:pPr>
          </w:p>
        </w:tc>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rPr>
            </w:pPr>
          </w:p>
        </w:tc>
        <w:tc>
          <w:tcPr>
            <w:tcW w:w="2931" w:type="dxa"/>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Пятница:</w:t>
            </w:r>
          </w:p>
        </w:tc>
        <w:tc>
          <w:tcPr>
            <w:tcW w:w="5609" w:type="dxa"/>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8.30-16.30</w:t>
            </w:r>
          </w:p>
        </w:tc>
      </w:tr>
      <w:tr w:rsidR="00F63FBD" w:rsidRPr="009F5367" w:rsidTr="00F63FBD">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rPr>
            </w:pPr>
          </w:p>
        </w:tc>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rPr>
            </w:pPr>
          </w:p>
        </w:tc>
        <w:tc>
          <w:tcPr>
            <w:tcW w:w="2931" w:type="dxa"/>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Суббота, воскресенье:</w:t>
            </w:r>
          </w:p>
        </w:tc>
        <w:tc>
          <w:tcPr>
            <w:tcW w:w="5609" w:type="dxa"/>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выходной</w:t>
            </w:r>
          </w:p>
        </w:tc>
      </w:tr>
      <w:tr w:rsidR="00F63FBD" w:rsidRPr="009F5367" w:rsidTr="00F63FBD">
        <w:tc>
          <w:tcPr>
            <w:tcW w:w="840" w:type="dxa"/>
            <w:vMerge w:val="restart"/>
            <w:shd w:val="clear" w:color="auto" w:fill="auto"/>
          </w:tcPr>
          <w:p w:rsidR="00F63FBD" w:rsidRPr="009F5367" w:rsidRDefault="00F63FBD" w:rsidP="00F63FBD">
            <w:pPr>
              <w:pStyle w:val="a9"/>
              <w:widowControl w:val="0"/>
              <w:rPr>
                <w:rFonts w:ascii="Times New Roman" w:hAnsi="Times New Roman" w:cs="Times New Roman"/>
                <w:iCs/>
                <w:sz w:val="22"/>
                <w:szCs w:val="22"/>
              </w:rPr>
            </w:pPr>
          </w:p>
        </w:tc>
        <w:tc>
          <w:tcPr>
            <w:tcW w:w="840" w:type="dxa"/>
            <w:shd w:val="clear" w:color="auto" w:fill="auto"/>
          </w:tcPr>
          <w:p w:rsidR="00F63FBD" w:rsidRPr="009F5367" w:rsidRDefault="00F63FBD" w:rsidP="00F63FBD">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1.3.</w:t>
            </w:r>
          </w:p>
        </w:tc>
        <w:tc>
          <w:tcPr>
            <w:tcW w:w="8540" w:type="dxa"/>
            <w:gridSpan w:val="2"/>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График приема заявителей:</w:t>
            </w:r>
          </w:p>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Ежедневно понедельник-пятница: с 08.30 до 16.30</w:t>
            </w:r>
          </w:p>
        </w:tc>
      </w:tr>
      <w:tr w:rsidR="00F63FBD" w:rsidRPr="009F5367" w:rsidTr="00F63FBD">
        <w:tc>
          <w:tcPr>
            <w:tcW w:w="840" w:type="dxa"/>
            <w:vMerge/>
            <w:shd w:val="clear" w:color="auto" w:fill="auto"/>
          </w:tcPr>
          <w:p w:rsidR="00F63FBD" w:rsidRPr="009F5367" w:rsidRDefault="00F63FBD" w:rsidP="00F63FBD">
            <w:pPr>
              <w:widowControl w:val="0"/>
              <w:rPr>
                <w:rFonts w:ascii="Times New Roman" w:hAnsi="Times New Roman" w:cs="Times New Roman"/>
                <w:sz w:val="22"/>
                <w:szCs w:val="22"/>
              </w:rPr>
            </w:pPr>
          </w:p>
        </w:tc>
        <w:tc>
          <w:tcPr>
            <w:tcW w:w="840" w:type="dxa"/>
            <w:shd w:val="clear" w:color="auto" w:fill="auto"/>
          </w:tcPr>
          <w:p w:rsidR="00F63FBD" w:rsidRPr="009F5367" w:rsidRDefault="00F63FBD" w:rsidP="00F63FBD">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1.4.</w:t>
            </w:r>
          </w:p>
        </w:tc>
        <w:tc>
          <w:tcPr>
            <w:tcW w:w="8540" w:type="dxa"/>
            <w:gridSpan w:val="2"/>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Контактный телефон органа, предоставляющего муниципальную услугу: 8(83442) 2-13-34</w:t>
            </w:r>
          </w:p>
        </w:tc>
      </w:tr>
      <w:tr w:rsidR="00F63FBD" w:rsidRPr="009F5367" w:rsidTr="00F63FBD">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rPr>
            </w:pPr>
          </w:p>
        </w:tc>
        <w:tc>
          <w:tcPr>
            <w:tcW w:w="840" w:type="dxa"/>
            <w:shd w:val="clear" w:color="auto" w:fill="auto"/>
          </w:tcPr>
          <w:p w:rsidR="00F63FBD" w:rsidRPr="009F5367" w:rsidRDefault="00F63FBD" w:rsidP="00F63FBD">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1.5.</w:t>
            </w:r>
          </w:p>
        </w:tc>
        <w:tc>
          <w:tcPr>
            <w:tcW w:w="8540" w:type="dxa"/>
            <w:gridSpan w:val="2"/>
            <w:shd w:val="clear" w:color="auto" w:fill="auto"/>
          </w:tcPr>
          <w:p w:rsidR="00F63FBD" w:rsidRPr="009F5367" w:rsidRDefault="00F63FBD" w:rsidP="00F63FBD">
            <w:pPr>
              <w:pStyle w:val="aa"/>
              <w:widowControl w:val="0"/>
              <w:rPr>
                <w:rFonts w:ascii="Times New Roman" w:hAnsi="Times New Roman" w:cs="Times New Roman"/>
                <w:sz w:val="22"/>
                <w:szCs w:val="22"/>
              </w:rPr>
            </w:pPr>
            <w:r w:rsidRPr="009F5367">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F63FBD" w:rsidRPr="009F5367" w:rsidTr="00F63FBD">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rPr>
            </w:pPr>
          </w:p>
        </w:tc>
        <w:tc>
          <w:tcPr>
            <w:tcW w:w="840" w:type="dxa"/>
            <w:shd w:val="clear" w:color="auto" w:fill="auto"/>
          </w:tcPr>
          <w:p w:rsidR="00F63FBD" w:rsidRPr="009F5367" w:rsidRDefault="00F63FBD" w:rsidP="00F63FBD">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1.6.</w:t>
            </w:r>
          </w:p>
        </w:tc>
        <w:tc>
          <w:tcPr>
            <w:tcW w:w="8540" w:type="dxa"/>
            <w:gridSpan w:val="2"/>
            <w:shd w:val="clear" w:color="auto" w:fill="auto"/>
          </w:tcPr>
          <w:p w:rsidR="00F63FBD" w:rsidRPr="009F5367" w:rsidRDefault="00F63FBD" w:rsidP="00F63FBD">
            <w:pPr>
              <w:pStyle w:val="aa"/>
              <w:widowControl w:val="0"/>
              <w:rPr>
                <w:rFonts w:ascii="Times New Roman" w:hAnsi="Times New Roman" w:cs="Times New Roman"/>
                <w:sz w:val="22"/>
                <w:szCs w:val="22"/>
              </w:rPr>
            </w:pPr>
            <w:r w:rsidRPr="009F5367">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F63FBD" w:rsidRPr="009F5367" w:rsidTr="00F63FBD">
        <w:tc>
          <w:tcPr>
            <w:tcW w:w="840" w:type="dxa"/>
            <w:shd w:val="clear" w:color="auto" w:fill="auto"/>
          </w:tcPr>
          <w:p w:rsidR="00F63FBD" w:rsidRPr="009F5367" w:rsidRDefault="00F63FBD" w:rsidP="00F63FBD">
            <w:pPr>
              <w:pStyle w:val="a9"/>
              <w:widowControl w:val="0"/>
              <w:jc w:val="center"/>
              <w:rPr>
                <w:rFonts w:ascii="Times New Roman" w:hAnsi="Times New Roman" w:cs="Times New Roman"/>
                <w:iCs/>
                <w:sz w:val="22"/>
                <w:szCs w:val="22"/>
                <w:shd w:val="clear" w:color="auto" w:fill="FFFF00"/>
              </w:rPr>
            </w:pPr>
            <w:r w:rsidRPr="009F5367">
              <w:rPr>
                <w:rFonts w:ascii="Times New Roman" w:hAnsi="Times New Roman" w:cs="Times New Roman"/>
                <w:iCs/>
                <w:sz w:val="22"/>
                <w:szCs w:val="22"/>
              </w:rPr>
              <w:t>2.</w:t>
            </w:r>
          </w:p>
        </w:tc>
        <w:tc>
          <w:tcPr>
            <w:tcW w:w="9380" w:type="dxa"/>
            <w:gridSpan w:val="3"/>
            <w:shd w:val="clear" w:color="auto" w:fill="auto"/>
          </w:tcPr>
          <w:p w:rsidR="00F63FBD" w:rsidRPr="009F5367" w:rsidRDefault="00F63FBD" w:rsidP="00F63FBD">
            <w:pPr>
              <w:rPr>
                <w:rFonts w:ascii="Times New Roman" w:hAnsi="Times New Roman" w:cs="Times New Roman"/>
                <w:iCs/>
                <w:sz w:val="22"/>
                <w:szCs w:val="22"/>
              </w:rPr>
            </w:pPr>
            <w:r w:rsidRPr="009F5367">
              <w:rPr>
                <w:rFonts w:ascii="Times New Roman" w:hAnsi="Times New Roman" w:cs="Times New Roman"/>
                <w:iCs/>
                <w:sz w:val="22"/>
                <w:szCs w:val="22"/>
              </w:rPr>
              <w:t xml:space="preserve">Филиал по </w:t>
            </w:r>
            <w:r w:rsidRPr="009F5367">
              <w:rPr>
                <w:rFonts w:ascii="Times New Roman" w:hAnsi="Times New Roman" w:cs="Times New Roman"/>
                <w:sz w:val="22"/>
                <w:szCs w:val="22"/>
              </w:rPr>
              <w:t xml:space="preserve">Большеигнатовскому муниципальному району 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9F5367">
              <w:rPr>
                <w:rFonts w:ascii="Times New Roman" w:hAnsi="Times New Roman" w:cs="Times New Roman"/>
                <w:iCs/>
                <w:sz w:val="22"/>
                <w:szCs w:val="22"/>
              </w:rPr>
              <w:t xml:space="preserve"> (далее - МФЦ)</w:t>
            </w:r>
          </w:p>
        </w:tc>
      </w:tr>
      <w:tr w:rsidR="00F63FBD" w:rsidRPr="009F5367" w:rsidTr="00F63FBD">
        <w:trPr>
          <w:trHeight w:val="690"/>
        </w:trPr>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F63FBD" w:rsidRPr="009F5367" w:rsidRDefault="00F63FBD" w:rsidP="00F63FBD">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2.1.</w:t>
            </w:r>
          </w:p>
        </w:tc>
        <w:tc>
          <w:tcPr>
            <w:tcW w:w="8540" w:type="dxa"/>
            <w:gridSpan w:val="2"/>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 xml:space="preserve">Место нахождения: </w:t>
            </w:r>
          </w:p>
          <w:p w:rsidR="00F63FBD" w:rsidRPr="009F5367" w:rsidRDefault="00F63FBD" w:rsidP="00F63FBD">
            <w:pPr>
              <w:pStyle w:val="aa"/>
              <w:widowControl w:val="0"/>
              <w:rPr>
                <w:rFonts w:ascii="Times New Roman" w:hAnsi="Times New Roman" w:cs="Times New Roman"/>
                <w:sz w:val="22"/>
                <w:szCs w:val="22"/>
              </w:rPr>
            </w:pPr>
            <w:r w:rsidRPr="009F5367">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F63FBD" w:rsidRPr="009F5367" w:rsidTr="00F63FBD">
        <w:trPr>
          <w:trHeight w:val="1708"/>
        </w:trPr>
        <w:tc>
          <w:tcPr>
            <w:tcW w:w="840" w:type="dxa"/>
            <w:shd w:val="clear" w:color="auto" w:fill="auto"/>
          </w:tcPr>
          <w:p w:rsidR="00F63FBD" w:rsidRPr="009F5367" w:rsidRDefault="00F63FBD" w:rsidP="00F63FBD">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F63FBD" w:rsidRPr="009F5367" w:rsidRDefault="00F63FBD" w:rsidP="00F63FBD">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2.2</w:t>
            </w:r>
          </w:p>
        </w:tc>
        <w:tc>
          <w:tcPr>
            <w:tcW w:w="8540" w:type="dxa"/>
            <w:gridSpan w:val="2"/>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график работы: понедельник - пятница - с 08.30 до 17.30 без перерыва на обед;</w:t>
            </w:r>
          </w:p>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 xml:space="preserve">телефон: </w:t>
            </w:r>
            <w:r w:rsidRPr="009F5367">
              <w:rPr>
                <w:rFonts w:ascii="Times New Roman" w:eastAsia="Times New Roman" w:hAnsi="Times New Roman" w:cs="Times New Roman"/>
                <w:kern w:val="0"/>
                <w:sz w:val="22"/>
                <w:szCs w:val="22"/>
                <w:lang w:eastAsia="ru-RU" w:bidi="ar-SA"/>
              </w:rPr>
              <w:t>8 (83442) 2-10-39</w:t>
            </w:r>
          </w:p>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адрес электронной почты: bignmfc@bignatovo.e</w:t>
            </w:r>
            <w:r w:rsidRPr="009F5367">
              <w:rPr>
                <w:rStyle w:val="a7"/>
                <w:rFonts w:ascii="Times New Roman" w:hAnsi="Times New Roman" w:cs="Times New Roman"/>
                <w:iCs/>
                <w:sz w:val="22"/>
                <w:szCs w:val="22"/>
              </w:rPr>
              <w:t xml:space="preserve"> </w:t>
            </w:r>
            <w:r w:rsidRPr="009F5367">
              <w:rPr>
                <w:rFonts w:ascii="Times New Roman" w:hAnsi="Times New Roman" w:cs="Times New Roman"/>
                <w:iCs/>
                <w:sz w:val="22"/>
                <w:szCs w:val="22"/>
              </w:rPr>
              <w:t xml:space="preserve">; </w:t>
            </w:r>
          </w:p>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190" w:history="1">
              <w:r w:rsidRPr="009F5367">
                <w:rPr>
                  <w:rStyle w:val="a8"/>
                  <w:rFonts w:ascii="Times New Roman" w:hAnsi="Times New Roman" w:cs="Times New Roman"/>
                  <w:iCs/>
                  <w:sz w:val="22"/>
                  <w:szCs w:val="22"/>
                </w:rPr>
                <w:t>https://bignatovo.gosuslugi.ru/deyatelnost/mfts/</w:t>
              </w:r>
            </w:hyperlink>
          </w:p>
        </w:tc>
      </w:tr>
      <w:tr w:rsidR="00F63FBD" w:rsidRPr="009F5367" w:rsidTr="00F63FBD">
        <w:trPr>
          <w:trHeight w:val="557"/>
        </w:trPr>
        <w:tc>
          <w:tcPr>
            <w:tcW w:w="840" w:type="dxa"/>
            <w:shd w:val="clear" w:color="auto" w:fill="FFFFFF"/>
          </w:tcPr>
          <w:p w:rsidR="00F63FBD" w:rsidRPr="009F5367" w:rsidRDefault="00F63FBD" w:rsidP="00F63FBD">
            <w:pPr>
              <w:pStyle w:val="a9"/>
              <w:widowControl w:val="0"/>
              <w:rPr>
                <w:rFonts w:ascii="Times New Roman" w:hAnsi="Times New Roman" w:cs="Times New Roman"/>
                <w:iCs/>
                <w:sz w:val="22"/>
                <w:szCs w:val="22"/>
                <w:shd w:val="clear" w:color="auto" w:fill="FFFF00"/>
              </w:rPr>
            </w:pPr>
            <w:r w:rsidRPr="009F5367">
              <w:rPr>
                <w:rFonts w:ascii="Times New Roman" w:hAnsi="Times New Roman" w:cs="Times New Roman"/>
                <w:iCs/>
                <w:sz w:val="22"/>
                <w:szCs w:val="22"/>
                <w:shd w:val="clear" w:color="auto" w:fill="FFFFFF"/>
              </w:rPr>
              <w:t>3.</w:t>
            </w:r>
          </w:p>
        </w:tc>
        <w:tc>
          <w:tcPr>
            <w:tcW w:w="840" w:type="dxa"/>
            <w:shd w:val="clear" w:color="auto" w:fill="auto"/>
          </w:tcPr>
          <w:p w:rsidR="00F63FBD" w:rsidRPr="009F5367" w:rsidRDefault="00F63FBD" w:rsidP="00F63FBD">
            <w:pPr>
              <w:pStyle w:val="a9"/>
              <w:widowControl w:val="0"/>
              <w:jc w:val="center"/>
              <w:rPr>
                <w:rFonts w:ascii="Times New Roman" w:hAnsi="Times New Roman" w:cs="Times New Roman"/>
                <w:iCs/>
                <w:sz w:val="22"/>
                <w:szCs w:val="22"/>
              </w:rPr>
            </w:pPr>
          </w:p>
        </w:tc>
        <w:tc>
          <w:tcPr>
            <w:tcW w:w="8540" w:type="dxa"/>
            <w:gridSpan w:val="2"/>
            <w:shd w:val="clear" w:color="auto" w:fill="auto"/>
          </w:tcPr>
          <w:p w:rsidR="00F63FBD" w:rsidRPr="009F5367" w:rsidRDefault="00F63FBD" w:rsidP="00F63FBD">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 xml:space="preserve">Адрес Единого портала государственных и муниципальных услуг: </w:t>
            </w:r>
            <w:hyperlink r:id="rId191" w:history="1">
              <w:r w:rsidRPr="009F5367">
                <w:rPr>
                  <w:rStyle w:val="a8"/>
                  <w:rFonts w:ascii="Times New Roman" w:hAnsi="Times New Roman" w:cs="Times New Roman"/>
                  <w:iCs/>
                  <w:sz w:val="22"/>
                  <w:szCs w:val="22"/>
                </w:rPr>
                <w:t>www.gosuslugi.ru</w:t>
              </w:r>
            </w:hyperlink>
            <w:r w:rsidRPr="009F5367">
              <w:rPr>
                <w:rFonts w:ascii="Times New Roman" w:hAnsi="Times New Roman" w:cs="Times New Roman"/>
                <w:iCs/>
                <w:sz w:val="22"/>
                <w:szCs w:val="22"/>
              </w:rPr>
              <w:t>.</w:t>
            </w:r>
          </w:p>
        </w:tc>
      </w:tr>
      <w:tr w:rsidR="00F63FBD" w:rsidRPr="009F5367" w:rsidTr="00F63FBD">
        <w:tc>
          <w:tcPr>
            <w:tcW w:w="840" w:type="dxa"/>
            <w:shd w:val="clear" w:color="auto" w:fill="auto"/>
          </w:tcPr>
          <w:p w:rsidR="00F63FBD" w:rsidRPr="009F5367" w:rsidRDefault="00F63FBD" w:rsidP="00F63FBD">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F63FBD" w:rsidRPr="009F5367" w:rsidRDefault="00F63FBD" w:rsidP="00F63FBD">
            <w:pPr>
              <w:pStyle w:val="a9"/>
              <w:widowControl w:val="0"/>
              <w:jc w:val="center"/>
              <w:rPr>
                <w:rFonts w:ascii="Times New Roman" w:hAnsi="Times New Roman" w:cs="Times New Roman"/>
                <w:i/>
                <w:iCs/>
                <w:sz w:val="22"/>
                <w:szCs w:val="22"/>
              </w:rPr>
            </w:pPr>
            <w:r w:rsidRPr="009F5367">
              <w:rPr>
                <w:rFonts w:ascii="Times New Roman" w:hAnsi="Times New Roman" w:cs="Times New Roman"/>
                <w:i/>
                <w:iCs/>
                <w:sz w:val="22"/>
                <w:szCs w:val="22"/>
              </w:rPr>
              <w:t>3.1.</w:t>
            </w:r>
          </w:p>
        </w:tc>
        <w:tc>
          <w:tcPr>
            <w:tcW w:w="8540" w:type="dxa"/>
            <w:gridSpan w:val="2"/>
            <w:shd w:val="clear" w:color="auto" w:fill="auto"/>
          </w:tcPr>
          <w:p w:rsidR="00F63FBD" w:rsidRPr="009F5367" w:rsidRDefault="00F63FBD" w:rsidP="00F63FBD">
            <w:pPr>
              <w:pStyle w:val="aa"/>
              <w:widowControl w:val="0"/>
              <w:rPr>
                <w:rFonts w:ascii="Times New Roman" w:hAnsi="Times New Roman" w:cs="Times New Roman"/>
                <w:i/>
                <w:iCs/>
                <w:sz w:val="22"/>
                <w:szCs w:val="22"/>
              </w:rPr>
            </w:pPr>
            <w:r w:rsidRPr="009F5367">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F63FBD" w:rsidRPr="009F5367" w:rsidRDefault="00F63FBD" w:rsidP="00F63FBD">
            <w:pPr>
              <w:pStyle w:val="aa"/>
              <w:widowControl w:val="0"/>
              <w:rPr>
                <w:rFonts w:ascii="Times New Roman" w:hAnsi="Times New Roman" w:cs="Times New Roman"/>
                <w:sz w:val="22"/>
                <w:szCs w:val="22"/>
              </w:rPr>
            </w:pPr>
            <w:r w:rsidRPr="009F5367">
              <w:rPr>
                <w:rFonts w:ascii="Times New Roman" w:hAnsi="Times New Roman" w:cs="Times New Roman"/>
                <w:iCs/>
                <w:sz w:val="22"/>
                <w:szCs w:val="22"/>
              </w:rPr>
              <w:t xml:space="preserve">Портал сети МФЦ Республики Мордовия </w:t>
            </w:r>
            <w:hyperlink r:id="rId192" w:history="1">
              <w:r w:rsidRPr="009F5367">
                <w:rPr>
                  <w:rStyle w:val="a8"/>
                  <w:rFonts w:ascii="Times New Roman" w:hAnsi="Times New Roman" w:cs="Times New Roman"/>
                  <w:iCs/>
                  <w:sz w:val="22"/>
                  <w:szCs w:val="22"/>
                </w:rPr>
                <w:t>https://mfc13.ru</w:t>
              </w:r>
            </w:hyperlink>
          </w:p>
        </w:tc>
      </w:tr>
      <w:tr w:rsidR="00F63FBD" w:rsidRPr="009F5367" w:rsidTr="00F63FBD">
        <w:tc>
          <w:tcPr>
            <w:tcW w:w="840" w:type="dxa"/>
            <w:shd w:val="clear" w:color="auto" w:fill="auto"/>
          </w:tcPr>
          <w:p w:rsidR="00F63FBD" w:rsidRPr="009F5367" w:rsidRDefault="00F63FBD" w:rsidP="00F63FBD">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F63FBD" w:rsidRPr="009F5367" w:rsidRDefault="00F63FBD" w:rsidP="00F63FBD">
            <w:pPr>
              <w:pStyle w:val="a9"/>
              <w:widowControl w:val="0"/>
              <w:jc w:val="center"/>
              <w:rPr>
                <w:rFonts w:ascii="Times New Roman" w:hAnsi="Times New Roman" w:cs="Times New Roman"/>
                <w:i/>
                <w:iCs/>
                <w:sz w:val="22"/>
                <w:szCs w:val="22"/>
              </w:rPr>
            </w:pPr>
            <w:r w:rsidRPr="009F5367">
              <w:rPr>
                <w:rFonts w:ascii="Times New Roman" w:hAnsi="Times New Roman" w:cs="Times New Roman"/>
                <w:i/>
                <w:iCs/>
                <w:sz w:val="22"/>
                <w:szCs w:val="22"/>
              </w:rPr>
              <w:t>3.2.</w:t>
            </w:r>
          </w:p>
        </w:tc>
        <w:tc>
          <w:tcPr>
            <w:tcW w:w="8540" w:type="dxa"/>
            <w:gridSpan w:val="2"/>
            <w:shd w:val="clear" w:color="auto" w:fill="auto"/>
          </w:tcPr>
          <w:p w:rsidR="00F63FBD" w:rsidRPr="009F5367" w:rsidRDefault="00F63FBD" w:rsidP="00F63FBD">
            <w:pPr>
              <w:pStyle w:val="aa"/>
              <w:widowControl w:val="0"/>
              <w:rPr>
                <w:rFonts w:ascii="Times New Roman" w:hAnsi="Times New Roman" w:cs="Times New Roman"/>
                <w:sz w:val="22"/>
                <w:szCs w:val="22"/>
              </w:rPr>
            </w:pPr>
            <w:r w:rsidRPr="009F5367">
              <w:rPr>
                <w:rFonts w:ascii="Times New Roman" w:hAnsi="Times New Roman" w:cs="Times New Roman"/>
                <w:i/>
                <w:iCs/>
                <w:sz w:val="22"/>
                <w:szCs w:val="22"/>
              </w:rPr>
              <w:t xml:space="preserve">Адрес электронной почты: </w:t>
            </w:r>
            <w:hyperlink r:id="rId193" w:history="1">
              <w:r w:rsidRPr="009F5367">
                <w:rPr>
                  <w:rStyle w:val="a8"/>
                  <w:rFonts w:ascii="Times New Roman" w:hAnsi="Times New Roman" w:cs="Times New Roman"/>
                  <w:sz w:val="22"/>
                  <w:szCs w:val="22"/>
                </w:rPr>
                <w:t>mfcrm@e-mordovia.ru</w:t>
              </w:r>
            </w:hyperlink>
          </w:p>
        </w:tc>
      </w:tr>
    </w:tbl>
    <w:p w:rsidR="00F63FBD" w:rsidRPr="009F5367" w:rsidRDefault="00F63FBD" w:rsidP="00B12F3F">
      <w:pPr>
        <w:widowControl w:val="0"/>
        <w:rPr>
          <w:rStyle w:val="a5"/>
          <w:rFonts w:ascii="Times New Roman" w:hAnsi="Times New Roman" w:cs="Times New Roman"/>
          <w:i/>
          <w:iCs/>
          <w:sz w:val="22"/>
          <w:szCs w:val="22"/>
          <w:shd w:val="clear" w:color="auto" w:fill="FFFF00"/>
        </w:rPr>
      </w:pPr>
    </w:p>
    <w:p w:rsidR="00F63FBD" w:rsidRPr="009F5367" w:rsidRDefault="00F63FBD" w:rsidP="00F63FBD">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t>Приложение №2</w:t>
      </w:r>
    </w:p>
    <w:p w:rsidR="00F63FBD" w:rsidRPr="009F5367" w:rsidRDefault="00F63FBD" w:rsidP="00F63FBD">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F63FBD" w:rsidRPr="009F5367" w:rsidRDefault="00F63FBD" w:rsidP="00F63FBD">
      <w:pPr>
        <w:pStyle w:val="ab"/>
        <w:jc w:val="right"/>
        <w:rPr>
          <w:rFonts w:ascii="Times New Roman" w:hAnsi="Times New Roman" w:cs="Times New Roman"/>
          <w:i/>
          <w:iCs/>
          <w:sz w:val="22"/>
          <w:szCs w:val="22"/>
          <w:shd w:val="clear" w:color="auto" w:fill="FFFF00"/>
        </w:rPr>
      </w:pPr>
    </w:p>
    <w:p w:rsidR="00F63FBD" w:rsidRPr="009F5367" w:rsidRDefault="00F63FBD" w:rsidP="00B12F3F">
      <w:pPr>
        <w:pStyle w:val="1"/>
        <w:spacing w:before="0" w:after="0"/>
        <w:rPr>
          <w:rStyle w:val="a5"/>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Список</w:t>
      </w:r>
      <w:r w:rsidRPr="009F5367">
        <w:rPr>
          <w:rFonts w:ascii="Times New Roman" w:hAnsi="Times New Roman" w:cs="Times New Roman"/>
          <w:iCs/>
          <w:sz w:val="22"/>
          <w:szCs w:val="22"/>
          <w:shd w:val="clear" w:color="auto" w:fill="FFFFFF" w:themeFill="background1"/>
        </w:rPr>
        <w:br/>
        <w:t>нормативных актов, в соответствии с которыми осуществляется</w:t>
      </w:r>
      <w:r w:rsidR="00B12F3F">
        <w:rPr>
          <w:rFonts w:ascii="Times New Roman" w:hAnsi="Times New Roman" w:cs="Times New Roman"/>
          <w:iCs/>
          <w:sz w:val="22"/>
          <w:szCs w:val="22"/>
          <w:shd w:val="clear" w:color="auto" w:fill="FFFFFF" w:themeFill="background1"/>
        </w:rPr>
        <w:t xml:space="preserve"> оказание муниципальной услуги: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194">
        <w:r w:rsidRPr="009F5367">
          <w:rPr>
            <w:rFonts w:ascii="Times New Roman" w:hAnsi="Times New Roman" w:cs="Times New Roman"/>
            <w:iCs/>
            <w:sz w:val="22"/>
            <w:szCs w:val="22"/>
            <w:shd w:val="clear" w:color="auto" w:fill="FFFFFF" w:themeFill="background1"/>
          </w:rPr>
          <w:t>Конституцией</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195">
        <w:r w:rsidRPr="009F5367">
          <w:rPr>
            <w:rFonts w:ascii="Times New Roman" w:hAnsi="Times New Roman" w:cs="Times New Roman"/>
            <w:iCs/>
            <w:sz w:val="22"/>
            <w:szCs w:val="22"/>
            <w:shd w:val="clear" w:color="auto" w:fill="FFFFFF" w:themeFill="background1"/>
          </w:rPr>
          <w:t>Гражданским кодексом</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196">
        <w:r w:rsidRPr="009F5367">
          <w:rPr>
            <w:rFonts w:ascii="Times New Roman" w:hAnsi="Times New Roman" w:cs="Times New Roman"/>
            <w:iCs/>
            <w:sz w:val="22"/>
            <w:szCs w:val="22"/>
            <w:shd w:val="clear" w:color="auto" w:fill="FFFFFF" w:themeFill="background1"/>
          </w:rPr>
          <w:t>Жилищным кодексом</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197">
        <w:r w:rsidRPr="009F5367">
          <w:rPr>
            <w:rFonts w:ascii="Times New Roman" w:hAnsi="Times New Roman" w:cs="Times New Roman"/>
            <w:iCs/>
            <w:sz w:val="22"/>
            <w:szCs w:val="22"/>
            <w:shd w:val="clear" w:color="auto" w:fill="FFFFFF" w:themeFill="background1"/>
          </w:rPr>
          <w:t>Налоговым кодексом</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198">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6 октября 2003 г. N 131-ФЗ "Об общих принципах организации местного самоуправления в Российской Федерации";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199">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13 марта 2006 г. N 38-ФЗ "О рекламе";</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00">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27 июля 2006 г. N 149-ФЗ "Об информации, информационных технологиях и о защите информации";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lastRenderedPageBreak/>
        <w:t xml:space="preserve">- </w:t>
      </w:r>
      <w:hyperlink r:id="rId201">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02">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27 июля 2010 г. N 210-ФЗ "Об организации предоставления государственных и муниципальных услуг";</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03">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6 апреля 2011 г. N 63-ФЗ "Об электронной подписи";</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04">
        <w:r w:rsidRPr="009F5367">
          <w:rPr>
            <w:rFonts w:ascii="Times New Roman" w:hAnsi="Times New Roman" w:cs="Times New Roman"/>
            <w:iCs/>
            <w:sz w:val="22"/>
            <w:szCs w:val="22"/>
            <w:shd w:val="clear" w:color="auto" w:fill="FFFFFF" w:themeFill="background1"/>
          </w:rPr>
          <w:t>постановлением</w:t>
        </w:r>
      </w:hyperlink>
      <w:r w:rsidRPr="009F5367">
        <w:rPr>
          <w:rStyle w:val="a5"/>
          <w:rFonts w:ascii="Times New Roman" w:hAnsi="Times New Roman" w:cs="Times New Roman"/>
          <w:iCs/>
          <w:sz w:val="22"/>
          <w:szCs w:val="22"/>
          <w:shd w:val="clear" w:color="auto" w:fill="FFFFFF" w:themeFill="background1"/>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05">
        <w:r w:rsidRPr="009F5367">
          <w:rPr>
            <w:rFonts w:ascii="Times New Roman" w:hAnsi="Times New Roman" w:cs="Times New Roman"/>
            <w:iCs/>
            <w:sz w:val="22"/>
            <w:szCs w:val="22"/>
            <w:shd w:val="clear" w:color="auto" w:fill="FFFFFF" w:themeFill="background1"/>
          </w:rPr>
          <w:t>постановлением</w:t>
        </w:r>
      </w:hyperlink>
      <w:r w:rsidRPr="009F5367">
        <w:rPr>
          <w:rStyle w:val="a5"/>
          <w:rFonts w:ascii="Times New Roman" w:hAnsi="Times New Roman" w:cs="Times New Roman"/>
          <w:iCs/>
          <w:sz w:val="22"/>
          <w:szCs w:val="22"/>
          <w:shd w:val="clear" w:color="auto" w:fill="FFFFFF" w:themeFill="background1"/>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06">
        <w:r w:rsidRPr="009F5367">
          <w:rPr>
            <w:rFonts w:ascii="Times New Roman" w:hAnsi="Times New Roman" w:cs="Times New Roman"/>
            <w:iCs/>
            <w:sz w:val="22"/>
            <w:szCs w:val="22"/>
            <w:shd w:val="clear" w:color="auto" w:fill="FFFFFF" w:themeFill="background1"/>
          </w:rPr>
          <w:t>постановлением</w:t>
        </w:r>
      </w:hyperlink>
      <w:r w:rsidRPr="009F5367">
        <w:rPr>
          <w:rStyle w:val="a5"/>
          <w:rFonts w:ascii="Times New Roman" w:hAnsi="Times New Roman" w:cs="Times New Roman"/>
          <w:iCs/>
          <w:sz w:val="22"/>
          <w:szCs w:val="22"/>
          <w:shd w:val="clear" w:color="auto" w:fill="FFFFFF" w:themeFill="background1"/>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07">
        <w:r w:rsidRPr="009F5367">
          <w:rPr>
            <w:rFonts w:ascii="Times New Roman" w:hAnsi="Times New Roman" w:cs="Times New Roman"/>
            <w:iCs/>
            <w:sz w:val="22"/>
            <w:szCs w:val="22"/>
            <w:shd w:val="clear" w:color="auto" w:fill="FFFFFF" w:themeFill="background1"/>
          </w:rPr>
          <w:t>постановлением</w:t>
        </w:r>
      </w:hyperlink>
      <w:r w:rsidRPr="009F5367">
        <w:rPr>
          <w:rStyle w:val="a5"/>
          <w:rFonts w:ascii="Times New Roman" w:hAnsi="Times New Roman" w:cs="Times New Roman"/>
          <w:iCs/>
          <w:sz w:val="22"/>
          <w:szCs w:val="22"/>
          <w:shd w:val="clear" w:color="auto" w:fill="FFFFFF" w:themeFill="background1"/>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F63FBD" w:rsidRPr="009F5367" w:rsidRDefault="00F63FBD" w:rsidP="00F63FBD">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08">
        <w:r w:rsidRPr="009F5367">
          <w:rPr>
            <w:rFonts w:ascii="Times New Roman" w:hAnsi="Times New Roman" w:cs="Times New Roman"/>
            <w:iCs/>
            <w:sz w:val="22"/>
            <w:szCs w:val="22"/>
            <w:shd w:val="clear" w:color="auto" w:fill="FFFFFF" w:themeFill="background1"/>
          </w:rPr>
          <w:t>постановлением</w:t>
        </w:r>
      </w:hyperlink>
      <w:r w:rsidRPr="009F5367">
        <w:rPr>
          <w:rStyle w:val="a5"/>
          <w:rFonts w:ascii="Times New Roman" w:hAnsi="Times New Roman" w:cs="Times New Roman"/>
          <w:iCs/>
          <w:sz w:val="22"/>
          <w:szCs w:val="22"/>
          <w:shd w:val="clear" w:color="auto" w:fill="FFFFFF" w:themeFill="background1"/>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F63FBD" w:rsidRPr="00B12F3F" w:rsidRDefault="00F63FBD" w:rsidP="00B12F3F">
      <w:pPr>
        <w:ind w:firstLine="720"/>
        <w:jc w:val="both"/>
        <w:rPr>
          <w:rStyle w:val="a6"/>
          <w:rFonts w:ascii="Times New Roman" w:hAnsi="Times New Roman" w:cs="Times New Roman"/>
          <w:b w:val="0"/>
          <w:color w:val="00000A"/>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09">
        <w:r w:rsidRPr="009F5367">
          <w:rPr>
            <w:rFonts w:ascii="Times New Roman" w:hAnsi="Times New Roman" w:cs="Times New Roman"/>
            <w:iCs/>
            <w:sz w:val="22"/>
            <w:szCs w:val="22"/>
            <w:shd w:val="clear" w:color="auto" w:fill="FFFFFF" w:themeFill="background1"/>
          </w:rPr>
          <w:t>приказом</w:t>
        </w:r>
      </w:hyperlink>
      <w:r w:rsidRPr="009F5367">
        <w:rPr>
          <w:rStyle w:val="a5"/>
          <w:rFonts w:ascii="Times New Roman" w:hAnsi="Times New Roman" w:cs="Times New Roman"/>
          <w:iCs/>
          <w:sz w:val="22"/>
          <w:szCs w:val="22"/>
          <w:shd w:val="clear" w:color="auto" w:fill="FFFFFF" w:themeFill="background1"/>
        </w:rPr>
        <w:t xml:space="preserve">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F63FBD" w:rsidRPr="009F5367" w:rsidRDefault="00F63FBD" w:rsidP="00F63FBD">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t>Приложение №3</w:t>
      </w:r>
    </w:p>
    <w:p w:rsidR="00F63FBD" w:rsidRPr="009F5367" w:rsidRDefault="00F63FBD" w:rsidP="00F63FBD">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F63FBD" w:rsidRPr="009F5367" w:rsidRDefault="00F63FBD" w:rsidP="00F63FBD">
      <w:pPr>
        <w:pStyle w:val="ab"/>
        <w:rPr>
          <w:rStyle w:val="a6"/>
          <w:rFonts w:ascii="Times New Roman" w:hAnsi="Times New Roman" w:cs="Times New Roman"/>
          <w:i/>
          <w:iCs/>
          <w:sz w:val="22"/>
          <w:szCs w:val="22"/>
          <w:shd w:val="clear" w:color="auto" w:fill="FFFFFF" w:themeFill="background1"/>
        </w:rPr>
      </w:pPr>
    </w:p>
    <w:p w:rsidR="00F63FBD" w:rsidRPr="009F5367" w:rsidRDefault="00F63FBD" w:rsidP="00F63FBD">
      <w:pPr>
        <w:pStyle w:val="ab"/>
        <w:jc w:val="center"/>
        <w:rPr>
          <w:rFonts w:ascii="Times New Roman" w:hAnsi="Times New Roman" w:cs="Times New Roman"/>
          <w:b/>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РАЗРЕШЕНИЕ</w:t>
      </w:r>
    </w:p>
    <w:p w:rsidR="00F63FBD" w:rsidRPr="009F5367" w:rsidRDefault="00F63FBD" w:rsidP="00F63FBD">
      <w:pPr>
        <w:pStyle w:val="ab"/>
        <w:rPr>
          <w:rFonts w:ascii="Times New Roman" w:hAnsi="Times New Roman" w:cs="Times New Roman"/>
          <w:b/>
          <w:sz w:val="22"/>
          <w:szCs w:val="22"/>
          <w:shd w:val="clear" w:color="auto" w:fill="FFFFFF" w:themeFill="background1"/>
        </w:rPr>
      </w:pPr>
      <w:r w:rsidRPr="009F5367">
        <w:rPr>
          <w:rFonts w:ascii="Times New Roman" w:hAnsi="Times New Roman" w:cs="Times New Roman"/>
          <w:b/>
          <w:iCs/>
          <w:sz w:val="22"/>
          <w:szCs w:val="22"/>
          <w:shd w:val="clear" w:color="auto" w:fill="FFFFFF" w:themeFill="background1"/>
        </w:rPr>
        <w:t xml:space="preserve">           </w:t>
      </w:r>
      <w:r w:rsidRPr="009F5367">
        <w:rPr>
          <w:rStyle w:val="a6"/>
          <w:rFonts w:ascii="Times New Roman" w:hAnsi="Times New Roman" w:cs="Times New Roman"/>
          <w:iCs/>
          <w:sz w:val="22"/>
          <w:szCs w:val="22"/>
          <w:shd w:val="clear" w:color="auto" w:fill="FFFFFF" w:themeFill="background1"/>
        </w:rPr>
        <w:t>на установку и эксплуатацию рекламных конструкций</w:t>
      </w:r>
    </w:p>
    <w:p w:rsidR="00F63FBD" w:rsidRPr="009F5367" w:rsidRDefault="00F63FBD" w:rsidP="00F63FBD">
      <w:pPr>
        <w:ind w:firstLine="720"/>
        <w:rPr>
          <w:rStyle w:val="a5"/>
          <w:rFonts w:ascii="Times New Roman" w:hAnsi="Times New Roman" w:cs="Times New Roman"/>
          <w:b/>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Место выдачи: ________________</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Регистрационный номер ___________   Дата выдачи: "___" ____________ __ г.</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Владелец рекламной конструкции: 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Адрес рекламного места: _________________________________________________</w:t>
      </w:r>
    </w:p>
    <w:p w:rsidR="00F63FBD" w:rsidRPr="009F5367" w:rsidRDefault="00F63FBD" w:rsidP="00B12F3F">
      <w:pPr>
        <w:pStyle w:val="ab"/>
        <w:rPr>
          <w:rStyle w:val="a5"/>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w:t>
      </w:r>
      <w:r w:rsidR="00B12F3F">
        <w:rPr>
          <w:rFonts w:ascii="Times New Roman" w:hAnsi="Times New Roman" w:cs="Times New Roman"/>
          <w:iCs/>
          <w:sz w:val="22"/>
          <w:szCs w:val="22"/>
          <w:shd w:val="clear" w:color="auto" w:fill="FFFFFF" w:themeFill="background1"/>
        </w:rPr>
        <w:t>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Номер паспорта рекламного места: ________________________________________</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B12F3F">
      <w:pPr>
        <w:pStyle w:val="ab"/>
        <w:rPr>
          <w:rStyle w:val="a5"/>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Тип рекламной конструкции:__________________________________________</w:t>
      </w:r>
      <w:r w:rsidR="00B12F3F">
        <w:rPr>
          <w:rFonts w:ascii="Times New Roman" w:hAnsi="Times New Roman" w:cs="Times New Roman"/>
          <w:iCs/>
          <w:sz w:val="22"/>
          <w:szCs w:val="22"/>
          <w:shd w:val="clear" w:color="auto" w:fill="FFFFFF" w:themeFill="background1"/>
        </w:rPr>
        <w:t>_____</w:t>
      </w:r>
    </w:p>
    <w:p w:rsidR="00F63FBD" w:rsidRPr="009F5367" w:rsidRDefault="00F63FBD" w:rsidP="00B12F3F">
      <w:pPr>
        <w:pStyle w:val="ab"/>
        <w:rPr>
          <w:rStyle w:val="a5"/>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Площадь информационного поля: ____</w:t>
      </w:r>
      <w:r w:rsidR="00B12F3F">
        <w:rPr>
          <w:rFonts w:ascii="Times New Roman" w:hAnsi="Times New Roman" w:cs="Times New Roman"/>
          <w:iCs/>
          <w:sz w:val="22"/>
          <w:szCs w:val="22"/>
          <w:shd w:val="clear" w:color="auto" w:fill="FFFFFF" w:themeFill="background1"/>
        </w:rPr>
        <w:t>____ х _________= _______ кв. м</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Срок действия разрешения: с "___" ___________ г. по "___" ____________ г.</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Собственник или иной законный владелец недвижимого имущества,  к которому</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присоединяется рекламная конструкция: 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B12F3F">
      <w:pPr>
        <w:pStyle w:val="ab"/>
        <w:rPr>
          <w:rStyle w:val="a5"/>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w:t>
      </w:r>
      <w:r w:rsidR="00B12F3F">
        <w:rPr>
          <w:rFonts w:ascii="Times New Roman" w:hAnsi="Times New Roman" w:cs="Times New Roman"/>
          <w:iCs/>
          <w:sz w:val="22"/>
          <w:szCs w:val="22"/>
          <w:shd w:val="clear" w:color="auto" w:fill="FFFFFF" w:themeFill="background1"/>
        </w:rPr>
        <w:t>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Согласование в уполномоченных органах: 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Глава Большеигнатовского </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муниципального района            ________________       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подпись                  Ф.И.О.</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lastRenderedPageBreak/>
        <w:t>Приложение №4</w:t>
      </w:r>
    </w:p>
    <w:p w:rsidR="00F63FBD" w:rsidRPr="009F5367" w:rsidRDefault="00F63FBD" w:rsidP="00F63FBD">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F63FBD" w:rsidRPr="009F5367" w:rsidRDefault="00F63FBD" w:rsidP="00F63FBD">
      <w:pPr>
        <w:ind w:firstLine="720"/>
        <w:rPr>
          <w:rStyle w:val="a5"/>
          <w:rFonts w:ascii="Times New Roman" w:hAnsi="Times New Roman" w:cs="Times New Roman"/>
          <w:i/>
          <w:iCs/>
          <w:sz w:val="22"/>
          <w:szCs w:val="22"/>
          <w:shd w:val="clear" w:color="auto" w:fill="FFFF00"/>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В Администрацию Большеигнатовского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муниципального района</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От 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_____________________________________</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b/>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w:t>
      </w:r>
      <w:r w:rsidRPr="009F5367">
        <w:rPr>
          <w:rStyle w:val="a6"/>
          <w:rFonts w:ascii="Times New Roman" w:hAnsi="Times New Roman" w:cs="Times New Roman"/>
          <w:iCs/>
          <w:sz w:val="22"/>
          <w:szCs w:val="22"/>
          <w:shd w:val="clear" w:color="auto" w:fill="FFFFFF" w:themeFill="background1"/>
        </w:rPr>
        <w:t>УВЕДОМЛЕНИЕ</w:t>
      </w:r>
    </w:p>
    <w:p w:rsidR="00F63FBD" w:rsidRPr="009F5367" w:rsidRDefault="00F63FBD" w:rsidP="00F63FBD">
      <w:pPr>
        <w:pStyle w:val="ab"/>
        <w:rPr>
          <w:rFonts w:ascii="Times New Roman" w:hAnsi="Times New Roman" w:cs="Times New Roman"/>
          <w:b/>
          <w:sz w:val="22"/>
          <w:szCs w:val="22"/>
          <w:shd w:val="clear" w:color="auto" w:fill="FFFFFF" w:themeFill="background1"/>
        </w:rPr>
      </w:pPr>
      <w:r w:rsidRPr="009F5367">
        <w:rPr>
          <w:rFonts w:ascii="Times New Roman" w:hAnsi="Times New Roman" w:cs="Times New Roman"/>
          <w:b/>
          <w:iCs/>
          <w:sz w:val="22"/>
          <w:szCs w:val="22"/>
          <w:shd w:val="clear" w:color="auto" w:fill="FFFFFF" w:themeFill="background1"/>
        </w:rPr>
        <w:t xml:space="preserve">    </w:t>
      </w:r>
      <w:r w:rsidRPr="009F5367">
        <w:rPr>
          <w:rStyle w:val="a6"/>
          <w:rFonts w:ascii="Times New Roman" w:hAnsi="Times New Roman" w:cs="Times New Roman"/>
          <w:iCs/>
          <w:sz w:val="22"/>
          <w:szCs w:val="22"/>
          <w:shd w:val="clear" w:color="auto" w:fill="FFFFFF" w:themeFill="background1"/>
        </w:rPr>
        <w:t>ОБ ОТКАЗЕ ОТ ДАЛЬНЕЙШЕГО ИСПОЛЬЗОВАНИЯ РАЗРЕШЕНИЯ НА УСТАНОВКУ</w:t>
      </w:r>
    </w:p>
    <w:p w:rsidR="00F63FBD" w:rsidRPr="009F5367" w:rsidRDefault="00F63FBD" w:rsidP="00F63FBD">
      <w:pPr>
        <w:pStyle w:val="ab"/>
        <w:rPr>
          <w:rFonts w:ascii="Times New Roman" w:hAnsi="Times New Roman" w:cs="Times New Roman"/>
          <w:b/>
          <w:sz w:val="22"/>
          <w:szCs w:val="22"/>
          <w:shd w:val="clear" w:color="auto" w:fill="FFFFFF" w:themeFill="background1"/>
        </w:rPr>
      </w:pPr>
      <w:r w:rsidRPr="009F5367">
        <w:rPr>
          <w:rFonts w:ascii="Times New Roman" w:hAnsi="Times New Roman" w:cs="Times New Roman"/>
          <w:b/>
          <w:iCs/>
          <w:sz w:val="22"/>
          <w:szCs w:val="22"/>
          <w:shd w:val="clear" w:color="auto" w:fill="FFFFFF" w:themeFill="background1"/>
        </w:rPr>
        <w:t xml:space="preserve">                </w:t>
      </w:r>
      <w:r w:rsidRPr="009F5367">
        <w:rPr>
          <w:rStyle w:val="a6"/>
          <w:rFonts w:ascii="Times New Roman" w:hAnsi="Times New Roman" w:cs="Times New Roman"/>
          <w:iCs/>
          <w:sz w:val="22"/>
          <w:szCs w:val="22"/>
          <w:shd w:val="clear" w:color="auto" w:fill="FFFFFF" w:themeFill="background1"/>
        </w:rPr>
        <w:t>И ЭКСПЛУАТАЦИЮ РЕКЛАМНЫХ КОНСТРУКЦИЙ</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В соответствии с </w:t>
      </w:r>
      <w:hyperlink r:id="rId210">
        <w:r w:rsidRPr="009F5367">
          <w:rPr>
            <w:rFonts w:ascii="Times New Roman" w:hAnsi="Times New Roman" w:cs="Times New Roman"/>
            <w:iCs/>
            <w:sz w:val="22"/>
            <w:szCs w:val="22"/>
            <w:shd w:val="clear" w:color="auto" w:fill="FFFFFF" w:themeFill="background1"/>
          </w:rPr>
          <w:t>пунктом 1 части 18 статьи 19</w:t>
        </w:r>
      </w:hyperlink>
      <w:r w:rsidRPr="009F5367">
        <w:rPr>
          <w:rFonts w:ascii="Times New Roman" w:hAnsi="Times New Roman" w:cs="Times New Roman"/>
          <w:iCs/>
          <w:sz w:val="22"/>
          <w:szCs w:val="22"/>
          <w:shd w:val="clear" w:color="auto" w:fill="FFFFFF" w:themeFill="background1"/>
        </w:rPr>
        <w:t xml:space="preserve"> Федерального закона от</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13 марта 2006 N 38-ФЗ   "О    рекламе",    уведомляю    о своем отказе от</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дальнейшего использования   разрешения    на установку     и эксплуатацию</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рекламной конструкции N ________, выданного "___" ____________ 20__ года.</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Адрес установки и эксплуатации рекламной конструкции:</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Полное наименование заявителя: 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Паспортные данные заявителя: 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индивидуальный</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предприниматель или физическое лицо)</w:t>
      </w:r>
    </w:p>
    <w:p w:rsidR="00F63FBD" w:rsidRPr="009F5367" w:rsidRDefault="00F63FBD" w:rsidP="00F63FBD">
      <w:pPr>
        <w:pStyle w:val="ab"/>
        <w:rPr>
          <w:rFonts w:ascii="Times New Roman" w:hAnsi="Times New Roman" w:cs="Times New Roman"/>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w:t>
      </w:r>
      <w:hyperlink r:id="rId211">
        <w:r w:rsidRPr="009F5367">
          <w:rPr>
            <w:rFonts w:ascii="Times New Roman" w:hAnsi="Times New Roman" w:cs="Times New Roman"/>
            <w:iCs/>
            <w:sz w:val="22"/>
            <w:szCs w:val="22"/>
            <w:shd w:val="clear" w:color="auto" w:fill="FFFFFF" w:themeFill="background1"/>
          </w:rPr>
          <w:t>ИНН</w:t>
        </w:r>
      </w:hyperlink>
      <w:r w:rsidRPr="009F5367">
        <w:rPr>
          <w:rFonts w:ascii="Times New Roman" w:hAnsi="Times New Roman" w:cs="Times New Roman"/>
          <w:iCs/>
          <w:sz w:val="22"/>
          <w:szCs w:val="22"/>
          <w:shd w:val="clear" w:color="auto" w:fill="FFFFFF" w:themeFill="background1"/>
        </w:rPr>
        <w:t xml:space="preserve"> 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КПП 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ОГРН 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ОГРНИП 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индивидуальный</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предприниматель)</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Адрес (местонахождение) заявителя: 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Тел. (факс) (при наличии): 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эл. адрес (при наличии): 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Руководитель организации - заявителя (Ф.И.О., должность):</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Данные представителя заявителя (Ф.И.О., паспортные данные, реквизиты</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документа, подтверждающего полномочия представителя заявителя, тел.):</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от имени заявителя за предоставлением</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государственной услуги обращается представитель)</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 _______________________ 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(дата)         (подпись заявителя)          (расшифровка подписи)</w:t>
      </w:r>
    </w:p>
    <w:p w:rsidR="00F63FBD" w:rsidRPr="009F5367" w:rsidRDefault="00F63FBD" w:rsidP="00F63FBD">
      <w:pPr>
        <w:ind w:firstLine="720"/>
        <w:rPr>
          <w:rStyle w:val="a5"/>
          <w:rFonts w:ascii="Times New Roman" w:hAnsi="Times New Roman" w:cs="Times New Roman"/>
          <w:i/>
          <w:iCs/>
          <w:sz w:val="22"/>
          <w:szCs w:val="22"/>
          <w:shd w:val="clear" w:color="auto" w:fill="FFFF00"/>
        </w:rPr>
      </w:pPr>
    </w:p>
    <w:p w:rsidR="00F63FBD" w:rsidRPr="009F5367" w:rsidRDefault="00F63FBD" w:rsidP="00F63FBD">
      <w:pPr>
        <w:ind w:firstLine="698"/>
        <w:jc w:val="right"/>
        <w:rPr>
          <w:rStyle w:val="a6"/>
          <w:rFonts w:ascii="Times New Roman" w:hAnsi="Times New Roman" w:cs="Times New Roman"/>
          <w:i/>
          <w:iCs/>
          <w:sz w:val="22"/>
          <w:szCs w:val="22"/>
          <w:shd w:val="clear" w:color="auto" w:fill="FFFF00"/>
        </w:rPr>
      </w:pPr>
    </w:p>
    <w:p w:rsidR="00F63FBD" w:rsidRPr="009F5367" w:rsidRDefault="00F63FBD" w:rsidP="00F63FBD">
      <w:pPr>
        <w:ind w:firstLine="698"/>
        <w:jc w:val="right"/>
        <w:rPr>
          <w:rStyle w:val="a6"/>
          <w:rFonts w:ascii="Times New Roman" w:hAnsi="Times New Roman" w:cs="Times New Roman"/>
          <w:i/>
          <w:iCs/>
          <w:sz w:val="22"/>
          <w:szCs w:val="22"/>
          <w:shd w:val="clear" w:color="auto" w:fill="FFFF00"/>
        </w:rPr>
      </w:pPr>
    </w:p>
    <w:p w:rsidR="00F63FBD" w:rsidRPr="009F5367" w:rsidRDefault="00F63FBD" w:rsidP="00F63FBD">
      <w:pPr>
        <w:ind w:firstLine="698"/>
        <w:jc w:val="right"/>
        <w:rPr>
          <w:rStyle w:val="a6"/>
          <w:rFonts w:ascii="Times New Roman" w:hAnsi="Times New Roman" w:cs="Times New Roman"/>
          <w:i/>
          <w:iCs/>
          <w:sz w:val="22"/>
          <w:szCs w:val="22"/>
          <w:shd w:val="clear" w:color="auto" w:fill="FFFF00"/>
        </w:rPr>
      </w:pPr>
    </w:p>
    <w:p w:rsidR="00F63FBD" w:rsidRPr="009F5367" w:rsidRDefault="00F63FBD" w:rsidP="00F63FBD">
      <w:pPr>
        <w:ind w:firstLine="698"/>
        <w:jc w:val="right"/>
        <w:rPr>
          <w:rStyle w:val="a6"/>
          <w:rFonts w:ascii="Times New Roman" w:hAnsi="Times New Roman" w:cs="Times New Roman"/>
          <w:i/>
          <w:iCs/>
          <w:sz w:val="22"/>
          <w:szCs w:val="22"/>
          <w:shd w:val="clear" w:color="auto" w:fill="FFFF00"/>
        </w:rPr>
      </w:pPr>
    </w:p>
    <w:p w:rsidR="00F63FBD" w:rsidRPr="009F5367" w:rsidRDefault="00F63FBD" w:rsidP="00F63FBD">
      <w:pPr>
        <w:ind w:firstLine="698"/>
        <w:jc w:val="right"/>
        <w:rPr>
          <w:rStyle w:val="a6"/>
          <w:rFonts w:ascii="Times New Roman" w:hAnsi="Times New Roman" w:cs="Times New Roman"/>
          <w:i/>
          <w:iCs/>
          <w:sz w:val="22"/>
          <w:szCs w:val="22"/>
          <w:shd w:val="clear" w:color="auto" w:fill="FFFF00"/>
        </w:rPr>
      </w:pPr>
    </w:p>
    <w:p w:rsidR="00F63FBD" w:rsidRPr="009F5367" w:rsidRDefault="00F63FBD" w:rsidP="00F63FBD">
      <w:pPr>
        <w:ind w:firstLine="698"/>
        <w:jc w:val="right"/>
        <w:rPr>
          <w:rStyle w:val="a6"/>
          <w:rFonts w:ascii="Times New Roman" w:hAnsi="Times New Roman" w:cs="Times New Roman"/>
          <w:i/>
          <w:iCs/>
          <w:sz w:val="22"/>
          <w:szCs w:val="22"/>
          <w:shd w:val="clear" w:color="auto" w:fill="FFFF00"/>
        </w:rPr>
      </w:pPr>
    </w:p>
    <w:p w:rsidR="00F63FBD" w:rsidRPr="009F5367" w:rsidRDefault="00F63FBD" w:rsidP="00F63FBD">
      <w:pPr>
        <w:ind w:firstLine="698"/>
        <w:jc w:val="right"/>
        <w:rPr>
          <w:rStyle w:val="a6"/>
          <w:rFonts w:ascii="Times New Roman" w:hAnsi="Times New Roman" w:cs="Times New Roman"/>
          <w:i/>
          <w:iCs/>
          <w:sz w:val="22"/>
          <w:szCs w:val="22"/>
          <w:shd w:val="clear" w:color="auto" w:fill="FFFF00"/>
        </w:rPr>
      </w:pPr>
    </w:p>
    <w:p w:rsidR="00F63FBD" w:rsidRPr="009F5367" w:rsidRDefault="00F63FBD" w:rsidP="00F63FBD">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t>Приложение №5</w:t>
      </w:r>
    </w:p>
    <w:p w:rsidR="00F63FBD" w:rsidRPr="009F5367" w:rsidRDefault="00F63FBD" w:rsidP="00F63FBD">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F63FBD" w:rsidRPr="009F5367" w:rsidRDefault="00F63FBD" w:rsidP="00F63FBD">
      <w:pPr>
        <w:ind w:firstLine="720"/>
        <w:rPr>
          <w:rStyle w:val="a5"/>
          <w:rFonts w:ascii="Times New Roman" w:hAnsi="Times New Roman" w:cs="Times New Roman"/>
          <w:i/>
          <w:iCs/>
          <w:sz w:val="22"/>
          <w:szCs w:val="22"/>
          <w:shd w:val="clear" w:color="auto" w:fill="FFFF00"/>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В Администрацию Большеигнатовского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муниципального района</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От 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_____________________________________</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b/>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 xml:space="preserve">                            ЗАЯВЛЕНИЕ (ЗАПРОС)</w:t>
      </w:r>
    </w:p>
    <w:p w:rsidR="00F63FBD" w:rsidRPr="009F5367" w:rsidRDefault="00F63FBD" w:rsidP="00F63FBD">
      <w:pPr>
        <w:pStyle w:val="ab"/>
        <w:rPr>
          <w:rFonts w:ascii="Times New Roman" w:hAnsi="Times New Roman" w:cs="Times New Roman"/>
          <w:b/>
          <w:sz w:val="22"/>
          <w:szCs w:val="22"/>
          <w:shd w:val="clear" w:color="auto" w:fill="FFFFFF" w:themeFill="background1"/>
        </w:rPr>
      </w:pPr>
      <w:r w:rsidRPr="009F5367">
        <w:rPr>
          <w:rFonts w:ascii="Times New Roman" w:hAnsi="Times New Roman" w:cs="Times New Roman"/>
          <w:b/>
          <w:iCs/>
          <w:sz w:val="22"/>
          <w:szCs w:val="22"/>
          <w:shd w:val="clear" w:color="auto" w:fill="FFFFFF" w:themeFill="background1"/>
        </w:rPr>
        <w:t xml:space="preserve">    </w:t>
      </w:r>
      <w:r w:rsidRPr="009F5367">
        <w:rPr>
          <w:rStyle w:val="a6"/>
          <w:rFonts w:ascii="Times New Roman" w:hAnsi="Times New Roman" w:cs="Times New Roman"/>
          <w:iCs/>
          <w:sz w:val="22"/>
          <w:szCs w:val="22"/>
          <w:shd w:val="clear" w:color="auto" w:fill="FFFFFF" w:themeFill="background1"/>
        </w:rPr>
        <w:t>ОБ АННУЛИРОВАНИИ РАЗРЕШЕНИЯ НА УСТАНОВКУ И ЭКСПЛУАТАЦИЮ РЕКЛАМНЫХ</w:t>
      </w:r>
    </w:p>
    <w:p w:rsidR="00F63FBD" w:rsidRPr="009F5367" w:rsidRDefault="00F63FBD" w:rsidP="00F63FBD">
      <w:pPr>
        <w:pStyle w:val="ab"/>
        <w:rPr>
          <w:rFonts w:ascii="Times New Roman" w:hAnsi="Times New Roman" w:cs="Times New Roman"/>
          <w:b/>
          <w:sz w:val="22"/>
          <w:szCs w:val="22"/>
          <w:shd w:val="clear" w:color="auto" w:fill="FFFFFF" w:themeFill="background1"/>
        </w:rPr>
      </w:pPr>
      <w:r w:rsidRPr="009F5367">
        <w:rPr>
          <w:rFonts w:ascii="Times New Roman" w:hAnsi="Times New Roman" w:cs="Times New Roman"/>
          <w:b/>
          <w:iCs/>
          <w:sz w:val="22"/>
          <w:szCs w:val="22"/>
          <w:shd w:val="clear" w:color="auto" w:fill="FFFFFF" w:themeFill="background1"/>
        </w:rPr>
        <w:t xml:space="preserve">                               </w:t>
      </w:r>
      <w:r w:rsidRPr="009F5367">
        <w:rPr>
          <w:rStyle w:val="a6"/>
          <w:rFonts w:ascii="Times New Roman" w:hAnsi="Times New Roman" w:cs="Times New Roman"/>
          <w:iCs/>
          <w:sz w:val="22"/>
          <w:szCs w:val="22"/>
          <w:shd w:val="clear" w:color="auto" w:fill="FFFFFF" w:themeFill="background1"/>
        </w:rPr>
        <w:t>КОНСТРУКЦИЙ</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В соответствии с </w:t>
      </w:r>
      <w:hyperlink r:id="rId212">
        <w:r w:rsidRPr="009F5367">
          <w:rPr>
            <w:rFonts w:ascii="Times New Roman" w:hAnsi="Times New Roman" w:cs="Times New Roman"/>
            <w:iCs/>
            <w:sz w:val="22"/>
            <w:szCs w:val="22"/>
            <w:shd w:val="clear" w:color="auto" w:fill="FFFFFF" w:themeFill="background1"/>
          </w:rPr>
          <w:t>пунктом 2 части 18 статьи 19</w:t>
        </w:r>
      </w:hyperlink>
      <w:r w:rsidRPr="009F5367">
        <w:rPr>
          <w:rFonts w:ascii="Times New Roman" w:hAnsi="Times New Roman" w:cs="Times New Roman"/>
          <w:iCs/>
          <w:sz w:val="22"/>
          <w:szCs w:val="22"/>
          <w:shd w:val="clear" w:color="auto" w:fill="FFFFFF" w:themeFill="background1"/>
        </w:rPr>
        <w:t xml:space="preserve"> Федерального закона от</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13 марта 2006 N 38-ФЗ "О рекламе" прошу принять решение  об аннулировании</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разрешения на установку и эксплуатацию рекламной конструкции N 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выданного "___" ____________ 20___ года.</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Адрес установки и эксплуатации рекламной конструкции:</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Полное наименование заявителя: 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Паспортные данные заявителя: 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индивидуальный</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предприниматель или физическое лицо)</w:t>
      </w:r>
    </w:p>
    <w:p w:rsidR="00F63FBD" w:rsidRPr="009F5367" w:rsidRDefault="00F63FBD" w:rsidP="00F63FBD">
      <w:pPr>
        <w:pStyle w:val="ab"/>
        <w:rPr>
          <w:rFonts w:ascii="Times New Roman" w:hAnsi="Times New Roman" w:cs="Times New Roman"/>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w:t>
      </w:r>
      <w:hyperlink r:id="rId213">
        <w:r w:rsidRPr="009F5367">
          <w:rPr>
            <w:rFonts w:ascii="Times New Roman" w:hAnsi="Times New Roman" w:cs="Times New Roman"/>
            <w:iCs/>
            <w:sz w:val="22"/>
            <w:szCs w:val="22"/>
            <w:shd w:val="clear" w:color="auto" w:fill="FFFFFF" w:themeFill="background1"/>
          </w:rPr>
          <w:t>ИНН</w:t>
        </w:r>
      </w:hyperlink>
      <w:r w:rsidRPr="009F5367">
        <w:rPr>
          <w:rFonts w:ascii="Times New Roman" w:hAnsi="Times New Roman" w:cs="Times New Roman"/>
          <w:iCs/>
          <w:sz w:val="22"/>
          <w:szCs w:val="22"/>
          <w:shd w:val="clear" w:color="auto" w:fill="FFFFFF" w:themeFill="background1"/>
        </w:rPr>
        <w:t xml:space="preserve"> 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КПП 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ОГРН 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ОГРНИП 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индивидуальный</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предприниматель)</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Адрес (местонахождение) заявителя: 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Тел. (факс) (при наличии): 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эл. адрес (при наличии): 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Руководитель организации - заявителя (Ф.И.О., должность):</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Данные представителя заявителя (Ф.И.О., паспортные данные, реквизиты</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документа, подтверждающего полномочия представителя заявителя, тел.):</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от имени заявителя за предоставлением</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государственной услуги обращается представитель)</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 _______________________ 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(дата)      (подпись заявителя)         (расшифровка подписи)</w:t>
      </w:r>
    </w:p>
    <w:p w:rsidR="00F63FBD" w:rsidRPr="009F5367" w:rsidRDefault="00F63FBD" w:rsidP="00F63FBD">
      <w:pPr>
        <w:ind w:firstLine="720"/>
        <w:rPr>
          <w:rStyle w:val="a5"/>
          <w:rFonts w:ascii="Times New Roman" w:hAnsi="Times New Roman" w:cs="Times New Roman"/>
          <w:i/>
          <w:iCs/>
          <w:sz w:val="22"/>
          <w:szCs w:val="22"/>
          <w:shd w:val="clear" w:color="auto" w:fill="FFFF00"/>
        </w:rPr>
      </w:pPr>
    </w:p>
    <w:p w:rsidR="00F63FBD" w:rsidRPr="009F5367" w:rsidRDefault="00F63FBD" w:rsidP="00F63FBD">
      <w:pPr>
        <w:ind w:firstLine="698"/>
        <w:jc w:val="right"/>
        <w:rPr>
          <w:rStyle w:val="a6"/>
          <w:rFonts w:ascii="Times New Roman" w:hAnsi="Times New Roman" w:cs="Times New Roman"/>
          <w:i/>
          <w:iCs/>
          <w:sz w:val="22"/>
          <w:szCs w:val="22"/>
          <w:shd w:val="clear" w:color="auto" w:fill="FFFF00"/>
        </w:rPr>
      </w:pPr>
    </w:p>
    <w:p w:rsidR="00F63FBD" w:rsidRPr="009F5367" w:rsidRDefault="00F63FBD" w:rsidP="00F63FBD">
      <w:pPr>
        <w:ind w:firstLine="698"/>
        <w:jc w:val="right"/>
        <w:rPr>
          <w:rStyle w:val="a6"/>
          <w:rFonts w:ascii="Times New Roman" w:hAnsi="Times New Roman" w:cs="Times New Roman"/>
          <w:i/>
          <w:iCs/>
          <w:sz w:val="22"/>
          <w:szCs w:val="22"/>
          <w:shd w:val="clear" w:color="auto" w:fill="FFFF00"/>
        </w:rPr>
      </w:pPr>
    </w:p>
    <w:p w:rsidR="00F63FBD" w:rsidRPr="009F5367" w:rsidRDefault="00F63FBD" w:rsidP="00F63FBD">
      <w:pPr>
        <w:ind w:firstLine="698"/>
        <w:jc w:val="right"/>
        <w:rPr>
          <w:rFonts w:ascii="Times New Roman" w:hAnsi="Times New Roman" w:cs="Times New Roman"/>
          <w:sz w:val="22"/>
          <w:szCs w:val="22"/>
        </w:rPr>
      </w:pPr>
      <w:bookmarkStart w:id="491" w:name="sub_14001"/>
      <w:bookmarkEnd w:id="491"/>
      <w:r w:rsidRPr="009F5367">
        <w:rPr>
          <w:rStyle w:val="a6"/>
          <w:rFonts w:ascii="Times New Roman" w:hAnsi="Times New Roman" w:cs="Times New Roman"/>
          <w:iCs/>
          <w:color w:val="000000"/>
          <w:sz w:val="22"/>
          <w:szCs w:val="22"/>
        </w:rPr>
        <w:t>Приложение №6</w:t>
      </w:r>
    </w:p>
    <w:p w:rsidR="00F63FBD" w:rsidRPr="009F5367" w:rsidRDefault="00F63FBD" w:rsidP="00F63FBD">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F63FBD" w:rsidRPr="009F5367" w:rsidRDefault="00F63FBD" w:rsidP="00F63FBD">
      <w:pPr>
        <w:ind w:firstLine="720"/>
        <w:rPr>
          <w:rStyle w:val="a5"/>
          <w:rFonts w:ascii="Times New Roman" w:hAnsi="Times New Roman" w:cs="Times New Roman"/>
          <w:i/>
          <w:iCs/>
          <w:sz w:val="22"/>
          <w:szCs w:val="22"/>
          <w:shd w:val="clear" w:color="auto" w:fill="FFFF00"/>
        </w:rPr>
      </w:pPr>
    </w:p>
    <w:p w:rsidR="00F63FBD" w:rsidRPr="009F5367" w:rsidRDefault="00F63FBD" w:rsidP="00F63FBD">
      <w:pPr>
        <w:pStyle w:val="ab"/>
        <w:rPr>
          <w:rFonts w:ascii="Times New Roman" w:hAnsi="Times New Roman" w:cs="Times New Roman"/>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w:t>
      </w:r>
      <w:r w:rsidRPr="009F5367">
        <w:rPr>
          <w:rStyle w:val="a6"/>
          <w:rFonts w:ascii="Times New Roman" w:hAnsi="Times New Roman" w:cs="Times New Roman"/>
          <w:iCs/>
          <w:sz w:val="22"/>
          <w:szCs w:val="22"/>
          <w:shd w:val="clear" w:color="auto" w:fill="FFFFFF" w:themeFill="background1"/>
        </w:rPr>
        <w:t>ЛИСТ СОГЛАСОВАНИЯ N ________</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 ____________________ г.                               _____________</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│Владелец рекламной конструкции          │                              │</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│Адрес и место размещения рекламной      │                              │</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│конструкции                             │                              │</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│Тип и размеры рекламной конструкции     │                              │</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│Вид имущества, к которому присоединяется│                              │</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│рекламная конструкция                   │                              │</w:t>
      </w:r>
    </w:p>
    <w:p w:rsidR="00F63FBD" w:rsidRPr="009F5367" w:rsidRDefault="00F63FBD" w:rsidP="00B12F3F">
      <w:pPr>
        <w:pStyle w:val="ab"/>
        <w:rPr>
          <w:rStyle w:val="a5"/>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w:t>
      </w:r>
      <w:r w:rsidR="00B12F3F">
        <w:rPr>
          <w:rFonts w:ascii="Times New Roman" w:hAnsi="Times New Roman" w:cs="Times New Roman"/>
          <w:iCs/>
          <w:sz w:val="22"/>
          <w:szCs w:val="22"/>
          <w:shd w:val="clear" w:color="auto" w:fill="FFFFFF" w:themeFill="background1"/>
        </w:rPr>
        <w:t>──────────────────────────────┘</w:t>
      </w:r>
    </w:p>
    <w:p w:rsidR="00F63FBD" w:rsidRPr="009F5367" w:rsidRDefault="00F63FBD" w:rsidP="00B12F3F">
      <w:pPr>
        <w:pStyle w:val="ab"/>
        <w:jc w:val="center"/>
        <w:rPr>
          <w:rFonts w:ascii="Times New Roman" w:hAnsi="Times New Roman" w:cs="Times New Roman"/>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СОГЛАСОВАНИЕ</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tbl>
      <w:tblPr>
        <w:tblStyle w:val="af9"/>
        <w:tblW w:w="0" w:type="auto"/>
        <w:tblLook w:val="04A0" w:firstRow="1" w:lastRow="0" w:firstColumn="1" w:lastColumn="0" w:noHBand="0" w:noVBand="1"/>
      </w:tblPr>
      <w:tblGrid>
        <w:gridCol w:w="3237"/>
        <w:gridCol w:w="3238"/>
        <w:gridCol w:w="3238"/>
      </w:tblGrid>
      <w:tr w:rsidR="00F63FBD" w:rsidRPr="009F5367" w:rsidTr="00F63FBD">
        <w:tc>
          <w:tcPr>
            <w:tcW w:w="3237"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Наименование уполномоченного органа</w:t>
            </w:r>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Заключение (согласовано или отказано, с указанием причин)</w:t>
            </w:r>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Должность, ФИО, подпись, дата</w:t>
            </w:r>
          </w:p>
        </w:tc>
      </w:tr>
      <w:tr w:rsidR="00F63FBD" w:rsidRPr="009F5367" w:rsidTr="00F63FBD">
        <w:tc>
          <w:tcPr>
            <w:tcW w:w="3237"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Отдел имущественных и земельных отношений администрации Большеигнатовского муниципального района</w:t>
            </w:r>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r>
      <w:tr w:rsidR="00F63FBD" w:rsidRPr="009F5367" w:rsidTr="00F63FBD">
        <w:tc>
          <w:tcPr>
            <w:tcW w:w="3237"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hyperlink r:id="rId214" w:history="1">
              <w:r w:rsidRPr="009F5367">
                <w:rPr>
                  <w:rStyle w:val="a8"/>
                  <w:rFonts w:ascii="Times New Roman" w:hAnsi="Times New Roman" w:cs="Times New Roman"/>
                  <w:bCs/>
                  <w:iCs/>
                  <w:color w:val="auto"/>
                  <w:sz w:val="22"/>
                  <w:szCs w:val="22"/>
                  <w:shd w:val="clear" w:color="auto" w:fill="FFFFFF" w:themeFill="background1"/>
                </w:rPr>
                <w:t>ОГИБДД ММО МВД России "Ичалковский"</w:t>
              </w:r>
            </w:hyperlink>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r>
      <w:tr w:rsidR="00F63FBD" w:rsidRPr="009F5367" w:rsidTr="00F63FBD">
        <w:tc>
          <w:tcPr>
            <w:tcW w:w="3237"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Иные согласующие организации при необходимости.</w:t>
            </w:r>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r>
      <w:tr w:rsidR="00F63FBD" w:rsidRPr="009F5367" w:rsidTr="00F63FBD">
        <w:tc>
          <w:tcPr>
            <w:tcW w:w="3237"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r>
      <w:tr w:rsidR="00F63FBD" w:rsidRPr="009F5367" w:rsidTr="00F63FBD">
        <w:tc>
          <w:tcPr>
            <w:tcW w:w="3237"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c>
          <w:tcPr>
            <w:tcW w:w="3238" w:type="dxa"/>
          </w:tcPr>
          <w:p w:rsidR="00F63FBD" w:rsidRPr="009F5367" w:rsidRDefault="00F63FBD" w:rsidP="00F63FBD">
            <w:pPr>
              <w:rPr>
                <w:rStyle w:val="a5"/>
                <w:rFonts w:ascii="Times New Roman" w:hAnsi="Times New Roman" w:cs="Times New Roman"/>
                <w:iCs/>
                <w:sz w:val="22"/>
                <w:szCs w:val="22"/>
                <w:shd w:val="clear" w:color="auto" w:fill="FFFFFF" w:themeFill="background1"/>
              </w:rPr>
            </w:pPr>
          </w:p>
        </w:tc>
      </w:tr>
    </w:tbl>
    <w:p w:rsidR="00F63FBD" w:rsidRPr="009F5367" w:rsidRDefault="00F63FBD" w:rsidP="00F63FBD">
      <w:pPr>
        <w:pStyle w:val="ab"/>
        <w:rPr>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
          <w:iCs/>
          <w:sz w:val="22"/>
          <w:szCs w:val="22"/>
          <w:shd w:val="clear" w:color="auto" w:fill="FFFF00"/>
        </w:rPr>
      </w:pPr>
      <w:r w:rsidRPr="009F5367">
        <w:rPr>
          <w:rFonts w:ascii="Times New Roman" w:hAnsi="Times New Roman" w:cs="Times New Roman"/>
          <w:iCs/>
          <w:sz w:val="22"/>
          <w:szCs w:val="22"/>
          <w:shd w:val="clear" w:color="auto" w:fill="FFFFFF" w:themeFill="background1"/>
        </w:rPr>
        <w:t xml:space="preserve">     Начальник ______________________________ /____________________/</w:t>
      </w:r>
    </w:p>
    <w:p w:rsidR="00F63FBD" w:rsidRPr="009F5367" w:rsidRDefault="00F63FBD" w:rsidP="00F63FBD">
      <w:pPr>
        <w:ind w:firstLine="720"/>
        <w:rPr>
          <w:rStyle w:val="a5"/>
          <w:rFonts w:ascii="Times New Roman" w:hAnsi="Times New Roman" w:cs="Times New Roman"/>
          <w:i/>
          <w:iCs/>
          <w:sz w:val="22"/>
          <w:szCs w:val="22"/>
          <w:shd w:val="clear" w:color="auto" w:fill="FFFF00"/>
        </w:rPr>
      </w:pPr>
    </w:p>
    <w:p w:rsidR="00F63FBD" w:rsidRPr="009F5367" w:rsidRDefault="00F63FBD" w:rsidP="00F63FBD">
      <w:pPr>
        <w:ind w:firstLine="698"/>
        <w:jc w:val="right"/>
        <w:rPr>
          <w:rStyle w:val="a6"/>
          <w:rFonts w:ascii="Times New Roman" w:hAnsi="Times New Roman" w:cs="Times New Roman"/>
          <w:i/>
          <w:iCs/>
          <w:sz w:val="22"/>
          <w:szCs w:val="22"/>
          <w:shd w:val="clear" w:color="auto" w:fill="FFFF00"/>
        </w:rPr>
      </w:pPr>
      <w:bookmarkStart w:id="492" w:name="sub_1500"/>
      <w:bookmarkEnd w:id="492"/>
    </w:p>
    <w:p w:rsidR="00F63FBD" w:rsidRPr="009F5367" w:rsidRDefault="00F63FBD" w:rsidP="00F63FBD">
      <w:pPr>
        <w:ind w:firstLine="698"/>
        <w:jc w:val="right"/>
        <w:rPr>
          <w:rFonts w:ascii="Times New Roman" w:hAnsi="Times New Roman" w:cs="Times New Roman"/>
          <w:sz w:val="22"/>
          <w:szCs w:val="22"/>
        </w:rPr>
      </w:pPr>
      <w:bookmarkStart w:id="493" w:name="sub_15001"/>
      <w:bookmarkEnd w:id="493"/>
      <w:r w:rsidRPr="009F5367">
        <w:rPr>
          <w:rStyle w:val="a6"/>
          <w:rFonts w:ascii="Times New Roman" w:hAnsi="Times New Roman" w:cs="Times New Roman"/>
          <w:iCs/>
          <w:color w:val="000000"/>
          <w:sz w:val="22"/>
          <w:szCs w:val="22"/>
        </w:rPr>
        <w:t>Приложение №7</w:t>
      </w:r>
    </w:p>
    <w:p w:rsidR="00F63FBD" w:rsidRPr="009F5367" w:rsidRDefault="00F63FBD" w:rsidP="00F63FBD">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F63FBD" w:rsidRPr="009F5367" w:rsidRDefault="00F63FBD" w:rsidP="00F63FBD">
      <w:pPr>
        <w:ind w:firstLine="720"/>
        <w:rPr>
          <w:rStyle w:val="a5"/>
          <w:rFonts w:ascii="Times New Roman" w:hAnsi="Times New Roman" w:cs="Times New Roman"/>
          <w:i/>
          <w:iCs/>
          <w:sz w:val="22"/>
          <w:szCs w:val="22"/>
          <w:shd w:val="clear" w:color="auto" w:fill="FFFF00"/>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В Администрацию Большеигнатовского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муниципального района</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lastRenderedPageBreak/>
        <w:t xml:space="preserve">                                     от 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(полное наименование заявителя)</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____________________________________</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b/>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w:t>
      </w:r>
      <w:r w:rsidRPr="009F5367">
        <w:rPr>
          <w:rStyle w:val="a6"/>
          <w:rFonts w:ascii="Times New Roman" w:hAnsi="Times New Roman" w:cs="Times New Roman"/>
          <w:iCs/>
          <w:sz w:val="22"/>
          <w:szCs w:val="22"/>
          <w:shd w:val="clear" w:color="auto" w:fill="FFFFFF" w:themeFill="background1"/>
        </w:rPr>
        <w:t>ЗАЯВЛЕНИЕ (ЗАПРОС)</w:t>
      </w:r>
    </w:p>
    <w:p w:rsidR="00F63FBD" w:rsidRPr="009F5367" w:rsidRDefault="00F63FBD" w:rsidP="00F63FBD">
      <w:pPr>
        <w:pStyle w:val="ab"/>
        <w:rPr>
          <w:rFonts w:ascii="Times New Roman" w:hAnsi="Times New Roman" w:cs="Times New Roman"/>
          <w:b/>
          <w:sz w:val="22"/>
          <w:szCs w:val="22"/>
          <w:shd w:val="clear" w:color="auto" w:fill="FFFFFF" w:themeFill="background1"/>
        </w:rPr>
      </w:pPr>
      <w:r w:rsidRPr="009F5367">
        <w:rPr>
          <w:rFonts w:ascii="Times New Roman" w:hAnsi="Times New Roman" w:cs="Times New Roman"/>
          <w:b/>
          <w:iCs/>
          <w:sz w:val="22"/>
          <w:szCs w:val="22"/>
          <w:shd w:val="clear" w:color="auto" w:fill="FFFFFF" w:themeFill="background1"/>
        </w:rPr>
        <w:t xml:space="preserve">  </w:t>
      </w:r>
      <w:r w:rsidRPr="009F5367">
        <w:rPr>
          <w:rStyle w:val="a6"/>
          <w:rFonts w:ascii="Times New Roman" w:hAnsi="Times New Roman" w:cs="Times New Roman"/>
          <w:iCs/>
          <w:sz w:val="22"/>
          <w:szCs w:val="22"/>
          <w:shd w:val="clear" w:color="auto" w:fill="FFFFFF" w:themeFill="background1"/>
        </w:rPr>
        <w:t>О ВЫДАЧЕ РАЗРЕШЕНИЯ НА УСТАНОВКУ И ЭКСПЛУАТАЦИЮ РЕКЛАМНЫХ КОНСТРУКЦИЙ</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Прошу выдать разрешение на установку и эксплуатацию рекламной конструкции</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(указать тип и вид рекламной конструкции)</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 адресу: 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Размер информационного поля ___________ x __________ м.</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(высота)     (ширина)</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Количество сторон: 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Площадь информационного поля: 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Срок действия    разрешения    на установку      и эксплуатацию рекламной</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конструкции: 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Данные заявителя:</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Полное наименование заявителя: 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Паспортные данные заявителя: 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индивидуальный предприниматель или физическое лицо)</w:t>
      </w:r>
    </w:p>
    <w:p w:rsidR="00F63FBD" w:rsidRPr="009F5367" w:rsidRDefault="00F63FBD" w:rsidP="00F63FBD">
      <w:pPr>
        <w:pStyle w:val="ab"/>
        <w:rPr>
          <w:rFonts w:ascii="Times New Roman" w:hAnsi="Times New Roman" w:cs="Times New Roman"/>
          <w:sz w:val="22"/>
          <w:szCs w:val="22"/>
          <w:shd w:val="clear" w:color="auto" w:fill="FFFFFF" w:themeFill="background1"/>
        </w:rPr>
      </w:pPr>
      <w:hyperlink r:id="rId215">
        <w:r w:rsidRPr="009F5367">
          <w:rPr>
            <w:rFonts w:ascii="Times New Roman" w:hAnsi="Times New Roman" w:cs="Times New Roman"/>
            <w:iCs/>
            <w:sz w:val="22"/>
            <w:szCs w:val="22"/>
            <w:shd w:val="clear" w:color="auto" w:fill="FFFFFF" w:themeFill="background1"/>
          </w:rPr>
          <w:t>ИНН</w:t>
        </w:r>
      </w:hyperlink>
      <w:r w:rsidRPr="009F5367">
        <w:rPr>
          <w:rFonts w:ascii="Times New Roman" w:hAnsi="Times New Roman" w:cs="Times New Roman"/>
          <w:iCs/>
          <w:sz w:val="22"/>
          <w:szCs w:val="22"/>
          <w:shd w:val="clear" w:color="auto" w:fill="FFFFFF" w:themeFill="background1"/>
        </w:rPr>
        <w:t xml:space="preserve"> 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КПП 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ОГРН 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ОГРНИП 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индивидуальный</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предприниматель)</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Банковские реквизиты 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Адрес (местонахождение) заявителя: 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Фактический адрес (местонахождение) заявителя: 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Почтовый адрес заявителя: 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Тел. (факс) (при наличии): 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Эл. адрес (при наличии): 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Телефон для экстренной связи в случае аварийной ситуации 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Руководитель организации - заявителя (Ф.И.О., должность) 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Данные представителя заявителя (Ф.И.О., паспортные   данные,    реквизиты</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документа, подтверждающего полномочия представителя заявителя, тел.): 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от имени заявителя за предоставлением</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государственной услуги обращается представитель)</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Приложение (приложенные документы заявитель указывает самостоятельно</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При повторном    обращении    после получения    уведомления    об отказе</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 рассмотрении запроса       о предоставлении    государственной услуги и</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прилагаемых к нему    документов     заявитель    указывает    документы,</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подтверждающие устранение обстоятельств послуживших основанием для отказа</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 рассмотрении запроса    о предоставлении    государственной    услуги и</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прилагаемых к нему документов):</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lastRenderedPageBreak/>
        <w:t>Разрешение на установку и эксплуатацию рекламной конструкций прошу выдать</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/направить (нужное подчеркнуть):</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лично</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почтовым отправлением</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Подпись заявителя:</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 _____________ / _____________________________________/</w:t>
      </w:r>
    </w:p>
    <w:p w:rsidR="00F63FBD" w:rsidRPr="009F5367" w:rsidRDefault="00F63FBD" w:rsidP="00F63FBD">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(должность)        (подпись)            (расшифровка подписи) М.П.</w:t>
      </w:r>
    </w:p>
    <w:p w:rsidR="00F63FBD" w:rsidRPr="009F5367" w:rsidRDefault="00F63FBD" w:rsidP="00F63FBD">
      <w:pPr>
        <w:ind w:firstLine="720"/>
        <w:rPr>
          <w:rStyle w:val="a5"/>
          <w:rFonts w:ascii="Times New Roman" w:hAnsi="Times New Roman" w:cs="Times New Roman"/>
          <w:iCs/>
          <w:sz w:val="22"/>
          <w:szCs w:val="22"/>
          <w:shd w:val="clear" w:color="auto" w:fill="FFFFFF" w:themeFill="background1"/>
        </w:rPr>
      </w:pPr>
    </w:p>
    <w:p w:rsidR="00F63FBD" w:rsidRPr="009F5367" w:rsidRDefault="00F63FBD" w:rsidP="00F63FBD">
      <w:pPr>
        <w:ind w:firstLine="698"/>
        <w:jc w:val="right"/>
        <w:rPr>
          <w:rStyle w:val="a5"/>
          <w:rFonts w:ascii="Times New Roman" w:hAnsi="Times New Roman" w:cs="Times New Roman"/>
          <w:b/>
          <w:i/>
          <w:iCs/>
          <w:sz w:val="22"/>
          <w:szCs w:val="22"/>
          <w:shd w:val="clear" w:color="auto" w:fill="FFFF00"/>
        </w:rPr>
      </w:pPr>
    </w:p>
    <w:p w:rsidR="00B12F3F" w:rsidRPr="009F5367" w:rsidRDefault="00B12F3F" w:rsidP="00B12F3F">
      <w:pPr>
        <w:numPr>
          <w:ilvl w:val="0"/>
          <w:numId w:val="1"/>
        </w:numPr>
        <w:tabs>
          <w:tab w:val="left" w:pos="5670"/>
          <w:tab w:val="left" w:pos="6663"/>
          <w:tab w:val="left" w:pos="7513"/>
          <w:tab w:val="left" w:pos="7938"/>
        </w:tabs>
        <w:ind w:left="0" w:firstLine="567"/>
        <w:jc w:val="center"/>
        <w:rPr>
          <w:rFonts w:ascii="Times New Roman" w:hAnsi="Times New Roman" w:cs="Times New Roman"/>
          <w:b/>
          <w:noProof/>
          <w:kern w:val="1"/>
          <w:sz w:val="22"/>
          <w:szCs w:val="22"/>
        </w:rPr>
      </w:pPr>
      <w:r w:rsidRPr="009F5367">
        <w:rPr>
          <w:rFonts w:ascii="Times New Roman" w:hAnsi="Times New Roman" w:cs="Times New Roman"/>
          <w:b/>
          <w:noProof/>
          <w:kern w:val="1"/>
          <w:sz w:val="22"/>
          <w:szCs w:val="22"/>
          <w:lang w:eastAsia="ru-RU" w:bidi="ar-SA"/>
        </w:rPr>
        <w:drawing>
          <wp:inline distT="0" distB="0" distL="0" distR="0" wp14:anchorId="146A61C4" wp14:editId="50356422">
            <wp:extent cx="584835" cy="605790"/>
            <wp:effectExtent l="0" t="0" r="5715" b="3810"/>
            <wp:docPr id="7" name="Рисунок 7"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835" cy="605790"/>
                    </a:xfrm>
                    <a:prstGeom prst="rect">
                      <a:avLst/>
                    </a:prstGeom>
                    <a:noFill/>
                    <a:ln>
                      <a:noFill/>
                    </a:ln>
                  </pic:spPr>
                </pic:pic>
              </a:graphicData>
            </a:graphic>
          </wp:inline>
        </w:drawing>
      </w:r>
    </w:p>
    <w:p w:rsidR="00B12F3F" w:rsidRPr="009F5367" w:rsidRDefault="00B12F3F" w:rsidP="00B12F3F">
      <w:pPr>
        <w:numPr>
          <w:ilvl w:val="0"/>
          <w:numId w:val="1"/>
        </w:numPr>
        <w:tabs>
          <w:tab w:val="left" w:pos="5670"/>
          <w:tab w:val="left" w:pos="6663"/>
          <w:tab w:val="left" w:pos="7513"/>
          <w:tab w:val="left" w:pos="7938"/>
        </w:tabs>
        <w:ind w:left="0" w:firstLine="567"/>
        <w:jc w:val="center"/>
        <w:rPr>
          <w:rFonts w:ascii="Times New Roman" w:hAnsi="Times New Roman" w:cs="Times New Roman"/>
          <w:b/>
          <w:kern w:val="1"/>
          <w:sz w:val="22"/>
          <w:szCs w:val="22"/>
          <w:lang w:eastAsia="ar-SA"/>
        </w:rPr>
      </w:pPr>
      <w:r w:rsidRPr="009F5367">
        <w:rPr>
          <w:rFonts w:ascii="Times New Roman" w:hAnsi="Times New Roman" w:cs="Times New Roman"/>
          <w:b/>
          <w:kern w:val="1"/>
          <w:sz w:val="22"/>
          <w:szCs w:val="22"/>
          <w:lang w:eastAsia="ar-SA"/>
        </w:rPr>
        <w:t xml:space="preserve">                      </w:t>
      </w:r>
    </w:p>
    <w:p w:rsidR="00B12F3F" w:rsidRPr="009F5367" w:rsidRDefault="00B12F3F" w:rsidP="00B12F3F">
      <w:pPr>
        <w:numPr>
          <w:ilvl w:val="0"/>
          <w:numId w:val="1"/>
        </w:numPr>
        <w:tabs>
          <w:tab w:val="left" w:pos="5670"/>
          <w:tab w:val="left" w:pos="6663"/>
          <w:tab w:val="left" w:pos="7513"/>
          <w:tab w:val="left" w:pos="7938"/>
        </w:tabs>
        <w:ind w:left="0" w:firstLine="567"/>
        <w:jc w:val="center"/>
        <w:rPr>
          <w:rFonts w:ascii="Times New Roman" w:hAnsi="Times New Roman" w:cs="Times New Roman"/>
          <w:b/>
          <w:kern w:val="1"/>
          <w:sz w:val="22"/>
          <w:szCs w:val="22"/>
          <w:lang w:eastAsia="ar-SA"/>
        </w:rPr>
      </w:pPr>
      <w:r w:rsidRPr="009F5367">
        <w:rPr>
          <w:rFonts w:ascii="Times New Roman" w:hAnsi="Times New Roman" w:cs="Times New Roman"/>
          <w:b/>
          <w:kern w:val="1"/>
          <w:sz w:val="22"/>
          <w:szCs w:val="22"/>
          <w:lang w:eastAsia="ar-SA"/>
        </w:rPr>
        <w:t>Администрация Большеигнатовского муниципального района Республики Мордовия</w:t>
      </w:r>
    </w:p>
    <w:p w:rsidR="00B12F3F" w:rsidRPr="009F5367" w:rsidRDefault="00B12F3F" w:rsidP="00B12F3F">
      <w:pPr>
        <w:keepNext/>
        <w:numPr>
          <w:ilvl w:val="0"/>
          <w:numId w:val="1"/>
        </w:numPr>
        <w:ind w:left="0" w:firstLine="567"/>
        <w:outlineLvl w:val="1"/>
        <w:rPr>
          <w:rFonts w:ascii="Times New Roman" w:hAnsi="Times New Roman" w:cs="Times New Roman"/>
          <w:b/>
          <w:bCs/>
          <w:kern w:val="1"/>
          <w:sz w:val="22"/>
          <w:szCs w:val="22"/>
          <w:lang w:eastAsia="ar-SA"/>
        </w:rPr>
      </w:pPr>
    </w:p>
    <w:p w:rsidR="00B12F3F" w:rsidRPr="009F5367" w:rsidRDefault="00B12F3F" w:rsidP="00B12F3F">
      <w:pPr>
        <w:keepNext/>
        <w:numPr>
          <w:ilvl w:val="0"/>
          <w:numId w:val="1"/>
        </w:numPr>
        <w:ind w:left="0" w:firstLine="567"/>
        <w:jc w:val="center"/>
        <w:outlineLvl w:val="1"/>
        <w:rPr>
          <w:rFonts w:ascii="Times New Roman" w:hAnsi="Times New Roman" w:cs="Times New Roman"/>
          <w:b/>
          <w:bCs/>
          <w:kern w:val="1"/>
          <w:sz w:val="22"/>
          <w:szCs w:val="22"/>
          <w:lang w:eastAsia="ar-SA"/>
        </w:rPr>
      </w:pPr>
      <w:r w:rsidRPr="009F5367">
        <w:rPr>
          <w:rFonts w:ascii="Times New Roman" w:hAnsi="Times New Roman" w:cs="Times New Roman"/>
          <w:b/>
          <w:bCs/>
          <w:kern w:val="1"/>
          <w:sz w:val="22"/>
          <w:szCs w:val="22"/>
          <w:lang w:eastAsia="ar-SA"/>
        </w:rPr>
        <w:t>ПОСТАНОВЛЕНИЕ</w:t>
      </w:r>
    </w:p>
    <w:p w:rsidR="00B12F3F" w:rsidRPr="009F5367" w:rsidRDefault="00B12F3F" w:rsidP="00B12F3F">
      <w:pPr>
        <w:numPr>
          <w:ilvl w:val="0"/>
          <w:numId w:val="1"/>
        </w:numPr>
        <w:tabs>
          <w:tab w:val="center" w:pos="4677"/>
        </w:tabs>
        <w:ind w:left="0" w:firstLine="567"/>
        <w:jc w:val="center"/>
        <w:rPr>
          <w:rFonts w:ascii="Times New Roman" w:hAnsi="Times New Roman" w:cs="Times New Roman"/>
          <w:kern w:val="1"/>
          <w:sz w:val="22"/>
          <w:szCs w:val="22"/>
          <w:lang w:eastAsia="ar-SA"/>
        </w:rPr>
      </w:pPr>
      <w:r w:rsidRPr="009F5367">
        <w:rPr>
          <w:rFonts w:ascii="Times New Roman" w:hAnsi="Times New Roman" w:cs="Times New Roman"/>
          <w:kern w:val="1"/>
          <w:sz w:val="22"/>
          <w:szCs w:val="22"/>
          <w:lang w:eastAsia="ar-SA"/>
        </w:rPr>
        <w:t xml:space="preserve">   </w:t>
      </w:r>
    </w:p>
    <w:p w:rsidR="00B12F3F" w:rsidRPr="009F5367" w:rsidRDefault="00B12F3F" w:rsidP="00B12F3F">
      <w:pPr>
        <w:numPr>
          <w:ilvl w:val="0"/>
          <w:numId w:val="1"/>
        </w:numPr>
        <w:tabs>
          <w:tab w:val="center" w:pos="4677"/>
        </w:tabs>
        <w:ind w:left="0" w:firstLine="567"/>
        <w:jc w:val="center"/>
        <w:rPr>
          <w:rFonts w:ascii="Times New Roman" w:hAnsi="Times New Roman" w:cs="Times New Roman"/>
          <w:kern w:val="1"/>
          <w:sz w:val="22"/>
          <w:szCs w:val="22"/>
          <w:lang w:eastAsia="ar-SA"/>
        </w:rPr>
      </w:pPr>
    </w:p>
    <w:p w:rsidR="00B12F3F" w:rsidRPr="009F5367" w:rsidRDefault="00B12F3F" w:rsidP="00B12F3F">
      <w:pPr>
        <w:tabs>
          <w:tab w:val="center" w:pos="4677"/>
        </w:tabs>
        <w:ind w:left="567"/>
        <w:rPr>
          <w:rFonts w:ascii="Times New Roman" w:hAnsi="Times New Roman" w:cs="Times New Roman"/>
          <w:kern w:val="1"/>
          <w:sz w:val="22"/>
          <w:szCs w:val="22"/>
          <w:lang w:eastAsia="ar-SA"/>
        </w:rPr>
      </w:pPr>
      <w:r w:rsidRPr="009F5367">
        <w:rPr>
          <w:rFonts w:ascii="Times New Roman" w:hAnsi="Times New Roman" w:cs="Times New Roman"/>
          <w:kern w:val="1"/>
          <w:sz w:val="22"/>
          <w:szCs w:val="22"/>
          <w:lang w:eastAsia="ar-SA"/>
        </w:rPr>
        <w:t xml:space="preserve">07  марта  2023 г.                                                        </w:t>
      </w:r>
      <w:r>
        <w:rPr>
          <w:rFonts w:ascii="Times New Roman" w:hAnsi="Times New Roman" w:cs="Times New Roman"/>
          <w:kern w:val="1"/>
          <w:sz w:val="22"/>
          <w:szCs w:val="22"/>
          <w:lang w:eastAsia="ar-SA"/>
        </w:rPr>
        <w:t xml:space="preserve">                            </w:t>
      </w:r>
      <w:r w:rsidRPr="009F5367">
        <w:rPr>
          <w:rFonts w:ascii="Times New Roman" w:hAnsi="Times New Roman" w:cs="Times New Roman"/>
          <w:kern w:val="1"/>
          <w:sz w:val="22"/>
          <w:szCs w:val="22"/>
          <w:lang w:eastAsia="ar-SA"/>
        </w:rPr>
        <w:t xml:space="preserve">                       № 101</w:t>
      </w:r>
    </w:p>
    <w:p w:rsidR="00B12F3F" w:rsidRPr="009F5367" w:rsidRDefault="00B12F3F" w:rsidP="00B12F3F">
      <w:pPr>
        <w:numPr>
          <w:ilvl w:val="0"/>
          <w:numId w:val="1"/>
        </w:numPr>
        <w:tabs>
          <w:tab w:val="center" w:pos="4677"/>
        </w:tabs>
        <w:ind w:left="0" w:firstLine="567"/>
        <w:jc w:val="center"/>
        <w:rPr>
          <w:rFonts w:ascii="Times New Roman" w:hAnsi="Times New Roman" w:cs="Times New Roman"/>
          <w:kern w:val="1"/>
          <w:sz w:val="22"/>
          <w:szCs w:val="22"/>
          <w:lang w:eastAsia="ar-SA"/>
        </w:rPr>
      </w:pPr>
    </w:p>
    <w:p w:rsidR="00B12F3F" w:rsidRPr="009F5367" w:rsidRDefault="00B12F3F" w:rsidP="00B12F3F">
      <w:pPr>
        <w:widowControl w:val="0"/>
        <w:numPr>
          <w:ilvl w:val="0"/>
          <w:numId w:val="1"/>
        </w:numPr>
        <w:ind w:left="0" w:firstLine="567"/>
        <w:jc w:val="center"/>
        <w:outlineLvl w:val="0"/>
        <w:rPr>
          <w:rFonts w:ascii="Times New Roman" w:eastAsia="Symbol" w:hAnsi="Times New Roman" w:cs="Times New Roman"/>
          <w:color w:val="26282F"/>
          <w:kern w:val="1"/>
          <w:sz w:val="22"/>
          <w:szCs w:val="22"/>
        </w:rPr>
      </w:pPr>
      <w:r w:rsidRPr="009F5367">
        <w:rPr>
          <w:rFonts w:ascii="Times New Roman" w:hAnsi="Times New Roman" w:cs="Times New Roman"/>
          <w:kern w:val="1"/>
          <w:sz w:val="22"/>
          <w:szCs w:val="22"/>
          <w:lang w:eastAsia="ar-SA"/>
        </w:rPr>
        <w:t>с. Большое Игнатово</w:t>
      </w:r>
    </w:p>
    <w:p w:rsidR="00B12F3F" w:rsidRPr="009F5367" w:rsidRDefault="00B12F3F" w:rsidP="00B12F3F">
      <w:pPr>
        <w:pStyle w:val="1"/>
        <w:spacing w:before="0" w:after="0"/>
        <w:ind w:right="708"/>
        <w:jc w:val="both"/>
        <w:rPr>
          <w:rStyle w:val="a5"/>
          <w:rFonts w:ascii="Times New Roman" w:hAnsi="Times New Roman" w:cs="Times New Roman"/>
          <w:b w:val="0"/>
          <w:color w:val="auto"/>
          <w:sz w:val="22"/>
          <w:szCs w:val="22"/>
        </w:rPr>
      </w:pPr>
      <w:r w:rsidRPr="009F5367">
        <w:rPr>
          <w:rFonts w:ascii="Times New Roman" w:eastAsia="Symbol" w:hAnsi="Times New Roman" w:cs="Times New Roman"/>
          <w:b w:val="0"/>
          <w:color w:val="auto"/>
          <w:kern w:val="1"/>
          <w:sz w:val="22"/>
          <w:szCs w:val="22"/>
        </w:rPr>
        <w:t xml:space="preserve">Об утверждении </w:t>
      </w:r>
      <w:r w:rsidRPr="009F5367">
        <w:rPr>
          <w:rFonts w:ascii="Times New Roman" w:hAnsi="Times New Roman" w:cs="Times New Roman"/>
          <w:b w:val="0"/>
          <w:color w:val="auto"/>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9F5367">
        <w:rPr>
          <w:rStyle w:val="a5"/>
          <w:rFonts w:ascii="Times New Roman" w:hAnsi="Times New Roman" w:cs="Times New Roman"/>
          <w:b w:val="0"/>
          <w:color w:val="auto"/>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p>
    <w:p w:rsidR="00B12F3F" w:rsidRPr="009F5367" w:rsidRDefault="00B12F3F" w:rsidP="00B12F3F">
      <w:pPr>
        <w:widowControl w:val="0"/>
        <w:numPr>
          <w:ilvl w:val="0"/>
          <w:numId w:val="1"/>
        </w:numPr>
        <w:ind w:left="0" w:right="1416" w:firstLine="567"/>
        <w:jc w:val="both"/>
        <w:outlineLvl w:val="0"/>
        <w:rPr>
          <w:rFonts w:ascii="Times New Roman" w:hAnsi="Times New Roman" w:cs="Times New Roman"/>
          <w:sz w:val="22"/>
          <w:szCs w:val="22"/>
        </w:rPr>
      </w:pPr>
    </w:p>
    <w:p w:rsidR="00B12F3F" w:rsidRPr="009F5367" w:rsidRDefault="00B12F3F" w:rsidP="00B12F3F">
      <w:pPr>
        <w:ind w:firstLine="567"/>
        <w:jc w:val="both"/>
        <w:rPr>
          <w:rFonts w:ascii="Times New Roman" w:hAnsi="Times New Roman" w:cs="Times New Roman"/>
          <w:kern w:val="1"/>
          <w:sz w:val="22"/>
          <w:szCs w:val="22"/>
          <w:lang w:eastAsia="ar-SA"/>
        </w:rPr>
      </w:pPr>
      <w:r w:rsidRPr="009F5367">
        <w:rPr>
          <w:rFonts w:ascii="Times New Roman" w:hAnsi="Times New Roman" w:cs="Times New Roman"/>
          <w:sz w:val="22"/>
          <w:szCs w:val="22"/>
        </w:rPr>
        <w:t xml:space="preserve">В </w:t>
      </w:r>
      <w:r w:rsidRPr="009F5367">
        <w:rPr>
          <w:rFonts w:ascii="Times New Roman" w:hAnsi="Times New Roman" w:cs="Times New Roman"/>
          <w:bCs/>
          <w:sz w:val="22"/>
          <w:szCs w:val="22"/>
        </w:rPr>
        <w:t xml:space="preserve"> соответствии с</w:t>
      </w:r>
      <w:r w:rsidRPr="009F5367">
        <w:rPr>
          <w:rFonts w:ascii="Times New Roman" w:hAnsi="Times New Roman" w:cs="Times New Roman"/>
          <w:sz w:val="22"/>
          <w:szCs w:val="22"/>
        </w:rPr>
        <w:t xml:space="preserve">  Федеральным законом от 2 мая 2006 г. № 59-ФЗ «О порядке рассмотрения обращений граждан Российской Федерации», </w:t>
      </w:r>
      <w:r w:rsidRPr="009F5367">
        <w:rPr>
          <w:rFonts w:ascii="Times New Roman" w:hAnsi="Times New Roman" w:cs="Times New Roman"/>
          <w:bCs/>
          <w:sz w:val="22"/>
          <w:szCs w:val="22"/>
        </w:rPr>
        <w:t xml:space="preserve">Постановлением Правительства Российской Федерации </w:t>
      </w:r>
      <w:hyperlink r:id="rId216" w:history="1">
        <w:r w:rsidRPr="009F5367">
          <w:rPr>
            <w:rFonts w:ascii="Times New Roman" w:eastAsia="Times New Roman" w:hAnsi="Times New Roman" w:cs="Times New Roman"/>
            <w:kern w:val="0"/>
            <w:sz w:val="22"/>
            <w:szCs w:val="22"/>
            <w:lang w:eastAsia="ru-RU" w:bidi="ar-SA"/>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9F5367">
        <w:rPr>
          <w:rFonts w:ascii="Times New Roman" w:eastAsia="Times New Roman" w:hAnsi="Times New Roman" w:cs="Times New Roman"/>
          <w:b/>
          <w:bCs/>
          <w:kern w:val="0"/>
          <w:sz w:val="22"/>
          <w:szCs w:val="22"/>
          <w:lang w:eastAsia="ru-RU" w:bidi="ar-SA"/>
        </w:rPr>
        <w:t>»</w:t>
      </w:r>
      <w:r w:rsidRPr="009F5367">
        <w:rPr>
          <w:rFonts w:ascii="Times New Roman" w:eastAsia="Times New Roman" w:hAnsi="Times New Roman" w:cs="Times New Roman"/>
          <w:kern w:val="0"/>
          <w:sz w:val="22"/>
          <w:szCs w:val="22"/>
          <w:lang w:eastAsia="ru-RU" w:bidi="ar-SA"/>
        </w:rPr>
        <w:t xml:space="preserve">, </w:t>
      </w:r>
      <w:r w:rsidRPr="009F5367">
        <w:rPr>
          <w:rFonts w:ascii="Times New Roman" w:hAnsi="Times New Roman" w:cs="Times New Roman"/>
          <w:kern w:val="1"/>
          <w:sz w:val="22"/>
          <w:szCs w:val="22"/>
          <w:lang w:eastAsia="ar-SA"/>
        </w:rPr>
        <w:t xml:space="preserve">Администрация Большеигнатовского муниципального района  </w:t>
      </w:r>
      <w:r w:rsidRPr="009F5367">
        <w:rPr>
          <w:rFonts w:ascii="Times New Roman" w:hAnsi="Times New Roman" w:cs="Times New Roman"/>
          <w:b/>
          <w:kern w:val="1"/>
          <w:sz w:val="22"/>
          <w:szCs w:val="22"/>
          <w:lang w:eastAsia="ar-SA"/>
        </w:rPr>
        <w:t>п</w:t>
      </w:r>
      <w:r w:rsidRPr="009F5367">
        <w:rPr>
          <w:rFonts w:ascii="Times New Roman" w:hAnsi="Times New Roman" w:cs="Times New Roman"/>
          <w:b/>
          <w:bCs/>
          <w:kern w:val="1"/>
          <w:sz w:val="22"/>
          <w:szCs w:val="22"/>
          <w:lang w:eastAsia="ar-SA"/>
        </w:rPr>
        <w:t>остановляет</w:t>
      </w:r>
      <w:r w:rsidRPr="009F5367">
        <w:rPr>
          <w:rFonts w:ascii="Times New Roman" w:hAnsi="Times New Roman" w:cs="Times New Roman"/>
          <w:bCs/>
          <w:kern w:val="1"/>
          <w:sz w:val="22"/>
          <w:szCs w:val="22"/>
          <w:lang w:eastAsia="ar-SA"/>
        </w:rPr>
        <w:t>:</w:t>
      </w:r>
      <w:r w:rsidRPr="009F5367">
        <w:rPr>
          <w:rFonts w:ascii="Times New Roman" w:hAnsi="Times New Roman" w:cs="Times New Roman"/>
          <w:kern w:val="1"/>
          <w:sz w:val="22"/>
          <w:szCs w:val="22"/>
          <w:lang w:eastAsia="ar-SA"/>
        </w:rPr>
        <w:t xml:space="preserve">   </w:t>
      </w:r>
    </w:p>
    <w:p w:rsidR="00B12F3F" w:rsidRPr="009F5367" w:rsidRDefault="00B12F3F" w:rsidP="00B12F3F">
      <w:pPr>
        <w:ind w:firstLine="567"/>
        <w:jc w:val="both"/>
        <w:rPr>
          <w:rFonts w:ascii="Times New Roman" w:eastAsia="Times New Roman" w:hAnsi="Times New Roman" w:cs="Times New Roman"/>
          <w:kern w:val="0"/>
          <w:sz w:val="22"/>
          <w:szCs w:val="22"/>
          <w:lang w:eastAsia="ru-RU" w:bidi="ar-SA"/>
        </w:rPr>
      </w:pPr>
      <w:r w:rsidRPr="009F5367">
        <w:rPr>
          <w:rFonts w:ascii="Times New Roman" w:hAnsi="Times New Roman" w:cs="Times New Roman"/>
          <w:kern w:val="1"/>
          <w:sz w:val="22"/>
          <w:szCs w:val="22"/>
          <w:lang w:eastAsia="ar-SA"/>
        </w:rPr>
        <w:t xml:space="preserve">  </w:t>
      </w:r>
    </w:p>
    <w:p w:rsidR="00B12F3F" w:rsidRPr="009F5367" w:rsidRDefault="00B12F3F" w:rsidP="00B12F3F">
      <w:pPr>
        <w:pStyle w:val="af5"/>
        <w:widowControl w:val="0"/>
        <w:numPr>
          <w:ilvl w:val="0"/>
          <w:numId w:val="4"/>
        </w:numPr>
        <w:ind w:left="0" w:firstLine="643"/>
        <w:jc w:val="both"/>
        <w:outlineLvl w:val="0"/>
        <w:rPr>
          <w:rStyle w:val="a5"/>
          <w:rFonts w:ascii="Times New Roman" w:hAnsi="Times New Roman" w:cs="Times New Roman"/>
          <w:sz w:val="22"/>
          <w:szCs w:val="22"/>
        </w:rPr>
      </w:pPr>
      <w:r w:rsidRPr="009F5367">
        <w:rPr>
          <w:rFonts w:ascii="Times New Roman" w:eastAsia="Symbol" w:hAnsi="Times New Roman" w:cs="Times New Roman"/>
          <w:bCs/>
          <w:color w:val="000000"/>
          <w:kern w:val="1"/>
          <w:sz w:val="22"/>
          <w:szCs w:val="22"/>
          <w:lang w:eastAsia="ar-SA"/>
        </w:rPr>
        <w:t xml:space="preserve">Утвердить прилагаемый Административный регламент </w:t>
      </w:r>
      <w:r w:rsidRPr="009F5367">
        <w:rPr>
          <w:rFonts w:ascii="Times New Roman" w:hAnsi="Times New Roman" w:cs="Times New Roman"/>
          <w:sz w:val="22"/>
          <w:szCs w:val="22"/>
        </w:rPr>
        <w:t xml:space="preserve">предоставления Администрацией Большеигнатовского  муниципального района муниципальной услуги </w:t>
      </w:r>
      <w:r w:rsidRPr="009F5367">
        <w:rPr>
          <w:rStyle w:val="a5"/>
          <w:rFonts w:ascii="Times New Roman" w:hAnsi="Times New Roman" w:cs="Times New Roman"/>
          <w:sz w:val="22"/>
          <w:szCs w:val="22"/>
        </w:rPr>
        <w:t>«</w:t>
      </w:r>
      <w:r w:rsidRPr="009F5367">
        <w:rPr>
          <w:rFonts w:ascii="Times New Roman" w:hAnsi="Times New Roman" w:cs="Times New Roman"/>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color w:val="000000"/>
          <w:sz w:val="22"/>
          <w:szCs w:val="22"/>
        </w:rPr>
        <w:t>».</w:t>
      </w:r>
    </w:p>
    <w:p w:rsidR="00B12F3F" w:rsidRPr="009F5367" w:rsidRDefault="00B12F3F" w:rsidP="00B12F3F">
      <w:pPr>
        <w:widowControl w:val="0"/>
        <w:numPr>
          <w:ilvl w:val="0"/>
          <w:numId w:val="1"/>
        </w:numPr>
        <w:ind w:left="0" w:right="-1" w:firstLine="851"/>
        <w:jc w:val="both"/>
        <w:outlineLvl w:val="0"/>
        <w:rPr>
          <w:rFonts w:ascii="Times New Roman" w:hAnsi="Times New Roman" w:cs="Times New Roman"/>
          <w:sz w:val="22"/>
          <w:szCs w:val="22"/>
        </w:rPr>
      </w:pPr>
      <w:r w:rsidRPr="009F5367">
        <w:rPr>
          <w:rFonts w:ascii="Times New Roman" w:hAnsi="Times New Roman" w:cs="Times New Roman"/>
          <w:bCs/>
          <w:color w:val="000000"/>
          <w:sz w:val="22"/>
          <w:szCs w:val="22"/>
          <w:lang w:eastAsia="ar-SA"/>
        </w:rPr>
        <w:t>2. Признать утратившими силу следующие постановления Администрации Большеигнатовского муниципального района:</w:t>
      </w:r>
    </w:p>
    <w:p w:rsidR="00B12F3F" w:rsidRPr="009F5367" w:rsidRDefault="00B12F3F" w:rsidP="00B12F3F">
      <w:pPr>
        <w:widowControl w:val="0"/>
        <w:numPr>
          <w:ilvl w:val="0"/>
          <w:numId w:val="1"/>
        </w:numPr>
        <w:ind w:left="0" w:right="-1" w:firstLine="851"/>
        <w:jc w:val="both"/>
        <w:outlineLvl w:val="0"/>
        <w:rPr>
          <w:rStyle w:val="a5"/>
          <w:rFonts w:ascii="Times New Roman" w:hAnsi="Times New Roman" w:cs="Times New Roman"/>
          <w:sz w:val="22"/>
          <w:szCs w:val="22"/>
        </w:rPr>
      </w:pPr>
      <w:r w:rsidRPr="009F5367">
        <w:rPr>
          <w:rFonts w:ascii="Times New Roman" w:hAnsi="Times New Roman" w:cs="Times New Roman"/>
          <w:bCs/>
          <w:color w:val="000000"/>
          <w:sz w:val="22"/>
          <w:szCs w:val="22"/>
          <w:lang w:eastAsia="ar-SA"/>
        </w:rPr>
        <w:t xml:space="preserve">- от </w:t>
      </w:r>
      <w:r w:rsidRPr="009F5367">
        <w:rPr>
          <w:rFonts w:ascii="Times New Roman" w:hAnsi="Times New Roman" w:cs="Times New Roman"/>
          <w:sz w:val="22"/>
          <w:szCs w:val="22"/>
        </w:rPr>
        <w:t>24.06.2013г. № 313 «</w:t>
      </w:r>
      <w:r w:rsidRPr="009F5367">
        <w:rPr>
          <w:rFonts w:ascii="Times New Roman" w:hAnsi="Times New Roman" w:cs="Times New Roman"/>
          <w:bCs/>
          <w:sz w:val="22"/>
          <w:szCs w:val="22"/>
          <w:lang w:eastAsia="ar-SA"/>
        </w:rPr>
        <w:t xml:space="preserve">Об утверждении Административного регламента </w:t>
      </w:r>
      <w:r w:rsidRPr="009F5367">
        <w:rPr>
          <w:rFonts w:ascii="Times New Roman" w:hAnsi="Times New Roman" w:cs="Times New Roman"/>
          <w:sz w:val="22"/>
          <w:szCs w:val="22"/>
        </w:rPr>
        <w:t>Администрации</w:t>
      </w:r>
      <w:r w:rsidRPr="009F5367">
        <w:rPr>
          <w:rFonts w:ascii="Times New Roman" w:hAnsi="Times New Roman" w:cs="Times New Roman"/>
          <w:i/>
          <w:sz w:val="22"/>
          <w:szCs w:val="22"/>
        </w:rPr>
        <w:t xml:space="preserve"> </w:t>
      </w:r>
      <w:r w:rsidRPr="009F5367">
        <w:rPr>
          <w:rFonts w:ascii="Times New Roman" w:hAnsi="Times New Roman" w:cs="Times New Roman"/>
          <w:sz w:val="22"/>
          <w:szCs w:val="22"/>
        </w:rPr>
        <w:t>Большеигнатовского муниципального района Республики Мордовия по предоставлению муниципальной услуги по выдаче разрешений на установку рекламных конструкций на соответствующей территории, аннулированию таких разрешений, выдаче предписаний о демонтаже самовольно установленных вновь рекламных конструкций</w:t>
      </w:r>
      <w:r w:rsidRPr="009F5367">
        <w:rPr>
          <w:rFonts w:ascii="Times New Roman" w:eastAsia="Times New Roman" w:hAnsi="Times New Roman" w:cs="Times New Roman"/>
          <w:kern w:val="0"/>
          <w:sz w:val="22"/>
          <w:szCs w:val="22"/>
          <w:lang w:eastAsia="ru-RU" w:bidi="ar-SA"/>
        </w:rPr>
        <w:t>»</w:t>
      </w:r>
      <w:r w:rsidRPr="009F5367">
        <w:rPr>
          <w:rStyle w:val="a5"/>
          <w:rFonts w:ascii="Times New Roman" w:hAnsi="Times New Roman" w:cs="Times New Roman"/>
          <w:sz w:val="22"/>
          <w:szCs w:val="22"/>
        </w:rPr>
        <w:t>;</w:t>
      </w:r>
    </w:p>
    <w:p w:rsidR="00B12F3F" w:rsidRPr="009F5367" w:rsidRDefault="00B12F3F" w:rsidP="00B12F3F">
      <w:pPr>
        <w:widowControl w:val="0"/>
        <w:numPr>
          <w:ilvl w:val="0"/>
          <w:numId w:val="1"/>
        </w:numPr>
        <w:tabs>
          <w:tab w:val="right" w:pos="6379"/>
          <w:tab w:val="right" w:pos="9639"/>
        </w:tabs>
        <w:ind w:left="0" w:right="-1" w:firstLine="851"/>
        <w:jc w:val="both"/>
        <w:outlineLvl w:val="0"/>
        <w:rPr>
          <w:rFonts w:ascii="Times New Roman" w:hAnsi="Times New Roman" w:cs="Times New Roman"/>
          <w:sz w:val="22"/>
          <w:szCs w:val="22"/>
        </w:rPr>
      </w:pPr>
      <w:r w:rsidRPr="009F5367">
        <w:rPr>
          <w:rFonts w:ascii="Times New Roman" w:hAnsi="Times New Roman" w:cs="Times New Roman"/>
          <w:bCs/>
          <w:color w:val="000000"/>
          <w:sz w:val="22"/>
          <w:szCs w:val="22"/>
          <w:lang w:eastAsia="ar-SA"/>
        </w:rPr>
        <w:t xml:space="preserve">- от 16 сентября </w:t>
      </w:r>
      <w:r w:rsidRPr="009F5367">
        <w:rPr>
          <w:rFonts w:ascii="Times New Roman" w:hAnsi="Times New Roman" w:cs="Times New Roman"/>
          <w:sz w:val="22"/>
          <w:szCs w:val="22"/>
        </w:rPr>
        <w:t>2019г. № 380 «О внесении изменений в постановление Администрации Большеигнатовского муниципального района Республики Мордовия от 24.06.2013г. № 313 «</w:t>
      </w:r>
      <w:r w:rsidRPr="009F5367">
        <w:rPr>
          <w:rFonts w:ascii="Times New Roman" w:hAnsi="Times New Roman" w:cs="Times New Roman"/>
          <w:bCs/>
          <w:sz w:val="22"/>
          <w:szCs w:val="22"/>
          <w:lang w:eastAsia="ar-SA"/>
        </w:rPr>
        <w:t xml:space="preserve">Об утверждении Административного регламента </w:t>
      </w:r>
      <w:r w:rsidRPr="009F5367">
        <w:rPr>
          <w:rFonts w:ascii="Times New Roman" w:hAnsi="Times New Roman" w:cs="Times New Roman"/>
          <w:sz w:val="22"/>
          <w:szCs w:val="22"/>
        </w:rPr>
        <w:t>Администрации</w:t>
      </w:r>
      <w:r w:rsidRPr="009F5367">
        <w:rPr>
          <w:rFonts w:ascii="Times New Roman" w:hAnsi="Times New Roman" w:cs="Times New Roman"/>
          <w:i/>
          <w:sz w:val="22"/>
          <w:szCs w:val="22"/>
        </w:rPr>
        <w:t xml:space="preserve"> </w:t>
      </w:r>
      <w:r w:rsidRPr="009F5367">
        <w:rPr>
          <w:rFonts w:ascii="Times New Roman" w:hAnsi="Times New Roman" w:cs="Times New Roman"/>
          <w:sz w:val="22"/>
          <w:szCs w:val="22"/>
        </w:rPr>
        <w:t>Большеигнатовского муниципального района Республики Мордовия по предоставлению муниципальной услуги по выдаче разрешений на установку рекламных конструкций на соответствующей территории, аннулированию таких разрешений, выдаче предписаний о демонтаже самовольно установленных вновь рекламных конструкций</w:t>
      </w:r>
      <w:r w:rsidRPr="009F5367">
        <w:rPr>
          <w:rFonts w:ascii="Times New Roman" w:eastAsia="Times New Roman" w:hAnsi="Times New Roman" w:cs="Times New Roman"/>
          <w:kern w:val="0"/>
          <w:sz w:val="22"/>
          <w:szCs w:val="22"/>
          <w:lang w:eastAsia="ru-RU" w:bidi="ar-SA"/>
        </w:rPr>
        <w:t>»</w:t>
      </w:r>
      <w:r w:rsidRPr="009F5367">
        <w:rPr>
          <w:rStyle w:val="a5"/>
          <w:rFonts w:ascii="Times New Roman" w:hAnsi="Times New Roman" w:cs="Times New Roman"/>
          <w:sz w:val="22"/>
          <w:szCs w:val="22"/>
        </w:rPr>
        <w:t>.</w:t>
      </w:r>
    </w:p>
    <w:p w:rsidR="00B12F3F" w:rsidRPr="009F5367" w:rsidRDefault="00B12F3F" w:rsidP="00B12F3F">
      <w:pPr>
        <w:pStyle w:val="1"/>
        <w:widowControl w:val="0"/>
        <w:numPr>
          <w:ilvl w:val="0"/>
          <w:numId w:val="1"/>
        </w:numPr>
        <w:tabs>
          <w:tab w:val="right" w:pos="6379"/>
          <w:tab w:val="right" w:pos="9639"/>
        </w:tabs>
        <w:spacing w:before="0" w:after="0"/>
        <w:ind w:left="0" w:right="-1" w:firstLine="851"/>
        <w:jc w:val="both"/>
        <w:rPr>
          <w:rFonts w:ascii="Times New Roman" w:hAnsi="Times New Roman" w:cs="Times New Roman"/>
          <w:b w:val="0"/>
          <w:sz w:val="22"/>
          <w:szCs w:val="22"/>
        </w:rPr>
      </w:pPr>
      <w:r w:rsidRPr="009F5367">
        <w:rPr>
          <w:rFonts w:ascii="Times New Roman" w:hAnsi="Times New Roman" w:cs="Times New Roman"/>
          <w:b w:val="0"/>
          <w:color w:val="auto"/>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B12F3F" w:rsidRPr="009F5367" w:rsidRDefault="00B12F3F" w:rsidP="00B12F3F">
      <w:pPr>
        <w:pStyle w:val="af5"/>
        <w:widowControl w:val="0"/>
        <w:numPr>
          <w:ilvl w:val="0"/>
          <w:numId w:val="5"/>
        </w:numPr>
        <w:ind w:left="0" w:firstLine="643"/>
        <w:jc w:val="both"/>
        <w:outlineLvl w:val="0"/>
        <w:rPr>
          <w:rFonts w:ascii="Times New Roman" w:hAnsi="Times New Roman" w:cs="Times New Roman"/>
          <w:kern w:val="1"/>
          <w:sz w:val="22"/>
          <w:szCs w:val="22"/>
          <w:lang w:eastAsia="ar-SA"/>
        </w:rPr>
      </w:pPr>
      <w:r w:rsidRPr="009F5367">
        <w:rPr>
          <w:rFonts w:ascii="Times New Roman" w:hAnsi="Times New Roman" w:cs="Times New Roman"/>
          <w:kern w:val="1"/>
          <w:sz w:val="22"/>
          <w:szCs w:val="22"/>
          <w:lang w:eastAsia="ar-SA"/>
        </w:rPr>
        <w:t>Настоящее постановление вступает в силу после  дня официального опубликования (обнародования).</w:t>
      </w:r>
    </w:p>
    <w:p w:rsidR="00B12F3F" w:rsidRPr="009F5367" w:rsidRDefault="00B12F3F" w:rsidP="00B12F3F">
      <w:pPr>
        <w:numPr>
          <w:ilvl w:val="0"/>
          <w:numId w:val="1"/>
        </w:numPr>
        <w:ind w:left="-284" w:firstLine="0"/>
        <w:jc w:val="both"/>
        <w:rPr>
          <w:rFonts w:ascii="Times New Roman" w:hAnsi="Times New Roman" w:cs="Times New Roman"/>
          <w:kern w:val="1"/>
          <w:sz w:val="22"/>
          <w:szCs w:val="22"/>
          <w:lang w:eastAsia="ar-SA"/>
        </w:rPr>
      </w:pPr>
      <w:r w:rsidRPr="009F5367">
        <w:rPr>
          <w:rFonts w:ascii="Times New Roman" w:hAnsi="Times New Roman" w:cs="Times New Roman"/>
          <w:kern w:val="1"/>
          <w:sz w:val="22"/>
          <w:szCs w:val="22"/>
          <w:lang w:eastAsia="ar-SA"/>
        </w:rPr>
        <w:t>Глава Большеигнатовского</w:t>
      </w:r>
    </w:p>
    <w:p w:rsidR="00B12F3F" w:rsidRPr="009F5367" w:rsidRDefault="00B12F3F" w:rsidP="00B12F3F">
      <w:pPr>
        <w:numPr>
          <w:ilvl w:val="0"/>
          <w:numId w:val="1"/>
        </w:numPr>
        <w:ind w:left="-284" w:firstLine="0"/>
        <w:jc w:val="both"/>
        <w:rPr>
          <w:rFonts w:ascii="Times New Roman" w:hAnsi="Times New Roman" w:cs="Times New Roman"/>
          <w:kern w:val="1"/>
          <w:sz w:val="22"/>
          <w:szCs w:val="22"/>
          <w:lang w:eastAsia="ar-SA"/>
        </w:rPr>
      </w:pPr>
      <w:r w:rsidRPr="009F5367">
        <w:rPr>
          <w:rFonts w:ascii="Times New Roman" w:hAnsi="Times New Roman" w:cs="Times New Roman"/>
          <w:kern w:val="1"/>
          <w:sz w:val="22"/>
          <w:szCs w:val="22"/>
          <w:lang w:eastAsia="ar-SA"/>
        </w:rPr>
        <w:t>муниципального района                                                                 Т.Н. Полозова</w:t>
      </w:r>
    </w:p>
    <w:p w:rsidR="00B12F3F" w:rsidRPr="009F5367" w:rsidRDefault="00B12F3F" w:rsidP="00B12F3F">
      <w:pPr>
        <w:ind w:left="5245" w:firstLine="567"/>
        <w:jc w:val="center"/>
        <w:rPr>
          <w:rFonts w:ascii="Times New Roman" w:eastAsia="Times New Roman" w:hAnsi="Times New Roman" w:cs="Times New Roman"/>
          <w:kern w:val="0"/>
          <w:sz w:val="22"/>
          <w:szCs w:val="22"/>
          <w:lang w:eastAsia="ar-SA" w:bidi="ar-SA"/>
        </w:rPr>
      </w:pPr>
    </w:p>
    <w:p w:rsidR="00B12F3F" w:rsidRPr="009F5367" w:rsidRDefault="00B12F3F" w:rsidP="00B12F3F">
      <w:pPr>
        <w:ind w:left="5245" w:firstLine="567"/>
        <w:jc w:val="right"/>
        <w:rPr>
          <w:rFonts w:ascii="Times New Roman" w:eastAsia="Times New Roman" w:hAnsi="Times New Roman" w:cs="Times New Roman"/>
          <w:kern w:val="0"/>
          <w:sz w:val="22"/>
          <w:szCs w:val="22"/>
          <w:lang w:eastAsia="ar-SA" w:bidi="ar-SA"/>
        </w:rPr>
      </w:pPr>
      <w:r w:rsidRPr="009F5367">
        <w:rPr>
          <w:rFonts w:ascii="Times New Roman" w:eastAsia="Times New Roman" w:hAnsi="Times New Roman" w:cs="Times New Roman"/>
          <w:kern w:val="0"/>
          <w:sz w:val="22"/>
          <w:szCs w:val="22"/>
          <w:lang w:eastAsia="ar-SA" w:bidi="ar-SA"/>
        </w:rPr>
        <w:t>Утвержденный</w:t>
      </w:r>
    </w:p>
    <w:p w:rsidR="00B12F3F" w:rsidRPr="009F5367" w:rsidRDefault="00B12F3F" w:rsidP="00B12F3F">
      <w:pPr>
        <w:ind w:left="5387"/>
        <w:jc w:val="right"/>
        <w:rPr>
          <w:rFonts w:ascii="Times New Roman" w:eastAsia="Times New Roman" w:hAnsi="Times New Roman" w:cs="Times New Roman"/>
          <w:kern w:val="0"/>
          <w:sz w:val="22"/>
          <w:szCs w:val="22"/>
          <w:lang w:eastAsia="ar-SA" w:bidi="ar-SA"/>
        </w:rPr>
      </w:pPr>
      <w:r w:rsidRPr="009F5367">
        <w:rPr>
          <w:rFonts w:ascii="Times New Roman" w:eastAsia="Times New Roman" w:hAnsi="Times New Roman" w:cs="Times New Roman"/>
          <w:kern w:val="0"/>
          <w:sz w:val="22"/>
          <w:szCs w:val="22"/>
          <w:lang w:eastAsia="ar-SA" w:bidi="ar-SA"/>
        </w:rPr>
        <w:t>постановлением Администрации</w:t>
      </w:r>
    </w:p>
    <w:p w:rsidR="00B12F3F" w:rsidRPr="009F5367" w:rsidRDefault="00B12F3F" w:rsidP="00B12F3F">
      <w:pPr>
        <w:ind w:left="5387"/>
        <w:jc w:val="right"/>
        <w:rPr>
          <w:rStyle w:val="a5"/>
          <w:rFonts w:ascii="Times New Roman" w:hAnsi="Times New Roman" w:cs="Times New Roman"/>
          <w:sz w:val="22"/>
          <w:szCs w:val="22"/>
        </w:rPr>
      </w:pPr>
      <w:r w:rsidRPr="009F5367">
        <w:rPr>
          <w:rFonts w:ascii="Times New Roman" w:eastAsia="Times New Roman" w:hAnsi="Times New Roman" w:cs="Times New Roman"/>
          <w:kern w:val="0"/>
          <w:sz w:val="22"/>
          <w:szCs w:val="22"/>
          <w:lang w:eastAsia="ar-SA" w:bidi="ar-SA"/>
        </w:rPr>
        <w:t xml:space="preserve">Большеигнатовского муниципального района </w:t>
      </w:r>
      <w:r w:rsidRPr="009F5367">
        <w:rPr>
          <w:rFonts w:ascii="Times New Roman" w:eastAsia="Symbol" w:hAnsi="Times New Roman" w:cs="Times New Roman"/>
          <w:kern w:val="1"/>
          <w:sz w:val="22"/>
          <w:szCs w:val="22"/>
        </w:rPr>
        <w:t xml:space="preserve">«Об утверждении </w:t>
      </w:r>
      <w:r w:rsidRPr="009F5367">
        <w:rPr>
          <w:rFonts w:ascii="Times New Roman" w:hAnsi="Times New Roman" w:cs="Times New Roman"/>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9F5367">
        <w:rPr>
          <w:rStyle w:val="a5"/>
          <w:rFonts w:ascii="Times New Roman" w:hAnsi="Times New Roman" w:cs="Times New Roman"/>
          <w:sz w:val="22"/>
          <w:szCs w:val="22"/>
        </w:rPr>
        <w:t>«</w:t>
      </w:r>
      <w:r w:rsidRPr="009F5367">
        <w:rPr>
          <w:rFonts w:ascii="Times New Roman" w:hAnsi="Times New Roman" w:cs="Times New Roman"/>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color w:val="000000"/>
          <w:sz w:val="22"/>
          <w:szCs w:val="22"/>
        </w:rPr>
        <w:t>»</w:t>
      </w:r>
      <w:r w:rsidRPr="009F5367">
        <w:rPr>
          <w:rStyle w:val="a5"/>
          <w:rFonts w:ascii="Times New Roman" w:hAnsi="Times New Roman" w:cs="Times New Roman"/>
          <w:sz w:val="22"/>
          <w:szCs w:val="22"/>
        </w:rPr>
        <w:t xml:space="preserve"> </w:t>
      </w:r>
    </w:p>
    <w:p w:rsidR="00B12F3F" w:rsidRPr="009F5367" w:rsidRDefault="00B12F3F" w:rsidP="00B12F3F">
      <w:pPr>
        <w:ind w:left="5387"/>
        <w:jc w:val="right"/>
        <w:rPr>
          <w:rFonts w:ascii="Times New Roman" w:eastAsia="Times New Roman" w:hAnsi="Times New Roman" w:cs="Times New Roman"/>
          <w:kern w:val="0"/>
          <w:sz w:val="22"/>
          <w:szCs w:val="22"/>
          <w:lang w:eastAsia="ar-SA" w:bidi="ar-SA"/>
        </w:rPr>
      </w:pPr>
      <w:r w:rsidRPr="009F5367">
        <w:rPr>
          <w:rFonts w:ascii="Times New Roman" w:eastAsia="Times New Roman" w:hAnsi="Times New Roman" w:cs="Times New Roman"/>
          <w:kern w:val="0"/>
          <w:sz w:val="22"/>
          <w:szCs w:val="22"/>
          <w:lang w:eastAsia="ar-SA" w:bidi="ar-SA"/>
        </w:rPr>
        <w:t xml:space="preserve">от </w:t>
      </w:r>
      <w:r>
        <w:rPr>
          <w:rFonts w:ascii="Times New Roman" w:eastAsia="Times New Roman" w:hAnsi="Times New Roman" w:cs="Times New Roman"/>
          <w:kern w:val="0"/>
          <w:sz w:val="22"/>
          <w:szCs w:val="22"/>
          <w:lang w:eastAsia="ar-SA" w:bidi="ar-SA"/>
        </w:rPr>
        <w:t>07.03.</w:t>
      </w:r>
      <w:r w:rsidRPr="009F5367">
        <w:rPr>
          <w:rFonts w:ascii="Times New Roman" w:eastAsia="Times New Roman" w:hAnsi="Times New Roman" w:cs="Times New Roman"/>
          <w:kern w:val="0"/>
          <w:sz w:val="22"/>
          <w:szCs w:val="22"/>
          <w:lang w:eastAsia="ar-SA" w:bidi="ar-SA"/>
        </w:rPr>
        <w:t xml:space="preserve">2023г. № </w:t>
      </w:r>
      <w:r>
        <w:rPr>
          <w:rFonts w:ascii="Times New Roman" w:eastAsia="Times New Roman" w:hAnsi="Times New Roman" w:cs="Times New Roman"/>
          <w:kern w:val="0"/>
          <w:sz w:val="22"/>
          <w:szCs w:val="22"/>
          <w:lang w:eastAsia="ar-SA" w:bidi="ar-SA"/>
        </w:rPr>
        <w:t>101</w:t>
      </w:r>
    </w:p>
    <w:p w:rsidR="00B12F3F" w:rsidRPr="009F5367" w:rsidRDefault="00B12F3F" w:rsidP="00B12F3F">
      <w:pPr>
        <w:ind w:firstLine="567"/>
        <w:rPr>
          <w:rFonts w:ascii="Times New Roman" w:hAnsi="Times New Roman" w:cs="Times New Roman"/>
          <w:sz w:val="22"/>
          <w:szCs w:val="22"/>
        </w:rPr>
      </w:pPr>
    </w:p>
    <w:p w:rsidR="00B12F3F" w:rsidRPr="009F5367" w:rsidRDefault="00B12F3F" w:rsidP="00B12F3F">
      <w:pPr>
        <w:pStyle w:val="1"/>
        <w:spacing w:before="0" w:after="0"/>
        <w:rPr>
          <w:rFonts w:ascii="Times New Roman" w:hAnsi="Times New Roman" w:cs="Times New Roman"/>
          <w:sz w:val="22"/>
          <w:szCs w:val="22"/>
        </w:rPr>
      </w:pPr>
      <w:r w:rsidRPr="009F5367">
        <w:rPr>
          <w:rFonts w:ascii="Times New Roman" w:hAnsi="Times New Roman" w:cs="Times New Roman"/>
          <w:sz w:val="22"/>
          <w:szCs w:val="22"/>
        </w:rPr>
        <w:t>Административный регламент</w:t>
      </w:r>
      <w:r w:rsidRPr="009F5367">
        <w:rPr>
          <w:rFonts w:ascii="Times New Roman" w:hAnsi="Times New Roman" w:cs="Times New Roman"/>
          <w:sz w:val="22"/>
          <w:szCs w:val="22"/>
        </w:rPr>
        <w:br/>
        <w:t>предоставления Администрацией Большеигнатовского  муниципального района муниципальной услуги</w:t>
      </w:r>
    </w:p>
    <w:p w:rsidR="00B12F3F" w:rsidRPr="009F5367" w:rsidRDefault="00B12F3F" w:rsidP="00B12F3F">
      <w:pPr>
        <w:pStyle w:val="1"/>
        <w:spacing w:before="0" w:after="0"/>
        <w:rPr>
          <w:rFonts w:ascii="Times New Roman" w:hAnsi="Times New Roman" w:cs="Times New Roman"/>
          <w:sz w:val="22"/>
          <w:szCs w:val="22"/>
          <w:shd w:val="clear" w:color="auto" w:fill="FFFFFF" w:themeFill="background1"/>
        </w:rPr>
      </w:pPr>
      <w:r w:rsidRPr="009F5367">
        <w:rPr>
          <w:rFonts w:ascii="Times New Roman" w:hAnsi="Times New Roman" w:cs="Times New Roman"/>
          <w:sz w:val="22"/>
          <w:szCs w:val="22"/>
        </w:rPr>
        <w:t xml:space="preserve"> </w:t>
      </w:r>
      <w:r w:rsidRPr="009F5367">
        <w:rPr>
          <w:rFonts w:ascii="Times New Roman" w:hAnsi="Times New Roman" w:cs="Times New Roman"/>
          <w:sz w:val="22"/>
          <w:szCs w:val="22"/>
          <w:shd w:val="clear" w:color="auto" w:fill="FFFFFF" w:themeFill="background1"/>
        </w:rPr>
        <w:t>"Выдача разрешения на установку и эксплуатацию рекламных конструкций на соответствующей территории, аннулирование такого разрешения"</w:t>
      </w:r>
    </w:p>
    <w:p w:rsidR="00B12F3F" w:rsidRPr="009F5367" w:rsidRDefault="00B12F3F" w:rsidP="00B12F3F">
      <w:pPr>
        <w:pStyle w:val="1"/>
        <w:spacing w:before="0" w:after="0"/>
        <w:rPr>
          <w:rFonts w:ascii="Times New Roman" w:hAnsi="Times New Roman" w:cs="Times New Roman"/>
          <w:sz w:val="22"/>
          <w:szCs w:val="22"/>
        </w:rPr>
      </w:pPr>
    </w:p>
    <w:p w:rsidR="00B12F3F" w:rsidRPr="009F5367" w:rsidRDefault="00B12F3F" w:rsidP="00B12F3F">
      <w:pPr>
        <w:pStyle w:val="1"/>
        <w:spacing w:before="0" w:after="0"/>
        <w:rPr>
          <w:rFonts w:ascii="Times New Roman" w:hAnsi="Times New Roman" w:cs="Times New Roman"/>
          <w:sz w:val="22"/>
          <w:szCs w:val="22"/>
        </w:rPr>
      </w:pPr>
      <w:r w:rsidRPr="009F5367">
        <w:rPr>
          <w:rFonts w:ascii="Times New Roman" w:hAnsi="Times New Roman" w:cs="Times New Roman"/>
          <w:sz w:val="22"/>
          <w:szCs w:val="22"/>
        </w:rPr>
        <w:t>Раздел 1. Общие положения</w:t>
      </w:r>
    </w:p>
    <w:p w:rsidR="00B12F3F" w:rsidRPr="009F5367" w:rsidRDefault="00B12F3F" w:rsidP="00B12F3F">
      <w:pPr>
        <w:jc w:val="center"/>
        <w:rPr>
          <w:rStyle w:val="a5"/>
          <w:rFonts w:ascii="Times New Roman" w:hAnsi="Times New Roman" w:cs="Times New Roman"/>
          <w:sz w:val="22"/>
          <w:szCs w:val="22"/>
        </w:rPr>
      </w:pPr>
      <w:r w:rsidRPr="009F5367">
        <w:rPr>
          <w:rStyle w:val="a5"/>
          <w:rFonts w:ascii="Times New Roman" w:hAnsi="Times New Roman" w:cs="Times New Roman"/>
          <w:b/>
          <w:sz w:val="22"/>
          <w:szCs w:val="22"/>
        </w:rPr>
        <w:t>Подраздел 1. Предмет регулирования административного регламента</w:t>
      </w:r>
      <w:r w:rsidRPr="009F5367">
        <w:rPr>
          <w:rStyle w:val="a5"/>
          <w:rFonts w:ascii="Times New Roman" w:hAnsi="Times New Roman" w:cs="Times New Roman"/>
          <w:sz w:val="22"/>
          <w:szCs w:val="22"/>
        </w:rPr>
        <w:t>.</w:t>
      </w:r>
    </w:p>
    <w:p w:rsidR="00B12F3F" w:rsidRPr="009F5367" w:rsidRDefault="00B12F3F" w:rsidP="00B12F3F">
      <w:pPr>
        <w:jc w:val="center"/>
        <w:rPr>
          <w:rFonts w:ascii="Times New Roman" w:hAnsi="Times New Roman" w:cs="Times New Roman"/>
          <w:sz w:val="22"/>
          <w:szCs w:val="22"/>
        </w:rPr>
      </w:pPr>
    </w:p>
    <w:p w:rsidR="00B12F3F" w:rsidRPr="009F5367" w:rsidRDefault="00B12F3F" w:rsidP="00B12F3F">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(далее - Административный регламент) разработан в целях повышения качества предоставления и доступности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Fonts w:ascii="Times New Roman" w:hAnsi="Times New Roman" w:cs="Times New Roman"/>
          <w:b/>
          <w:sz w:val="22"/>
          <w:szCs w:val="22"/>
        </w:rPr>
      </w:pPr>
      <w:r w:rsidRPr="009F5367">
        <w:rPr>
          <w:rStyle w:val="a5"/>
          <w:rFonts w:ascii="Times New Roman" w:hAnsi="Times New Roman" w:cs="Times New Roman"/>
          <w:b/>
          <w:sz w:val="22"/>
          <w:szCs w:val="22"/>
        </w:rPr>
        <w:t>Подраздел 2. Круг заявителей.</w:t>
      </w:r>
    </w:p>
    <w:p w:rsidR="00B12F3F" w:rsidRPr="009F5367" w:rsidRDefault="00B12F3F" w:rsidP="00B12F3F">
      <w:pPr>
        <w:shd w:val="clear" w:color="auto" w:fill="FFFFFF" w:themeFill="background1"/>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sz w:val="22"/>
          <w:szCs w:val="22"/>
        </w:rPr>
        <w:t xml:space="preserve">2. Муниципальная услуга </w:t>
      </w:r>
      <w:r w:rsidRPr="009F5367">
        <w:rPr>
          <w:rStyle w:val="a5"/>
          <w:rFonts w:ascii="Times New Roman" w:hAnsi="Times New Roman" w:cs="Times New Roman"/>
          <w:sz w:val="22"/>
          <w:szCs w:val="22"/>
          <w:shd w:val="clear" w:color="auto" w:fill="FFFFFF" w:themeFill="background1"/>
        </w:rPr>
        <w:t xml:space="preserve">предоставляется  </w:t>
      </w:r>
      <w:r w:rsidRPr="009F5367">
        <w:rPr>
          <w:rStyle w:val="a5"/>
          <w:rFonts w:ascii="Times New Roman" w:hAnsi="Times New Roman" w:cs="Times New Roman"/>
          <w:iCs/>
          <w:sz w:val="22"/>
          <w:szCs w:val="22"/>
          <w:shd w:val="clear" w:color="auto" w:fill="FFFFFF" w:themeFill="background1"/>
        </w:rPr>
        <w:t>физическому или юридическому лицу, которое обратилось в Администрацию района с заявлением (запросом) о предоставлении муниципальной услуги (далее - заявление (запрос)), выраженным в письменной или электронной форме (далее - заявители, заявитель).</w:t>
      </w:r>
    </w:p>
    <w:p w:rsidR="00B12F3F" w:rsidRPr="009F5367" w:rsidRDefault="00B12F3F" w:rsidP="00B12F3F">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3. Требования, предъявляемые к вариантам предоставления муниципальной услуги.</w:t>
      </w:r>
    </w:p>
    <w:p w:rsidR="00B12F3F" w:rsidRPr="009F5367" w:rsidRDefault="00B12F3F" w:rsidP="00B12F3F">
      <w:pPr>
        <w:jc w:val="center"/>
        <w:rPr>
          <w:rFonts w:ascii="Times New Roman" w:hAnsi="Times New Roman" w:cs="Times New Roman"/>
          <w:b/>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 Порядок получения информации по вопросам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Информирование о порядке предоставления муниципальной услуги осуществляется: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а) специалистом </w:t>
      </w:r>
      <w:r w:rsidRPr="009F5367">
        <w:rPr>
          <w:rStyle w:val="a5"/>
          <w:rFonts w:ascii="Times New Roman" w:hAnsi="Times New Roman" w:cs="Times New Roman"/>
          <w:color w:val="000000"/>
          <w:sz w:val="22"/>
          <w:szCs w:val="22"/>
        </w:rPr>
        <w:t>отдела градостроительства, архитектуры, жилищно-коммунального хозяйства и вопросам гражданской обороны и чрезвычайных ситуаций</w:t>
      </w:r>
      <w:r w:rsidRPr="009F5367">
        <w:rPr>
          <w:rFonts w:ascii="Times New Roman" w:hAnsi="Times New Roman" w:cs="Times New Roman"/>
          <w:color w:val="000000"/>
          <w:sz w:val="22"/>
          <w:szCs w:val="22"/>
        </w:rPr>
        <w:t xml:space="preserve"> </w:t>
      </w:r>
      <w:r w:rsidRPr="009F5367">
        <w:rPr>
          <w:rStyle w:val="a5"/>
          <w:rFonts w:ascii="Times New Roman" w:hAnsi="Times New Roman" w:cs="Times New Roman"/>
          <w:sz w:val="22"/>
          <w:szCs w:val="22"/>
        </w:rPr>
        <w:t>Администрации района (далее - Специалист)</w:t>
      </w:r>
      <w:r w:rsidRPr="009F5367">
        <w:rPr>
          <w:rStyle w:val="a5"/>
          <w:rFonts w:ascii="Times New Roman" w:hAnsi="Times New Roman" w:cs="Times New Roman"/>
          <w:i/>
          <w:iCs/>
          <w:sz w:val="22"/>
          <w:szCs w:val="22"/>
        </w:rPr>
        <w:t xml:space="preserve">, </w:t>
      </w:r>
      <w:r w:rsidRPr="009F5367">
        <w:rPr>
          <w:rStyle w:val="a5"/>
          <w:rFonts w:ascii="Times New Roman" w:hAnsi="Times New Roman" w:cs="Times New Roman"/>
          <w:sz w:val="22"/>
          <w:szCs w:val="22"/>
        </w:rPr>
        <w:t>ответственным за предоставление муниципальной услуги, при непосредственном обращении заявителя в Администрацию района;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9F5367">
        <w:rPr>
          <w:rStyle w:val="a7"/>
          <w:rFonts w:ascii="Times New Roman" w:hAnsi="Times New Roman" w:cs="Times New Roman"/>
          <w:sz w:val="22"/>
          <w:szCs w:val="22"/>
        </w:rPr>
        <w:t>https://mfc13.ru/</w:t>
      </w:r>
      <w:r w:rsidRPr="009F5367">
        <w:rPr>
          <w:rStyle w:val="a5"/>
          <w:rFonts w:ascii="Times New Roman" w:hAnsi="Times New Roman" w:cs="Times New Roman"/>
          <w:sz w:val="22"/>
          <w:szCs w:val="22"/>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посредством телефонной, факсимильной и иных средств телекоммуникационной связи;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г) на официальном сайте Администрации района в информационно-телекоммуникационной сети «Интернет» </w:t>
      </w:r>
      <w:hyperlink r:id="rId217" w:history="1">
        <w:r w:rsidRPr="009F5367">
          <w:rPr>
            <w:rStyle w:val="a8"/>
            <w:rFonts w:ascii="Times New Roman" w:hAnsi="Times New Roman" w:cs="Times New Roman"/>
            <w:sz w:val="22"/>
            <w:szCs w:val="22"/>
            <w:shd w:val="clear" w:color="auto" w:fill="FFFFFF"/>
            <w:lang w:val="en-US"/>
          </w:rPr>
          <w:t>https</w:t>
        </w:r>
        <w:r w:rsidRPr="009F5367">
          <w:rPr>
            <w:rStyle w:val="a8"/>
            <w:rFonts w:ascii="Times New Roman" w:hAnsi="Times New Roman" w:cs="Times New Roman"/>
            <w:sz w:val="22"/>
            <w:szCs w:val="22"/>
            <w:shd w:val="clear" w:color="auto" w:fill="FFFFFF"/>
          </w:rPr>
          <w:t>://</w:t>
        </w:r>
        <w:r w:rsidRPr="009F5367">
          <w:rPr>
            <w:rStyle w:val="a8"/>
            <w:rFonts w:ascii="Times New Roman" w:hAnsi="Times New Roman" w:cs="Times New Roman"/>
            <w:sz w:val="22"/>
            <w:szCs w:val="22"/>
            <w:shd w:val="clear" w:color="auto" w:fill="FFFFFF"/>
            <w:lang w:val="en-US"/>
          </w:rPr>
          <w:t>bignatovo</w:t>
        </w:r>
        <w:r w:rsidRPr="009F5367">
          <w:rPr>
            <w:rStyle w:val="a8"/>
            <w:rFonts w:ascii="Times New Roman" w:hAnsi="Times New Roman" w:cs="Times New Roman"/>
            <w:sz w:val="22"/>
            <w:szCs w:val="22"/>
            <w:shd w:val="clear" w:color="auto" w:fill="FFFFFF"/>
          </w:rPr>
          <w:t>.</w:t>
        </w:r>
        <w:r w:rsidRPr="009F5367">
          <w:rPr>
            <w:rStyle w:val="a8"/>
            <w:rFonts w:ascii="Times New Roman" w:hAnsi="Times New Roman" w:cs="Times New Roman"/>
            <w:sz w:val="22"/>
            <w:szCs w:val="22"/>
            <w:shd w:val="clear" w:color="auto" w:fill="FFFFFF"/>
            <w:lang w:val="en-US"/>
          </w:rPr>
          <w:t>gosuslugi</w:t>
        </w:r>
        <w:r w:rsidRPr="009F5367">
          <w:rPr>
            <w:rStyle w:val="a8"/>
            <w:rFonts w:ascii="Times New Roman" w:hAnsi="Times New Roman" w:cs="Times New Roman"/>
            <w:sz w:val="22"/>
            <w:szCs w:val="22"/>
            <w:shd w:val="clear" w:color="auto" w:fill="FFFFFF"/>
          </w:rPr>
          <w:t>.</w:t>
        </w:r>
        <w:r w:rsidRPr="009F5367">
          <w:rPr>
            <w:rStyle w:val="a8"/>
            <w:rFonts w:ascii="Times New Roman" w:hAnsi="Times New Roman" w:cs="Times New Roman"/>
            <w:sz w:val="22"/>
            <w:szCs w:val="22"/>
            <w:shd w:val="clear" w:color="auto" w:fill="FFFFFF"/>
            <w:lang w:val="en-US"/>
          </w:rPr>
          <w:t>ru</w:t>
        </w:r>
        <w:r w:rsidRPr="009F5367">
          <w:rPr>
            <w:rStyle w:val="a8"/>
            <w:rFonts w:ascii="Times New Roman" w:hAnsi="Times New Roman" w:cs="Times New Roman"/>
            <w:sz w:val="22"/>
            <w:szCs w:val="22"/>
            <w:shd w:val="clear" w:color="auto" w:fill="FFFFFF"/>
          </w:rPr>
          <w:t>//</w:t>
        </w:r>
      </w:hyperlink>
      <w:r w:rsidRPr="009F5367">
        <w:rPr>
          <w:rStyle w:val="a5"/>
          <w:rFonts w:ascii="Times New Roman" w:hAnsi="Times New Roman" w:cs="Times New Roman"/>
          <w:color w:val="000000"/>
          <w:sz w:val="22"/>
          <w:szCs w:val="22"/>
          <w:shd w:val="clear" w:color="auto" w:fill="FFFFFF"/>
        </w:rPr>
        <w:t xml:space="preserve"> </w:t>
      </w:r>
      <w:r w:rsidRPr="009F5367">
        <w:rPr>
          <w:rStyle w:val="a5"/>
          <w:rFonts w:ascii="Times New Roman" w:hAnsi="Times New Roman" w:cs="Times New Roman"/>
          <w:sz w:val="22"/>
          <w:szCs w:val="22"/>
        </w:rPr>
        <w:t>(далее - официальный сайт Администрации);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218">
        <w:r w:rsidRPr="009F5367">
          <w:rPr>
            <w:rFonts w:ascii="Times New Roman" w:hAnsi="Times New Roman" w:cs="Times New Roman"/>
            <w:sz w:val="22"/>
            <w:szCs w:val="22"/>
          </w:rPr>
          <w:t>www.gosuslugi.ru</w:t>
        </w:r>
      </w:hyperlink>
      <w:r w:rsidRPr="009F5367">
        <w:rPr>
          <w:rStyle w:val="a5"/>
          <w:rFonts w:ascii="Times New Roman" w:hAnsi="Times New Roman" w:cs="Times New Roman"/>
          <w:sz w:val="22"/>
          <w:szCs w:val="22"/>
        </w:rPr>
        <w:t xml:space="preserve">) и (или) региональной </w:t>
      </w:r>
      <w:r w:rsidRPr="009F5367">
        <w:rPr>
          <w:rStyle w:val="a5"/>
          <w:rFonts w:ascii="Times New Roman" w:hAnsi="Times New Roman" w:cs="Times New Roman"/>
          <w:sz w:val="22"/>
          <w:szCs w:val="22"/>
        </w:rPr>
        <w:lastRenderedPageBreak/>
        <w:t>государственной информационной системы "Реестр государственных и муниципальных услуг" (далее - Региональный портал);</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е) посредством ответов на письменные обращения граждан.</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 Порядок, форма, место размещения и способы получения справочной информации.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Информирование заявителей, прием и выдача документов осуществляется в Администрации района (далее - Уполномоченный орган), в Государственном автономном учреждении Республики Мордовия «</w:t>
      </w:r>
      <w:r w:rsidRPr="009F5367">
        <w:rPr>
          <w:rFonts w:ascii="Times New Roman" w:hAnsi="Times New Roman" w:cs="Times New Roman"/>
          <w:sz w:val="22"/>
          <w:szCs w:val="22"/>
        </w:rPr>
        <w:t>Многофункциональный центр предоставления государственных и муниципальных услуг</w:t>
      </w:r>
      <w:r w:rsidRPr="009F5367">
        <w:rPr>
          <w:rStyle w:val="a5"/>
          <w:rFonts w:ascii="Times New Roman" w:hAnsi="Times New Roman" w:cs="Times New Roman"/>
          <w:sz w:val="22"/>
          <w:szCs w:val="22"/>
        </w:rPr>
        <w:t>» (далее - МФЦ), в территориальных обособленных структурных подразделениях (далее - ТОСП), в рамках заключенного соглашения о взаимодействии.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 официальном сайте Администрации района, в СМИ, на информационном стенде в Администрации, в помещении МФЦ, ТОСП размещаются: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а) общий режим работы;</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б) перечень документов, необходимых для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образец заполнения заявления.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 перечне документов, необходимых для предоставления услуги, их комплектности (достаточности);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 правильности оформления документов, необходимых для предоставления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об источниках получения документов, необходимых для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 порядке, сроках оформления документов, необходимых для получения муниципальной услуги, возможности их получения;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об основаниях для отказа в предоставлении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19">
        <w:r w:rsidRPr="009F5367">
          <w:rPr>
            <w:rFonts w:ascii="Times New Roman" w:hAnsi="Times New Roman" w:cs="Times New Roman"/>
            <w:sz w:val="22"/>
            <w:szCs w:val="22"/>
          </w:rPr>
          <w:t>www.gosuslugi.ru</w:t>
        </w:r>
      </w:hyperlink>
      <w:r w:rsidRPr="009F5367">
        <w:rPr>
          <w:rStyle w:val="a5"/>
          <w:rFonts w:ascii="Times New Roman" w:hAnsi="Times New Roman" w:cs="Times New Roman"/>
          <w:sz w:val="22"/>
          <w:szCs w:val="22"/>
        </w:rPr>
        <w:t>).</w:t>
      </w:r>
    </w:p>
    <w:p w:rsidR="00B12F3F" w:rsidRPr="009F5367" w:rsidRDefault="00B12F3F" w:rsidP="00B12F3F">
      <w:pPr>
        <w:pStyle w:val="1"/>
        <w:spacing w:before="0" w:after="0"/>
        <w:jc w:val="both"/>
        <w:rPr>
          <w:rFonts w:ascii="Times New Roman" w:hAnsi="Times New Roman" w:cs="Times New Roman"/>
          <w:sz w:val="22"/>
          <w:szCs w:val="22"/>
        </w:rPr>
      </w:pPr>
    </w:p>
    <w:p w:rsidR="00B12F3F" w:rsidRPr="009F5367" w:rsidRDefault="00B12F3F" w:rsidP="00B12F3F">
      <w:pPr>
        <w:pStyle w:val="1"/>
        <w:spacing w:before="0" w:after="0"/>
        <w:rPr>
          <w:rFonts w:ascii="Times New Roman" w:hAnsi="Times New Roman" w:cs="Times New Roman"/>
          <w:sz w:val="22"/>
          <w:szCs w:val="22"/>
        </w:rPr>
      </w:pPr>
      <w:r w:rsidRPr="009F5367">
        <w:rPr>
          <w:rFonts w:ascii="Times New Roman" w:hAnsi="Times New Roman" w:cs="Times New Roman"/>
          <w:sz w:val="22"/>
          <w:szCs w:val="22"/>
        </w:rPr>
        <w:t>Раздел 2. Стандарт предоставления муниципальной услуги</w:t>
      </w: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1. Наименование муниципальной услуги.</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shd w:val="clear" w:color="auto" w:fill="FFFFFF" w:themeFill="background1"/>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7. Выдача разрешения на установку и эксплуатацию рекламных конструкций на соответствующей территории, аннулирование такого разрешения.</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2. Наименование органа, предоставляющего муниципальную услугу.</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8. Предоставление муниципальной услуги осуществляется Администрацией  района в лице </w:t>
      </w:r>
      <w:r w:rsidRPr="009F5367">
        <w:rPr>
          <w:rStyle w:val="a5"/>
          <w:rFonts w:ascii="Times New Roman" w:hAnsi="Times New Roman" w:cs="Times New Roman"/>
          <w:sz w:val="22"/>
          <w:szCs w:val="22"/>
          <w:shd w:val="clear" w:color="auto" w:fill="FFFFFF" w:themeFill="background1"/>
        </w:rPr>
        <w:t>Отдела</w:t>
      </w:r>
      <w:r w:rsidRPr="009F5367">
        <w:rPr>
          <w:rStyle w:val="a5"/>
          <w:rFonts w:ascii="Times New Roman" w:hAnsi="Times New Roman" w:cs="Times New Roman"/>
          <w:color w:val="000000"/>
          <w:sz w:val="22"/>
          <w:szCs w:val="22"/>
        </w:rPr>
        <w:t xml:space="preserve"> градостроительства, архитектуры, жилищно-коммунального хозяйства и вопросам гражданской обороны и чрезвычайных ситуаций </w:t>
      </w:r>
      <w:r w:rsidRPr="009F5367">
        <w:rPr>
          <w:rStyle w:val="a5"/>
          <w:rFonts w:ascii="Times New Roman" w:hAnsi="Times New Roman" w:cs="Times New Roman"/>
          <w:sz w:val="22"/>
          <w:szCs w:val="22"/>
        </w:rPr>
        <w:t>(далее - Отдел, уполномоченный орган).</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lastRenderedPageBreak/>
        <w:t xml:space="preserve">9. Организация предоставления муниципальной услуги осуществляется, в том числе в электронном виде через </w:t>
      </w:r>
      <w:hyperlink r:id="rId220">
        <w:r w:rsidRPr="009F5367">
          <w:rPr>
            <w:rFonts w:ascii="Times New Roman" w:hAnsi="Times New Roman" w:cs="Times New Roman"/>
            <w:sz w:val="22"/>
            <w:szCs w:val="22"/>
          </w:rPr>
          <w:t>Единый портал</w:t>
        </w:r>
      </w:hyperlink>
      <w:r w:rsidRPr="009F5367">
        <w:rPr>
          <w:rStyle w:val="a5"/>
          <w:rFonts w:ascii="Times New Roman" w:hAnsi="Times New Roman" w:cs="Times New Roman"/>
          <w:sz w:val="22"/>
          <w:szCs w:val="22"/>
        </w:rPr>
        <w:t xml:space="preserve"> и (или </w:t>
      </w:r>
      <w:hyperlink r:id="rId221">
        <w:r w:rsidRPr="009F5367">
          <w:rPr>
            <w:rFonts w:ascii="Times New Roman" w:hAnsi="Times New Roman" w:cs="Times New Roman"/>
            <w:sz w:val="22"/>
            <w:szCs w:val="22"/>
          </w:rPr>
          <w:t>Региональный портал</w:t>
        </w:r>
      </w:hyperlink>
      <w:r w:rsidRPr="009F5367">
        <w:rPr>
          <w:rStyle w:val="a5"/>
          <w:rFonts w:ascii="Times New Roman" w:hAnsi="Times New Roman" w:cs="Times New Roman"/>
          <w:sz w:val="22"/>
          <w:szCs w:val="22"/>
        </w:rPr>
        <w:t>), а также через МФЦ в соответствии с соглашением о взаимодействии, заключенным между МФЦ, и Администрацией района.</w:t>
      </w:r>
    </w:p>
    <w:p w:rsidR="00B12F3F" w:rsidRPr="009F5367" w:rsidRDefault="00B12F3F" w:rsidP="00B12F3F">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222">
        <w:r w:rsidRPr="009F5367">
          <w:rPr>
            <w:rFonts w:ascii="Times New Roman" w:hAnsi="Times New Roman" w:cs="Times New Roman"/>
            <w:sz w:val="22"/>
            <w:szCs w:val="22"/>
          </w:rPr>
          <w:t>части 1 статьи 9</w:t>
        </w:r>
      </w:hyperlink>
      <w:r w:rsidRPr="009F5367">
        <w:rPr>
          <w:rStyle w:val="a5"/>
          <w:rFonts w:ascii="Times New Roman" w:hAnsi="Times New Roman" w:cs="Times New Roman"/>
          <w:sz w:val="22"/>
          <w:szCs w:val="22"/>
        </w:rPr>
        <w:t xml:space="preserve"> Федерального закона от 27 июня 2010 года N 210-ФЗ "Об организации предоставления государственных и муниципальных услуг".</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3. Результат предоставления муниципальной услуги.</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11. Результатом предоставления муниципальной услуги являются:</w:t>
      </w:r>
    </w:p>
    <w:p w:rsidR="00B12F3F" w:rsidRPr="009F5367" w:rsidRDefault="00B12F3F" w:rsidP="00B12F3F">
      <w:pPr>
        <w:shd w:val="clear" w:color="auto" w:fill="FFFFFF" w:themeFill="background1"/>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а) выдача разрешения на установку и эксплуатацию рекламных конструкций (</w:t>
      </w:r>
      <w:hyperlink w:anchor="sub_1100">
        <w:r w:rsidRPr="009F5367">
          <w:rPr>
            <w:rFonts w:ascii="Times New Roman" w:hAnsi="Times New Roman" w:cs="Times New Roman"/>
            <w:iCs/>
            <w:sz w:val="22"/>
            <w:szCs w:val="22"/>
          </w:rPr>
          <w:t xml:space="preserve">приложение N </w:t>
        </w:r>
      </w:hyperlink>
      <w:r w:rsidRPr="009F5367">
        <w:rPr>
          <w:rFonts w:ascii="Times New Roman" w:hAnsi="Times New Roman" w:cs="Times New Roman"/>
          <w:iCs/>
          <w:sz w:val="22"/>
          <w:szCs w:val="22"/>
        </w:rPr>
        <w:t>3</w:t>
      </w:r>
      <w:r w:rsidRPr="009F5367">
        <w:rPr>
          <w:rStyle w:val="a5"/>
          <w:rFonts w:ascii="Times New Roman" w:hAnsi="Times New Roman" w:cs="Times New Roman"/>
          <w:iCs/>
          <w:sz w:val="22"/>
          <w:szCs w:val="22"/>
        </w:rPr>
        <w:t>) или выдача мотивированного отказа в выдаче разрешения на установку и эксплуатацию рекламных конструкций (в форме информационного письма);</w:t>
      </w:r>
    </w:p>
    <w:p w:rsidR="00B12F3F" w:rsidRPr="009F5367" w:rsidRDefault="00B12F3F" w:rsidP="00B12F3F">
      <w:pPr>
        <w:shd w:val="clear" w:color="auto" w:fill="FFFFFF" w:themeFill="background1"/>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б) выдача решения об отказе от дальнейшего использования разрешения на установку и эксплуатацию рекламных конструкций (в форме решения администрации);</w:t>
      </w:r>
    </w:p>
    <w:p w:rsidR="00B12F3F" w:rsidRPr="009F5367" w:rsidRDefault="00B12F3F" w:rsidP="00B12F3F">
      <w:pPr>
        <w:shd w:val="clear" w:color="auto" w:fill="FFFFFF" w:themeFill="background1"/>
        <w:ind w:firstLine="720"/>
        <w:jc w:val="both"/>
        <w:rPr>
          <w:rStyle w:val="a5"/>
          <w:rFonts w:ascii="Times New Roman" w:hAnsi="Times New Roman" w:cs="Times New Roman"/>
          <w:iCs/>
          <w:sz w:val="22"/>
          <w:szCs w:val="22"/>
        </w:rPr>
      </w:pPr>
      <w:r w:rsidRPr="009F5367">
        <w:rPr>
          <w:rStyle w:val="a5"/>
          <w:rFonts w:ascii="Times New Roman" w:hAnsi="Times New Roman" w:cs="Times New Roman"/>
          <w:iCs/>
          <w:sz w:val="22"/>
          <w:szCs w:val="22"/>
        </w:rPr>
        <w:t>в) выдача решения об аннулировании разрешения на установку и эксплуатацию рекламных конструкций (в форме решения администрации).</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4. Срок предоставления муниципальной услуги.</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12. </w:t>
      </w:r>
      <w:r w:rsidRPr="009F5367">
        <w:rPr>
          <w:rStyle w:val="a5"/>
          <w:rFonts w:ascii="Times New Roman" w:hAnsi="Times New Roman" w:cs="Times New Roman"/>
          <w:iCs/>
          <w:sz w:val="22"/>
          <w:szCs w:val="22"/>
        </w:rPr>
        <w:t>Разрешение на установку и эксплуатацию рекламной конструкции, направляется заявителю в течение двух месяцев со дня приема от него документов, указанных в п. 17 настоящего административного регламента. Заявитель, не получивший в указанный срок от Администрации района решения о выдаче разрешения или об отказе в его выдаче, в течение трех месяцев вправе обратиться в суд или арбитражный суд с заявлением о признании бездействия Администрации района незаконным.</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13. </w:t>
      </w:r>
      <w:r w:rsidRPr="009F5367">
        <w:rPr>
          <w:rStyle w:val="a5"/>
          <w:rFonts w:ascii="Times New Roman" w:hAnsi="Times New Roman" w:cs="Times New Roman"/>
          <w:iCs/>
          <w:sz w:val="22"/>
          <w:szCs w:val="22"/>
        </w:rPr>
        <w:t>Решение об аннулировании разрешения на установку и эксплуатацию рекламных конструкций или решение об отказе от дальнейшего использования разрешения на установку и эксплуатацию рекламных конструкций подготавливается Отделом и направляется заявителю:</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а) в течение месяца со дня направления в Администрацию района владельцем рекламной конструкции уведомления в письменной форме или в форме электронного документа с использованием Единого портала и (или) РПГУ (при наличии технической возможности) о своем отказе от дальнейшего использования разрешения на установку и эксплуатацию рекламных конструкций (</w:t>
      </w:r>
      <w:hyperlink w:anchor="sub_1200">
        <w:r w:rsidRPr="009F5367">
          <w:rPr>
            <w:rFonts w:ascii="Times New Roman" w:hAnsi="Times New Roman" w:cs="Times New Roman"/>
            <w:iCs/>
            <w:sz w:val="22"/>
            <w:szCs w:val="22"/>
          </w:rPr>
          <w:t xml:space="preserve">приложение N </w:t>
        </w:r>
      </w:hyperlink>
      <w:r w:rsidRPr="009F5367">
        <w:rPr>
          <w:rFonts w:ascii="Times New Roman" w:hAnsi="Times New Roman" w:cs="Times New Roman"/>
          <w:iCs/>
          <w:sz w:val="22"/>
          <w:szCs w:val="22"/>
        </w:rPr>
        <w:t>4</w:t>
      </w:r>
      <w:r w:rsidRPr="009F5367">
        <w:rPr>
          <w:rStyle w:val="a5"/>
          <w:rFonts w:ascii="Times New Roman" w:hAnsi="Times New Roman" w:cs="Times New Roman"/>
          <w:iCs/>
          <w:sz w:val="22"/>
          <w:szCs w:val="22"/>
        </w:rPr>
        <w:t>);</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б) в течение месяца со дня направления в Администрацию района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заключённого между таким собственником или таким владельцем недвижимого имущества и владельцем рекламной конструкции и (или) заявление (запрос) об аннулировании разрешения на установку и эксплуатацию рекламных конструкций (</w:t>
      </w:r>
      <w:hyperlink w:anchor="sub_1300">
        <w:r w:rsidRPr="009F5367">
          <w:rPr>
            <w:rFonts w:ascii="Times New Roman" w:hAnsi="Times New Roman" w:cs="Times New Roman"/>
            <w:iCs/>
            <w:sz w:val="22"/>
            <w:szCs w:val="22"/>
          </w:rPr>
          <w:t>приложение N</w:t>
        </w:r>
      </w:hyperlink>
      <w:r w:rsidRPr="009F5367">
        <w:rPr>
          <w:rFonts w:ascii="Times New Roman" w:hAnsi="Times New Roman" w:cs="Times New Roman"/>
          <w:iCs/>
          <w:sz w:val="22"/>
          <w:szCs w:val="22"/>
        </w:rPr>
        <w:t>5</w:t>
      </w:r>
      <w:r w:rsidRPr="009F5367">
        <w:rPr>
          <w:rStyle w:val="a5"/>
          <w:rFonts w:ascii="Times New Roman" w:hAnsi="Times New Roman" w:cs="Times New Roman"/>
          <w:iCs/>
          <w:sz w:val="22"/>
          <w:szCs w:val="22"/>
        </w:rPr>
        <w:t>).</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в) в случае, если рекламная конструкция не установлена в течение года со дня выдачи разрешения или со дня демонтажа рекламной конструкции ее владельцем в период действия разрешения;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г) в случае, если рекламная конструкция используется не в целях распространения рекламы, социальной рекламы;</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 xml:space="preserve">д) в случае, если разрешение выдано лицу, заключившему договор на установку и эксплуатацию рекламной конструкции с нарушением требований, установленных </w:t>
      </w:r>
      <w:hyperlink r:id="rId223">
        <w:r w:rsidRPr="009F5367">
          <w:rPr>
            <w:rFonts w:ascii="Times New Roman" w:hAnsi="Times New Roman" w:cs="Times New Roman"/>
            <w:iCs/>
            <w:sz w:val="22"/>
            <w:szCs w:val="22"/>
          </w:rPr>
          <w:t>частями 5.1</w:t>
        </w:r>
      </w:hyperlink>
      <w:r w:rsidRPr="009F5367">
        <w:rPr>
          <w:rStyle w:val="a5"/>
          <w:rFonts w:ascii="Times New Roman" w:hAnsi="Times New Roman" w:cs="Times New Roman"/>
          <w:iCs/>
          <w:sz w:val="22"/>
          <w:szCs w:val="22"/>
        </w:rPr>
        <w:t xml:space="preserve">, </w:t>
      </w:r>
      <w:hyperlink r:id="rId224">
        <w:r w:rsidRPr="009F5367">
          <w:rPr>
            <w:rFonts w:ascii="Times New Roman" w:hAnsi="Times New Roman" w:cs="Times New Roman"/>
            <w:iCs/>
            <w:sz w:val="22"/>
            <w:szCs w:val="22"/>
          </w:rPr>
          <w:t>5.6</w:t>
        </w:r>
      </w:hyperlink>
      <w:r w:rsidRPr="009F5367">
        <w:rPr>
          <w:rStyle w:val="a5"/>
          <w:rFonts w:ascii="Times New Roman" w:hAnsi="Times New Roman" w:cs="Times New Roman"/>
          <w:iCs/>
          <w:sz w:val="22"/>
          <w:szCs w:val="22"/>
        </w:rPr>
        <w:t xml:space="preserve">, </w:t>
      </w:r>
      <w:hyperlink r:id="rId225">
        <w:r w:rsidRPr="009F5367">
          <w:rPr>
            <w:rFonts w:ascii="Times New Roman" w:hAnsi="Times New Roman" w:cs="Times New Roman"/>
            <w:iCs/>
            <w:sz w:val="22"/>
            <w:szCs w:val="22"/>
          </w:rPr>
          <w:t>5.7 статьи 19</w:t>
        </w:r>
      </w:hyperlink>
      <w:r w:rsidRPr="009F5367">
        <w:rPr>
          <w:rStyle w:val="a5"/>
          <w:rFonts w:ascii="Times New Roman" w:hAnsi="Times New Roman" w:cs="Times New Roman"/>
          <w:iCs/>
          <w:sz w:val="22"/>
          <w:szCs w:val="22"/>
        </w:rPr>
        <w:t xml:space="preserve"> Федерального закона от 13 марта 2006 г. N 38-ФЗ "О рекламе", либо результаты аукциона или конкурса признаны недействительными в соответствии с законодательством Российской Федерации;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 xml:space="preserve">и) в случае нарушения требований, установленных </w:t>
      </w:r>
      <w:hyperlink r:id="rId226">
        <w:r w:rsidRPr="009F5367">
          <w:rPr>
            <w:rFonts w:ascii="Times New Roman" w:hAnsi="Times New Roman" w:cs="Times New Roman"/>
            <w:iCs/>
            <w:sz w:val="22"/>
            <w:szCs w:val="22"/>
          </w:rPr>
          <w:t>частью 9.3 статьи 19</w:t>
        </w:r>
      </w:hyperlink>
      <w:r w:rsidRPr="009F5367">
        <w:rPr>
          <w:rStyle w:val="a5"/>
          <w:rFonts w:ascii="Times New Roman" w:hAnsi="Times New Roman" w:cs="Times New Roman"/>
          <w:iCs/>
          <w:sz w:val="22"/>
          <w:szCs w:val="22"/>
        </w:rPr>
        <w:t xml:space="preserve"> Федерального закона от 13 марта 2006 г. N 38-ФЗ "О рекламе".</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14. </w:t>
      </w:r>
      <w:r w:rsidRPr="009F5367">
        <w:rPr>
          <w:rStyle w:val="a5"/>
          <w:rFonts w:ascii="Times New Roman" w:hAnsi="Times New Roman" w:cs="Times New Roman"/>
          <w:iCs/>
          <w:sz w:val="22"/>
          <w:szCs w:val="22"/>
        </w:rPr>
        <w:t>Сокращенные сроки предоставления муниципальной услуги возможны в следующих случаях:</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 обращение за выдачей разрешения на установку и эксплуатацию рекламной конструкции собственника рекламной конструкции, присоединяемой к имуществу, находящемуся в государственной (муниципальной) собственности, предоставленному заявителю по результатам проведения торгов в форме конкурса до 1 (одного) рабочего дня;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 за аннулированием разрешения на установку и эксплуатацию рекламной конструкции до 1 (одного) рабочего дня;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lastRenderedPageBreak/>
        <w:t>- за выдачей разрешения на установку и эксплуатацию рекламной конструкции иных категорий заявителей до 3 (трех) рабочих дней.</w:t>
      </w:r>
    </w:p>
    <w:p w:rsidR="00B12F3F" w:rsidRPr="009F5367" w:rsidRDefault="00B12F3F" w:rsidP="00B12F3F">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15.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5. Правовые основания для предоставления муниципальной услуги.</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 xml:space="preserve">16.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227">
        <w:r w:rsidRPr="009F5367">
          <w:rPr>
            <w:rFonts w:ascii="Times New Roman" w:hAnsi="Times New Roman" w:cs="Times New Roman"/>
            <w:sz w:val="22"/>
            <w:szCs w:val="22"/>
          </w:rPr>
          <w:t>официальном сайте</w:t>
        </w:r>
      </w:hyperlink>
      <w:r w:rsidRPr="009F5367">
        <w:rPr>
          <w:rStyle w:val="a5"/>
          <w:rFonts w:ascii="Times New Roman" w:hAnsi="Times New Roman" w:cs="Times New Roman"/>
          <w:sz w:val="22"/>
          <w:szCs w:val="22"/>
        </w:rPr>
        <w:t xml:space="preserve"> Единого портала государственных и муниципальных услуг.</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6. Исчерпывающий перечень документов, необходимых для предоставления муниципальной услуги.</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17. Для получения муниципальной услуги  заявитель предоставляет:</w:t>
      </w:r>
      <w:r w:rsidRPr="009F5367">
        <w:rPr>
          <w:rStyle w:val="a5"/>
          <w:rFonts w:ascii="Times New Roman" w:hAnsi="Times New Roman" w:cs="Times New Roman"/>
          <w:sz w:val="22"/>
          <w:szCs w:val="22"/>
          <w:shd w:val="clear" w:color="auto" w:fill="FFFF00"/>
        </w:rPr>
        <w:t xml:space="preserve"> </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заявление (запрос) о выдаче разрешения на установку и эксплуатацию рекламных конструкций (Приложение</w:t>
      </w:r>
      <w:r w:rsidRPr="009F5367">
        <w:rPr>
          <w:rStyle w:val="a7"/>
          <w:rFonts w:ascii="Times New Roman" w:hAnsi="Times New Roman" w:cs="Times New Roman"/>
          <w:iCs/>
          <w:sz w:val="22"/>
          <w:szCs w:val="22"/>
          <w:shd w:val="clear" w:color="auto" w:fill="FFFFFF" w:themeFill="background1"/>
        </w:rPr>
        <w:t xml:space="preserve"> </w:t>
      </w:r>
      <w:r w:rsidRPr="009F5367">
        <w:rPr>
          <w:rStyle w:val="a7"/>
          <w:rFonts w:ascii="Times New Roman" w:hAnsi="Times New Roman" w:cs="Times New Roman"/>
          <w:iCs/>
          <w:color w:val="auto"/>
          <w:sz w:val="22"/>
          <w:szCs w:val="22"/>
          <w:shd w:val="clear" w:color="auto" w:fill="FFFFFF" w:themeFill="background1"/>
        </w:rPr>
        <w:t>№7</w:t>
      </w:r>
      <w:r w:rsidRPr="009F5367">
        <w:rPr>
          <w:rStyle w:val="a5"/>
          <w:rFonts w:ascii="Times New Roman" w:hAnsi="Times New Roman" w:cs="Times New Roman"/>
          <w:iCs/>
          <w:sz w:val="22"/>
          <w:szCs w:val="22"/>
          <w:shd w:val="clear" w:color="auto" w:fill="FFFFFF" w:themeFill="background1"/>
        </w:rPr>
        <w:t>) (далее - Заявление № 1) в следующем порядке:</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а) в случае самостоятельного осуществления Отделом согласования с уполномоченными органами (о чем заявителем указывается в Заявлении N 1), необходимого для принятия решения о выдаче разрешения на установку и эксплуатацию рекламных конструкций или выдаче мотивированного отказа в его выдаче, к Заявление № 1 прилагаются следующие документы:</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 копия документа, удостоверяющего личность заявителя, либо представителя заявителя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2) копия Устава юридического лица, заверенная печатью организации и подписью руководителя;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3) копии поэтажного плана здания, помещений в здании (в случае присоединения рекламной конструкции к зданию);</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4)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качестве указанного подтверждения может быть представлен документ, указанный в </w:t>
      </w:r>
      <w:hyperlink w:anchor="sub_9218">
        <w:r w:rsidRPr="009F5367">
          <w:rPr>
            <w:rFonts w:ascii="Times New Roman" w:hAnsi="Times New Roman" w:cs="Times New Roman"/>
            <w:iCs/>
            <w:sz w:val="22"/>
            <w:szCs w:val="22"/>
            <w:shd w:val="clear" w:color="auto" w:fill="FFFFFF" w:themeFill="background1"/>
          </w:rPr>
          <w:t>подпункте 8</w:t>
        </w:r>
      </w:hyperlink>
      <w:r w:rsidRPr="009F5367">
        <w:rPr>
          <w:rStyle w:val="a5"/>
          <w:rFonts w:ascii="Times New Roman" w:hAnsi="Times New Roman" w:cs="Times New Roman"/>
          <w:iCs/>
          <w:sz w:val="22"/>
          <w:szCs w:val="22"/>
          <w:shd w:val="clear" w:color="auto" w:fill="FFFFFF" w:themeFill="background1"/>
        </w:rPr>
        <w:t xml:space="preserve"> настоящего пункта;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5) договор на установку и эксплуатацию рекламных конструкций, заключенный заявителем с собственником или иным законным владельцем недвижимого имущества, к которому присоединяется рекламная конструкция; договор должен быть предоставлен либо в оригинале, либо в копии, заверенной собственником (владельцем) недвижимого имущества, к которому присоединяется рекламная конструкция; в договоре должны быть указаны тип и размер рекламной конструкции, место установки рекламной конструкции, срок размещения рекламной конструкции;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6) решение органа управления организации - собственника или иного законного владельца недвижимого имущества, к которому присоединяется рекламная конструкция, о назначении (избрании) руководителя в соответствии с учредительными документами организации (документ должен быть заверен печатью организации и подписью руководителя);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7) в случае размещения рекламной конструкции на многоквартирном жилом доме предоставляются следующие документы:</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протокол общего собрания собственников жилых и нежилых помещений о предоставлении владельцу рекламной конструкции права на установку и эксплуатацию на данном жилом доме рекламной конструкции с указанием лица, уполномоченного на заключение договора на установку и эксплуатацию рекламной конструкции на жилом доме (протокол должен быть предоставлен либо в оригинале, либо в копии, заверенной лицом, уполномоченным на данные действия);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учредительные и иные документы лица, уполномоченного заключить с владельцем рекламной конструкции договор (для юридического лица: устав, свидетельство о государственной регистрации, документ, подтверждающий полномочия руководителя; для индивидуального предпринимателя: свидетельство о государственной регистрации; для физического лица: копия паспорта);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договор на установку и эксплуатацию рекламной конструкции на многоквартирном жилом доме, заключенный между владельцем рекламной конструкции и лицом, уполномоченным собственниками помещений жилого дома (договор должен быть предоставлен либо в оригинале, либо в копии, заверенной лицом, уполномоченным на заключение договора).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lastRenderedPageBreak/>
        <w:t xml:space="preserve">При этом все документы должны быть составлены в соответствии с требованиями </w:t>
      </w:r>
      <w:hyperlink r:id="rId228">
        <w:r w:rsidRPr="009F5367">
          <w:rPr>
            <w:rFonts w:ascii="Times New Roman" w:hAnsi="Times New Roman" w:cs="Times New Roman"/>
            <w:iCs/>
            <w:sz w:val="22"/>
            <w:szCs w:val="22"/>
            <w:shd w:val="clear" w:color="auto" w:fill="FFFFFF" w:themeFill="background1"/>
          </w:rPr>
          <w:t>Жилищного кодекса</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 и </w:t>
      </w:r>
      <w:hyperlink r:id="rId229">
        <w:r w:rsidRPr="009F5367">
          <w:rPr>
            <w:rFonts w:ascii="Times New Roman" w:hAnsi="Times New Roman" w:cs="Times New Roman"/>
            <w:iCs/>
            <w:sz w:val="22"/>
            <w:szCs w:val="22"/>
            <w:shd w:val="clear" w:color="auto" w:fill="FFFFFF" w:themeFill="background1"/>
          </w:rPr>
          <w:t>Гражданского кодекса</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8) фотомонтаж места размещения рекламной конструкции с изображением рекламной конструкции в масштабе и цвете (6 экз.), формат фотографий 10 x 15 см (при этом фотография для отдельно стоящих конструкций должна быть выполнена по ходу движения транспорта с обзором территории, а для конструкций, размещаемых на здании - с возможностью обзора всего здания и прилегающей территории);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9) эскиз рекламной конструкции (изображение рекламной конструкции с указанием ее размеров) - (2 экз.);</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10) дорожная схема размещения рекламной конструкции с привязкой к окружающей застройке, элементам благоустройства, проезжей части и тротуарам, дорожным знакам, ранее установленным отдельно стоящим рекламным конструкциям в радиусе 100 метров (2 экз.) - в случае размещения отдельно стоящей рекламной конструкции; на схеме необходимо указать наименование заявителя, вид рекламной конструкции и адрес ее размещения;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11) адресный план Администрации района (в случае если рекламная конструкция располагается на здании) с указанием вида рекламной конструкции и адреса ее размещения (2 экз.);</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12) технический проект рекламной конструкции (2 экз.), разработанный организацией (проектировщиком), имеющей свидетельство саморегулируемой организации о допуске к видам работ по подготовке проектной документации; технический проект должен содержать эскизные проработки рекламной конструкции, определяющие его основные характеристики и взаимосвязь с прилегающим участком (привязка к предполагаемому месту размещения);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13) технические условия на установку рекламной конструкции, выдаваемые соответствующим органом управления автомобильных дорог;</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14) документ (квитанция или платежное поручение), подтверждающий уплату государственной пошлины за выдачу разрешения на установку и эксплуатацию рекламной конструкции (плательщиком должны быть организация или индивидуальный предприниматель, которые являются заявителями).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б) в случае, если заявитель самостоятельно получает согласование от уполномоченных органов, необходимое для принятия Отделом решения о выдаче разрешения на установку и эксплуатацию рекламной конструкции или выдаче мотивированного отказа в выдаче такого разрешения к Заявлению №1 прилагаются следующие документы:</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 копия документа, удостоверяющего личность заявителя, либо представителя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2) копия Устава юридического лица, заверенная печатью организации и подписью руководителя;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3) копии поэтажного плана здания, помещений в здании (в случае присоединения рекламной конструкции к зданию);</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4)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качестве указанного подтверждения может быть представлен документ, указанный в подпункте 8 настоящего пункта;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5) договор на установку и эксплуатацию рекламной конструкции, заключенный заявителем с собственником или иным законным владельцем недвижимого имущества, к которому присоединяется рекламная конструкция; договор должен быть предоставлен либо в оригинале, либо в копии, заверенной собственником (владельцем) имущества, к которому присоединяется рекламная конструкция; в договоре должны быть указаны тип и размер рекламной конструкции, место установки рекламной конструкции, срок размещения рекламной конструкции;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6) решение органа управления организации - собственника или иного законного владельца недвижимого имущества, к которому присоединяется рекламная конструкция, о назначении (избрании) руководителя в соответствии с учредительными документами организации (документ должен быть заверен печатью организации и подписью руководителя);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7) в случае размещения рекламной конструкции на жилом многоквартирном доме предоставляются следующие документы:</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протокол общего собрания собственников жилых и нежилых помещений о предоставлении владельцу рекламной конструкции права на установку и эксплуатацию на данном жилом доме рекламной конструкции с указанием лица, уполномоченного на заключение договора на установку и эксплуатацию рекламной конструкции (протокол должен быть предоставлен либо в оригинале, либо в копии, заверенной лицом, уполномоченным на данные действия);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учредительные и иные документы лица, уполномоченного заключить с владельцем рекламной конструкции договор (для юридического лица: устав, свидетельство о государственной регистрации, </w:t>
      </w:r>
      <w:r w:rsidRPr="009F5367">
        <w:rPr>
          <w:rStyle w:val="a5"/>
          <w:rFonts w:ascii="Times New Roman" w:hAnsi="Times New Roman" w:cs="Times New Roman"/>
          <w:iCs/>
          <w:sz w:val="22"/>
          <w:szCs w:val="22"/>
          <w:shd w:val="clear" w:color="auto" w:fill="FFFFFF" w:themeFill="background1"/>
        </w:rPr>
        <w:lastRenderedPageBreak/>
        <w:t>документ, подтверждающий полномочия руководителя; для индивидуального предпринимателя: свидетельство о государственной регистрации; для физического лица: копия паспорта);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договор на установку и эксплуатацию рекламной конструкции на многоквартирном жилом доме, заключенный между владельцем рекламной конструкции и лицом, уполномоченным собственниками помещений жилого дома (договор должен быть предоставлен либо в оригинале, либо в копии, заверенной лицом, уполномоченным на заключение договора).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Все документы должны быть составлены в соответствии с требованиями </w:t>
      </w:r>
      <w:hyperlink r:id="rId230">
        <w:r w:rsidRPr="009F5367">
          <w:rPr>
            <w:rFonts w:ascii="Times New Roman" w:hAnsi="Times New Roman" w:cs="Times New Roman"/>
            <w:iCs/>
            <w:sz w:val="22"/>
            <w:szCs w:val="22"/>
            <w:shd w:val="clear" w:color="auto" w:fill="FFFFFF" w:themeFill="background1"/>
          </w:rPr>
          <w:t>Жилищного кодекса</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 и </w:t>
      </w:r>
      <w:hyperlink r:id="rId231">
        <w:r w:rsidRPr="009F5367">
          <w:rPr>
            <w:rFonts w:ascii="Times New Roman" w:hAnsi="Times New Roman" w:cs="Times New Roman"/>
            <w:iCs/>
            <w:sz w:val="22"/>
            <w:szCs w:val="22"/>
            <w:shd w:val="clear" w:color="auto" w:fill="FFFFFF" w:themeFill="background1"/>
          </w:rPr>
          <w:t>Гражданского кодекса</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8) фотомонтаж места размещения рекламной конструкции с изображением рекламной конструкции в масштабе и цвете (4 экз.), формат фотографий 10 x 15 см (при этом фотография для отдельно стоящих конструкций должна быть выполнена по ходу движения транспорта с обзором территории, а для конструкций, размещаемых на здании - с возможностью обзора всего здания и прилегающей территории);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9) документ, подтверждающий согласование места размещения рекламной конструкции в органе полиции, уполномоченном осуществлять контрольные, надзорные и разрешительные функции в области обеспечения безопасности дорожного движения (в случае размещения рекламной конструкции в 50 метрах от края проезжей части) - по подведомственности в исполнительных органах безопасности дорожного движения Республики Мордовия;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10) документ, подтверждающий согласование места размещения рекламной конструкции органом, уполномоченном осуществлять контрольные, надзорные и разрешительные функции в области охраны и использования объектов культурного наследия народов Российской Федерации (в случае, когда недвижимое имущество, к которому присоединяется рекламная конструкция, является памятником истории и культуры);</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11) документ, подтверждающий согласование места размещения рекламной конструкции в соответствующем органе управления железными дорогами (при установке рекламной конструкции в полосе отвода железных дорог);</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12) эскиз рекламной конструкции (изображение рекламной конструкции с указанием ее размеров) - (2 экз.);</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13) адресный план местности (в случае если рекламная конструкция располагается на здании) с указанием вида рекламной конструкции и адреса ее размещения (1 экз.);</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14) дорожная схема размещения рекламной конструкции с привязкой к окружающей застройке, элементам благоустройства, проезжей части и тротуарам, дорожным знакам, ранее установленным отдельно стоящим рекламным конструкциям в радиусе 100 метров (2 экз.) - в случае размещения отдельно стоящей рекламной конструкции; на схеме необходимо указать наименование заявителя, вид рекламной конструкции и адрес ее размещения;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15) технический проект рекламной конструкции (1 экз.), разработанный организацией (проектировщиком), имеющей свидетельство саморегулируемой организации о допуске к видам работ по подготовке проектной документации; технический проект должен содержать эскизные проработки рекламной конструкции, определяющие его основные характеристики и взаимосвязь с прилегающим участком (привязка к предполагаемому месту размещения);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16) технические условия на установку рекламной конструкции, выдаваемые соответствующим органом управления автомобильных дорог;</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17) документ (квитанция или платежное поручение), подтверждающий уплату государственной пошлины за выдачу разрешения на установку рекламной конструкции (плательщиком должны быть организация или индивидуальный предприниматель, которые являются заявителями).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в) в случае присоединения рекламной конструкции к объекту муниципальной собственности Большеигнатовского муниципального района по результатам торгов на право заключения договора на установку и эксплуатацию рекламной конструкции, заявитель прилагает к Заявлению № 1 следующие документы:</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1) копия документа, удостоверяющего личность заявителя, либо представителя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2) фотомонтаж места размещения рекламной конструкции с изображением рекламной конструкции в масштабе и цвете (4 экз.), формат фотографий 10 x 15 см (при этом фотография для отдельно стоящих конструкций должна быть выполнена по ходу движения транспорта с обзором территории, а для конструкций, размещаемых на здании - с возможностью обзора всего здания и прилегающей территории);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3) эскиз рекламной конструкции (изображение рекламной конструкции с указанием ее размеров) - (2 экз.);</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4) дорожная схема размещения рекламной конструкции с привязкой к окружающей застройке, элементам благоустройства, проезжей части и тротуарам, дорожным знакам, ранее установленным отдельно стоящим рекламным конструкциям в радиусе 100 метров (2 экз.) - в случае размещения отдельно стоящей </w:t>
      </w:r>
      <w:r w:rsidRPr="009F5367">
        <w:rPr>
          <w:rStyle w:val="a5"/>
          <w:rFonts w:ascii="Times New Roman" w:hAnsi="Times New Roman" w:cs="Times New Roman"/>
          <w:iCs/>
          <w:sz w:val="22"/>
          <w:szCs w:val="22"/>
          <w:shd w:val="clear" w:color="auto" w:fill="FFFFFF" w:themeFill="background1"/>
        </w:rPr>
        <w:lastRenderedPageBreak/>
        <w:t>рекламной конструкции; на схеме необходимо указать наименование заявителя, вид рекламной конструкции и адрес ее размещения;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5) адресный план местности (в случае если рекламная конструкция располагается на здании) с указанием вида рекламной конструкции и адреса ее размещения (1 экз.);</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6) технический проект рекламной конструкции (1 экз.), разработанный организацией (проектировщиком), имеющей свидетельство саморегулируемой организации о допуске к видам работ по подготовке проектной документации; технический проект должен содержать эскизные проработки рекламной конструкции, определяющие его основные характеристики и взаимосвязь с прилегающим участком (привязка к предполагаемому месту размещения);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7) документ (квитанция или платежное поручение), подтверждающий уплату государственной пошлины за выдачу разрешения на установку рекламной конструкции (плательщиком должны быть организация или индивидуальный предприниматель, которые оформляют рекламную конструкцию).</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18.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а)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б) сведения из Единого государственного реестра недвижимости о правах на недвижимое имущество, к которому предполагается присоединять рекламную конструкцию;</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в) документ (квитанция или платежное поручение), подтверждающий уплату государственной пошлины за выдачу разрешения на установку и эксплуатацию рекламной конструкции, в соответствии с действующим законодательством, (плательщиком должны быть организация или индивидуальный предприниматель, или физическое лицо, которые оформляют рекламную конструкцию);</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г) согласие государственного или муниципального органа, выраженное в письменной форме, в случае, если соответствующее недвижимое имущество находится в государственной или муниципальной собственности, администрация запрашивает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д) в случае присоединения рекламной конструкции к земельному участку документ в виде листа согласования должен быть согласован: комиссией по согласованию производства земляных работ при Администрации района; органом, уполномоченным в сфере благоустройства, санитарного содержания на территории Большеигнатовского муниципального района; управлением автомобильных дорог.</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19.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а) уведомление в письменной форме о своем отказе от дальнейшего использования разрешения на установку и эксплуатацию рекламных конструкций (далее - Уведомление) и (или) заявление (запрос) об аннулировании разрешения на установку и эксплуатацию рекламной конструкции (далее - Заявление № 2);</w:t>
      </w:r>
    </w:p>
    <w:p w:rsidR="00B12F3F" w:rsidRPr="009F5367" w:rsidRDefault="00B12F3F" w:rsidP="00B12F3F">
      <w:pPr>
        <w:ind w:firstLine="720"/>
        <w:jc w:val="both"/>
        <w:rPr>
          <w:rStyle w:val="a5"/>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б) документы, подтверждающие прекращение договора, заключенного между собственником или иным законным владельцем недвижимого имущества, к которому присоединена рекламная конструкция, или владельцем рекламной конструкции.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20.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 отсутствует.</w:t>
      </w:r>
    </w:p>
    <w:p w:rsidR="00B12F3F" w:rsidRPr="009F5367" w:rsidRDefault="00B12F3F" w:rsidP="00B12F3F">
      <w:pPr>
        <w:ind w:firstLine="720"/>
        <w:jc w:val="center"/>
        <w:rPr>
          <w:rStyle w:val="a5"/>
          <w:rFonts w:ascii="Times New Roman" w:hAnsi="Times New Roman" w:cs="Times New Roman"/>
          <w:sz w:val="22"/>
          <w:szCs w:val="22"/>
        </w:rPr>
      </w:pPr>
    </w:p>
    <w:p w:rsidR="00B12F3F" w:rsidRPr="009F5367" w:rsidRDefault="00B12F3F" w:rsidP="00B12F3F">
      <w:pPr>
        <w:ind w:firstLine="720"/>
        <w:jc w:val="center"/>
        <w:rPr>
          <w:rFonts w:ascii="Times New Roman" w:hAnsi="Times New Roman" w:cs="Times New Roman"/>
          <w:b/>
          <w:sz w:val="22"/>
          <w:szCs w:val="22"/>
        </w:rPr>
      </w:pPr>
      <w:r w:rsidRPr="009F5367">
        <w:rPr>
          <w:rStyle w:val="a5"/>
          <w:rFonts w:ascii="Times New Roman" w:hAnsi="Times New Roman" w:cs="Times New Roman"/>
          <w:b/>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B12F3F" w:rsidRPr="009F5367" w:rsidRDefault="00B12F3F" w:rsidP="00B12F3F">
      <w:pPr>
        <w:ind w:firstLine="720"/>
        <w:jc w:val="both"/>
        <w:rPr>
          <w:rStyle w:val="a5"/>
          <w:rFonts w:ascii="Times New Roman" w:hAnsi="Times New Roman" w:cs="Times New Roman"/>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20.  Основаниями для отказа в прием документов являются: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а) заявителем не предъявлен документ, удостоверяющий личность;</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б) подача заявления (запроса) и документов (копий и подлинников) ненадлежащим лицом, не уполномоченным на совершение определенных действий;</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в) отсутствие документа, подтверждающего полномочия представителя заявителя (в случае обращения уполномоченного представителя заявителя);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г) текст заявления (запроса)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номер телефона, по которому можно связаться с заявителем.</w:t>
      </w:r>
    </w:p>
    <w:p w:rsidR="00B12F3F" w:rsidRPr="009F5367" w:rsidRDefault="00B12F3F" w:rsidP="00B12F3F">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lastRenderedPageBreak/>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Fonts w:ascii="Times New Roman" w:hAnsi="Times New Roman" w:cs="Times New Roman"/>
          <w:b/>
          <w:sz w:val="22"/>
          <w:szCs w:val="22"/>
        </w:rPr>
      </w:pPr>
      <w:r w:rsidRPr="009F5367">
        <w:rPr>
          <w:rStyle w:val="a5"/>
          <w:rFonts w:ascii="Times New Roman" w:hAnsi="Times New Roman" w:cs="Times New Roman"/>
          <w:b/>
          <w:sz w:val="22"/>
          <w:szCs w:val="22"/>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21.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а) предоставление неполного комплекта документов, содержащихся в </w:t>
      </w:r>
      <w:hyperlink w:anchor="sub_92">
        <w:r w:rsidRPr="009F5367">
          <w:rPr>
            <w:rFonts w:ascii="Times New Roman" w:hAnsi="Times New Roman" w:cs="Times New Roman"/>
            <w:iCs/>
            <w:sz w:val="22"/>
            <w:szCs w:val="22"/>
            <w:shd w:val="clear" w:color="auto" w:fill="FFFFFF" w:themeFill="background1"/>
          </w:rPr>
          <w:t xml:space="preserve">п. </w:t>
        </w:r>
      </w:hyperlink>
      <w:r w:rsidRPr="009F5367">
        <w:rPr>
          <w:rFonts w:ascii="Times New Roman" w:hAnsi="Times New Roman" w:cs="Times New Roman"/>
          <w:iCs/>
          <w:sz w:val="22"/>
          <w:szCs w:val="22"/>
          <w:shd w:val="clear" w:color="auto" w:fill="FFFFFF" w:themeFill="background1"/>
        </w:rPr>
        <w:t>17</w:t>
      </w:r>
      <w:r w:rsidRPr="009F5367">
        <w:rPr>
          <w:rStyle w:val="a5"/>
          <w:rFonts w:ascii="Times New Roman" w:hAnsi="Times New Roman" w:cs="Times New Roman"/>
          <w:iCs/>
          <w:sz w:val="22"/>
          <w:szCs w:val="22"/>
          <w:shd w:val="clear" w:color="auto" w:fill="FFFFFF" w:themeFill="background1"/>
        </w:rPr>
        <w:t xml:space="preserve"> административного регламента.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б) несоответствие проекта рекламной конструкции и ее территориального размещения требованиям технического регламента;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в)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232">
        <w:r w:rsidRPr="009F5367">
          <w:rPr>
            <w:rFonts w:ascii="Times New Roman" w:hAnsi="Times New Roman" w:cs="Times New Roman"/>
            <w:iCs/>
            <w:sz w:val="22"/>
            <w:szCs w:val="22"/>
            <w:shd w:val="clear" w:color="auto" w:fill="FFFFFF" w:themeFill="background1"/>
          </w:rPr>
          <w:t>частью 5.8 статьи 19</w:t>
        </w:r>
      </w:hyperlink>
      <w:r w:rsidRPr="009F5367">
        <w:rPr>
          <w:rStyle w:val="a5"/>
          <w:rFonts w:ascii="Times New Roman" w:hAnsi="Times New Roman" w:cs="Times New Roman"/>
          <w:iCs/>
          <w:sz w:val="22"/>
          <w:szCs w:val="22"/>
          <w:shd w:val="clear" w:color="auto" w:fill="FFFFFF" w:themeFill="background1"/>
        </w:rPr>
        <w:t xml:space="preserve"> Федерального закона от 13 марта 2006 г. N 38-ФЗ "О рекламе" определяется схемой размещения рекламных конструкций);</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г) нарушение требований нормативных актов по безопасности движения транспорта;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д) нарушение внешнего архитектурного облика сложившейся застройки поселения. Отдел вправе определять типы и виды рекламных конструкций допустимых или недопустимых к установке на территории Большеигнатовского муниципального района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Большеигнатовского  муниципального района;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е)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B12F3F" w:rsidRPr="009F5367" w:rsidRDefault="00B12F3F" w:rsidP="00B12F3F">
      <w:pPr>
        <w:ind w:firstLine="720"/>
        <w:jc w:val="both"/>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ё) нарушение требований к заключению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основе торгов (в форме аукциона или конкурса), проводимых администрацией или уполномоченными ими организациями в соответствии с законодательством Российской Федерации.</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Style w:val="a5"/>
          <w:rFonts w:ascii="Times New Roman" w:hAnsi="Times New Roman" w:cs="Times New Roman"/>
          <w:b/>
          <w:sz w:val="22"/>
          <w:szCs w:val="22"/>
        </w:rPr>
      </w:pPr>
    </w:p>
    <w:p w:rsidR="00B12F3F" w:rsidRPr="009F5367" w:rsidRDefault="00B12F3F" w:rsidP="00B12F3F">
      <w:pPr>
        <w:ind w:firstLine="720"/>
        <w:jc w:val="center"/>
        <w:rPr>
          <w:rFonts w:ascii="Times New Roman" w:hAnsi="Times New Roman" w:cs="Times New Roman"/>
          <w:b/>
          <w:sz w:val="22"/>
          <w:szCs w:val="22"/>
        </w:rPr>
      </w:pPr>
      <w:r w:rsidRPr="009F5367">
        <w:rPr>
          <w:rStyle w:val="a5"/>
          <w:rFonts w:ascii="Times New Roman" w:hAnsi="Times New Roman" w:cs="Times New Roman"/>
          <w:b/>
          <w:sz w:val="22"/>
          <w:szCs w:val="22"/>
        </w:rPr>
        <w:t>Подраздел 9. Размер платы, взимаемой с заявителя при предоставлении муниципальной услуги, и способы ее взимания.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color w:val="000000"/>
          <w:sz w:val="22"/>
          <w:szCs w:val="22"/>
          <w:shd w:val="clear" w:color="auto" w:fill="FFFFFF" w:themeFill="background1"/>
        </w:rPr>
        <w:t xml:space="preserve">22. </w:t>
      </w:r>
      <w:r w:rsidRPr="009F5367">
        <w:rPr>
          <w:rStyle w:val="a5"/>
          <w:rFonts w:ascii="Times New Roman" w:hAnsi="Times New Roman" w:cs="Times New Roman"/>
          <w:iCs/>
          <w:sz w:val="22"/>
          <w:szCs w:val="22"/>
          <w:shd w:val="clear" w:color="auto" w:fill="FFFFFF" w:themeFill="background1"/>
        </w:rPr>
        <w:t xml:space="preserve">За выдачу разрешения на установку и эксплуатацию рекламных конструкций взимается государственная пошлина в размере, предусмотренном </w:t>
      </w:r>
      <w:hyperlink r:id="rId233">
        <w:r w:rsidRPr="009F5367">
          <w:rPr>
            <w:rFonts w:ascii="Times New Roman" w:hAnsi="Times New Roman" w:cs="Times New Roman"/>
            <w:iCs/>
            <w:sz w:val="22"/>
            <w:szCs w:val="22"/>
            <w:shd w:val="clear" w:color="auto" w:fill="FFFFFF" w:themeFill="background1"/>
          </w:rPr>
          <w:t>подпунктом 105 пункта 1 статьи 333.33</w:t>
        </w:r>
      </w:hyperlink>
      <w:r w:rsidRPr="009F5367">
        <w:rPr>
          <w:rStyle w:val="a5"/>
          <w:rFonts w:ascii="Times New Roman" w:hAnsi="Times New Roman" w:cs="Times New Roman"/>
          <w:iCs/>
          <w:sz w:val="22"/>
          <w:szCs w:val="22"/>
          <w:shd w:val="clear" w:color="auto" w:fill="FFFFFF" w:themeFill="background1"/>
        </w:rPr>
        <w:t xml:space="preserve"> части второй Налогового кодекса Российской Федерации.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Оплата взимается за каждое разрешение на установку рекламной конструкции, в отношении которого было принято Заявление № 1.</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В случае отказа в предоставлении муниципальной услуги государственная пошлина, взимаемая с заявителя при предоставлении муниципальной услуги, возвращается заявителю, согласно </w:t>
      </w:r>
      <w:hyperlink r:id="rId234">
        <w:r w:rsidRPr="009F5367">
          <w:rPr>
            <w:rFonts w:ascii="Times New Roman" w:hAnsi="Times New Roman" w:cs="Times New Roman"/>
            <w:iCs/>
            <w:sz w:val="22"/>
            <w:szCs w:val="22"/>
            <w:shd w:val="clear" w:color="auto" w:fill="FFFFFF" w:themeFill="background1"/>
          </w:rPr>
          <w:t>статьи 333.40 части второй</w:t>
        </w:r>
      </w:hyperlink>
      <w:r w:rsidRPr="009F5367">
        <w:rPr>
          <w:rStyle w:val="a5"/>
          <w:rFonts w:ascii="Times New Roman" w:hAnsi="Times New Roman" w:cs="Times New Roman"/>
          <w:iCs/>
          <w:sz w:val="22"/>
          <w:szCs w:val="22"/>
          <w:shd w:val="clear" w:color="auto" w:fill="FFFFFF" w:themeFill="background1"/>
        </w:rPr>
        <w:t xml:space="preserve"> Налогового кодекса Российской Федерации.</w:t>
      </w:r>
    </w:p>
    <w:p w:rsidR="00B12F3F" w:rsidRPr="009F5367" w:rsidRDefault="00B12F3F" w:rsidP="00B12F3F">
      <w:pPr>
        <w:ind w:firstLine="720"/>
        <w:jc w:val="both"/>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За отказ от дальнейшего использования разрешения на установку и эксплуатацию рекламной конструкции или аннулирование разрешений на установку и эксплуатацию рекламных конструкций государственная пошлина или плата не взимается.</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23.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11. Срок регистрации запроса заявителя о предоставлении муниципальной услуги.</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24.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B12F3F" w:rsidRPr="009F5367" w:rsidRDefault="00B12F3F" w:rsidP="00B12F3F">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lastRenderedPageBreak/>
        <w:t xml:space="preserve">25. Заявления (запросы), поступившие в Администрацию района с использованием электронных средств связи, в том числе через </w:t>
      </w:r>
      <w:hyperlink r:id="rId235">
        <w:r w:rsidRPr="009F5367">
          <w:rPr>
            <w:rFonts w:ascii="Times New Roman" w:hAnsi="Times New Roman" w:cs="Times New Roman"/>
            <w:sz w:val="22"/>
            <w:szCs w:val="22"/>
          </w:rPr>
          <w:t>Единый портал</w:t>
        </w:r>
      </w:hyperlink>
      <w:r w:rsidRPr="009F5367">
        <w:rPr>
          <w:rStyle w:val="a5"/>
          <w:rFonts w:ascii="Times New Roman" w:hAnsi="Times New Roman" w:cs="Times New Roman"/>
          <w:sz w:val="22"/>
          <w:szCs w:val="22"/>
        </w:rPr>
        <w:t xml:space="preserve">, </w:t>
      </w:r>
      <w:hyperlink r:id="rId236">
        <w:r w:rsidRPr="009F5367">
          <w:rPr>
            <w:rFonts w:ascii="Times New Roman" w:hAnsi="Times New Roman" w:cs="Times New Roman"/>
            <w:sz w:val="22"/>
            <w:szCs w:val="22"/>
          </w:rPr>
          <w:t>РПГУ</w:t>
        </w:r>
      </w:hyperlink>
      <w:r w:rsidRPr="009F5367">
        <w:rPr>
          <w:rStyle w:val="a5"/>
          <w:rFonts w:ascii="Times New Roman" w:hAnsi="Times New Roman" w:cs="Times New Roman"/>
          <w:sz w:val="22"/>
          <w:szCs w:val="22"/>
        </w:rPr>
        <w:t xml:space="preserve"> (при наличии технической возможности), регистрируются в течение одного рабочего дня с момента поступления.</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12. Требовании к помещениям, в которых предоставляется муниципальная услуга.</w:t>
      </w:r>
    </w:p>
    <w:p w:rsidR="00B12F3F" w:rsidRPr="009F5367" w:rsidRDefault="00B12F3F" w:rsidP="00B12F3F">
      <w:pPr>
        <w:jc w:val="center"/>
        <w:rPr>
          <w:rFonts w:ascii="Times New Roman" w:hAnsi="Times New Roman" w:cs="Times New Roman"/>
          <w:b/>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26.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Помещения, в которых предоставляется муниципальная услуга, должны соответствовать следующим требованиям:</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1) наличие средств пожаротушения;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 наличие телефона;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 наличие офисной мебели;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 возможность доступа к справочно-правовым системам и информационно-телекоммуникационной сети "Интернет";</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6) возможность копирования документов.</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Помещения оборудуются информационными стендами или терминалами, содержащими сведения, указанные в </w:t>
      </w:r>
      <w:hyperlink w:anchor="sub_1003">
        <w:r w:rsidRPr="009F5367">
          <w:rPr>
            <w:rFonts w:ascii="Times New Roman" w:hAnsi="Times New Roman" w:cs="Times New Roman"/>
            <w:sz w:val="22"/>
            <w:szCs w:val="22"/>
          </w:rPr>
          <w:t>разделе 3</w:t>
        </w:r>
      </w:hyperlink>
      <w:r w:rsidRPr="009F5367">
        <w:rPr>
          <w:rStyle w:val="a5"/>
          <w:rFonts w:ascii="Times New Roman" w:hAnsi="Times New Roman" w:cs="Times New Roman"/>
          <w:sz w:val="22"/>
          <w:szCs w:val="22"/>
        </w:rPr>
        <w:t xml:space="preserve"> настоящего Административного регламента, в визуальной и текстовой формах.</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27.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w:t>
      </w:r>
      <w:r w:rsidRPr="009F5367">
        <w:rPr>
          <w:rStyle w:val="a5"/>
          <w:rFonts w:ascii="Times New Roman" w:hAnsi="Times New Roman" w:cs="Times New Roman"/>
          <w:sz w:val="22"/>
          <w:szCs w:val="22"/>
          <w:shd w:val="clear" w:color="auto" w:fill="FFFFFF" w:themeFill="background1"/>
        </w:rPr>
        <w:t>муниципального района,</w:t>
      </w:r>
      <w:r w:rsidRPr="009F5367">
        <w:rPr>
          <w:rStyle w:val="a5"/>
          <w:rFonts w:ascii="Times New Roman" w:hAnsi="Times New Roman" w:cs="Times New Roman"/>
          <w:sz w:val="22"/>
          <w:szCs w:val="22"/>
        </w:rPr>
        <w:t xml:space="preserve">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B12F3F" w:rsidRPr="009F5367" w:rsidRDefault="00B12F3F" w:rsidP="00B12F3F">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w:t>
      </w:r>
      <w:r w:rsidRPr="009F5367">
        <w:rPr>
          <w:rStyle w:val="a5"/>
          <w:rFonts w:ascii="Times New Roman" w:hAnsi="Times New Roman" w:cs="Times New Roman"/>
          <w:sz w:val="22"/>
          <w:szCs w:val="22"/>
        </w:rPr>
        <w:lastRenderedPageBreak/>
        <w:t>гигиенических процедур) обеспечивается инвалидом самостоятельно либо при помощи сопровождающих лиц.</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13. Показатели качества и доступности муниципальной услуги.</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28.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а) доступность:</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ожидающих получения муниципальной услуги в очереди не более 15 минут, - 100 процентов;</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случаев предоставления муниципальной услуги в установленные сроки со дня поступления заявки - 100 процентов;</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б) качество:</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(доля) заявителей, удовлетворенных качеством предоставления муниципальной услуги - 90 процентов.</w:t>
      </w:r>
    </w:p>
    <w:p w:rsidR="00B12F3F" w:rsidRPr="009F5367" w:rsidRDefault="00B12F3F" w:rsidP="00B12F3F">
      <w:pPr>
        <w:pStyle w:val="1"/>
        <w:spacing w:before="0" w:after="0"/>
        <w:jc w:val="both"/>
        <w:rPr>
          <w:rFonts w:ascii="Times New Roman" w:hAnsi="Times New Roman" w:cs="Times New Roman"/>
          <w:sz w:val="22"/>
          <w:szCs w:val="22"/>
        </w:rPr>
      </w:pPr>
    </w:p>
    <w:p w:rsidR="00B12F3F" w:rsidRPr="009F5367" w:rsidRDefault="00B12F3F" w:rsidP="00B12F3F">
      <w:pPr>
        <w:pStyle w:val="1"/>
        <w:spacing w:before="0" w:after="0"/>
        <w:rPr>
          <w:rFonts w:ascii="Times New Roman" w:hAnsi="Times New Roman" w:cs="Times New Roman"/>
          <w:color w:val="auto"/>
          <w:sz w:val="22"/>
          <w:szCs w:val="22"/>
        </w:rPr>
      </w:pPr>
      <w:r w:rsidRPr="009F5367">
        <w:rPr>
          <w:rFonts w:ascii="Times New Roman" w:hAnsi="Times New Roman" w:cs="Times New Roman"/>
          <w:color w:val="auto"/>
          <w:sz w:val="22"/>
          <w:szCs w:val="22"/>
        </w:rPr>
        <w:t>Раздел 3. Состав, последовательность и сроки выполнения административных процедур</w:t>
      </w:r>
    </w:p>
    <w:p w:rsidR="00B12F3F" w:rsidRPr="009F5367" w:rsidRDefault="00B12F3F" w:rsidP="00B12F3F">
      <w:pPr>
        <w:ind w:firstLine="720"/>
        <w:jc w:val="center"/>
        <w:rPr>
          <w:rFonts w:ascii="Times New Roman" w:hAnsi="Times New Roman" w:cs="Times New Roman"/>
          <w:b/>
          <w:sz w:val="22"/>
          <w:szCs w:val="22"/>
        </w:rPr>
      </w:pPr>
      <w:r w:rsidRPr="009F5367">
        <w:rPr>
          <w:rStyle w:val="a5"/>
          <w:rFonts w:ascii="Times New Roman" w:hAnsi="Times New Roman" w:cs="Times New Roman"/>
          <w:b/>
          <w:sz w:val="22"/>
          <w:szCs w:val="22"/>
        </w:rPr>
        <w:t>Подраздел 1. Исчерпывающий перечень административных процедур (действий).</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29. Предоставление муниципальной услуги включает в себя следующие административные процедуры (действия):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1) прием Заявления №1 или прием Уведомления и (или) Заявление №2 (далее - Прием);</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2) рассмотрение документов, подготовка разрешения на установку и эксплуатацию рекламных конструкций, или подготовка мотивированного отказа в выдаче разрешения на установку и эксплуатацию рекламных конструкций, или подготовка отказа от дальнейшего использования разрешения на установку и эксплуатацию рекламных конструкций, или подготовка решения об аннулирование разрешения на установку и эксплуатацию рекламных конструкций (далее - Подготовка);</w:t>
      </w:r>
    </w:p>
    <w:p w:rsidR="00B12F3F" w:rsidRPr="009F5367" w:rsidRDefault="00B12F3F" w:rsidP="00B12F3F">
      <w:pPr>
        <w:ind w:firstLine="720"/>
        <w:jc w:val="both"/>
        <w:rPr>
          <w:rStyle w:val="a5"/>
          <w:rFonts w:ascii="Times New Roman" w:hAnsi="Times New Roman" w:cs="Times New Roman"/>
          <w:iCs/>
          <w:sz w:val="22"/>
          <w:szCs w:val="22"/>
        </w:rPr>
      </w:pPr>
      <w:r w:rsidRPr="009F5367">
        <w:rPr>
          <w:rStyle w:val="a5"/>
          <w:rFonts w:ascii="Times New Roman" w:hAnsi="Times New Roman" w:cs="Times New Roman"/>
          <w:iCs/>
          <w:sz w:val="22"/>
          <w:szCs w:val="22"/>
        </w:rPr>
        <w:t>3) выдача разрешения на установку и эксплуатацию рекламных конструкций или выдача мотивированного отказа в выдаче разрешения на установку и эксплуатацию рекламных конструкций, или выдача решения об отказе от дальнейшего использования разрешения на установку и эксплуатацию рекламных конструкций или выдача решения об аннулировании разрешения на установку и эксплуатацию рекламных конструкций (далее - Выдача).</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shd w:val="clear" w:color="auto" w:fill="FFFFFF" w:themeFill="background1"/>
        <w:ind w:firstLine="720"/>
        <w:jc w:val="center"/>
        <w:rPr>
          <w:rFonts w:ascii="Times New Roman" w:hAnsi="Times New Roman" w:cs="Times New Roman"/>
          <w:b/>
          <w:sz w:val="22"/>
          <w:szCs w:val="22"/>
        </w:rPr>
      </w:pPr>
      <w:r w:rsidRPr="009F5367">
        <w:rPr>
          <w:rStyle w:val="a5"/>
          <w:rFonts w:ascii="Times New Roman" w:hAnsi="Times New Roman" w:cs="Times New Roman"/>
          <w:b/>
          <w:iCs/>
          <w:sz w:val="22"/>
          <w:szCs w:val="22"/>
        </w:rPr>
        <w:t>Подраздел 2. Административная процедура (действие) — Прием.</w:t>
      </w:r>
    </w:p>
    <w:p w:rsidR="00B12F3F" w:rsidRPr="009F5367" w:rsidRDefault="00B12F3F" w:rsidP="00B12F3F">
      <w:pPr>
        <w:shd w:val="clear" w:color="auto" w:fill="FFFFFF" w:themeFill="background1"/>
        <w:rPr>
          <w:rStyle w:val="a5"/>
          <w:rFonts w:ascii="Times New Roman" w:hAnsi="Times New Roman" w:cs="Times New Roman"/>
          <w:iCs/>
          <w:sz w:val="22"/>
          <w:szCs w:val="22"/>
        </w:rPr>
      </w:pPr>
    </w:p>
    <w:p w:rsidR="00B12F3F" w:rsidRPr="009F5367" w:rsidRDefault="00B12F3F" w:rsidP="00B12F3F">
      <w:pPr>
        <w:shd w:val="clear" w:color="auto" w:fill="FFFFFF" w:themeFill="background1"/>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30. Основанием для начала административной процедуры (действия) является подача заявителем в установленном порядке Заявления №1 с документами, указанными в пункте 9. Настоящего Административного регламента или подача заявителем в установленном порядке Уведомление или Заявление №2.</w:t>
      </w:r>
    </w:p>
    <w:p w:rsidR="00B12F3F" w:rsidRPr="009F5367" w:rsidRDefault="00B12F3F" w:rsidP="00B12F3F">
      <w:pPr>
        <w:shd w:val="clear" w:color="auto" w:fill="FFFFFF" w:themeFill="background1"/>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Поступившее Заявление №1 или Уведомление или Заявление №2 регистрируется специалистом с присвоением регистрационного номера и проставлением даты.</w:t>
      </w:r>
    </w:p>
    <w:p w:rsidR="00B12F3F" w:rsidRPr="009F5367" w:rsidRDefault="00B12F3F" w:rsidP="00B12F3F">
      <w:pPr>
        <w:shd w:val="clear" w:color="auto" w:fill="FFFFFF" w:themeFill="background1"/>
        <w:ind w:firstLine="720"/>
        <w:jc w:val="both"/>
        <w:rPr>
          <w:rFonts w:ascii="Times New Roman" w:hAnsi="Times New Roman" w:cs="Times New Roman"/>
          <w:sz w:val="22"/>
          <w:szCs w:val="22"/>
        </w:rPr>
      </w:pPr>
      <w:r w:rsidRPr="009F5367">
        <w:rPr>
          <w:rFonts w:ascii="Times New Roman" w:hAnsi="Times New Roman" w:cs="Times New Roman"/>
          <w:iCs/>
          <w:sz w:val="22"/>
          <w:szCs w:val="22"/>
        </w:rPr>
        <w:t xml:space="preserve">Специалист осуществляющий прием и регистрацию документов </w:t>
      </w:r>
      <w:r w:rsidRPr="009F5367">
        <w:rPr>
          <w:rStyle w:val="a5"/>
          <w:rFonts w:ascii="Times New Roman" w:hAnsi="Times New Roman" w:cs="Times New Roman"/>
          <w:iCs/>
          <w:sz w:val="22"/>
          <w:szCs w:val="22"/>
        </w:rPr>
        <w:t>в течение рабочего дня направляет принятые от заявителя документы начальнику Отдела.</w:t>
      </w:r>
    </w:p>
    <w:p w:rsidR="00B12F3F" w:rsidRPr="009F5367" w:rsidRDefault="00B12F3F" w:rsidP="00B12F3F">
      <w:pPr>
        <w:shd w:val="clear" w:color="auto" w:fill="FFFFFF" w:themeFill="background1"/>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Общий срок проведения административной процедуры составляет 2 дня с момента поступления заявления (запроса) к</w:t>
      </w:r>
      <w:r w:rsidRPr="009F5367">
        <w:rPr>
          <w:rFonts w:ascii="Times New Roman" w:hAnsi="Times New Roman" w:cs="Times New Roman"/>
          <w:iCs/>
          <w:sz w:val="22"/>
          <w:szCs w:val="22"/>
        </w:rPr>
        <w:t xml:space="preserve"> специалисту осуществляющему прием и регистрацию документов</w:t>
      </w:r>
      <w:r w:rsidRPr="009F5367">
        <w:rPr>
          <w:rStyle w:val="a5"/>
          <w:rFonts w:ascii="Times New Roman" w:hAnsi="Times New Roman" w:cs="Times New Roman"/>
          <w:iCs/>
          <w:sz w:val="22"/>
          <w:szCs w:val="22"/>
        </w:rPr>
        <w:t>.</w:t>
      </w:r>
    </w:p>
    <w:p w:rsidR="00B12F3F" w:rsidRPr="009F5367" w:rsidRDefault="00B12F3F" w:rsidP="00B12F3F">
      <w:pPr>
        <w:shd w:val="clear" w:color="auto" w:fill="FFFFFF" w:themeFill="background1"/>
        <w:ind w:firstLine="720"/>
        <w:jc w:val="both"/>
        <w:rPr>
          <w:rFonts w:ascii="Times New Roman" w:hAnsi="Times New Roman" w:cs="Times New Roman"/>
          <w:sz w:val="22"/>
          <w:szCs w:val="22"/>
        </w:rPr>
      </w:pPr>
      <w:r w:rsidRPr="009F5367">
        <w:rPr>
          <w:rStyle w:val="a5"/>
          <w:rFonts w:ascii="Times New Roman" w:hAnsi="Times New Roman" w:cs="Times New Roman"/>
          <w:iCs/>
          <w:sz w:val="22"/>
          <w:szCs w:val="22"/>
        </w:rPr>
        <w:t>Результатом административной процедуры является получение Заявление №1 или Уведомление или Заявление № 2 начальником Отдела.</w:t>
      </w:r>
    </w:p>
    <w:p w:rsidR="00B12F3F" w:rsidRPr="009F5367" w:rsidRDefault="00B12F3F" w:rsidP="00B12F3F">
      <w:pPr>
        <w:ind w:firstLine="720"/>
        <w:jc w:val="both"/>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Способ фиксации - регистрация документов специалистом </w:t>
      </w:r>
      <w:r w:rsidRPr="009F5367">
        <w:rPr>
          <w:rFonts w:ascii="Times New Roman" w:hAnsi="Times New Roman" w:cs="Times New Roman"/>
          <w:iCs/>
          <w:sz w:val="22"/>
          <w:szCs w:val="22"/>
        </w:rPr>
        <w:t>осуществляющему прием и регистрацию документов</w:t>
      </w:r>
      <w:r w:rsidRPr="009F5367">
        <w:rPr>
          <w:rStyle w:val="a5"/>
          <w:rFonts w:ascii="Times New Roman" w:hAnsi="Times New Roman" w:cs="Times New Roman"/>
          <w:iCs/>
          <w:sz w:val="22"/>
          <w:szCs w:val="22"/>
          <w:shd w:val="clear" w:color="auto" w:fill="FFFFFF" w:themeFill="background1"/>
        </w:rPr>
        <w:t xml:space="preserve"> в журнале регистрации поступающих документов.</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Style w:val="a5"/>
          <w:rFonts w:ascii="Times New Roman" w:hAnsi="Times New Roman" w:cs="Times New Roman"/>
          <w:b/>
          <w:iCs/>
          <w:sz w:val="22"/>
          <w:szCs w:val="22"/>
          <w:shd w:val="clear" w:color="auto" w:fill="FFFFFF" w:themeFill="background1"/>
        </w:rPr>
      </w:pPr>
      <w:r w:rsidRPr="009F5367">
        <w:rPr>
          <w:rStyle w:val="a5"/>
          <w:rFonts w:ascii="Times New Roman" w:hAnsi="Times New Roman" w:cs="Times New Roman"/>
          <w:b/>
          <w:iCs/>
          <w:sz w:val="22"/>
          <w:szCs w:val="22"/>
          <w:shd w:val="clear" w:color="auto" w:fill="FFFFFF" w:themeFill="background1"/>
        </w:rPr>
        <w:lastRenderedPageBreak/>
        <w:t>Подраздел 3. Административная процедура (действие) - Подготовка.</w:t>
      </w:r>
    </w:p>
    <w:p w:rsidR="00B12F3F" w:rsidRPr="009F5367" w:rsidRDefault="00B12F3F" w:rsidP="00B12F3F">
      <w:pPr>
        <w:ind w:firstLine="720"/>
        <w:jc w:val="center"/>
        <w:rPr>
          <w:rFonts w:ascii="Times New Roman" w:hAnsi="Times New Roman" w:cs="Times New Roman"/>
          <w:b/>
          <w:sz w:val="22"/>
          <w:szCs w:val="22"/>
          <w:shd w:val="clear" w:color="auto" w:fill="FFFFFF" w:themeFill="background1"/>
        </w:rPr>
      </w:pP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31. Основанием для начала административной процедуры (действие) является полученное начальником Отдела Заявление №1 или Уведомление или Заявление № 2 с прилагаемыми к нему документами.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Начальник Отдела рассматривает поступившие документы самостоятельно или оформляет поручение в форме резолюции для исполнения специалисту Отдела в день их поступления.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При непредставлении или неполном представлении документов заявителем начальник или специалист Отдела в течение 10 (десяти) рабочих дней возвращает заявителю поданное им Заявление № 1 или Уведомление или Заявления № 2 с письменными замечаниями по составу и содержанию поданных документов.</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В случаи подготовки разрешения на установку и эксплуатацию рекламных конструкций начальником или специалистом Отдела рассматривается полученное Заявление № 1 с прилагаемыми к нему документами и в течение пяти рабочих дней составляется лист согласования (приложение № 6) к настоящему административному регламенту).</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В случае оформления заявителем всех необходимых для принятия решения о выдаче разрешения на установку и эксплуатацию рекламных конструкции согласований самостоятельно и представления их вместе с заявлением (запросом), лист согласования Отдела не составляется и процедуры, указанные в </w:t>
      </w:r>
      <w:hyperlink w:anchor="sub_1912">
        <w:r w:rsidRPr="009F5367">
          <w:rPr>
            <w:rFonts w:ascii="Times New Roman" w:hAnsi="Times New Roman" w:cs="Times New Roman"/>
            <w:iCs/>
            <w:sz w:val="22"/>
            <w:szCs w:val="22"/>
            <w:shd w:val="clear" w:color="auto" w:fill="FFFFFF" w:themeFill="background1"/>
          </w:rPr>
          <w:t xml:space="preserve">подпункте </w:t>
        </w:r>
      </w:hyperlink>
      <w:r w:rsidRPr="009F5367">
        <w:rPr>
          <w:rFonts w:ascii="Times New Roman" w:hAnsi="Times New Roman" w:cs="Times New Roman"/>
          <w:iCs/>
          <w:sz w:val="22"/>
          <w:szCs w:val="22"/>
          <w:shd w:val="clear" w:color="auto" w:fill="FFFFFF" w:themeFill="background1"/>
        </w:rPr>
        <w:t>32</w:t>
      </w:r>
      <w:r w:rsidRPr="009F5367">
        <w:rPr>
          <w:rStyle w:val="a5"/>
          <w:rFonts w:ascii="Times New Roman" w:hAnsi="Times New Roman" w:cs="Times New Roman"/>
          <w:iCs/>
          <w:sz w:val="22"/>
          <w:szCs w:val="22"/>
          <w:shd w:val="clear" w:color="auto" w:fill="FFFFFF" w:themeFill="background1"/>
        </w:rPr>
        <w:t xml:space="preserve"> настоящего административного регламента, не выполняются.</w:t>
      </w:r>
    </w:p>
    <w:p w:rsidR="00B12F3F" w:rsidRPr="009F5367" w:rsidRDefault="00B12F3F" w:rsidP="00B12F3F">
      <w:pPr>
        <w:ind w:firstLine="720"/>
        <w:jc w:val="both"/>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32. Специалист Отдела в течение двух рабочих дней с момента составления листа согласования регистрирует лист согласования.</w:t>
      </w:r>
    </w:p>
    <w:p w:rsidR="00B12F3F" w:rsidRPr="009F5367" w:rsidRDefault="00B12F3F" w:rsidP="00B12F3F">
      <w:pPr>
        <w:ind w:firstLine="720"/>
        <w:jc w:val="both"/>
        <w:rPr>
          <w:rFonts w:ascii="Times New Roman" w:hAnsi="Times New Roman" w:cs="Times New Roman"/>
          <w:b/>
          <w:bCs/>
          <w:sz w:val="22"/>
          <w:szCs w:val="22"/>
        </w:rPr>
      </w:pPr>
      <w:r w:rsidRPr="009F5367">
        <w:rPr>
          <w:rStyle w:val="a5"/>
          <w:rFonts w:ascii="Times New Roman" w:hAnsi="Times New Roman" w:cs="Times New Roman"/>
          <w:iCs/>
          <w:sz w:val="22"/>
          <w:szCs w:val="22"/>
          <w:shd w:val="clear" w:color="auto" w:fill="FFFFFF" w:themeFill="background1"/>
        </w:rPr>
        <w:t xml:space="preserve">После регистрации листа согласования специалист Отдела в течение двух рабочих дней направляет копию Заявления N 1 с согласованным Отделом листом согласования в </w:t>
      </w:r>
      <w:hyperlink r:id="rId237" w:history="1">
        <w:r w:rsidRPr="009F5367">
          <w:rPr>
            <w:rStyle w:val="a8"/>
            <w:rFonts w:ascii="Times New Roman" w:hAnsi="Times New Roman" w:cs="Times New Roman"/>
            <w:bCs/>
            <w:color w:val="auto"/>
            <w:sz w:val="22"/>
            <w:szCs w:val="22"/>
          </w:rPr>
          <w:t>ОГИБДД ММО МВД России "Ичалковский</w:t>
        </w:r>
        <w:r w:rsidRPr="009F5367">
          <w:rPr>
            <w:rStyle w:val="a8"/>
            <w:rFonts w:ascii="Times New Roman" w:hAnsi="Times New Roman" w:cs="Times New Roman"/>
            <w:bCs/>
            <w:sz w:val="22"/>
            <w:szCs w:val="22"/>
          </w:rPr>
          <w:t>"</w:t>
        </w:r>
      </w:hyperlink>
      <w:r w:rsidRPr="009F5367">
        <w:rPr>
          <w:rFonts w:ascii="Times New Roman" w:hAnsi="Times New Roman" w:cs="Times New Roman"/>
          <w:sz w:val="22"/>
          <w:szCs w:val="22"/>
        </w:rPr>
        <w:t xml:space="preserve"> </w:t>
      </w:r>
      <w:r w:rsidRPr="009F5367">
        <w:rPr>
          <w:rStyle w:val="a5"/>
          <w:rFonts w:ascii="Times New Roman" w:hAnsi="Times New Roman" w:cs="Times New Roman"/>
          <w:iCs/>
          <w:sz w:val="22"/>
          <w:szCs w:val="22"/>
          <w:shd w:val="clear" w:color="auto" w:fill="FFFFFF" w:themeFill="background1"/>
        </w:rPr>
        <w:t>либо в Управление ГИБДД УМВД РФ по РМ (по подведомственности) для согласования на соответствие территориального размещения рекламных конструкций требованиям нормативных актов в области безопасности дорожного движения.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В случае если рекламная конструкция присоединяется к объекту культурного наследия (памятнику истории и культуры), специалист Отдела в течение двух рабочих дней направляет копию Заявления № 1 с согласованным листом согласования в Отдела по охране объектов культурного наследия Республики Мордовия для согласования на соответствие места размещения рекламной конструкции требованиям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Специалист Отдела направляет копию Заявление № 1 с согласованным листом согласования на согласование в иные уполномоченные органы (при необходимости).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Заявитель вправе самостоятельно получить согласования от уполномоченных органов и представить их в Отдел.</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33. В случаи подготовки решения об отказе от дальнейшего использования разрешения на установку и эксплуатацию рекламных конструкций специалист Отдела рассматривается полученное Отдела с прилагаемыми к нему документами и в течение 30 рабочих дней подготавливает решение администрации об отказе от дальнейшего использования разрешения на установку и эксплуатацию рекламной конструкции.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В случаи подготовки решения об аннулировании разрешения на установку и эксплуатацию рекламных конструкций специалист Отдела рассматривается полученное Заявление № 2 с прилагаемыми к нему документами и в течение 30 рабочих дней подготавливает решение администрации об аннулировании разрешения на установку и эксплуатацию рекламной конструкции.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Для подтверждения фактов, являющимися основанием для выдачи решения согласно </w:t>
      </w:r>
      <w:hyperlink w:anchor="sub_1913">
        <w:r w:rsidRPr="009F5367">
          <w:rPr>
            <w:rFonts w:ascii="Times New Roman" w:hAnsi="Times New Roman" w:cs="Times New Roman"/>
            <w:iCs/>
            <w:sz w:val="22"/>
            <w:szCs w:val="22"/>
            <w:shd w:val="clear" w:color="auto" w:fill="FFFFFF" w:themeFill="background1"/>
          </w:rPr>
          <w:t xml:space="preserve">пунктом </w:t>
        </w:r>
      </w:hyperlink>
      <w:r w:rsidRPr="009F5367">
        <w:rPr>
          <w:rFonts w:ascii="Times New Roman" w:hAnsi="Times New Roman" w:cs="Times New Roman"/>
          <w:iCs/>
          <w:sz w:val="22"/>
          <w:szCs w:val="22"/>
          <w:shd w:val="clear" w:color="auto" w:fill="FFFFFF" w:themeFill="background1"/>
        </w:rPr>
        <w:t>33</w:t>
      </w:r>
      <w:r w:rsidRPr="009F5367">
        <w:rPr>
          <w:rStyle w:val="a5"/>
          <w:rFonts w:ascii="Times New Roman" w:hAnsi="Times New Roman" w:cs="Times New Roman"/>
          <w:iCs/>
          <w:sz w:val="22"/>
          <w:szCs w:val="22"/>
          <w:shd w:val="clear" w:color="auto" w:fill="FFFFFF" w:themeFill="background1"/>
        </w:rPr>
        <w:t xml:space="preserve"> специалист Отдела: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вправе запрашивать документы, подтверждающие возникновение таких оснований в соответствии с </w:t>
      </w:r>
      <w:hyperlink r:id="rId238">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 рекламе", от владельцев рекламных конструкций, собственников или иных законных владельцев недвижимого имущества, к которому присоединена рекламная конструкция;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составления акта осмотра рекламной конструкции или места, на котором она была или должна была быть размещена.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Специалистом Отдела после подготовки документации направляются начальнику Отдела для рассмотрения и принятие соответствующих решений.</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34. Общий срок проведения административной процедуры (действия) составляет 52 дня с момента поступления Заявления №1 или Уведомления или Заявления №2 к начальнику Отдела.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Результатом административной процедуры (действия) является подготовка специалистом Отдела разрешения на установку и эксплантацию рекламных конструкции или мотивированного отказа в выдачи такого разрешения или решение об отказе от дальнейшего использования разрешения на установку и эксплантацию рекламных конструкций и (или) решение об аннулировании разрешения на установку и </w:t>
      </w:r>
      <w:r w:rsidRPr="009F5367">
        <w:rPr>
          <w:rStyle w:val="a5"/>
          <w:rFonts w:ascii="Times New Roman" w:hAnsi="Times New Roman" w:cs="Times New Roman"/>
          <w:iCs/>
          <w:sz w:val="22"/>
          <w:szCs w:val="22"/>
          <w:shd w:val="clear" w:color="auto" w:fill="FFFFFF" w:themeFill="background1"/>
        </w:rPr>
        <w:lastRenderedPageBreak/>
        <w:t>эксплантацию рекламных конструкций и передача документов начальнику Отдела для рассмотрения и принятие соответствующих решений.</w:t>
      </w:r>
    </w:p>
    <w:p w:rsidR="00B12F3F" w:rsidRPr="009F5367" w:rsidRDefault="00B12F3F" w:rsidP="00B12F3F">
      <w:pPr>
        <w:ind w:firstLine="720"/>
        <w:jc w:val="both"/>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Способ фиксации - регистрация подготовленного результата предоставления муниципальной услуги в соответствующем журнале.</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p>
    <w:p w:rsidR="00B12F3F" w:rsidRPr="009F5367" w:rsidRDefault="00B12F3F" w:rsidP="00B12F3F">
      <w:pPr>
        <w:ind w:firstLine="720"/>
        <w:jc w:val="center"/>
        <w:rPr>
          <w:rStyle w:val="a5"/>
          <w:rFonts w:ascii="Times New Roman" w:hAnsi="Times New Roman" w:cs="Times New Roman"/>
          <w:b/>
          <w:iCs/>
          <w:sz w:val="22"/>
          <w:szCs w:val="22"/>
          <w:shd w:val="clear" w:color="auto" w:fill="FFFFFF" w:themeFill="background1"/>
        </w:rPr>
      </w:pPr>
      <w:r w:rsidRPr="009F5367">
        <w:rPr>
          <w:rStyle w:val="a5"/>
          <w:rFonts w:ascii="Times New Roman" w:hAnsi="Times New Roman" w:cs="Times New Roman"/>
          <w:b/>
          <w:iCs/>
          <w:sz w:val="22"/>
          <w:szCs w:val="22"/>
          <w:shd w:val="clear" w:color="auto" w:fill="FFFFFF" w:themeFill="background1"/>
        </w:rPr>
        <w:t>Подраздел 4. Административная процедура (действие) - Выдача.</w:t>
      </w:r>
    </w:p>
    <w:p w:rsidR="00B12F3F" w:rsidRPr="009F5367" w:rsidRDefault="00B12F3F" w:rsidP="00B12F3F">
      <w:pPr>
        <w:ind w:firstLine="720"/>
        <w:jc w:val="center"/>
        <w:rPr>
          <w:rFonts w:ascii="Times New Roman" w:hAnsi="Times New Roman" w:cs="Times New Roman"/>
          <w:b/>
          <w:sz w:val="22"/>
          <w:szCs w:val="22"/>
          <w:shd w:val="clear" w:color="auto" w:fill="FFFFFF" w:themeFill="background1"/>
        </w:rPr>
      </w:pP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35. По результатам рассмотрения представленных документов начальник Отдела принимает решение о выдаче разрешения на установку и эксплуатацию рекламных конструкций либо принимает решение о выдаче мотивированного отказа в выдаче такого разрешения либо принимает решение о выдаче решения об отказе от дальнейшего использования разрешения на установку и эксплуатацию рекламных конструкций или выдаче решения об аннулировании разрешения на установку и эксплуатацию рекламных конструкций.</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Начальник Отдела в течение трех рабочих дней со дня принятия соответствующего решения осуществляет подготовку разрешений на установку и эксплуатацию рекламных конструкций или мотивированный отказ в выдаче такого разрешения, или решение об отказе от дальнейшего использования разрешения на установку и эксплуатацию рекламных конструкций и (или) решение об аннулировании разрешения на установку и эксплуатацию рекламных конструкций и передает их на подписание Главе Большеигнатовского муниципального района.</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Разрешение на установку и эксплуатацию рекламных конструкций или мотивированный отказ в выдаче такого разрешения, или решение об отказе от дальнейшего использования разрешения на установку и эксплуатацию рекламных конструкций и (или) решение об аннулировании разрешения на установку и эксплуатацию рекламных конструкций изготавливается в двух экземплярах, один из которых выдается заявителю, один хранится в Отделе.</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Выдача заявителю готового разрешения на установку и эксплуатацию рекламных конструкций или мотивированного отказа в выдаче такого разрешения или решение об отказе от дальнейшего использования разрешения на установку и эксплуатацию рекламных конструкций и (или) решение об аннулировании разрешения на установку и эксплуатацию рекламных конструкций, осуществляется специалистом Отдела по почте либо вручается лично или уполномоченному представителю под роспись.</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Общий срок проведения административной процедуры (действия) составляет 3 дня с момента принятия соответствующего решения начальником Отдела о подготовки документов.</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Результатом административной процедуры (действия) является получение заявителем разрешения на установку и эксплуатацию рекламных конструкций или мотивированный отказ в выдаче такого разрешения или решение об отказе от дальнейшего использования разрешений на установку и эксплуатацию рекламных конструкций и (или) решение об аннулировании разрешения на установку и эксплуатацию рекламных конструкций.</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Способ фиксации - регистрация отметки о получении результата предоставления муниципальной услуг в соответствующем журнале.</w:t>
      </w:r>
    </w:p>
    <w:p w:rsidR="00B12F3F" w:rsidRPr="009F5367" w:rsidRDefault="00B12F3F" w:rsidP="00B12F3F">
      <w:pPr>
        <w:ind w:firstLine="720"/>
        <w:jc w:val="center"/>
        <w:rPr>
          <w:rStyle w:val="a5"/>
          <w:rFonts w:ascii="Times New Roman" w:hAnsi="Times New Roman" w:cs="Times New Roman"/>
          <w:sz w:val="22"/>
          <w:szCs w:val="22"/>
          <w:shd w:val="clear" w:color="auto" w:fill="FFFFFF" w:themeFill="background1"/>
        </w:rPr>
      </w:pPr>
    </w:p>
    <w:p w:rsidR="00B12F3F" w:rsidRPr="009F5367" w:rsidRDefault="00B12F3F" w:rsidP="00B12F3F">
      <w:pPr>
        <w:ind w:firstLine="720"/>
        <w:jc w:val="center"/>
        <w:rPr>
          <w:rStyle w:val="a5"/>
          <w:rFonts w:ascii="Times New Roman" w:hAnsi="Times New Roman" w:cs="Times New Roman"/>
          <w:b/>
          <w:iCs/>
          <w:sz w:val="22"/>
          <w:szCs w:val="22"/>
          <w:shd w:val="clear" w:color="auto" w:fill="FFFFFF" w:themeFill="background1"/>
        </w:rPr>
      </w:pPr>
      <w:r w:rsidRPr="009F5367">
        <w:rPr>
          <w:rStyle w:val="a5"/>
          <w:rFonts w:ascii="Times New Roman" w:hAnsi="Times New Roman" w:cs="Times New Roman"/>
          <w:b/>
          <w:iCs/>
          <w:sz w:val="22"/>
          <w:szCs w:val="22"/>
          <w:shd w:val="clear" w:color="auto" w:fill="FFFFFF" w:themeFill="background1"/>
        </w:rPr>
        <w:t>Подраздел 5. Особенности предоставления муниципальной услуги в электронной форме.</w:t>
      </w:r>
    </w:p>
    <w:p w:rsidR="00B12F3F" w:rsidRPr="009F5367" w:rsidRDefault="00B12F3F" w:rsidP="00B12F3F">
      <w:pPr>
        <w:ind w:firstLine="720"/>
        <w:jc w:val="center"/>
        <w:rPr>
          <w:rFonts w:ascii="Times New Roman" w:hAnsi="Times New Roman" w:cs="Times New Roman"/>
          <w:b/>
          <w:sz w:val="22"/>
          <w:szCs w:val="22"/>
          <w:shd w:val="clear" w:color="auto" w:fill="FFFFFF" w:themeFill="background1"/>
        </w:rPr>
      </w:pP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36.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39">
        <w:r w:rsidRPr="009F5367">
          <w:rPr>
            <w:rFonts w:ascii="Times New Roman" w:hAnsi="Times New Roman" w:cs="Times New Roman"/>
            <w:iCs/>
            <w:sz w:val="22"/>
            <w:szCs w:val="22"/>
            <w:shd w:val="clear" w:color="auto" w:fill="FFFFFF" w:themeFill="background1"/>
          </w:rPr>
          <w:t>www.gosuslugi.ru</w:t>
        </w:r>
      </w:hyperlink>
      <w:r w:rsidRPr="009F5367">
        <w:rPr>
          <w:rStyle w:val="a5"/>
          <w:rFonts w:ascii="Times New Roman" w:hAnsi="Times New Roman" w:cs="Times New Roman"/>
          <w:iCs/>
          <w:sz w:val="22"/>
          <w:szCs w:val="22"/>
          <w:shd w:val="clear" w:color="auto" w:fill="FFFFFF" w:themeFill="background1"/>
        </w:rPr>
        <w:t xml:space="preserve">) путем заполнения формы, с приложением отсканированных копий документов, указанных в </w:t>
      </w:r>
      <w:hyperlink w:anchor="sub_1009">
        <w:r w:rsidRPr="009F5367">
          <w:rPr>
            <w:rFonts w:ascii="Times New Roman" w:hAnsi="Times New Roman" w:cs="Times New Roman"/>
            <w:iCs/>
            <w:sz w:val="22"/>
            <w:szCs w:val="22"/>
            <w:shd w:val="clear" w:color="auto" w:fill="FFFFFF" w:themeFill="background1"/>
          </w:rPr>
          <w:t>пункте 17</w:t>
        </w:r>
      </w:hyperlink>
      <w:r w:rsidRPr="009F5367">
        <w:rPr>
          <w:rStyle w:val="a5"/>
          <w:rFonts w:ascii="Times New Roman" w:hAnsi="Times New Roman" w:cs="Times New Roman"/>
          <w:iCs/>
          <w:sz w:val="22"/>
          <w:szCs w:val="22"/>
          <w:shd w:val="clear" w:color="auto" w:fill="FFFFFF" w:themeFill="background1"/>
        </w:rPr>
        <w:t xml:space="preserve"> административного регламента.</w:t>
      </w:r>
    </w:p>
    <w:p w:rsidR="00B12F3F" w:rsidRPr="009F5367" w:rsidRDefault="00B12F3F" w:rsidP="00B12F3F">
      <w:pPr>
        <w:ind w:firstLine="720"/>
        <w:jc w:val="both"/>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6. Особенности предоставления муниципальной услуги в МФЦ.</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37.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Информирование (консультация) по порядку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Прием и регистрация запроса и документов от заявителя для получения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lastRenderedPageBreak/>
        <w:t>38. Осуществление административной процедуры "Информирование (консультация) по порядку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срок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режим работы и адреса иных МФЦ, ТОСП и привлекаемых организаций, находящихся на территории субъекта Российской Федерации;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39. Осуществление административной процедуры "Прием и регистрация запроса и документов".</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если заявитель настаивает на приеме документов, специалист приема МФЦ, ТОСП делает в расписке отметку "принято по требованию".</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40.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lastRenderedPageBreak/>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учет выдачи экземпляров электронных документов на бумажном носителе.</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B12F3F" w:rsidRPr="009F5367" w:rsidRDefault="00B12F3F" w:rsidP="00B12F3F">
      <w:pPr>
        <w:ind w:firstLine="720"/>
        <w:jc w:val="both"/>
        <w:rPr>
          <w:rFonts w:ascii="Times New Roman" w:hAnsi="Times New Roman" w:cs="Times New Roman"/>
          <w:sz w:val="22"/>
          <w:szCs w:val="22"/>
        </w:rPr>
      </w:pPr>
    </w:p>
    <w:p w:rsidR="00B12F3F" w:rsidRPr="009F5367" w:rsidRDefault="00B12F3F" w:rsidP="00B12F3F">
      <w:pPr>
        <w:pStyle w:val="1"/>
        <w:spacing w:before="0" w:after="0"/>
        <w:rPr>
          <w:rFonts w:ascii="Times New Roman" w:hAnsi="Times New Roman" w:cs="Times New Roman"/>
          <w:color w:val="auto"/>
          <w:sz w:val="22"/>
          <w:szCs w:val="22"/>
        </w:rPr>
      </w:pPr>
      <w:r w:rsidRPr="009F5367">
        <w:rPr>
          <w:rFonts w:ascii="Times New Roman" w:hAnsi="Times New Roman" w:cs="Times New Roman"/>
          <w:color w:val="auto"/>
          <w:sz w:val="22"/>
          <w:szCs w:val="22"/>
        </w:rPr>
        <w:t>Раздел 4. Формы контроля за исполнением Административного регламента</w:t>
      </w: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1. Порядок осуществления контроля за исполнением настоящего Административного регламента.</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12F3F" w:rsidRPr="009F5367" w:rsidRDefault="00B12F3F" w:rsidP="00B12F3F">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 муниципального района.</w:t>
      </w:r>
    </w:p>
    <w:p w:rsidR="00B12F3F" w:rsidRPr="009F5367" w:rsidRDefault="00B12F3F" w:rsidP="00B12F3F">
      <w:pPr>
        <w:ind w:firstLine="720"/>
        <w:jc w:val="both"/>
        <w:rPr>
          <w:rStyle w:val="a5"/>
          <w:rFonts w:ascii="Times New Roman" w:hAnsi="Times New Roman" w:cs="Times New Roman"/>
          <w:b/>
          <w:sz w:val="22"/>
          <w:szCs w:val="22"/>
        </w:rPr>
      </w:pPr>
    </w:p>
    <w:p w:rsidR="00B12F3F" w:rsidRPr="009F5367" w:rsidRDefault="00B12F3F" w:rsidP="00B12F3F">
      <w:pPr>
        <w:ind w:firstLine="720"/>
        <w:jc w:val="center"/>
        <w:rPr>
          <w:rStyle w:val="a5"/>
          <w:rFonts w:ascii="Times New Roman" w:hAnsi="Times New Roman" w:cs="Times New Roman"/>
          <w:b/>
          <w:sz w:val="22"/>
          <w:szCs w:val="22"/>
        </w:rPr>
      </w:pPr>
      <w:r w:rsidRPr="009F5367">
        <w:rPr>
          <w:rStyle w:val="a5"/>
          <w:rFonts w:ascii="Times New Roman" w:hAnsi="Times New Roman" w:cs="Times New Roman"/>
          <w:b/>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12F3F" w:rsidRPr="009F5367" w:rsidRDefault="00B12F3F" w:rsidP="00B12F3F">
      <w:pPr>
        <w:ind w:firstLine="720"/>
        <w:jc w:val="center"/>
        <w:rPr>
          <w:rFonts w:ascii="Times New Roman" w:hAnsi="Times New Roman" w:cs="Times New Roman"/>
          <w:b/>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42.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Плановые и внеплановые проверки проводятся Главой Большеигнатовского </w:t>
      </w:r>
      <w:r w:rsidRPr="009F5367">
        <w:rPr>
          <w:rStyle w:val="a5"/>
          <w:rFonts w:ascii="Times New Roman" w:hAnsi="Times New Roman" w:cs="Times New Roman"/>
          <w:sz w:val="22"/>
          <w:szCs w:val="22"/>
          <w:shd w:val="clear" w:color="auto" w:fill="FFFF00"/>
        </w:rPr>
        <w:t xml:space="preserve"> </w:t>
      </w:r>
      <w:r w:rsidRPr="009F5367">
        <w:rPr>
          <w:rStyle w:val="a5"/>
          <w:rFonts w:ascii="Times New Roman" w:hAnsi="Times New Roman" w:cs="Times New Roman"/>
          <w:sz w:val="22"/>
          <w:szCs w:val="22"/>
        </w:rPr>
        <w:t>муниципального района.</w:t>
      </w:r>
    </w:p>
    <w:p w:rsidR="00B12F3F" w:rsidRPr="009F5367" w:rsidRDefault="00B12F3F" w:rsidP="00B12F3F">
      <w:pPr>
        <w:ind w:firstLine="720"/>
        <w:jc w:val="center"/>
        <w:rPr>
          <w:rStyle w:val="a5"/>
          <w:rFonts w:ascii="Times New Roman" w:hAnsi="Times New Roman" w:cs="Times New Roman"/>
          <w:b/>
          <w:sz w:val="22"/>
          <w:szCs w:val="22"/>
        </w:rPr>
      </w:pPr>
    </w:p>
    <w:p w:rsidR="00B12F3F" w:rsidRPr="009F5367" w:rsidRDefault="00B12F3F" w:rsidP="00B12F3F">
      <w:pPr>
        <w:ind w:firstLine="720"/>
        <w:jc w:val="center"/>
        <w:rPr>
          <w:rFonts w:ascii="Times New Roman" w:hAnsi="Times New Roman" w:cs="Times New Roman"/>
          <w:b/>
          <w:sz w:val="22"/>
          <w:szCs w:val="22"/>
        </w:rPr>
      </w:pPr>
      <w:r w:rsidRPr="009F5367">
        <w:rPr>
          <w:rStyle w:val="a5"/>
          <w:rFonts w:ascii="Times New Roman" w:hAnsi="Times New Roman" w:cs="Times New Roman"/>
          <w:b/>
          <w:sz w:val="22"/>
          <w:szCs w:val="22"/>
        </w:rPr>
        <w:lastRenderedPageBreak/>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12F3F" w:rsidRPr="009F5367" w:rsidRDefault="00B12F3F" w:rsidP="00B12F3F">
      <w:pPr>
        <w:ind w:firstLine="720"/>
        <w:jc w:val="both"/>
        <w:rPr>
          <w:rStyle w:val="a5"/>
          <w:rFonts w:ascii="Times New Roman" w:hAnsi="Times New Roman" w:cs="Times New Roman"/>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43.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рассмотрение заявлений.</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29 Административного регламента.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B12F3F" w:rsidRPr="009F5367" w:rsidRDefault="00B12F3F" w:rsidP="00B12F3F">
      <w:pPr>
        <w:ind w:firstLine="720"/>
        <w:jc w:val="center"/>
        <w:rPr>
          <w:rStyle w:val="a5"/>
          <w:rFonts w:ascii="Times New Roman" w:hAnsi="Times New Roman" w:cs="Times New Roman"/>
          <w:b/>
          <w:sz w:val="22"/>
          <w:szCs w:val="22"/>
        </w:rPr>
      </w:pPr>
    </w:p>
    <w:p w:rsidR="00B12F3F" w:rsidRPr="009F5367" w:rsidRDefault="00B12F3F" w:rsidP="00B12F3F">
      <w:pPr>
        <w:ind w:firstLine="720"/>
        <w:jc w:val="center"/>
        <w:rPr>
          <w:rFonts w:ascii="Times New Roman" w:hAnsi="Times New Roman" w:cs="Times New Roman"/>
          <w:b/>
          <w:sz w:val="22"/>
          <w:szCs w:val="22"/>
        </w:rPr>
      </w:pPr>
      <w:r w:rsidRPr="009F5367">
        <w:rPr>
          <w:rStyle w:val="a5"/>
          <w:rFonts w:ascii="Times New Roman" w:hAnsi="Times New Roman" w:cs="Times New Roman"/>
          <w:b/>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12F3F" w:rsidRPr="009F5367" w:rsidRDefault="00B12F3F" w:rsidP="00B12F3F">
      <w:pPr>
        <w:ind w:firstLine="720"/>
        <w:jc w:val="both"/>
        <w:rPr>
          <w:rStyle w:val="a5"/>
          <w:rFonts w:ascii="Times New Roman" w:hAnsi="Times New Roman" w:cs="Times New Roman"/>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44.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B12F3F" w:rsidRPr="009F5367" w:rsidRDefault="00B12F3F" w:rsidP="00B12F3F">
      <w:pPr>
        <w:pStyle w:val="1"/>
        <w:spacing w:before="0" w:after="0"/>
        <w:jc w:val="both"/>
        <w:rPr>
          <w:rFonts w:ascii="Times New Roman" w:hAnsi="Times New Roman" w:cs="Times New Roman"/>
          <w:sz w:val="22"/>
          <w:szCs w:val="22"/>
        </w:rPr>
      </w:pPr>
    </w:p>
    <w:p w:rsidR="00B12F3F" w:rsidRPr="009F5367" w:rsidRDefault="00B12F3F" w:rsidP="00B12F3F">
      <w:pPr>
        <w:pStyle w:val="1"/>
        <w:spacing w:before="0" w:after="0"/>
        <w:rPr>
          <w:rFonts w:ascii="Times New Roman" w:hAnsi="Times New Roman" w:cs="Times New Roman"/>
          <w:sz w:val="22"/>
          <w:szCs w:val="22"/>
        </w:rPr>
      </w:pPr>
      <w:r w:rsidRPr="009F5367">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B12F3F" w:rsidRPr="009F5367" w:rsidRDefault="00B12F3F" w:rsidP="00B12F3F">
      <w:pPr>
        <w:ind w:firstLine="720"/>
        <w:jc w:val="both"/>
        <w:rPr>
          <w:rStyle w:val="a5"/>
          <w:rFonts w:ascii="Times New Roman" w:hAnsi="Times New Roman" w:cs="Times New Roman"/>
          <w:sz w:val="22"/>
          <w:szCs w:val="22"/>
        </w:rPr>
      </w:pP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45.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46.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Заявитель, либо его уполномоченный представитель вправе обратиться с жалобой в следующих случаях:</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нарушения срока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w:t>
      </w:r>
      <w:r w:rsidRPr="009F5367">
        <w:rPr>
          <w:rStyle w:val="a5"/>
          <w:rFonts w:ascii="Times New Roman" w:hAnsi="Times New Roman" w:cs="Times New Roman"/>
          <w:sz w:val="22"/>
          <w:szCs w:val="22"/>
        </w:rPr>
        <w:lastRenderedPageBreak/>
        <w:t>результате предоставления муниципальной услуги документах либо нарушение установленного срока таких исправлений;</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нарушения срока или порядка выдачи документов по результатам предоставления муниципальной услуги;</w:t>
      </w:r>
    </w:p>
    <w:p w:rsidR="00B12F3F" w:rsidRPr="009F5367" w:rsidRDefault="00B12F3F" w:rsidP="00B12F3F">
      <w:pPr>
        <w:ind w:firstLine="720"/>
        <w:jc w:val="both"/>
        <w:rPr>
          <w:rStyle w:val="a5"/>
          <w:rFonts w:ascii="Times New Roman" w:hAnsi="Times New Roman" w:cs="Times New Roman"/>
          <w:sz w:val="22"/>
          <w:szCs w:val="22"/>
        </w:rPr>
      </w:pPr>
      <w:r w:rsidRPr="009F5367">
        <w:rPr>
          <w:rStyle w:val="a5"/>
          <w:rFonts w:ascii="Times New Roman" w:hAnsi="Times New Roman" w:cs="Times New Roman"/>
          <w:sz w:val="22"/>
          <w:szCs w:val="22"/>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B12F3F" w:rsidRPr="009F5367" w:rsidRDefault="00B12F3F" w:rsidP="00B12F3F">
      <w:pPr>
        <w:ind w:firstLine="720"/>
        <w:jc w:val="both"/>
        <w:rPr>
          <w:rFonts w:ascii="Times New Roman" w:hAnsi="Times New Roman" w:cs="Times New Roman"/>
          <w:sz w:val="22"/>
          <w:szCs w:val="22"/>
        </w:rPr>
      </w:pPr>
      <w:r w:rsidRPr="009F5367">
        <w:rPr>
          <w:rFonts w:ascii="Times New Roman" w:hAnsi="Times New Roman" w:cs="Times New Roman"/>
          <w:sz w:val="22"/>
          <w:szCs w:val="22"/>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47.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на решения и действия (бездействие) многофункционального центра подается учредителю многофункционального центра.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48.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r w:rsidRPr="009F5367">
          <w:rPr>
            <w:rFonts w:ascii="Times New Roman" w:hAnsi="Times New Roman" w:cs="Times New Roman"/>
            <w:sz w:val="22"/>
            <w:szCs w:val="22"/>
          </w:rPr>
          <w:t>п</w:t>
        </w:r>
      </w:hyperlink>
      <w:hyperlink w:anchor="sub_1024">
        <w:r w:rsidRPr="009F5367">
          <w:rPr>
            <w:rFonts w:ascii="Times New Roman" w:hAnsi="Times New Roman" w:cs="Times New Roman"/>
            <w:sz w:val="22"/>
            <w:szCs w:val="22"/>
          </w:rPr>
          <w:t>ункта</w:t>
        </w:r>
      </w:hyperlink>
      <w:hyperlink w:anchor="sub_1024">
        <w:r w:rsidRPr="009F5367">
          <w:rPr>
            <w:rFonts w:ascii="Times New Roman" w:hAnsi="Times New Roman" w:cs="Times New Roman"/>
            <w:sz w:val="22"/>
            <w:szCs w:val="22"/>
          </w:rPr>
          <w:t xml:space="preserve"> </w:t>
        </w:r>
      </w:hyperlink>
      <w:r w:rsidRPr="009F5367">
        <w:rPr>
          <w:rFonts w:ascii="Times New Roman" w:hAnsi="Times New Roman" w:cs="Times New Roman"/>
          <w:sz w:val="22"/>
          <w:szCs w:val="22"/>
        </w:rPr>
        <w:t>47</w:t>
      </w:r>
      <w:r w:rsidRPr="009F5367">
        <w:rPr>
          <w:rStyle w:val="a5"/>
          <w:rFonts w:ascii="Times New Roman" w:hAnsi="Times New Roman" w:cs="Times New Roman"/>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49.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240">
        <w:r w:rsidRPr="009F5367">
          <w:rPr>
            <w:rFonts w:ascii="Times New Roman" w:hAnsi="Times New Roman" w:cs="Times New Roman"/>
            <w:sz w:val="22"/>
            <w:szCs w:val="22"/>
          </w:rPr>
          <w:t>официальном сайте</w:t>
        </w:r>
      </w:hyperlink>
      <w:r w:rsidRPr="009F5367">
        <w:rPr>
          <w:rStyle w:val="a5"/>
          <w:rFonts w:ascii="Times New Roman" w:hAnsi="Times New Roman" w:cs="Times New Roman"/>
          <w:sz w:val="22"/>
          <w:szCs w:val="22"/>
        </w:rPr>
        <w:t xml:space="preserve"> Администрации Большеигнатовского муниципального района, в </w:t>
      </w:r>
      <w:hyperlink r:id="rId241">
        <w:r w:rsidRPr="009F5367">
          <w:rPr>
            <w:rFonts w:ascii="Times New Roman" w:hAnsi="Times New Roman" w:cs="Times New Roman"/>
            <w:sz w:val="22"/>
            <w:szCs w:val="22"/>
          </w:rPr>
          <w:t>федеральной государственной информационной системе</w:t>
        </w:r>
      </w:hyperlink>
      <w:r w:rsidRPr="009F5367">
        <w:rPr>
          <w:rStyle w:val="a5"/>
          <w:rFonts w:ascii="Times New Roman" w:hAnsi="Times New Roman" w:cs="Times New Roman"/>
          <w:sz w:val="22"/>
          <w:szCs w:val="22"/>
        </w:rPr>
        <w:t xml:space="preserve"> "Единый портал государственных и муниципальных услуг".</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Консультирование заявителей о порядке обжалования решений и действий (бездействия) А</w:t>
      </w:r>
      <w:r w:rsidRPr="009F5367">
        <w:rPr>
          <w:rStyle w:val="a5"/>
          <w:rFonts w:ascii="Times New Roman" w:hAnsi="Times New Roman" w:cs="Times New Roman"/>
          <w:sz w:val="22"/>
          <w:szCs w:val="22"/>
          <w:shd w:val="clear" w:color="auto" w:fill="FFFFFF" w:themeFill="background1"/>
        </w:rPr>
        <w:t xml:space="preserve">дминистрации </w:t>
      </w:r>
      <w:r w:rsidRPr="009F5367">
        <w:rPr>
          <w:rStyle w:val="a5"/>
          <w:rFonts w:ascii="Times New Roman" w:hAnsi="Times New Roman" w:cs="Times New Roman"/>
          <w:sz w:val="22"/>
          <w:szCs w:val="22"/>
        </w:rPr>
        <w:t>Большеигнатовского муниципального района и его должностных лиц осуществляется в том числе по телефону либо при личном приеме.</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может быть подана в:</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многофункциональный центр;</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color w:val="000000"/>
          <w:sz w:val="22"/>
          <w:szCs w:val="22"/>
        </w:rPr>
        <w:t>- Администрацию района;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color w:val="000000"/>
          <w:sz w:val="22"/>
          <w:szCs w:val="22"/>
        </w:rPr>
        <w:t>- Главе Большеигнатовского муниципального района (личный прием).</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color w:val="000000"/>
          <w:sz w:val="22"/>
          <w:szCs w:val="22"/>
        </w:rPr>
        <w:t>Личный прием заявителей Главой Большеигнатовского муниципального района</w:t>
      </w:r>
      <w:r w:rsidRPr="009F5367">
        <w:rPr>
          <w:rStyle w:val="a5"/>
          <w:rFonts w:ascii="Times New Roman" w:hAnsi="Times New Roman" w:cs="Times New Roman"/>
          <w:color w:val="000000"/>
          <w:sz w:val="22"/>
          <w:szCs w:val="22"/>
          <w:shd w:val="clear" w:color="auto" w:fill="FFFFFF"/>
        </w:rPr>
        <w:t xml:space="preserve"> </w:t>
      </w:r>
      <w:r w:rsidRPr="009F5367">
        <w:rPr>
          <w:rStyle w:val="a5"/>
          <w:rFonts w:ascii="Times New Roman" w:hAnsi="Times New Roman" w:cs="Times New Roman"/>
          <w:color w:val="000000"/>
          <w:sz w:val="22"/>
          <w:szCs w:val="22"/>
        </w:rPr>
        <w:t xml:space="preserve">производится еженедельно по адресу: Республика Мордовия, Большеигнатовский район, село Большое Игнатово, улица Советская, д. 40.  Время приема: каждая среда с 09 часов 00 минут до 12 часов 00 минут.  </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а) оформленная в соответствии с законодательством Российской Федерации доверенность (для физических лиц);</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lastRenderedPageBreak/>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50.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 </w:t>
      </w:r>
      <w:hyperlink r:id="rId242">
        <w:r w:rsidRPr="009F5367">
          <w:rPr>
            <w:rFonts w:ascii="Times New Roman" w:hAnsi="Times New Roman" w:cs="Times New Roman"/>
            <w:sz w:val="22"/>
            <w:szCs w:val="22"/>
          </w:rPr>
          <w:t>Кодекса</w:t>
        </w:r>
      </w:hyperlink>
      <w:r w:rsidRPr="009F5367">
        <w:rPr>
          <w:rStyle w:val="a5"/>
          <w:rFonts w:ascii="Times New Roman" w:hAnsi="Times New Roman" w:cs="Times New Roman"/>
          <w:sz w:val="22"/>
          <w:szCs w:val="22"/>
        </w:rPr>
        <w:t xml:space="preserve"> Российской Федерации об административных правонарушениях;</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 </w:t>
      </w:r>
      <w:hyperlink r:id="rId243">
        <w:r w:rsidRPr="009F5367">
          <w:rPr>
            <w:rFonts w:ascii="Times New Roman" w:hAnsi="Times New Roman" w:cs="Times New Roman"/>
            <w:sz w:val="22"/>
            <w:szCs w:val="22"/>
          </w:rPr>
          <w:t>Федеральный закон</w:t>
        </w:r>
      </w:hyperlink>
      <w:r w:rsidRPr="009F5367">
        <w:rPr>
          <w:rStyle w:val="a5"/>
          <w:rFonts w:ascii="Times New Roman" w:hAnsi="Times New Roman" w:cs="Times New Roman"/>
          <w:sz w:val="22"/>
          <w:szCs w:val="22"/>
        </w:rPr>
        <w:t xml:space="preserve"> от 2 мая 2006 г. №59-ФЗ "О порядке рассмотрения обращений граждан Российской Федерации";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 </w:t>
      </w:r>
      <w:hyperlink r:id="rId244">
        <w:r w:rsidRPr="009F5367">
          <w:rPr>
            <w:rFonts w:ascii="Times New Roman" w:hAnsi="Times New Roman" w:cs="Times New Roman"/>
            <w:sz w:val="22"/>
            <w:szCs w:val="22"/>
          </w:rPr>
          <w:t>Федеральный закон</w:t>
        </w:r>
      </w:hyperlink>
      <w:r w:rsidRPr="009F5367">
        <w:rPr>
          <w:rStyle w:val="a5"/>
          <w:rFonts w:ascii="Times New Roman" w:hAnsi="Times New Roman" w:cs="Times New Roman"/>
          <w:sz w:val="22"/>
          <w:szCs w:val="22"/>
        </w:rPr>
        <w:t xml:space="preserve"> от 27 июля 2010 г. №210-ФЗ "Об организации предоставления государственных и муниципальных услуг".</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51. Жалоба должна содержать:</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52. Жалоба подлежит регистрации в день ее поступления.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По результатам рассмотрения жалобы должностные лица принимают одно из следующих решений:</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удовлетворении жалобы отказывается.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w:t>
      </w:r>
      <w:r w:rsidRPr="009F5367">
        <w:rPr>
          <w:rStyle w:val="a5"/>
          <w:rFonts w:ascii="Times New Roman" w:hAnsi="Times New Roman" w:cs="Times New Roman"/>
          <w:sz w:val="22"/>
          <w:szCs w:val="22"/>
        </w:rPr>
        <w:lastRenderedPageBreak/>
        <w:t xml:space="preserve">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45">
        <w:r w:rsidRPr="009F5367">
          <w:rPr>
            <w:rFonts w:ascii="Times New Roman" w:hAnsi="Times New Roman" w:cs="Times New Roman"/>
            <w:sz w:val="22"/>
            <w:szCs w:val="22"/>
          </w:rPr>
          <w:t>части 2 статьи 6</w:t>
        </w:r>
      </w:hyperlink>
      <w:r w:rsidRPr="009F5367">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246">
        <w:r w:rsidRPr="009F5367">
          <w:rPr>
            <w:rFonts w:ascii="Times New Roman" w:hAnsi="Times New Roman" w:cs="Times New Roman"/>
            <w:sz w:val="22"/>
            <w:szCs w:val="22"/>
          </w:rPr>
          <w:t>официальном сайте</w:t>
        </w:r>
      </w:hyperlink>
      <w:r w:rsidRPr="009F5367">
        <w:rPr>
          <w:rStyle w:val="a5"/>
          <w:rFonts w:ascii="Times New Roman" w:hAnsi="Times New Roman" w:cs="Times New Roman"/>
          <w:sz w:val="22"/>
          <w:szCs w:val="22"/>
        </w:rPr>
        <w:t xml:space="preserve"> Администрации района.</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В случае поступления письменной жалобы, содержащей вопрос, ответ на который размещен в соответствии с </w:t>
      </w:r>
      <w:hyperlink r:id="rId247">
        <w:r w:rsidRPr="009F5367">
          <w:rPr>
            <w:rFonts w:ascii="Times New Roman" w:hAnsi="Times New Roman" w:cs="Times New Roman"/>
            <w:sz w:val="22"/>
            <w:szCs w:val="22"/>
          </w:rPr>
          <w:t>частью 4 статьи 10</w:t>
        </w:r>
      </w:hyperlink>
      <w:r w:rsidRPr="009F5367">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248">
        <w:r w:rsidRPr="009F5367">
          <w:rPr>
            <w:rFonts w:ascii="Times New Roman" w:hAnsi="Times New Roman" w:cs="Times New Roman"/>
            <w:sz w:val="22"/>
            <w:szCs w:val="22"/>
          </w:rPr>
          <w:t>официальном сайте</w:t>
        </w:r>
      </w:hyperlink>
      <w:r w:rsidRPr="009F5367">
        <w:rPr>
          <w:rStyle w:val="a5"/>
          <w:rFonts w:ascii="Times New Roman" w:hAnsi="Times New Roman" w:cs="Times New Roman"/>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Должностные лица отказывают в удовлетворении жалобы в следующих случаях:</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наличие вступившего в законную силу решения суда, арбитражного суда по жалобе о том же предмете и по тем же основаниям;</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 xml:space="preserve">53.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49">
        <w:r w:rsidRPr="009F5367">
          <w:rPr>
            <w:rFonts w:ascii="Times New Roman" w:hAnsi="Times New Roman" w:cs="Times New Roman"/>
            <w:sz w:val="22"/>
            <w:szCs w:val="22"/>
          </w:rPr>
          <w:t>статьей 5.63</w:t>
        </w:r>
      </w:hyperlink>
      <w:r w:rsidRPr="009F5367">
        <w:rPr>
          <w:rStyle w:val="a5"/>
          <w:rFonts w:ascii="Times New Roman" w:hAnsi="Times New Roman" w:cs="Times New Roman"/>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B12F3F" w:rsidRPr="009F5367" w:rsidRDefault="00B12F3F" w:rsidP="00B12F3F">
      <w:pPr>
        <w:ind w:firstLine="720"/>
        <w:jc w:val="both"/>
        <w:rPr>
          <w:rFonts w:ascii="Times New Roman" w:hAnsi="Times New Roman" w:cs="Times New Roman"/>
          <w:sz w:val="22"/>
          <w:szCs w:val="22"/>
        </w:rPr>
      </w:pPr>
      <w:r w:rsidRPr="009F5367">
        <w:rPr>
          <w:rStyle w:val="a5"/>
          <w:rFonts w:ascii="Times New Roman" w:hAnsi="Times New Roman" w:cs="Times New Roman"/>
          <w:sz w:val="22"/>
          <w:szCs w:val="22"/>
        </w:rPr>
        <w:t>54.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p w:rsidR="00B12F3F" w:rsidRPr="009F5367" w:rsidRDefault="00B12F3F" w:rsidP="00B12F3F">
      <w:pPr>
        <w:ind w:firstLine="720"/>
        <w:rPr>
          <w:rStyle w:val="a5"/>
          <w:rFonts w:ascii="Times New Roman" w:hAnsi="Times New Roman" w:cs="Times New Roman"/>
          <w:sz w:val="22"/>
          <w:szCs w:val="22"/>
          <w:shd w:val="clear" w:color="auto" w:fill="FF4000"/>
        </w:rPr>
      </w:pPr>
    </w:p>
    <w:p w:rsidR="00B12F3F" w:rsidRPr="009F5367" w:rsidRDefault="00B12F3F" w:rsidP="00B12F3F">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t>Приложение №1</w:t>
      </w:r>
    </w:p>
    <w:p w:rsidR="00B12F3F" w:rsidRPr="009F5367" w:rsidRDefault="00B12F3F" w:rsidP="00B12F3F">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B12F3F" w:rsidRPr="009F5367" w:rsidRDefault="00B12F3F" w:rsidP="00B12F3F">
      <w:pPr>
        <w:pStyle w:val="1"/>
        <w:spacing w:before="0" w:after="0"/>
        <w:rPr>
          <w:rFonts w:ascii="Times New Roman" w:hAnsi="Times New Roman" w:cs="Times New Roman"/>
          <w:iCs/>
          <w:color w:val="000000"/>
          <w:sz w:val="22"/>
          <w:szCs w:val="22"/>
        </w:rPr>
      </w:pPr>
    </w:p>
    <w:p w:rsidR="00B12F3F" w:rsidRPr="009F5367" w:rsidRDefault="00B12F3F" w:rsidP="00B12F3F">
      <w:pPr>
        <w:pStyle w:val="1"/>
        <w:spacing w:before="0" w:after="0"/>
        <w:rPr>
          <w:rFonts w:ascii="Times New Roman" w:hAnsi="Times New Roman" w:cs="Times New Roman"/>
          <w:sz w:val="22"/>
          <w:szCs w:val="22"/>
        </w:rPr>
      </w:pPr>
      <w:r w:rsidRPr="009F5367">
        <w:rPr>
          <w:rFonts w:ascii="Times New Roman" w:hAnsi="Times New Roman" w:cs="Times New Roman"/>
          <w:iCs/>
          <w:color w:val="000000"/>
          <w:sz w:val="22"/>
          <w:szCs w:val="22"/>
        </w:rPr>
        <w:t>Справочная информация</w:t>
      </w:r>
      <w:r w:rsidRPr="009F5367">
        <w:rPr>
          <w:rFonts w:ascii="Times New Roman" w:hAnsi="Times New Roman" w:cs="Times New Roman"/>
          <w:iCs/>
          <w:color w:val="000000"/>
          <w:sz w:val="22"/>
          <w:szCs w:val="22"/>
        </w:rPr>
        <w:br/>
        <w:t xml:space="preserve">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w:t>
      </w:r>
      <w:r w:rsidRPr="009F5367">
        <w:rPr>
          <w:rFonts w:ascii="Times New Roman" w:hAnsi="Times New Roman" w:cs="Times New Roman"/>
          <w:iCs/>
          <w:color w:val="000000"/>
          <w:sz w:val="22"/>
          <w:szCs w:val="22"/>
        </w:rPr>
        <w:lastRenderedPageBreak/>
        <w:t>муниципальной услуги и многофункционального центра предоставления государственных и муниципальных услуг</w:t>
      </w:r>
    </w:p>
    <w:p w:rsidR="00B12F3F" w:rsidRPr="009F5367" w:rsidRDefault="00B12F3F" w:rsidP="00B12F3F">
      <w:pPr>
        <w:ind w:firstLine="720"/>
        <w:rPr>
          <w:rFonts w:ascii="Times New Roman" w:hAnsi="Times New Roman" w:cs="Times New Roman"/>
          <w:i/>
          <w:iCs/>
          <w:color w:val="000000"/>
          <w:sz w:val="22"/>
          <w:szCs w:val="22"/>
          <w:shd w:val="clear" w:color="auto" w:fill="FFFF00"/>
        </w:rPr>
      </w:pPr>
    </w:p>
    <w:tbl>
      <w:tblPr>
        <w:tblW w:w="10220" w:type="dxa"/>
        <w:tblInd w:w="-108" w:type="dxa"/>
        <w:tblLayout w:type="fixed"/>
        <w:tblLook w:val="0000" w:firstRow="0" w:lastRow="0" w:firstColumn="0" w:lastColumn="0" w:noHBand="0" w:noVBand="0"/>
      </w:tblPr>
      <w:tblGrid>
        <w:gridCol w:w="840"/>
        <w:gridCol w:w="840"/>
        <w:gridCol w:w="2931"/>
        <w:gridCol w:w="5609"/>
      </w:tblGrid>
      <w:tr w:rsidR="00B12F3F" w:rsidRPr="009F5367" w:rsidTr="003730D0">
        <w:tc>
          <w:tcPr>
            <w:tcW w:w="840" w:type="dxa"/>
            <w:shd w:val="clear" w:color="auto" w:fill="auto"/>
          </w:tcPr>
          <w:p w:rsidR="00B12F3F" w:rsidRPr="009F5367" w:rsidRDefault="00B12F3F" w:rsidP="003730D0">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w:t>
            </w:r>
          </w:p>
        </w:tc>
        <w:tc>
          <w:tcPr>
            <w:tcW w:w="9380" w:type="dxa"/>
            <w:gridSpan w:val="3"/>
            <w:shd w:val="clear" w:color="auto" w:fill="auto"/>
          </w:tcPr>
          <w:p w:rsidR="00B12F3F" w:rsidRPr="009F5367" w:rsidRDefault="00B12F3F" w:rsidP="003730D0">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Администрация Большеигнатовского  муниципального района</w:t>
            </w:r>
          </w:p>
        </w:tc>
      </w:tr>
      <w:tr w:rsidR="00B12F3F" w:rsidRPr="009F5367" w:rsidTr="003730D0">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rPr>
            </w:pPr>
          </w:p>
        </w:tc>
        <w:tc>
          <w:tcPr>
            <w:tcW w:w="840" w:type="dxa"/>
            <w:shd w:val="clear" w:color="auto" w:fill="auto"/>
          </w:tcPr>
          <w:p w:rsidR="00B12F3F" w:rsidRPr="009F5367" w:rsidRDefault="00B12F3F" w:rsidP="003730D0">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1.1</w:t>
            </w:r>
          </w:p>
        </w:tc>
        <w:tc>
          <w:tcPr>
            <w:tcW w:w="8540" w:type="dxa"/>
            <w:gridSpan w:val="2"/>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 xml:space="preserve">Место нахождения органа, предоставляющего муниципальную услугу: </w:t>
            </w:r>
          </w:p>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с. Большое Игнатово, ул. Советская, д.40</w:t>
            </w:r>
          </w:p>
        </w:tc>
      </w:tr>
      <w:tr w:rsidR="00B12F3F" w:rsidRPr="009F5367" w:rsidTr="003730D0">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rPr>
            </w:pPr>
          </w:p>
        </w:tc>
        <w:tc>
          <w:tcPr>
            <w:tcW w:w="840" w:type="dxa"/>
            <w:shd w:val="clear" w:color="auto" w:fill="auto"/>
          </w:tcPr>
          <w:p w:rsidR="00B12F3F" w:rsidRPr="009F5367" w:rsidRDefault="00B12F3F" w:rsidP="003730D0">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1.2.</w:t>
            </w:r>
          </w:p>
        </w:tc>
        <w:tc>
          <w:tcPr>
            <w:tcW w:w="8540" w:type="dxa"/>
            <w:gridSpan w:val="2"/>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График работы органа, предоставляющего муниципальную услугу:</w:t>
            </w:r>
          </w:p>
        </w:tc>
      </w:tr>
      <w:tr w:rsidR="00B12F3F" w:rsidRPr="009F5367" w:rsidTr="003730D0">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rPr>
            </w:pPr>
          </w:p>
        </w:tc>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rPr>
            </w:pPr>
          </w:p>
        </w:tc>
        <w:tc>
          <w:tcPr>
            <w:tcW w:w="2931" w:type="dxa"/>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Понедельник- четверг</w:t>
            </w:r>
          </w:p>
        </w:tc>
        <w:tc>
          <w:tcPr>
            <w:tcW w:w="5609" w:type="dxa"/>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8.30-16.45</w:t>
            </w:r>
          </w:p>
        </w:tc>
      </w:tr>
      <w:tr w:rsidR="00B12F3F" w:rsidRPr="009F5367" w:rsidTr="003730D0">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rPr>
            </w:pPr>
          </w:p>
        </w:tc>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rPr>
            </w:pPr>
          </w:p>
        </w:tc>
        <w:tc>
          <w:tcPr>
            <w:tcW w:w="2931" w:type="dxa"/>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Пятница:</w:t>
            </w:r>
          </w:p>
        </w:tc>
        <w:tc>
          <w:tcPr>
            <w:tcW w:w="5609" w:type="dxa"/>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8.30-16.30</w:t>
            </w:r>
          </w:p>
        </w:tc>
      </w:tr>
      <w:tr w:rsidR="00B12F3F" w:rsidRPr="009F5367" w:rsidTr="003730D0">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rPr>
            </w:pPr>
          </w:p>
        </w:tc>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rPr>
            </w:pPr>
          </w:p>
        </w:tc>
        <w:tc>
          <w:tcPr>
            <w:tcW w:w="2931" w:type="dxa"/>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Суббота, воскресенье:</w:t>
            </w:r>
          </w:p>
        </w:tc>
        <w:tc>
          <w:tcPr>
            <w:tcW w:w="5609" w:type="dxa"/>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выходной</w:t>
            </w:r>
          </w:p>
        </w:tc>
      </w:tr>
      <w:tr w:rsidR="00B12F3F" w:rsidRPr="009F5367" w:rsidTr="003730D0">
        <w:tc>
          <w:tcPr>
            <w:tcW w:w="840" w:type="dxa"/>
            <w:vMerge w:val="restart"/>
            <w:shd w:val="clear" w:color="auto" w:fill="auto"/>
          </w:tcPr>
          <w:p w:rsidR="00B12F3F" w:rsidRPr="009F5367" w:rsidRDefault="00B12F3F" w:rsidP="003730D0">
            <w:pPr>
              <w:pStyle w:val="a9"/>
              <w:widowControl w:val="0"/>
              <w:rPr>
                <w:rFonts w:ascii="Times New Roman" w:hAnsi="Times New Roman" w:cs="Times New Roman"/>
                <w:iCs/>
                <w:sz w:val="22"/>
                <w:szCs w:val="22"/>
              </w:rPr>
            </w:pPr>
          </w:p>
        </w:tc>
        <w:tc>
          <w:tcPr>
            <w:tcW w:w="840" w:type="dxa"/>
            <w:shd w:val="clear" w:color="auto" w:fill="auto"/>
          </w:tcPr>
          <w:p w:rsidR="00B12F3F" w:rsidRPr="009F5367" w:rsidRDefault="00B12F3F" w:rsidP="003730D0">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1.3.</w:t>
            </w:r>
          </w:p>
        </w:tc>
        <w:tc>
          <w:tcPr>
            <w:tcW w:w="8540" w:type="dxa"/>
            <w:gridSpan w:val="2"/>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График приема заявителей:</w:t>
            </w:r>
          </w:p>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Ежедневно понедельник-пятница: с 08.30 до 16.30</w:t>
            </w:r>
          </w:p>
        </w:tc>
      </w:tr>
      <w:tr w:rsidR="00B12F3F" w:rsidRPr="009F5367" w:rsidTr="003730D0">
        <w:tc>
          <w:tcPr>
            <w:tcW w:w="840" w:type="dxa"/>
            <w:vMerge/>
            <w:shd w:val="clear" w:color="auto" w:fill="auto"/>
          </w:tcPr>
          <w:p w:rsidR="00B12F3F" w:rsidRPr="009F5367" w:rsidRDefault="00B12F3F" w:rsidP="003730D0">
            <w:pPr>
              <w:widowControl w:val="0"/>
              <w:rPr>
                <w:rFonts w:ascii="Times New Roman" w:hAnsi="Times New Roman" w:cs="Times New Roman"/>
                <w:sz w:val="22"/>
                <w:szCs w:val="22"/>
              </w:rPr>
            </w:pPr>
          </w:p>
        </w:tc>
        <w:tc>
          <w:tcPr>
            <w:tcW w:w="840" w:type="dxa"/>
            <w:shd w:val="clear" w:color="auto" w:fill="auto"/>
          </w:tcPr>
          <w:p w:rsidR="00B12F3F" w:rsidRPr="009F5367" w:rsidRDefault="00B12F3F" w:rsidP="003730D0">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1.4.</w:t>
            </w:r>
          </w:p>
        </w:tc>
        <w:tc>
          <w:tcPr>
            <w:tcW w:w="8540" w:type="dxa"/>
            <w:gridSpan w:val="2"/>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Контактный телефон органа, предоставляющего муниципальную услугу: 8(83442) 2-13-34</w:t>
            </w:r>
          </w:p>
        </w:tc>
      </w:tr>
      <w:tr w:rsidR="00B12F3F" w:rsidRPr="009F5367" w:rsidTr="003730D0">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rPr>
            </w:pPr>
          </w:p>
        </w:tc>
        <w:tc>
          <w:tcPr>
            <w:tcW w:w="840" w:type="dxa"/>
            <w:shd w:val="clear" w:color="auto" w:fill="auto"/>
          </w:tcPr>
          <w:p w:rsidR="00B12F3F" w:rsidRPr="009F5367" w:rsidRDefault="00B12F3F" w:rsidP="003730D0">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1.5.</w:t>
            </w:r>
          </w:p>
        </w:tc>
        <w:tc>
          <w:tcPr>
            <w:tcW w:w="8540" w:type="dxa"/>
            <w:gridSpan w:val="2"/>
            <w:shd w:val="clear" w:color="auto" w:fill="auto"/>
          </w:tcPr>
          <w:p w:rsidR="00B12F3F" w:rsidRPr="009F5367" w:rsidRDefault="00B12F3F" w:rsidP="003730D0">
            <w:pPr>
              <w:pStyle w:val="aa"/>
              <w:widowControl w:val="0"/>
              <w:rPr>
                <w:rFonts w:ascii="Times New Roman" w:hAnsi="Times New Roman" w:cs="Times New Roman"/>
                <w:sz w:val="22"/>
                <w:szCs w:val="22"/>
              </w:rPr>
            </w:pPr>
            <w:r w:rsidRPr="009F5367">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B12F3F" w:rsidRPr="009F5367" w:rsidTr="003730D0">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rPr>
            </w:pPr>
          </w:p>
        </w:tc>
        <w:tc>
          <w:tcPr>
            <w:tcW w:w="840" w:type="dxa"/>
            <w:shd w:val="clear" w:color="auto" w:fill="auto"/>
          </w:tcPr>
          <w:p w:rsidR="00B12F3F" w:rsidRPr="009F5367" w:rsidRDefault="00B12F3F" w:rsidP="003730D0">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1.6.</w:t>
            </w:r>
          </w:p>
        </w:tc>
        <w:tc>
          <w:tcPr>
            <w:tcW w:w="8540" w:type="dxa"/>
            <w:gridSpan w:val="2"/>
            <w:shd w:val="clear" w:color="auto" w:fill="auto"/>
          </w:tcPr>
          <w:p w:rsidR="00B12F3F" w:rsidRPr="009F5367" w:rsidRDefault="00B12F3F" w:rsidP="003730D0">
            <w:pPr>
              <w:pStyle w:val="aa"/>
              <w:widowControl w:val="0"/>
              <w:rPr>
                <w:rFonts w:ascii="Times New Roman" w:hAnsi="Times New Roman" w:cs="Times New Roman"/>
                <w:sz w:val="22"/>
                <w:szCs w:val="22"/>
              </w:rPr>
            </w:pPr>
            <w:r w:rsidRPr="009F5367">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B12F3F" w:rsidRPr="009F5367" w:rsidTr="003730D0">
        <w:tc>
          <w:tcPr>
            <w:tcW w:w="840" w:type="dxa"/>
            <w:shd w:val="clear" w:color="auto" w:fill="auto"/>
          </w:tcPr>
          <w:p w:rsidR="00B12F3F" w:rsidRPr="009F5367" w:rsidRDefault="00B12F3F" w:rsidP="003730D0">
            <w:pPr>
              <w:pStyle w:val="a9"/>
              <w:widowControl w:val="0"/>
              <w:jc w:val="center"/>
              <w:rPr>
                <w:rFonts w:ascii="Times New Roman" w:hAnsi="Times New Roman" w:cs="Times New Roman"/>
                <w:iCs/>
                <w:sz w:val="22"/>
                <w:szCs w:val="22"/>
                <w:shd w:val="clear" w:color="auto" w:fill="FFFF00"/>
              </w:rPr>
            </w:pPr>
            <w:r w:rsidRPr="009F5367">
              <w:rPr>
                <w:rFonts w:ascii="Times New Roman" w:hAnsi="Times New Roman" w:cs="Times New Roman"/>
                <w:iCs/>
                <w:sz w:val="22"/>
                <w:szCs w:val="22"/>
              </w:rPr>
              <w:t>2.</w:t>
            </w:r>
          </w:p>
        </w:tc>
        <w:tc>
          <w:tcPr>
            <w:tcW w:w="9380" w:type="dxa"/>
            <w:gridSpan w:val="3"/>
            <w:shd w:val="clear" w:color="auto" w:fill="auto"/>
          </w:tcPr>
          <w:p w:rsidR="00B12F3F" w:rsidRPr="009F5367" w:rsidRDefault="00B12F3F" w:rsidP="003730D0">
            <w:pPr>
              <w:rPr>
                <w:rFonts w:ascii="Times New Roman" w:hAnsi="Times New Roman" w:cs="Times New Roman"/>
                <w:iCs/>
                <w:sz w:val="22"/>
                <w:szCs w:val="22"/>
              </w:rPr>
            </w:pPr>
            <w:r w:rsidRPr="009F5367">
              <w:rPr>
                <w:rFonts w:ascii="Times New Roman" w:hAnsi="Times New Roman" w:cs="Times New Roman"/>
                <w:iCs/>
                <w:sz w:val="22"/>
                <w:szCs w:val="22"/>
              </w:rPr>
              <w:t xml:space="preserve">Филиал по </w:t>
            </w:r>
            <w:r w:rsidRPr="009F5367">
              <w:rPr>
                <w:rFonts w:ascii="Times New Roman" w:hAnsi="Times New Roman" w:cs="Times New Roman"/>
                <w:sz w:val="22"/>
                <w:szCs w:val="22"/>
              </w:rPr>
              <w:t xml:space="preserve">Большеигнатовскому муниципальному району 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9F5367">
              <w:rPr>
                <w:rFonts w:ascii="Times New Roman" w:hAnsi="Times New Roman" w:cs="Times New Roman"/>
                <w:iCs/>
                <w:sz w:val="22"/>
                <w:szCs w:val="22"/>
              </w:rPr>
              <w:t xml:space="preserve"> (далее - МФЦ)</w:t>
            </w:r>
          </w:p>
        </w:tc>
      </w:tr>
      <w:tr w:rsidR="00B12F3F" w:rsidRPr="009F5367" w:rsidTr="003730D0">
        <w:trPr>
          <w:trHeight w:val="690"/>
        </w:trPr>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B12F3F" w:rsidRPr="009F5367" w:rsidRDefault="00B12F3F" w:rsidP="003730D0">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2.1.</w:t>
            </w:r>
          </w:p>
        </w:tc>
        <w:tc>
          <w:tcPr>
            <w:tcW w:w="8540" w:type="dxa"/>
            <w:gridSpan w:val="2"/>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 xml:space="preserve">Место нахождения: </w:t>
            </w:r>
          </w:p>
          <w:p w:rsidR="00B12F3F" w:rsidRPr="009F5367" w:rsidRDefault="00B12F3F" w:rsidP="003730D0">
            <w:pPr>
              <w:pStyle w:val="aa"/>
              <w:widowControl w:val="0"/>
              <w:rPr>
                <w:rFonts w:ascii="Times New Roman" w:hAnsi="Times New Roman" w:cs="Times New Roman"/>
                <w:sz w:val="22"/>
                <w:szCs w:val="22"/>
              </w:rPr>
            </w:pPr>
            <w:r w:rsidRPr="009F5367">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B12F3F" w:rsidRPr="009F5367" w:rsidTr="003730D0">
        <w:trPr>
          <w:trHeight w:val="1708"/>
        </w:trPr>
        <w:tc>
          <w:tcPr>
            <w:tcW w:w="840" w:type="dxa"/>
            <w:shd w:val="clear" w:color="auto" w:fill="auto"/>
          </w:tcPr>
          <w:p w:rsidR="00B12F3F" w:rsidRPr="009F5367" w:rsidRDefault="00B12F3F" w:rsidP="003730D0">
            <w:pPr>
              <w:pStyle w:val="a9"/>
              <w:widowControl w:val="0"/>
              <w:rPr>
                <w:rFonts w:ascii="Times New Roman" w:hAnsi="Times New Roman" w:cs="Times New Roman"/>
                <w:iCs/>
                <w:sz w:val="22"/>
                <w:szCs w:val="22"/>
                <w:shd w:val="clear" w:color="auto" w:fill="FFFF00"/>
              </w:rPr>
            </w:pPr>
          </w:p>
        </w:tc>
        <w:tc>
          <w:tcPr>
            <w:tcW w:w="840" w:type="dxa"/>
            <w:shd w:val="clear" w:color="auto" w:fill="auto"/>
          </w:tcPr>
          <w:p w:rsidR="00B12F3F" w:rsidRPr="009F5367" w:rsidRDefault="00B12F3F" w:rsidP="003730D0">
            <w:pPr>
              <w:pStyle w:val="a9"/>
              <w:widowControl w:val="0"/>
              <w:jc w:val="center"/>
              <w:rPr>
                <w:rFonts w:ascii="Times New Roman" w:hAnsi="Times New Roman" w:cs="Times New Roman"/>
                <w:iCs/>
                <w:sz w:val="22"/>
                <w:szCs w:val="22"/>
              </w:rPr>
            </w:pPr>
            <w:r w:rsidRPr="009F5367">
              <w:rPr>
                <w:rFonts w:ascii="Times New Roman" w:hAnsi="Times New Roman" w:cs="Times New Roman"/>
                <w:iCs/>
                <w:sz w:val="22"/>
                <w:szCs w:val="22"/>
              </w:rPr>
              <w:t>2.2</w:t>
            </w:r>
          </w:p>
        </w:tc>
        <w:tc>
          <w:tcPr>
            <w:tcW w:w="8540" w:type="dxa"/>
            <w:gridSpan w:val="2"/>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график работы: понедельник - пятница - с 08.30 до 17.30 без перерыва на обед;</w:t>
            </w:r>
          </w:p>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 xml:space="preserve">телефон: </w:t>
            </w:r>
            <w:r w:rsidRPr="009F5367">
              <w:rPr>
                <w:rFonts w:ascii="Times New Roman" w:eastAsia="Times New Roman" w:hAnsi="Times New Roman" w:cs="Times New Roman"/>
                <w:kern w:val="0"/>
                <w:sz w:val="22"/>
                <w:szCs w:val="22"/>
                <w:lang w:eastAsia="ru-RU" w:bidi="ar-SA"/>
              </w:rPr>
              <w:t>8 (83442) 2-10-39</w:t>
            </w:r>
          </w:p>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адрес электронной почты: bignmfc@bignatovo.e</w:t>
            </w:r>
            <w:r w:rsidRPr="009F5367">
              <w:rPr>
                <w:rStyle w:val="a7"/>
                <w:rFonts w:ascii="Times New Roman" w:hAnsi="Times New Roman" w:cs="Times New Roman"/>
                <w:iCs/>
                <w:sz w:val="22"/>
                <w:szCs w:val="22"/>
              </w:rPr>
              <w:t xml:space="preserve"> </w:t>
            </w:r>
            <w:r w:rsidRPr="009F5367">
              <w:rPr>
                <w:rFonts w:ascii="Times New Roman" w:hAnsi="Times New Roman" w:cs="Times New Roman"/>
                <w:iCs/>
                <w:sz w:val="22"/>
                <w:szCs w:val="22"/>
              </w:rPr>
              <w:t xml:space="preserve">; </w:t>
            </w:r>
          </w:p>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250" w:history="1">
              <w:r w:rsidRPr="009F5367">
                <w:rPr>
                  <w:rStyle w:val="a8"/>
                  <w:rFonts w:ascii="Times New Roman" w:hAnsi="Times New Roman" w:cs="Times New Roman"/>
                  <w:iCs/>
                  <w:sz w:val="22"/>
                  <w:szCs w:val="22"/>
                </w:rPr>
                <w:t>https://bignatovo.gosuslugi.ru/deyatelnost/mfts/</w:t>
              </w:r>
            </w:hyperlink>
          </w:p>
        </w:tc>
      </w:tr>
      <w:tr w:rsidR="00B12F3F" w:rsidRPr="009F5367" w:rsidTr="003730D0">
        <w:trPr>
          <w:trHeight w:val="557"/>
        </w:trPr>
        <w:tc>
          <w:tcPr>
            <w:tcW w:w="840" w:type="dxa"/>
            <w:shd w:val="clear" w:color="auto" w:fill="FFFFFF"/>
          </w:tcPr>
          <w:p w:rsidR="00B12F3F" w:rsidRPr="009F5367" w:rsidRDefault="00B12F3F" w:rsidP="003730D0">
            <w:pPr>
              <w:pStyle w:val="a9"/>
              <w:widowControl w:val="0"/>
              <w:rPr>
                <w:rFonts w:ascii="Times New Roman" w:hAnsi="Times New Roman" w:cs="Times New Roman"/>
                <w:iCs/>
                <w:sz w:val="22"/>
                <w:szCs w:val="22"/>
                <w:shd w:val="clear" w:color="auto" w:fill="FFFF00"/>
              </w:rPr>
            </w:pPr>
            <w:r w:rsidRPr="009F5367">
              <w:rPr>
                <w:rFonts w:ascii="Times New Roman" w:hAnsi="Times New Roman" w:cs="Times New Roman"/>
                <w:iCs/>
                <w:sz w:val="22"/>
                <w:szCs w:val="22"/>
                <w:shd w:val="clear" w:color="auto" w:fill="FFFFFF"/>
              </w:rPr>
              <w:t>3.</w:t>
            </w:r>
          </w:p>
        </w:tc>
        <w:tc>
          <w:tcPr>
            <w:tcW w:w="840" w:type="dxa"/>
            <w:shd w:val="clear" w:color="auto" w:fill="auto"/>
          </w:tcPr>
          <w:p w:rsidR="00B12F3F" w:rsidRPr="009F5367" w:rsidRDefault="00B12F3F" w:rsidP="003730D0">
            <w:pPr>
              <w:pStyle w:val="a9"/>
              <w:widowControl w:val="0"/>
              <w:jc w:val="center"/>
              <w:rPr>
                <w:rFonts w:ascii="Times New Roman" w:hAnsi="Times New Roman" w:cs="Times New Roman"/>
                <w:iCs/>
                <w:sz w:val="22"/>
                <w:szCs w:val="22"/>
              </w:rPr>
            </w:pPr>
          </w:p>
        </w:tc>
        <w:tc>
          <w:tcPr>
            <w:tcW w:w="8540" w:type="dxa"/>
            <w:gridSpan w:val="2"/>
            <w:shd w:val="clear" w:color="auto" w:fill="auto"/>
          </w:tcPr>
          <w:p w:rsidR="00B12F3F" w:rsidRPr="009F5367" w:rsidRDefault="00B12F3F" w:rsidP="003730D0">
            <w:pPr>
              <w:pStyle w:val="aa"/>
              <w:widowControl w:val="0"/>
              <w:rPr>
                <w:rFonts w:ascii="Times New Roman" w:hAnsi="Times New Roman" w:cs="Times New Roman"/>
                <w:iCs/>
                <w:sz w:val="22"/>
                <w:szCs w:val="22"/>
              </w:rPr>
            </w:pPr>
            <w:r w:rsidRPr="009F5367">
              <w:rPr>
                <w:rFonts w:ascii="Times New Roman" w:hAnsi="Times New Roman" w:cs="Times New Roman"/>
                <w:iCs/>
                <w:sz w:val="22"/>
                <w:szCs w:val="22"/>
              </w:rPr>
              <w:t xml:space="preserve">Адрес Единого портала государственных и муниципальных услуг: </w:t>
            </w:r>
            <w:hyperlink r:id="rId251" w:history="1">
              <w:r w:rsidRPr="009F5367">
                <w:rPr>
                  <w:rStyle w:val="a8"/>
                  <w:rFonts w:ascii="Times New Roman" w:hAnsi="Times New Roman" w:cs="Times New Roman"/>
                  <w:iCs/>
                  <w:sz w:val="22"/>
                  <w:szCs w:val="22"/>
                </w:rPr>
                <w:t>www.gosuslugi.ru</w:t>
              </w:r>
            </w:hyperlink>
            <w:r w:rsidRPr="009F5367">
              <w:rPr>
                <w:rFonts w:ascii="Times New Roman" w:hAnsi="Times New Roman" w:cs="Times New Roman"/>
                <w:iCs/>
                <w:sz w:val="22"/>
                <w:szCs w:val="22"/>
              </w:rPr>
              <w:t>.</w:t>
            </w:r>
          </w:p>
        </w:tc>
      </w:tr>
      <w:tr w:rsidR="00B12F3F" w:rsidRPr="009F5367" w:rsidTr="003730D0">
        <w:tc>
          <w:tcPr>
            <w:tcW w:w="840" w:type="dxa"/>
            <w:shd w:val="clear" w:color="auto" w:fill="auto"/>
          </w:tcPr>
          <w:p w:rsidR="00B12F3F" w:rsidRPr="009F5367" w:rsidRDefault="00B12F3F" w:rsidP="003730D0">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B12F3F" w:rsidRPr="009F5367" w:rsidRDefault="00B12F3F" w:rsidP="003730D0">
            <w:pPr>
              <w:pStyle w:val="a9"/>
              <w:widowControl w:val="0"/>
              <w:jc w:val="center"/>
              <w:rPr>
                <w:rFonts w:ascii="Times New Roman" w:hAnsi="Times New Roman" w:cs="Times New Roman"/>
                <w:i/>
                <w:iCs/>
                <w:sz w:val="22"/>
                <w:szCs w:val="22"/>
              </w:rPr>
            </w:pPr>
            <w:r w:rsidRPr="009F5367">
              <w:rPr>
                <w:rFonts w:ascii="Times New Roman" w:hAnsi="Times New Roman" w:cs="Times New Roman"/>
                <w:i/>
                <w:iCs/>
                <w:sz w:val="22"/>
                <w:szCs w:val="22"/>
              </w:rPr>
              <w:t>3.1.</w:t>
            </w:r>
          </w:p>
        </w:tc>
        <w:tc>
          <w:tcPr>
            <w:tcW w:w="8540" w:type="dxa"/>
            <w:gridSpan w:val="2"/>
            <w:shd w:val="clear" w:color="auto" w:fill="auto"/>
          </w:tcPr>
          <w:p w:rsidR="00B12F3F" w:rsidRPr="009F5367" w:rsidRDefault="00B12F3F" w:rsidP="003730D0">
            <w:pPr>
              <w:pStyle w:val="aa"/>
              <w:widowControl w:val="0"/>
              <w:rPr>
                <w:rFonts w:ascii="Times New Roman" w:hAnsi="Times New Roman" w:cs="Times New Roman"/>
                <w:i/>
                <w:iCs/>
                <w:sz w:val="22"/>
                <w:szCs w:val="22"/>
              </w:rPr>
            </w:pPr>
            <w:r w:rsidRPr="009F5367">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B12F3F" w:rsidRPr="009F5367" w:rsidRDefault="00B12F3F" w:rsidP="003730D0">
            <w:pPr>
              <w:pStyle w:val="aa"/>
              <w:widowControl w:val="0"/>
              <w:rPr>
                <w:rFonts w:ascii="Times New Roman" w:hAnsi="Times New Roman" w:cs="Times New Roman"/>
                <w:sz w:val="22"/>
                <w:szCs w:val="22"/>
              </w:rPr>
            </w:pPr>
            <w:r w:rsidRPr="009F5367">
              <w:rPr>
                <w:rFonts w:ascii="Times New Roman" w:hAnsi="Times New Roman" w:cs="Times New Roman"/>
                <w:iCs/>
                <w:sz w:val="22"/>
                <w:szCs w:val="22"/>
              </w:rPr>
              <w:t xml:space="preserve">Портал сети МФЦ Республики Мордовия </w:t>
            </w:r>
            <w:hyperlink r:id="rId252" w:history="1">
              <w:r w:rsidRPr="009F5367">
                <w:rPr>
                  <w:rStyle w:val="a8"/>
                  <w:rFonts w:ascii="Times New Roman" w:hAnsi="Times New Roman" w:cs="Times New Roman"/>
                  <w:iCs/>
                  <w:sz w:val="22"/>
                  <w:szCs w:val="22"/>
                </w:rPr>
                <w:t>https://mfc13.ru</w:t>
              </w:r>
            </w:hyperlink>
          </w:p>
        </w:tc>
      </w:tr>
      <w:tr w:rsidR="00B12F3F" w:rsidRPr="009F5367" w:rsidTr="003730D0">
        <w:tc>
          <w:tcPr>
            <w:tcW w:w="840" w:type="dxa"/>
            <w:shd w:val="clear" w:color="auto" w:fill="auto"/>
          </w:tcPr>
          <w:p w:rsidR="00B12F3F" w:rsidRPr="009F5367" w:rsidRDefault="00B12F3F" w:rsidP="003730D0">
            <w:pPr>
              <w:pStyle w:val="a9"/>
              <w:widowControl w:val="0"/>
              <w:rPr>
                <w:rFonts w:ascii="Times New Roman" w:hAnsi="Times New Roman" w:cs="Times New Roman"/>
                <w:i/>
                <w:iCs/>
                <w:sz w:val="22"/>
                <w:szCs w:val="22"/>
                <w:shd w:val="clear" w:color="auto" w:fill="FFFF00"/>
              </w:rPr>
            </w:pPr>
          </w:p>
        </w:tc>
        <w:tc>
          <w:tcPr>
            <w:tcW w:w="840" w:type="dxa"/>
            <w:shd w:val="clear" w:color="auto" w:fill="auto"/>
          </w:tcPr>
          <w:p w:rsidR="00B12F3F" w:rsidRPr="009F5367" w:rsidRDefault="00B12F3F" w:rsidP="003730D0">
            <w:pPr>
              <w:pStyle w:val="a9"/>
              <w:widowControl w:val="0"/>
              <w:jc w:val="center"/>
              <w:rPr>
                <w:rFonts w:ascii="Times New Roman" w:hAnsi="Times New Roman" w:cs="Times New Roman"/>
                <w:i/>
                <w:iCs/>
                <w:sz w:val="22"/>
                <w:szCs w:val="22"/>
              </w:rPr>
            </w:pPr>
            <w:r w:rsidRPr="009F5367">
              <w:rPr>
                <w:rFonts w:ascii="Times New Roman" w:hAnsi="Times New Roman" w:cs="Times New Roman"/>
                <w:i/>
                <w:iCs/>
                <w:sz w:val="22"/>
                <w:szCs w:val="22"/>
              </w:rPr>
              <w:t>3.2.</w:t>
            </w:r>
          </w:p>
        </w:tc>
        <w:tc>
          <w:tcPr>
            <w:tcW w:w="8540" w:type="dxa"/>
            <w:gridSpan w:val="2"/>
            <w:shd w:val="clear" w:color="auto" w:fill="auto"/>
          </w:tcPr>
          <w:p w:rsidR="00B12F3F" w:rsidRPr="009F5367" w:rsidRDefault="00B12F3F" w:rsidP="003730D0">
            <w:pPr>
              <w:pStyle w:val="aa"/>
              <w:widowControl w:val="0"/>
              <w:rPr>
                <w:rFonts w:ascii="Times New Roman" w:hAnsi="Times New Roman" w:cs="Times New Roman"/>
                <w:sz w:val="22"/>
                <w:szCs w:val="22"/>
              </w:rPr>
            </w:pPr>
            <w:r w:rsidRPr="009F5367">
              <w:rPr>
                <w:rFonts w:ascii="Times New Roman" w:hAnsi="Times New Roman" w:cs="Times New Roman"/>
                <w:i/>
                <w:iCs/>
                <w:sz w:val="22"/>
                <w:szCs w:val="22"/>
              </w:rPr>
              <w:t xml:space="preserve">Адрес электронной почты: </w:t>
            </w:r>
            <w:hyperlink r:id="rId253" w:history="1">
              <w:r w:rsidRPr="009F5367">
                <w:rPr>
                  <w:rStyle w:val="a8"/>
                  <w:rFonts w:ascii="Times New Roman" w:hAnsi="Times New Roman" w:cs="Times New Roman"/>
                  <w:sz w:val="22"/>
                  <w:szCs w:val="22"/>
                </w:rPr>
                <w:t>mfcrm@e-mordovia.ru</w:t>
              </w:r>
            </w:hyperlink>
          </w:p>
        </w:tc>
      </w:tr>
    </w:tbl>
    <w:p w:rsidR="00B12F3F" w:rsidRPr="009F5367" w:rsidRDefault="00B12F3F" w:rsidP="00B12F3F">
      <w:pPr>
        <w:widowControl w:val="0"/>
        <w:rPr>
          <w:rFonts w:ascii="Times New Roman" w:hAnsi="Times New Roman" w:cs="Times New Roman"/>
          <w:i/>
          <w:iCs/>
          <w:color w:val="000000"/>
          <w:sz w:val="22"/>
          <w:szCs w:val="22"/>
          <w:shd w:val="clear" w:color="auto" w:fill="FFFF00"/>
        </w:rPr>
      </w:pPr>
    </w:p>
    <w:p w:rsidR="00B12F3F" w:rsidRPr="009F5367" w:rsidRDefault="00B12F3F" w:rsidP="00B12F3F">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t>Приложение №2</w:t>
      </w:r>
    </w:p>
    <w:p w:rsidR="00B12F3F" w:rsidRPr="009F5367" w:rsidRDefault="00B12F3F" w:rsidP="00B12F3F">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B12F3F" w:rsidRPr="009F5367" w:rsidRDefault="00B12F3F" w:rsidP="00B12F3F">
      <w:pPr>
        <w:pStyle w:val="ab"/>
        <w:jc w:val="right"/>
        <w:rPr>
          <w:rFonts w:ascii="Times New Roman" w:hAnsi="Times New Roman" w:cs="Times New Roman"/>
          <w:i/>
          <w:iCs/>
          <w:sz w:val="22"/>
          <w:szCs w:val="22"/>
          <w:shd w:val="clear" w:color="auto" w:fill="FFFF00"/>
        </w:rPr>
      </w:pPr>
    </w:p>
    <w:p w:rsidR="00B12F3F" w:rsidRPr="009F5367" w:rsidRDefault="00B12F3F" w:rsidP="00B12F3F">
      <w:pPr>
        <w:pStyle w:val="1"/>
        <w:spacing w:before="0" w:after="0"/>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Список</w:t>
      </w:r>
      <w:r w:rsidRPr="009F5367">
        <w:rPr>
          <w:rFonts w:ascii="Times New Roman" w:hAnsi="Times New Roman" w:cs="Times New Roman"/>
          <w:iCs/>
          <w:sz w:val="22"/>
          <w:szCs w:val="22"/>
          <w:shd w:val="clear" w:color="auto" w:fill="FFFFFF" w:themeFill="background1"/>
        </w:rPr>
        <w:br/>
        <w:t>нормативных актов, в соответствии с которыми осуществляется оказание муниципальной услуги:</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54">
        <w:r w:rsidRPr="009F5367">
          <w:rPr>
            <w:rFonts w:ascii="Times New Roman" w:hAnsi="Times New Roman" w:cs="Times New Roman"/>
            <w:iCs/>
            <w:sz w:val="22"/>
            <w:szCs w:val="22"/>
            <w:shd w:val="clear" w:color="auto" w:fill="FFFFFF" w:themeFill="background1"/>
          </w:rPr>
          <w:t>Конституцией</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55">
        <w:r w:rsidRPr="009F5367">
          <w:rPr>
            <w:rFonts w:ascii="Times New Roman" w:hAnsi="Times New Roman" w:cs="Times New Roman"/>
            <w:iCs/>
            <w:sz w:val="22"/>
            <w:szCs w:val="22"/>
            <w:shd w:val="clear" w:color="auto" w:fill="FFFFFF" w:themeFill="background1"/>
          </w:rPr>
          <w:t>Гражданским кодексом</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56">
        <w:r w:rsidRPr="009F5367">
          <w:rPr>
            <w:rFonts w:ascii="Times New Roman" w:hAnsi="Times New Roman" w:cs="Times New Roman"/>
            <w:iCs/>
            <w:sz w:val="22"/>
            <w:szCs w:val="22"/>
            <w:shd w:val="clear" w:color="auto" w:fill="FFFFFF" w:themeFill="background1"/>
          </w:rPr>
          <w:t>Жилищным кодексом</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57">
        <w:r w:rsidRPr="009F5367">
          <w:rPr>
            <w:rFonts w:ascii="Times New Roman" w:hAnsi="Times New Roman" w:cs="Times New Roman"/>
            <w:iCs/>
            <w:sz w:val="22"/>
            <w:szCs w:val="22"/>
            <w:shd w:val="clear" w:color="auto" w:fill="FFFFFF" w:themeFill="background1"/>
          </w:rPr>
          <w:t>Налоговым кодексом</w:t>
        </w:r>
      </w:hyperlink>
      <w:r w:rsidRPr="009F5367">
        <w:rPr>
          <w:rStyle w:val="a5"/>
          <w:rFonts w:ascii="Times New Roman" w:hAnsi="Times New Roman" w:cs="Times New Roman"/>
          <w:iCs/>
          <w:sz w:val="22"/>
          <w:szCs w:val="22"/>
          <w:shd w:val="clear" w:color="auto" w:fill="FFFFFF" w:themeFill="background1"/>
        </w:rPr>
        <w:t xml:space="preserve"> Российской Федерации;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58">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6 октября 2003 г. N 131-ФЗ "Об общих принципах организации местного самоуправления в Российской Федерации";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59">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13 марта 2006 г. N 38-ФЗ "О рекламе";</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60">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27 июля 2006 г. N 149-ФЗ "Об информации, информационных технологиях и о защите информации";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lastRenderedPageBreak/>
        <w:t xml:space="preserve">- </w:t>
      </w:r>
      <w:hyperlink r:id="rId261">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62">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27 июля 2010 г. N 210-ФЗ "Об организации предоставления государственных и муниципальных услуг";</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63">
        <w:r w:rsidRPr="009F5367">
          <w:rPr>
            <w:rFonts w:ascii="Times New Roman" w:hAnsi="Times New Roman" w:cs="Times New Roman"/>
            <w:iCs/>
            <w:sz w:val="22"/>
            <w:szCs w:val="22"/>
            <w:shd w:val="clear" w:color="auto" w:fill="FFFFFF" w:themeFill="background1"/>
          </w:rPr>
          <w:t>Федеральным законом</w:t>
        </w:r>
      </w:hyperlink>
      <w:r w:rsidRPr="009F5367">
        <w:rPr>
          <w:rStyle w:val="a5"/>
          <w:rFonts w:ascii="Times New Roman" w:hAnsi="Times New Roman" w:cs="Times New Roman"/>
          <w:iCs/>
          <w:sz w:val="22"/>
          <w:szCs w:val="22"/>
          <w:shd w:val="clear" w:color="auto" w:fill="FFFFFF" w:themeFill="background1"/>
        </w:rPr>
        <w:t xml:space="preserve"> от 6 апреля 2011 г. N 63-ФЗ "Об электронной подписи";</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64">
        <w:r w:rsidRPr="009F5367">
          <w:rPr>
            <w:rFonts w:ascii="Times New Roman" w:hAnsi="Times New Roman" w:cs="Times New Roman"/>
            <w:iCs/>
            <w:sz w:val="22"/>
            <w:szCs w:val="22"/>
            <w:shd w:val="clear" w:color="auto" w:fill="FFFFFF" w:themeFill="background1"/>
          </w:rPr>
          <w:t>постановлением</w:t>
        </w:r>
      </w:hyperlink>
      <w:r w:rsidRPr="009F5367">
        <w:rPr>
          <w:rStyle w:val="a5"/>
          <w:rFonts w:ascii="Times New Roman" w:hAnsi="Times New Roman" w:cs="Times New Roman"/>
          <w:iCs/>
          <w:sz w:val="22"/>
          <w:szCs w:val="22"/>
          <w:shd w:val="clear" w:color="auto" w:fill="FFFFFF" w:themeFill="background1"/>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65">
        <w:r w:rsidRPr="009F5367">
          <w:rPr>
            <w:rFonts w:ascii="Times New Roman" w:hAnsi="Times New Roman" w:cs="Times New Roman"/>
            <w:iCs/>
            <w:sz w:val="22"/>
            <w:szCs w:val="22"/>
            <w:shd w:val="clear" w:color="auto" w:fill="FFFFFF" w:themeFill="background1"/>
          </w:rPr>
          <w:t>постановлением</w:t>
        </w:r>
      </w:hyperlink>
      <w:r w:rsidRPr="009F5367">
        <w:rPr>
          <w:rStyle w:val="a5"/>
          <w:rFonts w:ascii="Times New Roman" w:hAnsi="Times New Roman" w:cs="Times New Roman"/>
          <w:iCs/>
          <w:sz w:val="22"/>
          <w:szCs w:val="22"/>
          <w:shd w:val="clear" w:color="auto" w:fill="FFFFFF" w:themeFill="background1"/>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66">
        <w:r w:rsidRPr="009F5367">
          <w:rPr>
            <w:rFonts w:ascii="Times New Roman" w:hAnsi="Times New Roman" w:cs="Times New Roman"/>
            <w:iCs/>
            <w:sz w:val="22"/>
            <w:szCs w:val="22"/>
            <w:shd w:val="clear" w:color="auto" w:fill="FFFFFF" w:themeFill="background1"/>
          </w:rPr>
          <w:t>постановлением</w:t>
        </w:r>
      </w:hyperlink>
      <w:r w:rsidRPr="009F5367">
        <w:rPr>
          <w:rStyle w:val="a5"/>
          <w:rFonts w:ascii="Times New Roman" w:hAnsi="Times New Roman" w:cs="Times New Roman"/>
          <w:iCs/>
          <w:sz w:val="22"/>
          <w:szCs w:val="22"/>
          <w:shd w:val="clear" w:color="auto" w:fill="FFFFFF" w:themeFill="background1"/>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67">
        <w:r w:rsidRPr="009F5367">
          <w:rPr>
            <w:rFonts w:ascii="Times New Roman" w:hAnsi="Times New Roman" w:cs="Times New Roman"/>
            <w:iCs/>
            <w:sz w:val="22"/>
            <w:szCs w:val="22"/>
            <w:shd w:val="clear" w:color="auto" w:fill="FFFFFF" w:themeFill="background1"/>
          </w:rPr>
          <w:t>постановлением</w:t>
        </w:r>
      </w:hyperlink>
      <w:r w:rsidRPr="009F5367">
        <w:rPr>
          <w:rStyle w:val="a5"/>
          <w:rFonts w:ascii="Times New Roman" w:hAnsi="Times New Roman" w:cs="Times New Roman"/>
          <w:iCs/>
          <w:sz w:val="22"/>
          <w:szCs w:val="22"/>
          <w:shd w:val="clear" w:color="auto" w:fill="FFFFFF" w:themeFill="background1"/>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68">
        <w:r w:rsidRPr="009F5367">
          <w:rPr>
            <w:rFonts w:ascii="Times New Roman" w:hAnsi="Times New Roman" w:cs="Times New Roman"/>
            <w:iCs/>
            <w:sz w:val="22"/>
            <w:szCs w:val="22"/>
            <w:shd w:val="clear" w:color="auto" w:fill="FFFFFF" w:themeFill="background1"/>
          </w:rPr>
          <w:t>постановлением</w:t>
        </w:r>
      </w:hyperlink>
      <w:r w:rsidRPr="009F5367">
        <w:rPr>
          <w:rStyle w:val="a5"/>
          <w:rFonts w:ascii="Times New Roman" w:hAnsi="Times New Roman" w:cs="Times New Roman"/>
          <w:iCs/>
          <w:sz w:val="22"/>
          <w:szCs w:val="22"/>
          <w:shd w:val="clear" w:color="auto" w:fill="FFFFFF" w:themeFill="background1"/>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B12F3F" w:rsidRPr="009F5367" w:rsidRDefault="00B12F3F" w:rsidP="00B12F3F">
      <w:pPr>
        <w:ind w:firstLine="720"/>
        <w:jc w:val="both"/>
        <w:rPr>
          <w:rFonts w:ascii="Times New Roman" w:hAnsi="Times New Roman" w:cs="Times New Roman"/>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 xml:space="preserve">- </w:t>
      </w:r>
      <w:hyperlink r:id="rId269">
        <w:r w:rsidRPr="009F5367">
          <w:rPr>
            <w:rFonts w:ascii="Times New Roman" w:hAnsi="Times New Roman" w:cs="Times New Roman"/>
            <w:iCs/>
            <w:sz w:val="22"/>
            <w:szCs w:val="22"/>
            <w:shd w:val="clear" w:color="auto" w:fill="FFFFFF" w:themeFill="background1"/>
          </w:rPr>
          <w:t>приказом</w:t>
        </w:r>
      </w:hyperlink>
      <w:r w:rsidRPr="009F5367">
        <w:rPr>
          <w:rStyle w:val="a5"/>
          <w:rFonts w:ascii="Times New Roman" w:hAnsi="Times New Roman" w:cs="Times New Roman"/>
          <w:iCs/>
          <w:sz w:val="22"/>
          <w:szCs w:val="22"/>
          <w:shd w:val="clear" w:color="auto" w:fill="FFFFFF" w:themeFill="background1"/>
        </w:rPr>
        <w:t xml:space="preserve">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B12F3F" w:rsidRPr="009F5367" w:rsidRDefault="00B12F3F" w:rsidP="00B12F3F">
      <w:pPr>
        <w:pStyle w:val="ab"/>
        <w:rPr>
          <w:rStyle w:val="a6"/>
          <w:rFonts w:ascii="Times New Roman" w:hAnsi="Times New Roman" w:cs="Times New Roman"/>
          <w:i/>
          <w:iCs/>
          <w:sz w:val="22"/>
          <w:szCs w:val="22"/>
          <w:shd w:val="clear" w:color="auto" w:fill="FFFF00"/>
        </w:rPr>
      </w:pPr>
    </w:p>
    <w:p w:rsidR="00B12F3F" w:rsidRPr="009F5367" w:rsidRDefault="00B12F3F" w:rsidP="00B12F3F">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t>Приложение №3</w:t>
      </w:r>
    </w:p>
    <w:p w:rsidR="00B12F3F" w:rsidRPr="009F5367" w:rsidRDefault="00B12F3F" w:rsidP="00B12F3F">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B12F3F" w:rsidRPr="009F5367" w:rsidRDefault="00B12F3F" w:rsidP="00B12F3F">
      <w:pPr>
        <w:pStyle w:val="ab"/>
        <w:rPr>
          <w:rStyle w:val="a6"/>
          <w:rFonts w:ascii="Times New Roman" w:hAnsi="Times New Roman" w:cs="Times New Roman"/>
          <w:i/>
          <w:iCs/>
          <w:sz w:val="22"/>
          <w:szCs w:val="22"/>
          <w:shd w:val="clear" w:color="auto" w:fill="FFFFFF" w:themeFill="background1"/>
        </w:rPr>
      </w:pPr>
    </w:p>
    <w:p w:rsidR="00B12F3F" w:rsidRPr="009F5367" w:rsidRDefault="00B12F3F" w:rsidP="00B12F3F">
      <w:pPr>
        <w:pStyle w:val="ab"/>
        <w:jc w:val="center"/>
        <w:rPr>
          <w:rFonts w:ascii="Times New Roman" w:hAnsi="Times New Roman" w:cs="Times New Roman"/>
          <w:b/>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РАЗРЕШЕНИЕ</w:t>
      </w:r>
    </w:p>
    <w:p w:rsidR="00B12F3F" w:rsidRPr="009F5367" w:rsidRDefault="00B12F3F" w:rsidP="00B12F3F">
      <w:pPr>
        <w:pStyle w:val="ab"/>
        <w:rPr>
          <w:rFonts w:ascii="Times New Roman" w:hAnsi="Times New Roman" w:cs="Times New Roman"/>
          <w:b/>
          <w:sz w:val="22"/>
          <w:szCs w:val="22"/>
          <w:shd w:val="clear" w:color="auto" w:fill="FFFFFF" w:themeFill="background1"/>
        </w:rPr>
      </w:pPr>
      <w:r w:rsidRPr="009F5367">
        <w:rPr>
          <w:rFonts w:ascii="Times New Roman" w:hAnsi="Times New Roman" w:cs="Times New Roman"/>
          <w:b/>
          <w:iCs/>
          <w:sz w:val="22"/>
          <w:szCs w:val="22"/>
          <w:shd w:val="clear" w:color="auto" w:fill="FFFFFF" w:themeFill="background1"/>
        </w:rPr>
        <w:t xml:space="preserve">           </w:t>
      </w:r>
      <w:r w:rsidRPr="009F5367">
        <w:rPr>
          <w:rStyle w:val="a6"/>
          <w:rFonts w:ascii="Times New Roman" w:hAnsi="Times New Roman" w:cs="Times New Roman"/>
          <w:iCs/>
          <w:sz w:val="22"/>
          <w:szCs w:val="22"/>
          <w:shd w:val="clear" w:color="auto" w:fill="FFFFFF" w:themeFill="background1"/>
        </w:rPr>
        <w:t>на установку и эксплуатацию рекламных конструкций</w:t>
      </w:r>
    </w:p>
    <w:p w:rsidR="00B12F3F" w:rsidRPr="009F5367" w:rsidRDefault="00B12F3F" w:rsidP="00B12F3F">
      <w:pPr>
        <w:ind w:firstLine="720"/>
        <w:rPr>
          <w:rStyle w:val="a5"/>
          <w:rFonts w:ascii="Times New Roman" w:hAnsi="Times New Roman" w:cs="Times New Roman"/>
          <w:b/>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Место выдачи: ________________</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Регистрационный номер ___________   Дата выдачи: "___" ____________ __ г.</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Владелец рекламной конструкции: 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Адрес рекламного места: 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Номер паспорта рекламного места: ________________________________________</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Тип рекламной конструкции:_______________________________________________</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Площадь информационного поля: ________ х _________= _______ кв. м</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Срок действия разрешения: с "___" ___________ г. по "___" ____________ г.</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Собственник или иной законный владелец недвижимого имущества,  к которому</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присоединяется рекламная конструкция: 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Согласование в уполномоченных органах: 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Глава Большеигнатовского </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муниципального района            ________________       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подпись                  Ф.И.О.</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t>Приложение №4</w:t>
      </w:r>
    </w:p>
    <w:p w:rsidR="00B12F3F" w:rsidRPr="009F5367" w:rsidRDefault="00B12F3F" w:rsidP="00B12F3F">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B12F3F" w:rsidRPr="009F5367" w:rsidRDefault="00B12F3F" w:rsidP="00B12F3F">
      <w:pPr>
        <w:ind w:firstLine="720"/>
        <w:rPr>
          <w:rStyle w:val="a5"/>
          <w:rFonts w:ascii="Times New Roman" w:hAnsi="Times New Roman" w:cs="Times New Roman"/>
          <w:i/>
          <w:iCs/>
          <w:sz w:val="22"/>
          <w:szCs w:val="22"/>
          <w:shd w:val="clear" w:color="auto" w:fill="FFFF00"/>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В Администрацию Большеигнатовского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муниципального района</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От 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_____________________________________</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jc w:val="center"/>
        <w:rPr>
          <w:rFonts w:ascii="Times New Roman" w:hAnsi="Times New Roman" w:cs="Times New Roman"/>
          <w:b/>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УВЕДОМЛЕНИЕ</w:t>
      </w:r>
    </w:p>
    <w:p w:rsidR="00B12F3F" w:rsidRPr="009F5367" w:rsidRDefault="00B12F3F" w:rsidP="00B12F3F">
      <w:pPr>
        <w:pStyle w:val="ab"/>
        <w:jc w:val="center"/>
        <w:rPr>
          <w:rFonts w:ascii="Times New Roman" w:hAnsi="Times New Roman" w:cs="Times New Roman"/>
          <w:b/>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ОБ ОТКАЗЕ ОТ ДАЛЬНЕЙШЕГО ИСПОЛЬЗОВАНИЯ РАЗРЕШЕНИЯ НА УСТАНОВКУ</w:t>
      </w:r>
    </w:p>
    <w:p w:rsidR="00B12F3F" w:rsidRPr="009F5367" w:rsidRDefault="00B12F3F" w:rsidP="00B12F3F">
      <w:pPr>
        <w:pStyle w:val="ab"/>
        <w:jc w:val="center"/>
        <w:rPr>
          <w:rFonts w:ascii="Times New Roman" w:hAnsi="Times New Roman" w:cs="Times New Roman"/>
          <w:b/>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И ЭКСПЛУАТАЦИЮ РЕКЛАМНЫХ КОНСТРУКЦИЙ</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В соответствии с </w:t>
      </w:r>
      <w:hyperlink r:id="rId270">
        <w:r w:rsidRPr="009F5367">
          <w:rPr>
            <w:rFonts w:ascii="Times New Roman" w:hAnsi="Times New Roman" w:cs="Times New Roman"/>
            <w:iCs/>
            <w:sz w:val="22"/>
            <w:szCs w:val="22"/>
            <w:shd w:val="clear" w:color="auto" w:fill="FFFFFF" w:themeFill="background1"/>
          </w:rPr>
          <w:t>пунктом 1 части 18 статьи 19</w:t>
        </w:r>
      </w:hyperlink>
      <w:r w:rsidRPr="009F5367">
        <w:rPr>
          <w:rFonts w:ascii="Times New Roman" w:hAnsi="Times New Roman" w:cs="Times New Roman"/>
          <w:iCs/>
          <w:sz w:val="22"/>
          <w:szCs w:val="22"/>
          <w:shd w:val="clear" w:color="auto" w:fill="FFFFFF" w:themeFill="background1"/>
        </w:rPr>
        <w:t xml:space="preserve"> Федерального закона от</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13 марта 2006 N 38-ФЗ   "О    рекламе",    уведомляю    о своем отказе от</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дальнейшего использования   разрешения    на установку     и эксплуатацию</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рекламной конструкции N ________, выданного "___" ____________ 20__ года.</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Адрес установки и эксплуатации рекламной конструкции:</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Полное наименование заявителя: 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Паспортные данные заявителя: 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индивидуальный</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предприниматель или физическое лицо)</w:t>
      </w:r>
    </w:p>
    <w:p w:rsidR="00B12F3F" w:rsidRPr="009F5367" w:rsidRDefault="00B12F3F" w:rsidP="00B12F3F">
      <w:pPr>
        <w:pStyle w:val="ab"/>
        <w:rPr>
          <w:rFonts w:ascii="Times New Roman" w:hAnsi="Times New Roman" w:cs="Times New Roman"/>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w:t>
      </w:r>
      <w:hyperlink r:id="rId271">
        <w:r w:rsidRPr="009F5367">
          <w:rPr>
            <w:rFonts w:ascii="Times New Roman" w:hAnsi="Times New Roman" w:cs="Times New Roman"/>
            <w:iCs/>
            <w:sz w:val="22"/>
            <w:szCs w:val="22"/>
            <w:shd w:val="clear" w:color="auto" w:fill="FFFFFF" w:themeFill="background1"/>
          </w:rPr>
          <w:t>ИНН</w:t>
        </w:r>
      </w:hyperlink>
      <w:r w:rsidRPr="009F5367">
        <w:rPr>
          <w:rFonts w:ascii="Times New Roman" w:hAnsi="Times New Roman" w:cs="Times New Roman"/>
          <w:iCs/>
          <w:sz w:val="22"/>
          <w:szCs w:val="22"/>
          <w:shd w:val="clear" w:color="auto" w:fill="FFFFFF" w:themeFill="background1"/>
        </w:rPr>
        <w:t xml:space="preserve"> 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КПП 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ОГРН 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ОГРНИП 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индивидуальный</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предприниматель)</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Адрес (местонахождение) заявителя: 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Тел. (факс) (при наличии): 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эл. адрес (при наличии): 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Руководитель организации - заявителя (Ф.И.О., должность):</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Данные представителя заявителя (Ф.И.О., паспортные данные, реквизиты</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документа, подтверждающего полномочия представителя заявителя, тел.):</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от имени заявителя за предоставлением</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государственной услуги обращается представитель)</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 _______________________ 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(дата)         (подпись заявителя)          (расшифровка подписи)</w:t>
      </w:r>
    </w:p>
    <w:p w:rsidR="00B12F3F" w:rsidRPr="009F5367" w:rsidRDefault="00B12F3F" w:rsidP="00B12F3F">
      <w:pPr>
        <w:ind w:firstLine="698"/>
        <w:jc w:val="right"/>
        <w:rPr>
          <w:rStyle w:val="a6"/>
          <w:rFonts w:ascii="Times New Roman" w:hAnsi="Times New Roman" w:cs="Times New Roman"/>
          <w:i/>
          <w:iCs/>
          <w:sz w:val="22"/>
          <w:szCs w:val="22"/>
          <w:shd w:val="clear" w:color="auto" w:fill="FFFF00"/>
        </w:rPr>
      </w:pPr>
    </w:p>
    <w:p w:rsidR="00B12F3F" w:rsidRPr="009F5367" w:rsidRDefault="00B12F3F" w:rsidP="00B12F3F">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t>Приложение №5</w:t>
      </w:r>
    </w:p>
    <w:p w:rsidR="00B12F3F" w:rsidRPr="009F5367" w:rsidRDefault="00B12F3F" w:rsidP="00B12F3F">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B12F3F" w:rsidRPr="009F5367" w:rsidRDefault="00B12F3F" w:rsidP="00B12F3F">
      <w:pPr>
        <w:ind w:firstLine="720"/>
        <w:rPr>
          <w:rStyle w:val="a5"/>
          <w:rFonts w:ascii="Times New Roman" w:hAnsi="Times New Roman" w:cs="Times New Roman"/>
          <w:i/>
          <w:iCs/>
          <w:sz w:val="22"/>
          <w:szCs w:val="22"/>
          <w:shd w:val="clear" w:color="auto" w:fill="FFFF00"/>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В Администрацию Большеигнатовского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муниципального района</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От 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_____________________________________</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jc w:val="center"/>
        <w:rPr>
          <w:rFonts w:ascii="Times New Roman" w:hAnsi="Times New Roman" w:cs="Times New Roman"/>
          <w:b/>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ЗАЯВЛЕНИЕ (ЗАПРОС)</w:t>
      </w:r>
    </w:p>
    <w:p w:rsidR="00B12F3F" w:rsidRPr="009F5367" w:rsidRDefault="00B12F3F" w:rsidP="00B12F3F">
      <w:pPr>
        <w:pStyle w:val="ab"/>
        <w:jc w:val="center"/>
        <w:rPr>
          <w:rFonts w:ascii="Times New Roman" w:hAnsi="Times New Roman" w:cs="Times New Roman"/>
          <w:b/>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ОБ АННУЛИРОВАНИИ РАЗРЕШЕНИЯ НА УСТАНОВКУ И ЭКСПЛУАТАЦИЮ РЕКЛАМНЫХ</w:t>
      </w:r>
    </w:p>
    <w:p w:rsidR="00B12F3F" w:rsidRPr="009F5367" w:rsidRDefault="00B12F3F" w:rsidP="00B12F3F">
      <w:pPr>
        <w:pStyle w:val="ab"/>
        <w:jc w:val="center"/>
        <w:rPr>
          <w:rFonts w:ascii="Times New Roman" w:hAnsi="Times New Roman" w:cs="Times New Roman"/>
          <w:b/>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КОНСТРУКЦИЙ</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В соответствии с </w:t>
      </w:r>
      <w:hyperlink r:id="rId272">
        <w:r w:rsidRPr="009F5367">
          <w:rPr>
            <w:rFonts w:ascii="Times New Roman" w:hAnsi="Times New Roman" w:cs="Times New Roman"/>
            <w:iCs/>
            <w:sz w:val="22"/>
            <w:szCs w:val="22"/>
            <w:shd w:val="clear" w:color="auto" w:fill="FFFFFF" w:themeFill="background1"/>
          </w:rPr>
          <w:t>пунктом 2 части 18 статьи 19</w:t>
        </w:r>
      </w:hyperlink>
      <w:r w:rsidRPr="009F5367">
        <w:rPr>
          <w:rFonts w:ascii="Times New Roman" w:hAnsi="Times New Roman" w:cs="Times New Roman"/>
          <w:iCs/>
          <w:sz w:val="22"/>
          <w:szCs w:val="22"/>
          <w:shd w:val="clear" w:color="auto" w:fill="FFFFFF" w:themeFill="background1"/>
        </w:rPr>
        <w:t xml:space="preserve"> Федерального закона от</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13 марта 2006 N 38-ФЗ "О рекламе" прошу принять решение  об аннулировании</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разрешения на установку и эксплуатацию рекламной конструкции N 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выданного "___" ____________ 20___ года.</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Адрес установки и эксплуатации рекламной конструкции:</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Полное наименование заявителя: 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Паспортные данные заявителя: 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индивидуальный</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предприниматель или физическое лицо)</w:t>
      </w:r>
    </w:p>
    <w:p w:rsidR="00B12F3F" w:rsidRPr="009F5367" w:rsidRDefault="00B12F3F" w:rsidP="00B12F3F">
      <w:pPr>
        <w:pStyle w:val="ab"/>
        <w:rPr>
          <w:rFonts w:ascii="Times New Roman" w:hAnsi="Times New Roman" w:cs="Times New Roman"/>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w:t>
      </w:r>
      <w:hyperlink r:id="rId273">
        <w:r w:rsidRPr="009F5367">
          <w:rPr>
            <w:rFonts w:ascii="Times New Roman" w:hAnsi="Times New Roman" w:cs="Times New Roman"/>
            <w:iCs/>
            <w:sz w:val="22"/>
            <w:szCs w:val="22"/>
            <w:shd w:val="clear" w:color="auto" w:fill="FFFFFF" w:themeFill="background1"/>
          </w:rPr>
          <w:t>ИНН</w:t>
        </w:r>
      </w:hyperlink>
      <w:r w:rsidRPr="009F5367">
        <w:rPr>
          <w:rFonts w:ascii="Times New Roman" w:hAnsi="Times New Roman" w:cs="Times New Roman"/>
          <w:iCs/>
          <w:sz w:val="22"/>
          <w:szCs w:val="22"/>
          <w:shd w:val="clear" w:color="auto" w:fill="FFFFFF" w:themeFill="background1"/>
        </w:rPr>
        <w:t xml:space="preserve"> 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КПП 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ОГРН 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ОГРНИП 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индивидуальный</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предприниматель)</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Адрес (местонахождение) заявителя: 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Тел. (факс) (при наличии): 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эл. адрес (при наличии): 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Руководитель организации - заявителя (Ф.И.О., должность):</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Данные представителя заявителя (Ф.И.О., паспортные данные, реквизиты</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документа, подтверждающего полномочия представителя заявителя, тел.):</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от имени заявителя за предоставлением</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государственной услуги обращается представитель)</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 _______________________ 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(дата)      (подпись заявителя)         (расшифровка подписи)</w:t>
      </w:r>
    </w:p>
    <w:p w:rsidR="00B12F3F" w:rsidRPr="009F5367" w:rsidRDefault="00B12F3F" w:rsidP="00B12F3F">
      <w:pPr>
        <w:ind w:firstLine="720"/>
        <w:rPr>
          <w:rStyle w:val="a5"/>
          <w:rFonts w:ascii="Times New Roman" w:hAnsi="Times New Roman" w:cs="Times New Roman"/>
          <w:i/>
          <w:iCs/>
          <w:sz w:val="22"/>
          <w:szCs w:val="22"/>
          <w:shd w:val="clear" w:color="auto" w:fill="FFFF00"/>
        </w:rPr>
      </w:pPr>
    </w:p>
    <w:p w:rsidR="00B12F3F" w:rsidRPr="009F5367" w:rsidRDefault="00B12F3F" w:rsidP="00B12F3F">
      <w:pPr>
        <w:ind w:firstLine="698"/>
        <w:jc w:val="right"/>
        <w:rPr>
          <w:rStyle w:val="a6"/>
          <w:rFonts w:ascii="Times New Roman" w:hAnsi="Times New Roman" w:cs="Times New Roman"/>
          <w:i/>
          <w:iCs/>
          <w:sz w:val="22"/>
          <w:szCs w:val="22"/>
          <w:shd w:val="clear" w:color="auto" w:fill="FFFF00"/>
        </w:rPr>
      </w:pPr>
    </w:p>
    <w:p w:rsidR="00B12F3F" w:rsidRPr="009F5367" w:rsidRDefault="00B12F3F" w:rsidP="00B12F3F">
      <w:pPr>
        <w:ind w:firstLine="698"/>
        <w:jc w:val="right"/>
        <w:rPr>
          <w:rStyle w:val="a6"/>
          <w:rFonts w:ascii="Times New Roman" w:hAnsi="Times New Roman" w:cs="Times New Roman"/>
          <w:i/>
          <w:iCs/>
          <w:sz w:val="22"/>
          <w:szCs w:val="22"/>
          <w:shd w:val="clear" w:color="auto" w:fill="FFFF00"/>
        </w:rPr>
      </w:pPr>
    </w:p>
    <w:p w:rsidR="00B12F3F" w:rsidRPr="009F5367" w:rsidRDefault="00B12F3F" w:rsidP="00B12F3F">
      <w:pPr>
        <w:ind w:firstLine="698"/>
        <w:jc w:val="right"/>
        <w:rPr>
          <w:rStyle w:val="a6"/>
          <w:rFonts w:ascii="Times New Roman" w:hAnsi="Times New Roman" w:cs="Times New Roman"/>
          <w:i/>
          <w:iCs/>
          <w:sz w:val="22"/>
          <w:szCs w:val="22"/>
          <w:shd w:val="clear" w:color="auto" w:fill="FFFF00"/>
        </w:rPr>
      </w:pPr>
    </w:p>
    <w:p w:rsidR="00B12F3F" w:rsidRPr="009F5367" w:rsidRDefault="00B12F3F" w:rsidP="00B12F3F">
      <w:pPr>
        <w:ind w:firstLine="698"/>
        <w:jc w:val="right"/>
        <w:rPr>
          <w:rStyle w:val="a6"/>
          <w:rFonts w:ascii="Times New Roman" w:hAnsi="Times New Roman" w:cs="Times New Roman"/>
          <w:i/>
          <w:iCs/>
          <w:sz w:val="22"/>
          <w:szCs w:val="22"/>
          <w:shd w:val="clear" w:color="auto" w:fill="FFFF00"/>
        </w:rPr>
      </w:pPr>
    </w:p>
    <w:p w:rsidR="00B12F3F" w:rsidRPr="009F5367" w:rsidRDefault="00B12F3F" w:rsidP="00B12F3F">
      <w:pPr>
        <w:ind w:firstLine="698"/>
        <w:jc w:val="right"/>
        <w:rPr>
          <w:rStyle w:val="a6"/>
          <w:rFonts w:ascii="Times New Roman" w:hAnsi="Times New Roman" w:cs="Times New Roman"/>
          <w:i/>
          <w:iCs/>
          <w:sz w:val="22"/>
          <w:szCs w:val="22"/>
          <w:shd w:val="clear" w:color="auto" w:fill="FFFF00"/>
        </w:rPr>
      </w:pPr>
    </w:p>
    <w:p w:rsidR="00B12F3F" w:rsidRPr="009F5367" w:rsidRDefault="00B12F3F" w:rsidP="00B12F3F">
      <w:pPr>
        <w:ind w:firstLine="698"/>
        <w:jc w:val="right"/>
        <w:rPr>
          <w:rStyle w:val="a6"/>
          <w:rFonts w:ascii="Times New Roman" w:hAnsi="Times New Roman" w:cs="Times New Roman"/>
          <w:i/>
          <w:iCs/>
          <w:sz w:val="22"/>
          <w:szCs w:val="22"/>
          <w:shd w:val="clear" w:color="auto" w:fill="FFFF00"/>
        </w:rPr>
      </w:pPr>
    </w:p>
    <w:p w:rsidR="00B12F3F" w:rsidRPr="009F5367" w:rsidRDefault="00B12F3F" w:rsidP="00B12F3F">
      <w:pPr>
        <w:ind w:firstLine="698"/>
        <w:jc w:val="right"/>
        <w:rPr>
          <w:rStyle w:val="a6"/>
          <w:rFonts w:ascii="Times New Roman" w:hAnsi="Times New Roman" w:cs="Times New Roman"/>
          <w:i/>
          <w:iCs/>
          <w:sz w:val="22"/>
          <w:szCs w:val="22"/>
          <w:shd w:val="clear" w:color="auto" w:fill="FFFF00"/>
        </w:rPr>
      </w:pPr>
    </w:p>
    <w:p w:rsidR="00B12F3F" w:rsidRPr="009F5367" w:rsidRDefault="00B12F3F" w:rsidP="00B12F3F">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t>Приложение №6</w:t>
      </w:r>
    </w:p>
    <w:p w:rsidR="00B12F3F" w:rsidRPr="009F5367" w:rsidRDefault="00B12F3F" w:rsidP="00B12F3F">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B12F3F" w:rsidRPr="009F5367" w:rsidRDefault="00B12F3F" w:rsidP="00B12F3F">
      <w:pPr>
        <w:ind w:firstLine="720"/>
        <w:rPr>
          <w:rStyle w:val="a5"/>
          <w:rFonts w:ascii="Times New Roman" w:hAnsi="Times New Roman" w:cs="Times New Roman"/>
          <w:i/>
          <w:iCs/>
          <w:sz w:val="22"/>
          <w:szCs w:val="22"/>
          <w:shd w:val="clear" w:color="auto" w:fill="FFFF00"/>
        </w:rPr>
      </w:pPr>
    </w:p>
    <w:p w:rsidR="00B12F3F" w:rsidRPr="009F5367" w:rsidRDefault="00B12F3F" w:rsidP="00B12F3F">
      <w:pPr>
        <w:pStyle w:val="ab"/>
        <w:rPr>
          <w:rFonts w:ascii="Times New Roman" w:hAnsi="Times New Roman" w:cs="Times New Roman"/>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w:t>
      </w:r>
      <w:r w:rsidRPr="009F5367">
        <w:rPr>
          <w:rStyle w:val="a6"/>
          <w:rFonts w:ascii="Times New Roman" w:hAnsi="Times New Roman" w:cs="Times New Roman"/>
          <w:iCs/>
          <w:sz w:val="22"/>
          <w:szCs w:val="22"/>
          <w:shd w:val="clear" w:color="auto" w:fill="FFFFFF" w:themeFill="background1"/>
        </w:rPr>
        <w:t>ЛИСТ СОГЛАСОВАНИЯ N ________</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 ____________________ г.                               _____________</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│Владелец рекламной конструкции          │                              │</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│Адрес и место размещения рекламной      │                              │</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│конструкции                             │                              │</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│Тип и размеры рекламной конструкции     │                              │</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│Вид имущества, к которому присоединяется│                              │</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│рекламная конструкция                   │                              │</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w:t>
      </w:r>
    </w:p>
    <w:p w:rsidR="00B12F3F" w:rsidRPr="009F5367" w:rsidRDefault="00B12F3F" w:rsidP="00B12F3F">
      <w:pPr>
        <w:pStyle w:val="ab"/>
        <w:jc w:val="center"/>
        <w:rPr>
          <w:rFonts w:ascii="Times New Roman" w:hAnsi="Times New Roman" w:cs="Times New Roman"/>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СОГЛАСОВАНИЕ</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tbl>
      <w:tblPr>
        <w:tblStyle w:val="af9"/>
        <w:tblW w:w="0" w:type="auto"/>
        <w:tblLook w:val="04A0" w:firstRow="1" w:lastRow="0" w:firstColumn="1" w:lastColumn="0" w:noHBand="0" w:noVBand="1"/>
      </w:tblPr>
      <w:tblGrid>
        <w:gridCol w:w="3237"/>
        <w:gridCol w:w="3238"/>
        <w:gridCol w:w="3238"/>
      </w:tblGrid>
      <w:tr w:rsidR="00B12F3F" w:rsidRPr="009F5367" w:rsidTr="003730D0">
        <w:tc>
          <w:tcPr>
            <w:tcW w:w="3237"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Наименование уполномоченного органа</w:t>
            </w:r>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Заключение (согласовано или отказано, с указанием причин)</w:t>
            </w:r>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Должность, ФИО, подпись, дата</w:t>
            </w:r>
          </w:p>
        </w:tc>
      </w:tr>
      <w:tr w:rsidR="00B12F3F" w:rsidRPr="009F5367" w:rsidTr="003730D0">
        <w:tc>
          <w:tcPr>
            <w:tcW w:w="3237"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Отдел имущественных и земельных отношений администрации Большеигнатовского муниципального района</w:t>
            </w:r>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r>
      <w:tr w:rsidR="00B12F3F" w:rsidRPr="009F5367" w:rsidTr="003730D0">
        <w:tc>
          <w:tcPr>
            <w:tcW w:w="3237"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hyperlink r:id="rId274" w:history="1">
              <w:r w:rsidRPr="009F5367">
                <w:rPr>
                  <w:rStyle w:val="a8"/>
                  <w:rFonts w:ascii="Times New Roman" w:hAnsi="Times New Roman" w:cs="Times New Roman"/>
                  <w:bCs/>
                  <w:iCs/>
                  <w:color w:val="auto"/>
                  <w:sz w:val="22"/>
                  <w:szCs w:val="22"/>
                  <w:shd w:val="clear" w:color="auto" w:fill="FFFFFF" w:themeFill="background1"/>
                </w:rPr>
                <w:t>ОГИБДД ММО МВД России "Ичалковский"</w:t>
              </w:r>
            </w:hyperlink>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r>
      <w:tr w:rsidR="00B12F3F" w:rsidRPr="009F5367" w:rsidTr="003730D0">
        <w:tc>
          <w:tcPr>
            <w:tcW w:w="3237"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r w:rsidRPr="009F5367">
              <w:rPr>
                <w:rStyle w:val="a5"/>
                <w:rFonts w:ascii="Times New Roman" w:hAnsi="Times New Roman" w:cs="Times New Roman"/>
                <w:iCs/>
                <w:sz w:val="22"/>
                <w:szCs w:val="22"/>
                <w:shd w:val="clear" w:color="auto" w:fill="FFFFFF" w:themeFill="background1"/>
              </w:rPr>
              <w:t>Иные согласующие организации при необходимости.</w:t>
            </w:r>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r>
      <w:tr w:rsidR="00B12F3F" w:rsidRPr="009F5367" w:rsidTr="003730D0">
        <w:tc>
          <w:tcPr>
            <w:tcW w:w="3237"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r>
      <w:tr w:rsidR="00B12F3F" w:rsidRPr="009F5367" w:rsidTr="003730D0">
        <w:tc>
          <w:tcPr>
            <w:tcW w:w="3237"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c>
          <w:tcPr>
            <w:tcW w:w="3238" w:type="dxa"/>
          </w:tcPr>
          <w:p w:rsidR="00B12F3F" w:rsidRPr="009F5367" w:rsidRDefault="00B12F3F" w:rsidP="003730D0">
            <w:pPr>
              <w:rPr>
                <w:rStyle w:val="a5"/>
                <w:rFonts w:ascii="Times New Roman" w:hAnsi="Times New Roman" w:cs="Times New Roman"/>
                <w:iCs/>
                <w:sz w:val="22"/>
                <w:szCs w:val="22"/>
                <w:shd w:val="clear" w:color="auto" w:fill="FFFFFF" w:themeFill="background1"/>
              </w:rPr>
            </w:pPr>
          </w:p>
        </w:tc>
      </w:tr>
    </w:tbl>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
          <w:iCs/>
          <w:sz w:val="22"/>
          <w:szCs w:val="22"/>
          <w:shd w:val="clear" w:color="auto" w:fill="FFFF00"/>
        </w:rPr>
      </w:pPr>
      <w:r w:rsidRPr="009F5367">
        <w:rPr>
          <w:rFonts w:ascii="Times New Roman" w:hAnsi="Times New Roman" w:cs="Times New Roman"/>
          <w:iCs/>
          <w:sz w:val="22"/>
          <w:szCs w:val="22"/>
          <w:shd w:val="clear" w:color="auto" w:fill="FFFFFF" w:themeFill="background1"/>
        </w:rPr>
        <w:t xml:space="preserve">     Начальник ______________________________ /____________________/</w:t>
      </w:r>
    </w:p>
    <w:p w:rsidR="00B12F3F" w:rsidRPr="009F5367" w:rsidRDefault="00B12F3F" w:rsidP="00B12F3F">
      <w:pPr>
        <w:ind w:firstLine="720"/>
        <w:rPr>
          <w:rStyle w:val="a5"/>
          <w:rFonts w:ascii="Times New Roman" w:hAnsi="Times New Roman" w:cs="Times New Roman"/>
          <w:i/>
          <w:iCs/>
          <w:sz w:val="22"/>
          <w:szCs w:val="22"/>
          <w:shd w:val="clear" w:color="auto" w:fill="FFFF00"/>
        </w:rPr>
      </w:pPr>
    </w:p>
    <w:p w:rsidR="00B12F3F" w:rsidRPr="009F5367" w:rsidRDefault="00B12F3F" w:rsidP="00B12F3F">
      <w:pPr>
        <w:ind w:firstLine="698"/>
        <w:jc w:val="right"/>
        <w:rPr>
          <w:rFonts w:ascii="Times New Roman" w:hAnsi="Times New Roman" w:cs="Times New Roman"/>
          <w:sz w:val="22"/>
          <w:szCs w:val="22"/>
        </w:rPr>
      </w:pPr>
      <w:r w:rsidRPr="009F5367">
        <w:rPr>
          <w:rStyle w:val="a6"/>
          <w:rFonts w:ascii="Times New Roman" w:hAnsi="Times New Roman" w:cs="Times New Roman"/>
          <w:iCs/>
          <w:color w:val="000000"/>
          <w:sz w:val="22"/>
          <w:szCs w:val="22"/>
        </w:rPr>
        <w:t>Приложение №7</w:t>
      </w:r>
    </w:p>
    <w:p w:rsidR="00B12F3F" w:rsidRPr="009F5367" w:rsidRDefault="00B12F3F" w:rsidP="00B12F3F">
      <w:pPr>
        <w:pStyle w:val="1"/>
        <w:spacing w:before="0" w:after="0"/>
        <w:ind w:left="4820"/>
        <w:jc w:val="both"/>
        <w:rPr>
          <w:rStyle w:val="a5"/>
          <w:rFonts w:ascii="Times New Roman" w:hAnsi="Times New Roman" w:cs="Times New Roman"/>
          <w:b w:val="0"/>
          <w:color w:val="auto"/>
          <w:sz w:val="22"/>
          <w:szCs w:val="22"/>
        </w:rPr>
      </w:pPr>
      <w:r w:rsidRPr="009F5367">
        <w:rPr>
          <w:rStyle w:val="a6"/>
          <w:rFonts w:ascii="Times New Roman" w:hAnsi="Times New Roman" w:cs="Times New Roman"/>
          <w:bCs/>
          <w:color w:val="auto"/>
          <w:sz w:val="22"/>
          <w:szCs w:val="22"/>
        </w:rPr>
        <w:t xml:space="preserve">к </w:t>
      </w:r>
      <w:r w:rsidRPr="009F5367">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9F5367">
        <w:rPr>
          <w:rFonts w:ascii="Times New Roman" w:hAnsi="Times New Roman" w:cs="Times New Roman"/>
          <w:color w:val="auto"/>
          <w:sz w:val="22"/>
          <w:szCs w:val="22"/>
        </w:rPr>
        <w:t xml:space="preserve"> </w:t>
      </w:r>
      <w:r w:rsidRPr="009F5367">
        <w:rPr>
          <w:rFonts w:ascii="Times New Roman" w:hAnsi="Times New Roman" w:cs="Times New Roman"/>
          <w:b w:val="0"/>
          <w:sz w:val="22"/>
          <w:szCs w:val="22"/>
        </w:rPr>
        <w:t>«</w:t>
      </w:r>
      <w:r w:rsidRPr="009F5367">
        <w:rPr>
          <w:rFonts w:ascii="Times New Roman" w:hAnsi="Times New Roman" w:cs="Times New Roman"/>
          <w:b w:val="0"/>
          <w:color w:val="auto"/>
          <w:sz w:val="22"/>
          <w:szCs w:val="22"/>
        </w:rPr>
        <w:t>Выдача разрешения на установку и эксплуатацию рекламных конструкций на соответствующей территории, аннулирование такого разрешения</w:t>
      </w:r>
      <w:r w:rsidRPr="009F5367">
        <w:rPr>
          <w:rFonts w:ascii="Times New Roman" w:hAnsi="Times New Roman" w:cs="Times New Roman"/>
          <w:b w:val="0"/>
          <w:color w:val="000000"/>
          <w:sz w:val="22"/>
          <w:szCs w:val="22"/>
        </w:rPr>
        <w:t>»</w:t>
      </w:r>
    </w:p>
    <w:p w:rsidR="00B12F3F" w:rsidRPr="009F5367" w:rsidRDefault="00B12F3F" w:rsidP="00B12F3F">
      <w:pPr>
        <w:ind w:firstLine="720"/>
        <w:rPr>
          <w:rStyle w:val="a5"/>
          <w:rFonts w:ascii="Times New Roman" w:hAnsi="Times New Roman" w:cs="Times New Roman"/>
          <w:i/>
          <w:iCs/>
          <w:sz w:val="22"/>
          <w:szCs w:val="22"/>
          <w:shd w:val="clear" w:color="auto" w:fill="FFFF00"/>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lastRenderedPageBreak/>
        <w:t xml:space="preserve">                                     В Администрацию Большеигнатовского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муниципального района</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от 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(полное наименование заявителя)</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____________________________________</w:t>
      </w:r>
    </w:p>
    <w:p w:rsidR="00B12F3F" w:rsidRPr="009F5367" w:rsidRDefault="00B12F3F" w:rsidP="00B12F3F">
      <w:pPr>
        <w:ind w:firstLine="720"/>
        <w:jc w:val="center"/>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jc w:val="center"/>
        <w:rPr>
          <w:rFonts w:ascii="Times New Roman" w:hAnsi="Times New Roman" w:cs="Times New Roman"/>
          <w:b/>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ЗАЯВЛЕНИЕ (ЗАПРОС)</w:t>
      </w:r>
    </w:p>
    <w:p w:rsidR="00B12F3F" w:rsidRPr="009F5367" w:rsidRDefault="00B12F3F" w:rsidP="00B12F3F">
      <w:pPr>
        <w:pStyle w:val="ab"/>
        <w:jc w:val="center"/>
        <w:rPr>
          <w:rFonts w:ascii="Times New Roman" w:hAnsi="Times New Roman" w:cs="Times New Roman"/>
          <w:b/>
          <w:sz w:val="22"/>
          <w:szCs w:val="22"/>
          <w:shd w:val="clear" w:color="auto" w:fill="FFFFFF" w:themeFill="background1"/>
        </w:rPr>
      </w:pPr>
      <w:r w:rsidRPr="009F5367">
        <w:rPr>
          <w:rStyle w:val="a6"/>
          <w:rFonts w:ascii="Times New Roman" w:hAnsi="Times New Roman" w:cs="Times New Roman"/>
          <w:iCs/>
          <w:sz w:val="22"/>
          <w:szCs w:val="22"/>
          <w:shd w:val="clear" w:color="auto" w:fill="FFFFFF" w:themeFill="background1"/>
        </w:rPr>
        <w:t>О ВЫДАЧЕ РАЗРЕШЕНИЯ НА УСТАНОВКУ И ЭКСПЛУАТАЦИЮ РЕКЛАМНЫХ КОНСТРУКЦИЙ</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Прошу выдать разрешение на установку и эксплуатацию рекламной конструкции</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(указать тип и вид рекламной конструкции)</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 адресу: 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Размер информационного поля ___________ x __________ м.</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(высота)     (ширина)</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Количество сторон: 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Площадь информационного поля: 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Срок действия    разрешения    на установку      и эксплуатацию рекламной</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конструкции: 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Данные заявителя:</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Полное наименование заявителя: 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Паспортные данные заявителя: 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индивидуальный предприниматель или физическое лицо)</w:t>
      </w:r>
    </w:p>
    <w:p w:rsidR="00B12F3F" w:rsidRPr="009F5367" w:rsidRDefault="00B12F3F" w:rsidP="00B12F3F">
      <w:pPr>
        <w:pStyle w:val="ab"/>
        <w:rPr>
          <w:rFonts w:ascii="Times New Roman" w:hAnsi="Times New Roman" w:cs="Times New Roman"/>
          <w:sz w:val="22"/>
          <w:szCs w:val="22"/>
          <w:shd w:val="clear" w:color="auto" w:fill="FFFFFF" w:themeFill="background1"/>
        </w:rPr>
      </w:pPr>
      <w:hyperlink r:id="rId275">
        <w:r w:rsidRPr="009F5367">
          <w:rPr>
            <w:rFonts w:ascii="Times New Roman" w:hAnsi="Times New Roman" w:cs="Times New Roman"/>
            <w:iCs/>
            <w:sz w:val="22"/>
            <w:szCs w:val="22"/>
            <w:shd w:val="clear" w:color="auto" w:fill="FFFFFF" w:themeFill="background1"/>
          </w:rPr>
          <w:t>ИНН</w:t>
        </w:r>
      </w:hyperlink>
      <w:r w:rsidRPr="009F5367">
        <w:rPr>
          <w:rFonts w:ascii="Times New Roman" w:hAnsi="Times New Roman" w:cs="Times New Roman"/>
          <w:iCs/>
          <w:sz w:val="22"/>
          <w:szCs w:val="22"/>
          <w:shd w:val="clear" w:color="auto" w:fill="FFFFFF" w:themeFill="background1"/>
        </w:rPr>
        <w:t xml:space="preserve"> 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КПП 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ОГРН 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ОГРНИП 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индивидуальный</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предприниматель)</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Банковские реквизиты 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Адрес (местонахождение) заявителя: 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Фактический адрес (местонахождение) заявителя: 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Почтовый адрес заявителя: 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Тел. (факс) (при наличии): 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Эл. адрес (при наличии): 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Телефон для экстренной связи в случае аварийной ситуации 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Руководитель организации - заявителя (Ф.И.О., должность) 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заявителем является юридическое лицо)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Данные представителя заявителя (Ф.И.О., паспортные   данные,    реквизиты</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документа, подтверждающего полномочия представителя заявителя, тел.): 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(указывается, в случае если от имени заявителя за предоставлением</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государственной услуги обращается представитель)</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Приложение (приложенные документы заявитель указывает самостоятельно</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При повторном    обращении    после получения    уведомления    об отказе</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 рассмотрении запроса       о предоставлении    государственной услуги и</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прилагаемых к нему    документов     заявитель    указывает    документы,</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подтверждающие устранение обстоятельств послуживших основанием для отказа</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в рассмотрении запроса    о предоставлении    государственной    услуги и</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прилагаемых к нему документов):</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lastRenderedPageBreak/>
        <w:t>_________________________________________________________________________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Разрешение на установку и эксплуатацию рекламной конструкций прошу выдать</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/направить (нужное подчеркнуть):</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лично</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почтовым отправлением</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Подпись заявителя:</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__________________ _____________ / _____________________________________/</w:t>
      </w:r>
    </w:p>
    <w:p w:rsidR="00B12F3F" w:rsidRPr="009F5367" w:rsidRDefault="00B12F3F" w:rsidP="00B12F3F">
      <w:pPr>
        <w:pStyle w:val="ab"/>
        <w:rPr>
          <w:rFonts w:ascii="Times New Roman" w:hAnsi="Times New Roman" w:cs="Times New Roman"/>
          <w:iCs/>
          <w:sz w:val="22"/>
          <w:szCs w:val="22"/>
          <w:shd w:val="clear" w:color="auto" w:fill="FFFFFF" w:themeFill="background1"/>
        </w:rPr>
      </w:pPr>
      <w:r w:rsidRPr="009F5367">
        <w:rPr>
          <w:rFonts w:ascii="Times New Roman" w:hAnsi="Times New Roman" w:cs="Times New Roman"/>
          <w:iCs/>
          <w:sz w:val="22"/>
          <w:szCs w:val="22"/>
          <w:shd w:val="clear" w:color="auto" w:fill="FFFFFF" w:themeFill="background1"/>
        </w:rPr>
        <w:t xml:space="preserve">   (должность)        (подпись)            (расшифровка подписи) М.П.</w:t>
      </w:r>
    </w:p>
    <w:p w:rsidR="00B12F3F" w:rsidRPr="009F5367" w:rsidRDefault="00B12F3F" w:rsidP="00B12F3F">
      <w:pPr>
        <w:ind w:firstLine="720"/>
        <w:rPr>
          <w:rStyle w:val="a5"/>
          <w:rFonts w:ascii="Times New Roman" w:hAnsi="Times New Roman" w:cs="Times New Roman"/>
          <w:iCs/>
          <w:sz w:val="22"/>
          <w:szCs w:val="22"/>
          <w:shd w:val="clear" w:color="auto" w:fill="FFFFFF" w:themeFill="background1"/>
        </w:rPr>
      </w:pPr>
    </w:p>
    <w:p w:rsidR="00B12F3F" w:rsidRPr="009F5367" w:rsidRDefault="00B12F3F" w:rsidP="00B12F3F">
      <w:pPr>
        <w:ind w:firstLine="698"/>
        <w:jc w:val="right"/>
        <w:rPr>
          <w:rStyle w:val="a5"/>
          <w:rFonts w:ascii="Times New Roman" w:hAnsi="Times New Roman" w:cs="Times New Roman"/>
          <w:b/>
          <w:i/>
          <w:iCs/>
          <w:color w:val="26282F"/>
          <w:sz w:val="22"/>
          <w:szCs w:val="22"/>
          <w:shd w:val="clear" w:color="auto" w:fill="FFFF00"/>
        </w:rPr>
      </w:pPr>
    </w:p>
    <w:p w:rsidR="00B12F3F" w:rsidRPr="002B4C0D" w:rsidRDefault="00B12F3F" w:rsidP="00B12F3F">
      <w:pPr>
        <w:numPr>
          <w:ilvl w:val="0"/>
          <w:numId w:val="11"/>
        </w:numPr>
        <w:ind w:left="0" w:firstLine="0"/>
        <w:jc w:val="center"/>
        <w:rPr>
          <w:rFonts w:ascii="Times New Roman" w:hAnsi="Times New Roman" w:cs="Times New Roman"/>
          <w:bCs/>
          <w:color w:val="000000"/>
          <w:sz w:val="22"/>
          <w:szCs w:val="22"/>
          <w:lang w:eastAsia="ar-SA"/>
        </w:rPr>
      </w:pPr>
      <w:r w:rsidRPr="002B4C0D">
        <w:rPr>
          <w:rFonts w:ascii="Times New Roman" w:hAnsi="Times New Roman" w:cs="Times New Roman"/>
          <w:noProof/>
          <w:color w:val="000000"/>
          <w:sz w:val="22"/>
          <w:szCs w:val="22"/>
          <w:lang w:eastAsia="ru-RU" w:bidi="ar-SA"/>
        </w:rPr>
        <w:drawing>
          <wp:inline distT="0" distB="0" distL="0" distR="0" wp14:anchorId="6D1F7396" wp14:editId="6AA2327B">
            <wp:extent cx="572770" cy="596265"/>
            <wp:effectExtent l="0" t="0" r="0" b="0"/>
            <wp:docPr id="8" name="Рисунок 8" descr="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 cy="596265"/>
                    </a:xfrm>
                    <a:prstGeom prst="rect">
                      <a:avLst/>
                    </a:prstGeom>
                    <a:noFill/>
                    <a:ln>
                      <a:noFill/>
                    </a:ln>
                  </pic:spPr>
                </pic:pic>
              </a:graphicData>
            </a:graphic>
          </wp:inline>
        </w:drawing>
      </w:r>
    </w:p>
    <w:p w:rsidR="00B12F3F" w:rsidRPr="002B4C0D" w:rsidRDefault="00B12F3F" w:rsidP="00B12F3F">
      <w:pPr>
        <w:numPr>
          <w:ilvl w:val="0"/>
          <w:numId w:val="11"/>
        </w:numPr>
        <w:ind w:left="0" w:firstLine="0"/>
        <w:jc w:val="center"/>
        <w:rPr>
          <w:rFonts w:ascii="Times New Roman" w:hAnsi="Times New Roman" w:cs="Times New Roman"/>
          <w:bCs/>
          <w:color w:val="000000"/>
          <w:sz w:val="22"/>
          <w:szCs w:val="22"/>
          <w:lang w:eastAsia="ar-SA"/>
        </w:rPr>
      </w:pPr>
    </w:p>
    <w:p w:rsidR="00B12F3F" w:rsidRPr="002B4C0D" w:rsidRDefault="00B12F3F" w:rsidP="00B12F3F">
      <w:pPr>
        <w:numPr>
          <w:ilvl w:val="0"/>
          <w:numId w:val="11"/>
        </w:numPr>
        <w:ind w:left="0" w:right="-427" w:firstLine="0"/>
        <w:jc w:val="center"/>
        <w:rPr>
          <w:rFonts w:ascii="Times New Roman" w:hAnsi="Times New Roman" w:cs="Times New Roman"/>
          <w:b/>
          <w:bCs/>
          <w:color w:val="000000"/>
          <w:sz w:val="22"/>
          <w:szCs w:val="22"/>
          <w:lang w:eastAsia="ar-SA"/>
        </w:rPr>
      </w:pPr>
      <w:r w:rsidRPr="002B4C0D">
        <w:rPr>
          <w:rFonts w:ascii="Times New Roman" w:hAnsi="Times New Roman" w:cs="Times New Roman"/>
          <w:b/>
          <w:bCs/>
          <w:color w:val="000000"/>
          <w:sz w:val="22"/>
          <w:szCs w:val="22"/>
          <w:lang w:eastAsia="ar-SA"/>
        </w:rPr>
        <w:t>Администрация Большеигнатовского муниципального района Республики Мордовия</w:t>
      </w:r>
    </w:p>
    <w:p w:rsidR="00B12F3F" w:rsidRPr="002B4C0D" w:rsidRDefault="00B12F3F" w:rsidP="00B12F3F">
      <w:pPr>
        <w:numPr>
          <w:ilvl w:val="0"/>
          <w:numId w:val="11"/>
        </w:numPr>
        <w:ind w:left="0" w:right="-427" w:firstLine="0"/>
        <w:jc w:val="center"/>
        <w:rPr>
          <w:rFonts w:ascii="Times New Roman" w:hAnsi="Times New Roman" w:cs="Times New Roman"/>
          <w:bCs/>
          <w:color w:val="000000"/>
          <w:sz w:val="22"/>
          <w:szCs w:val="22"/>
          <w:lang w:eastAsia="ar-SA"/>
        </w:rPr>
      </w:pPr>
    </w:p>
    <w:p w:rsidR="00B12F3F" w:rsidRPr="002B4C0D" w:rsidRDefault="00B12F3F" w:rsidP="00B12F3F">
      <w:pPr>
        <w:numPr>
          <w:ilvl w:val="0"/>
          <w:numId w:val="11"/>
        </w:numPr>
        <w:ind w:left="0" w:right="-427" w:firstLine="0"/>
        <w:jc w:val="center"/>
        <w:rPr>
          <w:rFonts w:ascii="Times New Roman" w:hAnsi="Times New Roman" w:cs="Times New Roman"/>
          <w:bCs/>
          <w:color w:val="000000"/>
          <w:sz w:val="22"/>
          <w:szCs w:val="22"/>
          <w:lang w:eastAsia="ar-SA"/>
        </w:rPr>
      </w:pPr>
      <w:r w:rsidRPr="002B4C0D">
        <w:rPr>
          <w:rFonts w:ascii="Times New Roman" w:hAnsi="Times New Roman" w:cs="Times New Roman"/>
          <w:bCs/>
          <w:color w:val="000000"/>
          <w:sz w:val="22"/>
          <w:szCs w:val="22"/>
          <w:lang w:eastAsia="ar-SA"/>
        </w:rPr>
        <w:t>ПОСТАНОВЛЕНИЕ</w:t>
      </w:r>
    </w:p>
    <w:p w:rsidR="00B12F3F" w:rsidRPr="002B4C0D" w:rsidRDefault="00B12F3F" w:rsidP="00B12F3F">
      <w:pPr>
        <w:numPr>
          <w:ilvl w:val="0"/>
          <w:numId w:val="11"/>
        </w:numPr>
        <w:ind w:left="0" w:right="-427" w:firstLine="0"/>
        <w:jc w:val="center"/>
        <w:rPr>
          <w:rFonts w:ascii="Times New Roman" w:hAnsi="Times New Roman" w:cs="Times New Roman"/>
          <w:bCs/>
          <w:color w:val="000000"/>
          <w:sz w:val="22"/>
          <w:szCs w:val="22"/>
          <w:lang w:eastAsia="ar-SA"/>
        </w:rPr>
      </w:pPr>
    </w:p>
    <w:p w:rsidR="00B12F3F" w:rsidRPr="002B4C0D" w:rsidRDefault="00B12F3F" w:rsidP="00B12F3F">
      <w:pPr>
        <w:numPr>
          <w:ilvl w:val="0"/>
          <w:numId w:val="11"/>
        </w:numPr>
        <w:tabs>
          <w:tab w:val="clear" w:pos="0"/>
          <w:tab w:val="num" w:pos="-284"/>
        </w:tabs>
        <w:ind w:left="0" w:right="-143" w:firstLine="0"/>
        <w:jc w:val="center"/>
        <w:rPr>
          <w:rFonts w:ascii="Times New Roman" w:hAnsi="Times New Roman" w:cs="Times New Roman"/>
          <w:bCs/>
          <w:color w:val="000000"/>
          <w:sz w:val="22"/>
          <w:szCs w:val="22"/>
          <w:lang w:eastAsia="ar-SA"/>
        </w:rPr>
      </w:pPr>
      <w:r w:rsidRPr="002B4C0D">
        <w:rPr>
          <w:rFonts w:ascii="Times New Roman" w:hAnsi="Times New Roman" w:cs="Times New Roman"/>
          <w:bCs/>
          <w:color w:val="000000"/>
          <w:sz w:val="22"/>
          <w:szCs w:val="22"/>
          <w:lang w:eastAsia="ar-SA"/>
        </w:rPr>
        <w:t xml:space="preserve">от 07 марта 2023 г.                          </w:t>
      </w:r>
      <w:r>
        <w:rPr>
          <w:rFonts w:ascii="Times New Roman" w:hAnsi="Times New Roman" w:cs="Times New Roman"/>
          <w:bCs/>
          <w:color w:val="000000"/>
          <w:sz w:val="22"/>
          <w:szCs w:val="22"/>
          <w:lang w:eastAsia="ar-SA"/>
        </w:rPr>
        <w:t xml:space="preserve">                                             </w:t>
      </w:r>
      <w:r w:rsidRPr="002B4C0D">
        <w:rPr>
          <w:rFonts w:ascii="Times New Roman" w:hAnsi="Times New Roman" w:cs="Times New Roman"/>
          <w:bCs/>
          <w:color w:val="000000"/>
          <w:sz w:val="22"/>
          <w:szCs w:val="22"/>
          <w:lang w:eastAsia="ar-SA"/>
        </w:rPr>
        <w:t xml:space="preserve">                           № 102</w:t>
      </w:r>
    </w:p>
    <w:p w:rsidR="00B12F3F" w:rsidRPr="002B4C0D" w:rsidRDefault="00B12F3F" w:rsidP="00B12F3F">
      <w:pPr>
        <w:numPr>
          <w:ilvl w:val="0"/>
          <w:numId w:val="11"/>
        </w:numPr>
        <w:tabs>
          <w:tab w:val="clear" w:pos="0"/>
          <w:tab w:val="num" w:pos="-284"/>
        </w:tabs>
        <w:ind w:left="0" w:right="-143" w:firstLine="0"/>
        <w:jc w:val="center"/>
        <w:rPr>
          <w:rFonts w:ascii="Times New Roman" w:hAnsi="Times New Roman" w:cs="Times New Roman"/>
          <w:bCs/>
          <w:color w:val="000000"/>
          <w:sz w:val="22"/>
          <w:szCs w:val="22"/>
          <w:lang w:eastAsia="ar-SA"/>
        </w:rPr>
      </w:pPr>
    </w:p>
    <w:p w:rsidR="00B12F3F" w:rsidRPr="002B4C0D" w:rsidRDefault="00B12F3F" w:rsidP="00B12F3F">
      <w:pPr>
        <w:numPr>
          <w:ilvl w:val="0"/>
          <w:numId w:val="11"/>
        </w:numPr>
        <w:tabs>
          <w:tab w:val="clear" w:pos="0"/>
          <w:tab w:val="num" w:pos="-284"/>
        </w:tabs>
        <w:ind w:left="0" w:right="-143" w:firstLine="0"/>
        <w:jc w:val="center"/>
        <w:rPr>
          <w:rFonts w:ascii="Times New Roman" w:hAnsi="Times New Roman" w:cs="Times New Roman"/>
          <w:bCs/>
          <w:color w:val="000000"/>
          <w:sz w:val="22"/>
          <w:szCs w:val="22"/>
          <w:lang w:eastAsia="ar-SA"/>
        </w:rPr>
      </w:pPr>
      <w:r w:rsidRPr="002B4C0D">
        <w:rPr>
          <w:rFonts w:ascii="Times New Roman" w:hAnsi="Times New Roman" w:cs="Times New Roman"/>
          <w:bCs/>
          <w:color w:val="000000"/>
          <w:sz w:val="22"/>
          <w:szCs w:val="22"/>
          <w:lang w:eastAsia="ar-SA"/>
        </w:rPr>
        <w:t>с. Большое Игнатово</w:t>
      </w:r>
    </w:p>
    <w:tbl>
      <w:tblPr>
        <w:tblW w:w="10690" w:type="dxa"/>
        <w:tblLook w:val="01E0" w:firstRow="1" w:lastRow="1" w:firstColumn="1" w:lastColumn="1" w:noHBand="0" w:noVBand="0"/>
      </w:tblPr>
      <w:tblGrid>
        <w:gridCol w:w="7338"/>
        <w:gridCol w:w="3352"/>
      </w:tblGrid>
      <w:tr w:rsidR="00B12F3F" w:rsidRPr="002B4C0D" w:rsidTr="003730D0">
        <w:trPr>
          <w:trHeight w:val="2019"/>
        </w:trPr>
        <w:tc>
          <w:tcPr>
            <w:tcW w:w="7338" w:type="dxa"/>
          </w:tcPr>
          <w:p w:rsidR="00B12F3F" w:rsidRPr="002B4C0D" w:rsidRDefault="00B12F3F" w:rsidP="003730D0">
            <w:pPr>
              <w:tabs>
                <w:tab w:val="num" w:pos="-284"/>
              </w:tabs>
              <w:ind w:right="-143"/>
              <w:jc w:val="both"/>
              <w:rPr>
                <w:rFonts w:ascii="Times New Roman" w:eastAsia="SimSun" w:hAnsi="Times New Roman" w:cs="Times New Roman"/>
                <w:sz w:val="22"/>
                <w:szCs w:val="22"/>
                <w:lang w:eastAsia="ar-SA"/>
              </w:rPr>
            </w:pPr>
          </w:p>
          <w:p w:rsidR="00B12F3F" w:rsidRPr="00B12F3F" w:rsidRDefault="00B12F3F" w:rsidP="003730D0">
            <w:pPr>
              <w:tabs>
                <w:tab w:val="num" w:pos="-284"/>
              </w:tabs>
              <w:ind w:right="-143"/>
              <w:jc w:val="both"/>
              <w:rPr>
                <w:rFonts w:ascii="Times New Roman" w:hAnsi="Times New Roman" w:cs="Times New Roman"/>
                <w:sz w:val="22"/>
                <w:szCs w:val="22"/>
              </w:rPr>
            </w:pPr>
            <w:r w:rsidRPr="002B4C0D">
              <w:rPr>
                <w:rFonts w:ascii="Times New Roman" w:hAnsi="Times New Roman" w:cs="Times New Roman"/>
                <w:sz w:val="22"/>
                <w:szCs w:val="22"/>
                <w:lang w:eastAsia="ar-SA"/>
              </w:rPr>
              <w:t xml:space="preserve">Об утверждении Административного регламента </w:t>
            </w:r>
            <w:r w:rsidRPr="002B4C0D">
              <w:rPr>
                <w:rFonts w:ascii="Times New Roman" w:hAnsi="Times New Roman" w:cs="Times New Roman"/>
                <w:sz w:val="22"/>
                <w:szCs w:val="22"/>
              </w:rPr>
              <w:t>Администрации Большеигнатовского муниципального района Республики Мордовия предоставления муниципальной услуги «</w:t>
            </w:r>
            <w:r w:rsidRPr="002B4C0D">
              <w:rPr>
                <w:rStyle w:val="a5"/>
                <w:rFonts w:ascii="Times New Roman" w:eastAsia="Times New Roman" w:hAnsi="Times New Roman" w:cs="Times New Roman"/>
                <w:sz w:val="22"/>
                <w:szCs w:val="22"/>
              </w:rPr>
              <w:t>Предоставление жилых помещений по договорам социального найма</w:t>
            </w:r>
            <w:r>
              <w:rPr>
                <w:rFonts w:ascii="Times New Roman" w:hAnsi="Times New Roman" w:cs="Times New Roman"/>
                <w:sz w:val="22"/>
                <w:szCs w:val="22"/>
              </w:rPr>
              <w:t>»</w:t>
            </w:r>
          </w:p>
        </w:tc>
        <w:tc>
          <w:tcPr>
            <w:tcW w:w="3352" w:type="dxa"/>
          </w:tcPr>
          <w:p w:rsidR="00B12F3F" w:rsidRPr="002B4C0D" w:rsidRDefault="00B12F3F" w:rsidP="003730D0">
            <w:pPr>
              <w:tabs>
                <w:tab w:val="num" w:pos="-284"/>
              </w:tabs>
              <w:ind w:left="34" w:right="-143" w:hanging="34"/>
              <w:jc w:val="both"/>
              <w:rPr>
                <w:rFonts w:ascii="Times New Roman" w:eastAsia="SimSun" w:hAnsi="Times New Roman" w:cs="Times New Roman"/>
                <w:bCs/>
                <w:color w:val="000000"/>
                <w:sz w:val="22"/>
                <w:szCs w:val="22"/>
                <w:lang w:eastAsia="ar-SA"/>
              </w:rPr>
            </w:pPr>
          </w:p>
        </w:tc>
      </w:tr>
    </w:tbl>
    <w:p w:rsidR="00B12F3F" w:rsidRPr="002B4C0D" w:rsidRDefault="00B12F3F" w:rsidP="00B12F3F">
      <w:pPr>
        <w:numPr>
          <w:ilvl w:val="0"/>
          <w:numId w:val="11"/>
        </w:numPr>
        <w:tabs>
          <w:tab w:val="clear" w:pos="0"/>
          <w:tab w:val="num" w:pos="-284"/>
        </w:tabs>
        <w:ind w:left="0" w:right="-143" w:firstLine="0"/>
        <w:jc w:val="both"/>
        <w:rPr>
          <w:rFonts w:ascii="Times New Roman" w:eastAsia="SimSun" w:hAnsi="Times New Roman" w:cs="Times New Roman"/>
          <w:b/>
          <w:bCs/>
          <w:color w:val="000000"/>
          <w:sz w:val="22"/>
          <w:szCs w:val="22"/>
          <w:lang w:eastAsia="ar-SA"/>
        </w:rPr>
      </w:pPr>
      <w:r w:rsidRPr="002B4C0D">
        <w:rPr>
          <w:rFonts w:ascii="Times New Roman" w:hAnsi="Times New Roman" w:cs="Times New Roman"/>
          <w:bCs/>
          <w:color w:val="000000"/>
          <w:sz w:val="22"/>
          <w:szCs w:val="22"/>
          <w:lang w:eastAsia="ar-SA"/>
        </w:rPr>
        <w:t xml:space="preserve"> </w:t>
      </w:r>
      <w:r w:rsidRPr="002B4C0D">
        <w:rPr>
          <w:rFonts w:ascii="Times New Roman" w:hAnsi="Times New Roman" w:cs="Times New Roman"/>
          <w:bCs/>
          <w:color w:val="000000"/>
          <w:sz w:val="22"/>
          <w:szCs w:val="22"/>
          <w:lang w:eastAsia="ar-SA"/>
        </w:rPr>
        <w:fldChar w:fldCharType="begin"/>
      </w:r>
      <w:r w:rsidRPr="002B4C0D">
        <w:rPr>
          <w:rFonts w:ascii="Times New Roman" w:hAnsi="Times New Roman" w:cs="Times New Roman"/>
          <w:bCs/>
          <w:color w:val="000000"/>
          <w:sz w:val="22"/>
          <w:szCs w:val="22"/>
          <w:lang w:eastAsia="ar-SA"/>
        </w:rPr>
        <w:instrText xml:space="preserve"> LISTNUM </w:instrText>
      </w:r>
      <w:r w:rsidRPr="002B4C0D">
        <w:rPr>
          <w:rFonts w:ascii="Times New Roman" w:hAnsi="Times New Roman" w:cs="Times New Roman"/>
          <w:bCs/>
          <w:color w:val="000000"/>
          <w:sz w:val="22"/>
          <w:szCs w:val="22"/>
          <w:lang w:eastAsia="ar-SA"/>
        </w:rPr>
        <w:fldChar w:fldCharType="end"/>
      </w:r>
      <w:r w:rsidRPr="002B4C0D">
        <w:rPr>
          <w:rFonts w:ascii="Times New Roman" w:hAnsi="Times New Roman" w:cs="Times New Roman"/>
          <w:bCs/>
          <w:color w:val="000000"/>
          <w:sz w:val="22"/>
          <w:szCs w:val="22"/>
          <w:lang w:eastAsia="ar-SA"/>
        </w:rPr>
        <w:t xml:space="preserve">    В соответствии постановлением  Правительства РФ от 20 июля 2021г. №1228  «Об утверждении </w:t>
      </w:r>
      <w:r w:rsidRPr="002B4C0D">
        <w:rPr>
          <w:rFonts w:ascii="Times New Roman" w:hAnsi="Times New Roman" w:cs="Times New Roman"/>
          <w:bCs/>
          <w:color w:val="000000"/>
          <w:sz w:val="22"/>
          <w:szCs w:val="22"/>
          <w:lang w:eastAsia="ar-SA"/>
        </w:rPr>
        <w:tab/>
        <w:t xml:space="preserve">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Администрация Большеигнатовского муниципального </w:t>
      </w:r>
      <w:r w:rsidRPr="002B4C0D">
        <w:rPr>
          <w:rFonts w:ascii="Times New Roman" w:hAnsi="Times New Roman" w:cs="Times New Roman"/>
          <w:b/>
          <w:bCs/>
          <w:color w:val="000000"/>
          <w:sz w:val="22"/>
          <w:szCs w:val="22"/>
          <w:lang w:eastAsia="ar-SA"/>
        </w:rPr>
        <w:t>постановляет:</w:t>
      </w:r>
    </w:p>
    <w:p w:rsidR="00B12F3F" w:rsidRPr="002B4C0D" w:rsidRDefault="00B12F3F" w:rsidP="00B12F3F">
      <w:pPr>
        <w:numPr>
          <w:ilvl w:val="0"/>
          <w:numId w:val="11"/>
        </w:numPr>
        <w:tabs>
          <w:tab w:val="clear" w:pos="0"/>
          <w:tab w:val="num" w:pos="-284"/>
        </w:tabs>
        <w:ind w:left="0" w:right="-143" w:firstLine="0"/>
        <w:jc w:val="both"/>
        <w:rPr>
          <w:rFonts w:ascii="Times New Roman" w:hAnsi="Times New Roman" w:cs="Times New Roman"/>
          <w:b/>
          <w:bCs/>
          <w:color w:val="000000"/>
          <w:sz w:val="22"/>
          <w:szCs w:val="22"/>
          <w:lang w:eastAsia="ar-SA"/>
        </w:rPr>
      </w:pPr>
    </w:p>
    <w:p w:rsidR="00B12F3F" w:rsidRPr="002B4C0D" w:rsidRDefault="00B12F3F" w:rsidP="00B12F3F">
      <w:pPr>
        <w:numPr>
          <w:ilvl w:val="0"/>
          <w:numId w:val="11"/>
        </w:numPr>
        <w:tabs>
          <w:tab w:val="clear" w:pos="0"/>
          <w:tab w:val="num" w:pos="-284"/>
        </w:tabs>
        <w:ind w:left="0" w:right="-143" w:firstLine="0"/>
        <w:jc w:val="both"/>
        <w:rPr>
          <w:rFonts w:ascii="Times New Roman" w:hAnsi="Times New Roman" w:cs="Times New Roman"/>
          <w:sz w:val="22"/>
          <w:szCs w:val="22"/>
        </w:rPr>
      </w:pPr>
      <w:r w:rsidRPr="002B4C0D">
        <w:rPr>
          <w:rFonts w:ascii="Times New Roman" w:hAnsi="Times New Roman" w:cs="Times New Roman"/>
          <w:color w:val="000000"/>
          <w:sz w:val="22"/>
          <w:szCs w:val="22"/>
          <w:lang w:eastAsia="ar-SA"/>
        </w:rPr>
        <w:t xml:space="preserve">     1.Утвердить прилагаемый Административный регламент </w:t>
      </w:r>
      <w:r w:rsidRPr="002B4C0D">
        <w:rPr>
          <w:rFonts w:ascii="Times New Roman" w:hAnsi="Times New Roman" w:cs="Times New Roman"/>
          <w:sz w:val="22"/>
          <w:szCs w:val="22"/>
        </w:rPr>
        <w:t>Администрации Большеигнатовского муниципального района Республики Мордовия предоставления муниципальной услуги «</w:t>
      </w:r>
      <w:r w:rsidRPr="002B4C0D">
        <w:rPr>
          <w:rStyle w:val="a5"/>
          <w:rFonts w:ascii="Times New Roman" w:eastAsia="Times New Roman" w:hAnsi="Times New Roman" w:cs="Times New Roman"/>
          <w:sz w:val="22"/>
          <w:szCs w:val="22"/>
        </w:rPr>
        <w:t>Предоставление жилых помещений по договорам социального найма</w:t>
      </w:r>
      <w:r w:rsidRPr="002B4C0D">
        <w:rPr>
          <w:rFonts w:ascii="Times New Roman" w:hAnsi="Times New Roman" w:cs="Times New Roman"/>
          <w:sz w:val="22"/>
          <w:szCs w:val="22"/>
        </w:rPr>
        <w:t>».</w:t>
      </w:r>
    </w:p>
    <w:p w:rsidR="00B12F3F" w:rsidRPr="002B4C0D" w:rsidRDefault="00B12F3F" w:rsidP="00B12F3F">
      <w:pPr>
        <w:numPr>
          <w:ilvl w:val="0"/>
          <w:numId w:val="11"/>
        </w:numPr>
        <w:tabs>
          <w:tab w:val="clear" w:pos="0"/>
          <w:tab w:val="num" w:pos="-284"/>
        </w:tabs>
        <w:ind w:left="0" w:right="-143" w:firstLine="0"/>
        <w:jc w:val="both"/>
        <w:rPr>
          <w:rFonts w:ascii="Times New Roman" w:hAnsi="Times New Roman" w:cs="Times New Roman"/>
          <w:sz w:val="22"/>
          <w:szCs w:val="22"/>
        </w:rPr>
      </w:pPr>
      <w:r w:rsidRPr="002B4C0D">
        <w:rPr>
          <w:rFonts w:ascii="Times New Roman" w:hAnsi="Times New Roman" w:cs="Times New Roman"/>
          <w:sz w:val="22"/>
          <w:szCs w:val="22"/>
        </w:rPr>
        <w:t xml:space="preserve">2. </w:t>
      </w:r>
      <w:r w:rsidRPr="002B4C0D">
        <w:rPr>
          <w:rFonts w:ascii="Times New Roman" w:hAnsi="Times New Roman" w:cs="Times New Roman"/>
          <w:bCs/>
          <w:color w:val="000000"/>
          <w:sz w:val="22"/>
          <w:szCs w:val="22"/>
          <w:lang w:eastAsia="ar-SA"/>
        </w:rPr>
        <w:t>Признать утратившим силу постановление Администрации Большеигнатовского муниципального района</w:t>
      </w:r>
      <w:r w:rsidRPr="002B4C0D">
        <w:rPr>
          <w:rFonts w:ascii="Times New Roman" w:hAnsi="Times New Roman" w:cs="Times New Roman"/>
          <w:sz w:val="22"/>
          <w:szCs w:val="22"/>
        </w:rPr>
        <w:t xml:space="preserve"> от 28.02.2022 года № 122</w:t>
      </w:r>
      <w:r w:rsidRPr="002B4C0D">
        <w:rPr>
          <w:rFonts w:ascii="Times New Roman" w:hAnsi="Times New Roman" w:cs="Times New Roman"/>
          <w:color w:val="C0504D"/>
          <w:sz w:val="22"/>
          <w:szCs w:val="22"/>
        </w:rPr>
        <w:t xml:space="preserve"> </w:t>
      </w:r>
      <w:r w:rsidRPr="002B4C0D">
        <w:rPr>
          <w:rFonts w:ascii="Times New Roman" w:hAnsi="Times New Roman" w:cs="Times New Roman"/>
          <w:sz w:val="22"/>
          <w:szCs w:val="22"/>
        </w:rPr>
        <w:t>«</w:t>
      </w:r>
      <w:r w:rsidRPr="002B4C0D">
        <w:rPr>
          <w:rFonts w:ascii="Times New Roman" w:hAnsi="Times New Roman" w:cs="Times New Roman"/>
          <w:bCs/>
          <w:color w:val="000000"/>
          <w:sz w:val="22"/>
          <w:szCs w:val="22"/>
        </w:rPr>
        <w:t xml:space="preserve">Об утверждении Административного регламента </w:t>
      </w:r>
      <w:r w:rsidRPr="002B4C0D">
        <w:rPr>
          <w:rFonts w:ascii="Times New Roman" w:hAnsi="Times New Roman" w:cs="Times New Roman"/>
          <w:sz w:val="22"/>
          <w:szCs w:val="22"/>
        </w:rPr>
        <w:t>предоставления Администрации Большеигнатовского муниципального района Республики Мордовия муниципальной услуги по предоставлению жилых помещений по договорам социального найма»</w:t>
      </w:r>
      <w:r w:rsidRPr="002B4C0D">
        <w:rPr>
          <w:rFonts w:ascii="Times New Roman" w:hAnsi="Times New Roman" w:cs="Times New Roman"/>
          <w:bCs/>
          <w:sz w:val="22"/>
          <w:szCs w:val="22"/>
        </w:rPr>
        <w:t>.</w:t>
      </w:r>
    </w:p>
    <w:p w:rsidR="00B12F3F" w:rsidRPr="002B4C0D" w:rsidRDefault="00B12F3F" w:rsidP="00B12F3F">
      <w:pPr>
        <w:numPr>
          <w:ilvl w:val="0"/>
          <w:numId w:val="11"/>
        </w:numPr>
        <w:tabs>
          <w:tab w:val="clear" w:pos="0"/>
          <w:tab w:val="num" w:pos="-284"/>
        </w:tabs>
        <w:ind w:left="0" w:right="-143" w:firstLine="0"/>
        <w:jc w:val="both"/>
        <w:rPr>
          <w:rFonts w:ascii="Times New Roman" w:hAnsi="Times New Roman" w:cs="Times New Roman"/>
          <w:bCs/>
          <w:color w:val="000000"/>
          <w:sz w:val="22"/>
          <w:szCs w:val="22"/>
          <w:lang w:eastAsia="ar-SA"/>
        </w:rPr>
      </w:pPr>
      <w:r w:rsidRPr="002B4C0D">
        <w:rPr>
          <w:rFonts w:ascii="Times New Roman" w:hAnsi="Times New Roman" w:cs="Times New Roman"/>
          <w:bCs/>
          <w:color w:val="000000"/>
          <w:sz w:val="22"/>
          <w:szCs w:val="22"/>
          <w:lang w:eastAsia="ar-SA"/>
        </w:rPr>
        <w:t>3.</w:t>
      </w:r>
      <w:r w:rsidRPr="002B4C0D">
        <w:rPr>
          <w:rFonts w:ascii="Times New Roman" w:hAnsi="Times New Roman" w:cs="Times New Roman"/>
          <w:sz w:val="22"/>
          <w:szCs w:val="22"/>
        </w:rPr>
        <w:t xml:space="preserve">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B12F3F" w:rsidRPr="00B12F3F" w:rsidRDefault="00B12F3F" w:rsidP="00B12F3F">
      <w:pPr>
        <w:numPr>
          <w:ilvl w:val="0"/>
          <w:numId w:val="11"/>
        </w:numPr>
        <w:tabs>
          <w:tab w:val="clear" w:pos="0"/>
          <w:tab w:val="num" w:pos="-284"/>
        </w:tabs>
        <w:ind w:left="0" w:right="-143" w:firstLine="0"/>
        <w:jc w:val="both"/>
        <w:rPr>
          <w:rFonts w:ascii="Times New Roman" w:hAnsi="Times New Roman" w:cs="Times New Roman"/>
          <w:bCs/>
          <w:color w:val="000000"/>
          <w:sz w:val="22"/>
          <w:szCs w:val="22"/>
          <w:lang w:eastAsia="ar-SA"/>
        </w:rPr>
      </w:pPr>
      <w:r w:rsidRPr="002B4C0D">
        <w:rPr>
          <w:rFonts w:ascii="Times New Roman" w:hAnsi="Times New Roman" w:cs="Times New Roman"/>
          <w:bCs/>
          <w:color w:val="000000"/>
          <w:sz w:val="22"/>
          <w:szCs w:val="22"/>
          <w:lang w:eastAsia="ar-SA"/>
        </w:rPr>
        <w:t>4. Настоящее постановление вступает в силу после дня официального опубликования (обнародования).</w:t>
      </w:r>
    </w:p>
    <w:p w:rsidR="00B12F3F" w:rsidRPr="002B4C0D" w:rsidRDefault="00B12F3F" w:rsidP="00B12F3F">
      <w:pPr>
        <w:numPr>
          <w:ilvl w:val="0"/>
          <w:numId w:val="11"/>
        </w:numPr>
        <w:tabs>
          <w:tab w:val="clear" w:pos="0"/>
          <w:tab w:val="num" w:pos="-284"/>
        </w:tabs>
        <w:ind w:left="0" w:right="-143" w:firstLine="0"/>
        <w:jc w:val="both"/>
        <w:rPr>
          <w:rFonts w:ascii="Times New Roman" w:hAnsi="Times New Roman" w:cs="Times New Roman"/>
          <w:bCs/>
          <w:color w:val="000000"/>
          <w:sz w:val="22"/>
          <w:szCs w:val="22"/>
          <w:lang w:eastAsia="ar-SA"/>
        </w:rPr>
      </w:pPr>
      <w:r w:rsidRPr="002B4C0D">
        <w:rPr>
          <w:rFonts w:ascii="Times New Roman" w:hAnsi="Times New Roman" w:cs="Times New Roman"/>
          <w:bCs/>
          <w:color w:val="000000"/>
          <w:sz w:val="22"/>
          <w:szCs w:val="22"/>
          <w:lang w:eastAsia="ar-SA"/>
        </w:rPr>
        <w:t>Глава   Большеигнатовского</w:t>
      </w:r>
    </w:p>
    <w:p w:rsidR="00B12F3F" w:rsidRPr="00B12F3F" w:rsidRDefault="00B12F3F" w:rsidP="00B12F3F">
      <w:pPr>
        <w:numPr>
          <w:ilvl w:val="0"/>
          <w:numId w:val="11"/>
        </w:numPr>
        <w:tabs>
          <w:tab w:val="clear" w:pos="0"/>
          <w:tab w:val="num" w:pos="-284"/>
        </w:tabs>
        <w:ind w:left="0" w:right="-143" w:firstLine="0"/>
        <w:rPr>
          <w:rFonts w:ascii="Times New Roman" w:hAnsi="Times New Roman" w:cs="Times New Roman"/>
          <w:bCs/>
          <w:color w:val="000000"/>
          <w:sz w:val="22"/>
          <w:szCs w:val="22"/>
          <w:lang w:eastAsia="ar-SA"/>
        </w:rPr>
      </w:pPr>
      <w:r w:rsidRPr="002B4C0D">
        <w:rPr>
          <w:rFonts w:ascii="Times New Roman" w:hAnsi="Times New Roman" w:cs="Times New Roman"/>
          <w:bCs/>
          <w:color w:val="000000"/>
          <w:sz w:val="22"/>
          <w:szCs w:val="22"/>
          <w:lang w:eastAsia="ar-SA"/>
        </w:rPr>
        <w:t>муниципального района                                                                    Т. Н. Полозова</w:t>
      </w:r>
    </w:p>
    <w:p w:rsidR="00B12F3F" w:rsidRPr="002B4C0D" w:rsidRDefault="00B12F3F" w:rsidP="00B12F3F">
      <w:pPr>
        <w:jc w:val="right"/>
        <w:rPr>
          <w:rFonts w:ascii="Times New Roman" w:hAnsi="Times New Roman" w:cs="Times New Roman"/>
          <w:color w:val="26282F"/>
          <w:sz w:val="22"/>
          <w:szCs w:val="22"/>
        </w:rPr>
      </w:pPr>
      <w:r w:rsidRPr="002B4C0D">
        <w:rPr>
          <w:rFonts w:ascii="Times New Roman" w:hAnsi="Times New Roman" w:cs="Times New Roman"/>
          <w:color w:val="26282F"/>
          <w:sz w:val="22"/>
          <w:szCs w:val="22"/>
        </w:rPr>
        <w:t>Утвержденный</w:t>
      </w:r>
    </w:p>
    <w:p w:rsidR="00B12F3F" w:rsidRPr="002B4C0D" w:rsidRDefault="00B12F3F" w:rsidP="00B12F3F">
      <w:pPr>
        <w:jc w:val="right"/>
        <w:rPr>
          <w:rFonts w:ascii="Times New Roman" w:hAnsi="Times New Roman" w:cs="Times New Roman"/>
          <w:color w:val="26282F"/>
          <w:sz w:val="22"/>
          <w:szCs w:val="22"/>
        </w:rPr>
      </w:pPr>
      <w:r w:rsidRPr="002B4C0D">
        <w:rPr>
          <w:rFonts w:ascii="Times New Roman" w:hAnsi="Times New Roman" w:cs="Times New Roman"/>
          <w:color w:val="26282F"/>
          <w:sz w:val="22"/>
          <w:szCs w:val="22"/>
        </w:rPr>
        <w:t>постановлением Администрации</w:t>
      </w:r>
    </w:p>
    <w:p w:rsidR="00B12F3F" w:rsidRPr="002B4C0D" w:rsidRDefault="00B12F3F" w:rsidP="00B12F3F">
      <w:pPr>
        <w:jc w:val="right"/>
        <w:rPr>
          <w:rFonts w:ascii="Times New Roman" w:hAnsi="Times New Roman" w:cs="Times New Roman"/>
          <w:b/>
          <w:color w:val="26282F"/>
          <w:sz w:val="22"/>
          <w:szCs w:val="22"/>
        </w:rPr>
      </w:pPr>
      <w:r w:rsidRPr="002B4C0D">
        <w:rPr>
          <w:rFonts w:ascii="Times New Roman" w:hAnsi="Times New Roman" w:cs="Times New Roman"/>
          <w:color w:val="26282F"/>
          <w:sz w:val="22"/>
          <w:szCs w:val="22"/>
        </w:rPr>
        <w:t>Большеигнатовского муниципального района</w:t>
      </w:r>
    </w:p>
    <w:p w:rsidR="00B12F3F" w:rsidRPr="002B4C0D" w:rsidRDefault="00B12F3F" w:rsidP="00B12F3F">
      <w:pPr>
        <w:widowControl w:val="0"/>
        <w:autoSpaceDE w:val="0"/>
        <w:autoSpaceDN w:val="0"/>
        <w:adjustRightInd w:val="0"/>
        <w:jc w:val="right"/>
        <w:rPr>
          <w:rFonts w:ascii="Times New Roman" w:eastAsia="Times New Roman" w:hAnsi="Times New Roman" w:cs="Times New Roman"/>
          <w:sz w:val="22"/>
          <w:szCs w:val="22"/>
          <w:lang w:eastAsia="ar-SA"/>
        </w:rPr>
      </w:pPr>
      <w:r w:rsidRPr="002B4C0D">
        <w:rPr>
          <w:rFonts w:ascii="Times New Roman" w:eastAsia="Times New Roman" w:hAnsi="Times New Roman" w:cs="Times New Roman"/>
          <w:sz w:val="22"/>
          <w:szCs w:val="22"/>
          <w:lang w:eastAsia="ar-SA"/>
        </w:rPr>
        <w:t xml:space="preserve">«Об утверждении Административного регламента </w:t>
      </w:r>
    </w:p>
    <w:p w:rsidR="00B12F3F" w:rsidRPr="002B4C0D" w:rsidRDefault="00B12F3F" w:rsidP="00B12F3F">
      <w:pPr>
        <w:widowControl w:val="0"/>
        <w:autoSpaceDE w:val="0"/>
        <w:autoSpaceDN w:val="0"/>
        <w:adjustRightInd w:val="0"/>
        <w:jc w:val="right"/>
        <w:rPr>
          <w:rFonts w:ascii="Times New Roman" w:eastAsia="Times New Roman" w:hAnsi="Times New Roman" w:cs="Times New Roman"/>
          <w:sz w:val="22"/>
          <w:szCs w:val="22"/>
        </w:rPr>
      </w:pPr>
      <w:r w:rsidRPr="002B4C0D">
        <w:rPr>
          <w:rFonts w:ascii="Times New Roman" w:eastAsia="Times New Roman" w:hAnsi="Times New Roman" w:cs="Times New Roman"/>
          <w:sz w:val="22"/>
          <w:szCs w:val="22"/>
        </w:rPr>
        <w:t xml:space="preserve">Администрации Большеигнатовского муниципального района </w:t>
      </w:r>
    </w:p>
    <w:p w:rsidR="00B12F3F" w:rsidRPr="002B4C0D" w:rsidRDefault="00B12F3F" w:rsidP="00B12F3F">
      <w:pPr>
        <w:widowControl w:val="0"/>
        <w:autoSpaceDE w:val="0"/>
        <w:autoSpaceDN w:val="0"/>
        <w:adjustRightInd w:val="0"/>
        <w:jc w:val="right"/>
        <w:rPr>
          <w:rFonts w:ascii="Times New Roman" w:eastAsia="Times New Roman" w:hAnsi="Times New Roman" w:cs="Times New Roman"/>
          <w:sz w:val="22"/>
          <w:szCs w:val="22"/>
        </w:rPr>
      </w:pPr>
      <w:r w:rsidRPr="002B4C0D">
        <w:rPr>
          <w:rFonts w:ascii="Times New Roman" w:eastAsia="Times New Roman" w:hAnsi="Times New Roman" w:cs="Times New Roman"/>
          <w:sz w:val="22"/>
          <w:szCs w:val="22"/>
        </w:rPr>
        <w:t>Республики Мордовия</w:t>
      </w:r>
      <w:r w:rsidRPr="002B4C0D">
        <w:rPr>
          <w:rFonts w:ascii="Times New Roman" w:hAnsi="Times New Roman" w:cs="Times New Roman"/>
          <w:sz w:val="22"/>
          <w:szCs w:val="22"/>
        </w:rPr>
        <w:t xml:space="preserve"> </w:t>
      </w:r>
      <w:r w:rsidRPr="002B4C0D">
        <w:rPr>
          <w:rFonts w:ascii="Times New Roman" w:eastAsia="Times New Roman" w:hAnsi="Times New Roman" w:cs="Times New Roman"/>
          <w:sz w:val="22"/>
          <w:szCs w:val="22"/>
        </w:rPr>
        <w:t>предоставления муниципальной услуги</w:t>
      </w:r>
    </w:p>
    <w:p w:rsidR="00B12F3F" w:rsidRPr="002B4C0D" w:rsidRDefault="00B12F3F" w:rsidP="00B12F3F">
      <w:pPr>
        <w:widowControl w:val="0"/>
        <w:autoSpaceDE w:val="0"/>
        <w:autoSpaceDN w:val="0"/>
        <w:adjustRightInd w:val="0"/>
        <w:jc w:val="right"/>
        <w:rPr>
          <w:rFonts w:ascii="Times New Roman" w:eastAsia="Times New Roman" w:hAnsi="Times New Roman" w:cs="Times New Roman"/>
          <w:sz w:val="22"/>
          <w:szCs w:val="22"/>
        </w:rPr>
      </w:pPr>
      <w:r w:rsidRPr="002B4C0D">
        <w:rPr>
          <w:rFonts w:ascii="Times New Roman" w:eastAsia="Times New Roman" w:hAnsi="Times New Roman" w:cs="Times New Roman"/>
          <w:sz w:val="22"/>
          <w:szCs w:val="22"/>
        </w:rPr>
        <w:t xml:space="preserve"> «</w:t>
      </w:r>
      <w:r w:rsidRPr="002B4C0D">
        <w:rPr>
          <w:rStyle w:val="a5"/>
          <w:rFonts w:ascii="Times New Roman" w:hAnsi="Times New Roman" w:cs="Times New Roman"/>
          <w:sz w:val="22"/>
          <w:szCs w:val="22"/>
        </w:rPr>
        <w:t>Предоставление жилого помещения по договору социального найма</w:t>
      </w:r>
      <w:r w:rsidRPr="002B4C0D">
        <w:rPr>
          <w:rFonts w:ascii="Times New Roman" w:eastAsia="Times New Roman" w:hAnsi="Times New Roman" w:cs="Times New Roman"/>
          <w:sz w:val="22"/>
          <w:szCs w:val="22"/>
        </w:rPr>
        <w:t xml:space="preserve">» </w:t>
      </w:r>
    </w:p>
    <w:p w:rsidR="00B12F3F" w:rsidRPr="002B4C0D" w:rsidRDefault="00B12F3F" w:rsidP="00B12F3F">
      <w:pPr>
        <w:tabs>
          <w:tab w:val="num" w:pos="-284"/>
        </w:tabs>
        <w:ind w:right="-143"/>
        <w:jc w:val="right"/>
        <w:rPr>
          <w:rFonts w:ascii="Times New Roman" w:hAnsi="Times New Roman" w:cs="Times New Roman"/>
          <w:bCs/>
          <w:color w:val="000000"/>
          <w:sz w:val="22"/>
          <w:szCs w:val="22"/>
          <w:lang w:eastAsia="ar-SA"/>
        </w:rPr>
      </w:pPr>
      <w:r w:rsidRPr="002B4C0D">
        <w:rPr>
          <w:rFonts w:ascii="Times New Roman" w:eastAsia="Times New Roman" w:hAnsi="Times New Roman" w:cs="Times New Roman"/>
          <w:sz w:val="22"/>
          <w:szCs w:val="22"/>
        </w:rPr>
        <w:t xml:space="preserve">                                      от </w:t>
      </w:r>
      <w:r>
        <w:rPr>
          <w:rFonts w:ascii="Times New Roman" w:eastAsia="Times New Roman" w:hAnsi="Times New Roman" w:cs="Times New Roman"/>
          <w:sz w:val="22"/>
          <w:szCs w:val="22"/>
        </w:rPr>
        <w:t>07.03.</w:t>
      </w:r>
      <w:r w:rsidRPr="002B4C0D">
        <w:rPr>
          <w:rFonts w:ascii="Times New Roman" w:eastAsia="Times New Roman" w:hAnsi="Times New Roman" w:cs="Times New Roman"/>
          <w:sz w:val="22"/>
          <w:szCs w:val="22"/>
        </w:rPr>
        <w:t xml:space="preserve">2023 г. № </w:t>
      </w:r>
      <w:r>
        <w:rPr>
          <w:rFonts w:ascii="Times New Roman" w:eastAsia="Times New Roman" w:hAnsi="Times New Roman" w:cs="Times New Roman"/>
          <w:sz w:val="22"/>
          <w:szCs w:val="22"/>
        </w:rPr>
        <w:t>102</w:t>
      </w:r>
    </w:p>
    <w:p w:rsidR="00B12F3F" w:rsidRPr="002B4C0D" w:rsidRDefault="00B12F3F" w:rsidP="00B12F3F">
      <w:pPr>
        <w:pStyle w:val="1"/>
        <w:spacing w:before="0" w:after="0"/>
        <w:rPr>
          <w:rFonts w:ascii="Times New Roman" w:hAnsi="Times New Roman" w:cs="Times New Roman"/>
          <w:sz w:val="22"/>
          <w:szCs w:val="22"/>
        </w:rPr>
      </w:pPr>
      <w:r w:rsidRPr="002B4C0D">
        <w:rPr>
          <w:rFonts w:ascii="Times New Roman" w:hAnsi="Times New Roman" w:cs="Times New Roman"/>
          <w:sz w:val="22"/>
          <w:szCs w:val="22"/>
        </w:rPr>
        <w:lastRenderedPageBreak/>
        <w:t>Административный регламент</w:t>
      </w:r>
      <w:r w:rsidRPr="002B4C0D">
        <w:rPr>
          <w:rFonts w:ascii="Times New Roman" w:hAnsi="Times New Roman" w:cs="Times New Roman"/>
          <w:sz w:val="22"/>
          <w:szCs w:val="22"/>
        </w:rPr>
        <w:br/>
        <w:t>предоставления Администрацией  Большеигнатовского  муниципального района муниципальной услуги</w:t>
      </w:r>
    </w:p>
    <w:p w:rsidR="00B12F3F" w:rsidRPr="002B4C0D" w:rsidRDefault="00B12F3F" w:rsidP="00B12F3F">
      <w:pPr>
        <w:pStyle w:val="1"/>
        <w:spacing w:before="0" w:after="0"/>
        <w:rPr>
          <w:rFonts w:ascii="Times New Roman" w:hAnsi="Times New Roman" w:cs="Times New Roman"/>
          <w:sz w:val="22"/>
          <w:szCs w:val="22"/>
        </w:rPr>
      </w:pPr>
      <w:r w:rsidRPr="002B4C0D">
        <w:rPr>
          <w:rFonts w:ascii="Times New Roman" w:hAnsi="Times New Roman" w:cs="Times New Roman"/>
          <w:sz w:val="22"/>
          <w:szCs w:val="22"/>
        </w:rPr>
        <w:t xml:space="preserve"> «Предоставление жилого помещения по договору социального найма»</w:t>
      </w:r>
    </w:p>
    <w:p w:rsidR="00B12F3F" w:rsidRPr="002B4C0D" w:rsidRDefault="00B12F3F" w:rsidP="00B12F3F">
      <w:pPr>
        <w:pStyle w:val="1"/>
        <w:spacing w:before="0" w:after="0"/>
        <w:rPr>
          <w:rFonts w:ascii="Times New Roman" w:hAnsi="Times New Roman" w:cs="Times New Roman"/>
          <w:sz w:val="22"/>
          <w:szCs w:val="22"/>
        </w:rPr>
      </w:pPr>
    </w:p>
    <w:p w:rsidR="00B12F3F" w:rsidRPr="002B4C0D" w:rsidRDefault="00B12F3F" w:rsidP="00B12F3F">
      <w:pPr>
        <w:pStyle w:val="1"/>
        <w:spacing w:before="0" w:after="0"/>
        <w:rPr>
          <w:rFonts w:ascii="Times New Roman" w:hAnsi="Times New Roman" w:cs="Times New Roman"/>
          <w:sz w:val="22"/>
          <w:szCs w:val="22"/>
        </w:rPr>
      </w:pPr>
      <w:r w:rsidRPr="002B4C0D">
        <w:rPr>
          <w:rFonts w:ascii="Times New Roman" w:hAnsi="Times New Roman" w:cs="Times New Roman"/>
          <w:sz w:val="22"/>
          <w:szCs w:val="22"/>
        </w:rPr>
        <w:t>Раздел 1. Общие положения</w:t>
      </w:r>
    </w:p>
    <w:p w:rsidR="00B12F3F" w:rsidRPr="002B4C0D" w:rsidRDefault="00B12F3F" w:rsidP="00B12F3F">
      <w:pPr>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1. Предмет регулирования Административного регламента.</w:t>
      </w:r>
    </w:p>
    <w:p w:rsidR="00B12F3F" w:rsidRPr="002B4C0D" w:rsidRDefault="00B12F3F" w:rsidP="00B12F3F">
      <w:pPr>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 xml:space="preserve">            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«Предоставление жилого помещения по договору социального найма» (далее - Административный регламент) разработан в целях повышения качества предоставления и доступности муниципальной услуги «Предоставление жилого помещения по договору социального найма»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2. Круг заявителей.</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2.  Муниципальная услуга предоставляется:</w:t>
      </w:r>
    </w:p>
    <w:p w:rsidR="00B12F3F" w:rsidRPr="002B4C0D" w:rsidRDefault="00B12F3F" w:rsidP="00B12F3F">
      <w:pPr>
        <w:pStyle w:val="a0"/>
        <w:spacing w:after="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а) гражданам, принятым на учет до 1 марта 2005 года в целях последующего предоставления им жилых помещений муниципального жилищного фонда по договорам социального найма;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б) малоимущим гражданам, состоящим на учете в качестве нуждающихся в жилых помещениях после 1 марта 2005 года в целях предоставления им жилых помещений муниципального жилищного фонда по договорам социального найма.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Жилые помещения муниципального жилищного фонда по договорам социального найма (далее - жилые помещения по договорам социального найма) предоставляются заявителям, состоящим на учете в качестве нуждающихся в жилых помещениях, в порядке очередности исходя из времени принятия таких граждан на учет.</w:t>
      </w:r>
      <w:bookmarkStart w:id="494" w:name="sub_10042"/>
      <w:bookmarkEnd w:id="494"/>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3. Вне очереди жилые помещения по договорам социального найма предоставляются: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а) гражданам, жилые помещения которых признаны в установленном порядке непригодными для проживания и ремонту или реконструкции не подлежат;</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б) гражданам, страдающим тяжелыми формами хронических заболеваний, при которых совместное проживание в одной квартире невозможно.</w:t>
      </w:r>
    </w:p>
    <w:p w:rsidR="00B12F3F" w:rsidRPr="002B4C0D" w:rsidRDefault="00B12F3F" w:rsidP="00B12F3F">
      <w:pPr>
        <w:ind w:firstLine="720"/>
        <w:jc w:val="both"/>
        <w:rPr>
          <w:rStyle w:val="WW8Num1z0"/>
          <w:rFonts w:ascii="Times New Roman" w:hAnsi="Times New Roman" w:cs="Times New Roman"/>
          <w:sz w:val="22"/>
          <w:szCs w:val="22"/>
        </w:rPr>
      </w:pPr>
      <w:r w:rsidRPr="002B4C0D">
        <w:rPr>
          <w:rStyle w:val="a5"/>
          <w:rFonts w:ascii="Times New Roman" w:hAnsi="Times New Roman" w:cs="Times New Roman"/>
          <w:sz w:val="22"/>
          <w:szCs w:val="22"/>
        </w:rPr>
        <w:t xml:space="preserve"> Малоимущими гражданами в целях настоящего Регламента являются граждане, признанные таковыми постановлением Администрации Большеигнатовского муниципального района, в соответствии с </w:t>
      </w:r>
      <w:hyperlink r:id="rId276">
        <w:r w:rsidRPr="002B4C0D">
          <w:rPr>
            <w:rFonts w:ascii="Times New Roman" w:hAnsi="Times New Roman" w:cs="Times New Roman"/>
            <w:sz w:val="22"/>
            <w:szCs w:val="22"/>
          </w:rPr>
          <w:t>Законом</w:t>
        </w:r>
      </w:hyperlink>
      <w:r w:rsidRPr="002B4C0D">
        <w:rPr>
          <w:rStyle w:val="a5"/>
          <w:rFonts w:ascii="Times New Roman" w:hAnsi="Times New Roman" w:cs="Times New Roman"/>
          <w:sz w:val="22"/>
          <w:szCs w:val="22"/>
        </w:rPr>
        <w:t xml:space="preserve"> Республики Мордовия от 1 июля 2005 года № 57-З «О правовом регулировании жилищных отношений в Республике Мордовия»,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r w:rsidRPr="002B4C0D">
        <w:rPr>
          <w:rStyle w:val="WW8Num1z0"/>
          <w:rFonts w:ascii="Times New Roman" w:hAnsi="Times New Roman" w:cs="Times New Roman"/>
          <w:sz w:val="22"/>
          <w:szCs w:val="22"/>
        </w:rPr>
        <w:t xml:space="preserve"> </w:t>
      </w: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 xml:space="preserve">3. От имени заявителя может выступать с заявлениями: </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опекуны недееспособных совершеннолетних граждан;</w:t>
      </w:r>
    </w:p>
    <w:p w:rsidR="00B12F3F" w:rsidRPr="002B4C0D" w:rsidRDefault="00B12F3F" w:rsidP="00B12F3F">
      <w:pPr>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 xml:space="preserve">    - представители, действующие в силу полномочий, основанных на доверенности, оформленной в соответствии с гражданским законодательством Российской Федерации</w:t>
      </w:r>
    </w:p>
    <w:p w:rsidR="00B12F3F" w:rsidRPr="002B4C0D" w:rsidRDefault="00B12F3F" w:rsidP="00B12F3F">
      <w:pPr>
        <w:jc w:val="both"/>
        <w:rPr>
          <w:rStyle w:val="a5"/>
          <w:rFonts w:ascii="Times New Roman" w:hAnsi="Times New Roman" w:cs="Times New Roman"/>
          <w:sz w:val="22"/>
          <w:szCs w:val="22"/>
        </w:rPr>
      </w:pPr>
    </w:p>
    <w:p w:rsidR="00B12F3F" w:rsidRPr="002B4C0D" w:rsidRDefault="00B12F3F" w:rsidP="00B12F3F">
      <w:pPr>
        <w:jc w:val="center"/>
        <w:rPr>
          <w:rStyle w:val="a5"/>
          <w:rFonts w:ascii="Times New Roman" w:hAnsi="Times New Roman" w:cs="Times New Roman"/>
          <w:b/>
          <w:sz w:val="22"/>
          <w:szCs w:val="22"/>
        </w:rPr>
      </w:pPr>
      <w:r w:rsidRPr="002B4C0D">
        <w:rPr>
          <w:rStyle w:val="a5"/>
          <w:rFonts w:ascii="Times New Roman" w:hAnsi="Times New Roman" w:cs="Times New Roman"/>
          <w:b/>
          <w:sz w:val="22"/>
          <w:szCs w:val="22"/>
        </w:rPr>
        <w:t>Подраздел  3. Требования, предъявляемые к вариантам предоставления муниципальной услуги.</w:t>
      </w:r>
    </w:p>
    <w:p w:rsidR="00B12F3F" w:rsidRPr="002B4C0D" w:rsidRDefault="00B12F3F" w:rsidP="00B12F3F">
      <w:pPr>
        <w:jc w:val="center"/>
        <w:rPr>
          <w:rFonts w:ascii="Times New Roman" w:hAnsi="Times New Roman" w:cs="Times New Roman"/>
          <w:b/>
          <w:sz w:val="22"/>
          <w:szCs w:val="22"/>
        </w:rPr>
      </w:pPr>
    </w:p>
    <w:p w:rsidR="00B12F3F" w:rsidRPr="002B4C0D" w:rsidRDefault="00B12F3F" w:rsidP="00B12F3F">
      <w:pPr>
        <w:ind w:firstLine="709"/>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4. Порядок получения информации по вопросам предоставления муниципальной услуги.</w:t>
      </w:r>
    </w:p>
    <w:p w:rsidR="00B12F3F" w:rsidRPr="002B4C0D" w:rsidRDefault="00B12F3F" w:rsidP="00B12F3F">
      <w:pPr>
        <w:ind w:firstLine="709"/>
        <w:jc w:val="both"/>
        <w:rPr>
          <w:rFonts w:ascii="Times New Roman" w:hAnsi="Times New Roman" w:cs="Times New Roman"/>
          <w:sz w:val="22"/>
          <w:szCs w:val="22"/>
        </w:rPr>
      </w:pPr>
      <w:r w:rsidRPr="002B4C0D">
        <w:rPr>
          <w:rStyle w:val="a5"/>
          <w:rFonts w:ascii="Times New Roman" w:hAnsi="Times New Roman" w:cs="Times New Roman"/>
          <w:sz w:val="22"/>
          <w:szCs w:val="22"/>
        </w:rPr>
        <w:t>Информирование о порядке предоставления муниципальной услуги осуществляется:</w:t>
      </w:r>
    </w:p>
    <w:p w:rsidR="00B12F3F" w:rsidRPr="002B4C0D" w:rsidRDefault="00B12F3F" w:rsidP="00B12F3F">
      <w:pPr>
        <w:ind w:firstLine="709"/>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а) специалистом Жилищной комиссии </w:t>
      </w:r>
      <w:r w:rsidRPr="002B4C0D">
        <w:rPr>
          <w:rStyle w:val="a5"/>
          <w:rFonts w:ascii="Times New Roman" w:eastAsia="Times New Roman" w:hAnsi="Times New Roman" w:cs="Times New Roman"/>
          <w:sz w:val="22"/>
          <w:szCs w:val="22"/>
        </w:rPr>
        <w:t>Администрации Большеигнатовского муниципального района</w:t>
      </w:r>
      <w:r w:rsidRPr="002B4C0D">
        <w:rPr>
          <w:rStyle w:val="a5"/>
          <w:rFonts w:ascii="Times New Roman" w:hAnsi="Times New Roman" w:cs="Times New Roman"/>
          <w:sz w:val="22"/>
          <w:szCs w:val="22"/>
        </w:rPr>
        <w:t xml:space="preserve"> (далее - Специалист)</w:t>
      </w:r>
      <w:r w:rsidRPr="002B4C0D">
        <w:rPr>
          <w:rStyle w:val="a5"/>
          <w:rFonts w:ascii="Times New Roman" w:hAnsi="Times New Roman" w:cs="Times New Roman"/>
          <w:iCs/>
          <w:sz w:val="22"/>
          <w:szCs w:val="22"/>
        </w:rPr>
        <w:t xml:space="preserve">, </w:t>
      </w:r>
      <w:r w:rsidRPr="002B4C0D">
        <w:rPr>
          <w:rStyle w:val="a5"/>
          <w:rFonts w:ascii="Times New Roman" w:hAnsi="Times New Roman" w:cs="Times New Roman"/>
          <w:sz w:val="22"/>
          <w:szCs w:val="22"/>
        </w:rPr>
        <w:t>ответственным за предоставление муниципальной услуги, при непосредственном обращении заявителя в администрацию района;</w:t>
      </w:r>
    </w:p>
    <w:p w:rsidR="00B12F3F" w:rsidRPr="002B4C0D" w:rsidRDefault="00B12F3F" w:rsidP="00B12F3F">
      <w:pPr>
        <w:ind w:firstLine="709"/>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2B4C0D">
        <w:rPr>
          <w:rStyle w:val="a7"/>
          <w:rFonts w:ascii="Times New Roman" w:hAnsi="Times New Roman" w:cs="Times New Roman"/>
          <w:color w:val="auto"/>
          <w:sz w:val="22"/>
          <w:szCs w:val="22"/>
        </w:rPr>
        <w:t>https://mfc13.ru</w:t>
      </w:r>
      <w:r w:rsidRPr="002B4C0D">
        <w:rPr>
          <w:rStyle w:val="a5"/>
          <w:rFonts w:ascii="Times New Roman" w:hAnsi="Times New Roman" w:cs="Times New Roman"/>
          <w:sz w:val="22"/>
          <w:szCs w:val="22"/>
        </w:rPr>
        <w:t>, в случае, если муниципальная услуга предоставляется многофункциональным центром или с его участием, в соответствии с соглашением о взаимодействии между многофункциональным центр и администрацией района;</w:t>
      </w:r>
    </w:p>
    <w:p w:rsidR="00B12F3F" w:rsidRPr="002B4C0D" w:rsidRDefault="00B12F3F" w:rsidP="00B12F3F">
      <w:pPr>
        <w:ind w:firstLine="567"/>
        <w:jc w:val="both"/>
        <w:rPr>
          <w:rFonts w:ascii="Times New Roman" w:hAnsi="Times New Roman" w:cs="Times New Roman"/>
          <w:sz w:val="22"/>
          <w:szCs w:val="22"/>
        </w:rPr>
      </w:pPr>
      <w:r w:rsidRPr="002B4C0D">
        <w:rPr>
          <w:rStyle w:val="a5"/>
          <w:rFonts w:ascii="Times New Roman" w:hAnsi="Times New Roman" w:cs="Times New Roman"/>
          <w:sz w:val="22"/>
          <w:szCs w:val="22"/>
        </w:rPr>
        <w:lastRenderedPageBreak/>
        <w:t>в) посредством телефонной, факсимильной и иных средств телекоммуникационной связи;</w:t>
      </w:r>
    </w:p>
    <w:p w:rsidR="00B12F3F" w:rsidRPr="002B4C0D" w:rsidRDefault="00B12F3F" w:rsidP="00B12F3F">
      <w:pPr>
        <w:ind w:firstLine="709"/>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г) на официальном сайте Администрации  </w:t>
      </w:r>
      <w:r w:rsidRPr="002B4C0D">
        <w:rPr>
          <w:rStyle w:val="a5"/>
          <w:rFonts w:ascii="Times New Roman" w:eastAsia="Times New Roman" w:hAnsi="Times New Roman" w:cs="Times New Roman"/>
          <w:sz w:val="22"/>
          <w:szCs w:val="22"/>
        </w:rPr>
        <w:t>Большеигнатовского</w:t>
      </w:r>
      <w:r w:rsidRPr="002B4C0D">
        <w:rPr>
          <w:rStyle w:val="a5"/>
          <w:rFonts w:ascii="Times New Roman" w:hAnsi="Times New Roman" w:cs="Times New Roman"/>
          <w:sz w:val="22"/>
          <w:szCs w:val="22"/>
        </w:rPr>
        <w:t xml:space="preserve"> муниципального  района в информационно-телекоммуникационной сети «Интернет»: https://bignatovo.gosuslugi.ru/ (далее - официальный сайт Администрации);</w:t>
      </w:r>
    </w:p>
    <w:p w:rsidR="00B12F3F" w:rsidRPr="002B4C0D" w:rsidRDefault="00B12F3F" w:rsidP="00B12F3F">
      <w:pPr>
        <w:ind w:firstLine="709"/>
        <w:jc w:val="both"/>
        <w:rPr>
          <w:rFonts w:ascii="Times New Roman" w:hAnsi="Times New Roman" w:cs="Times New Roman"/>
          <w:sz w:val="22"/>
          <w:szCs w:val="22"/>
        </w:rPr>
      </w:pPr>
      <w:r w:rsidRPr="002B4C0D">
        <w:rPr>
          <w:rStyle w:val="a5"/>
          <w:rFonts w:ascii="Times New Roman" w:hAnsi="Times New Roman" w:cs="Times New Roman"/>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277">
        <w:r w:rsidRPr="002B4C0D">
          <w:rPr>
            <w:rFonts w:ascii="Times New Roman" w:hAnsi="Times New Roman" w:cs="Times New Roman"/>
            <w:sz w:val="22"/>
            <w:szCs w:val="22"/>
          </w:rPr>
          <w:t>www.gosuslugi.ru</w:t>
        </w:r>
      </w:hyperlink>
      <w:r w:rsidRPr="002B4C0D">
        <w:rPr>
          <w:rStyle w:val="a5"/>
          <w:rFonts w:ascii="Times New Roman" w:hAnsi="Times New Roman" w:cs="Times New Roman"/>
          <w:sz w:val="22"/>
          <w:szCs w:val="22"/>
        </w:rPr>
        <w:t>) и (или) региональной государственной информационной системы "Реестр государственных и муниципальных услуг" (далее - Региональный портал);</w:t>
      </w:r>
    </w:p>
    <w:p w:rsidR="00B12F3F" w:rsidRPr="002B4C0D" w:rsidRDefault="00B12F3F" w:rsidP="00B12F3F">
      <w:pPr>
        <w:ind w:firstLine="709"/>
        <w:jc w:val="both"/>
        <w:rPr>
          <w:rFonts w:ascii="Times New Roman" w:hAnsi="Times New Roman" w:cs="Times New Roman"/>
          <w:sz w:val="22"/>
          <w:szCs w:val="22"/>
        </w:rPr>
      </w:pPr>
      <w:r w:rsidRPr="002B4C0D">
        <w:rPr>
          <w:rStyle w:val="a5"/>
          <w:rFonts w:ascii="Times New Roman" w:hAnsi="Times New Roman" w:cs="Times New Roman"/>
          <w:sz w:val="22"/>
          <w:szCs w:val="22"/>
        </w:rPr>
        <w:t>е) посредством ответов на письменные обращения граждан.</w:t>
      </w:r>
    </w:p>
    <w:p w:rsidR="00B12F3F" w:rsidRPr="002B4C0D" w:rsidRDefault="00B12F3F" w:rsidP="00B12F3F">
      <w:pPr>
        <w:ind w:firstLine="709"/>
        <w:jc w:val="both"/>
        <w:rPr>
          <w:rFonts w:ascii="Times New Roman" w:hAnsi="Times New Roman" w:cs="Times New Roman"/>
          <w:sz w:val="22"/>
          <w:szCs w:val="22"/>
        </w:rPr>
      </w:pPr>
      <w:r w:rsidRPr="002B4C0D">
        <w:rPr>
          <w:rStyle w:val="a5"/>
          <w:rFonts w:ascii="Times New Roman" w:hAnsi="Times New Roman" w:cs="Times New Roman"/>
          <w:sz w:val="22"/>
          <w:szCs w:val="22"/>
        </w:rPr>
        <w:t>5. Порядок, форма, место размещения и способы получения справочной информации.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Информирование заявителей, прием и выдача документов осуществляется в Администрации  </w:t>
      </w:r>
      <w:r w:rsidRPr="002B4C0D">
        <w:rPr>
          <w:rStyle w:val="a5"/>
          <w:rFonts w:ascii="Times New Roman" w:eastAsia="Times New Roman" w:hAnsi="Times New Roman" w:cs="Times New Roman"/>
          <w:sz w:val="22"/>
          <w:szCs w:val="22"/>
        </w:rPr>
        <w:t>Большеигнатовского</w:t>
      </w:r>
      <w:r w:rsidRPr="002B4C0D">
        <w:rPr>
          <w:rStyle w:val="a5"/>
          <w:rFonts w:ascii="Times New Roman" w:hAnsi="Times New Roman" w:cs="Times New Roman"/>
          <w:sz w:val="22"/>
          <w:szCs w:val="22"/>
        </w:rPr>
        <w:t xml:space="preserve"> района (далее - Уполномоченный орган), в </w:t>
      </w:r>
      <w:r w:rsidRPr="002B4C0D">
        <w:rPr>
          <w:rFonts w:ascii="Times New Roman" w:hAnsi="Times New Roman" w:cs="Times New Roman"/>
          <w:sz w:val="22"/>
          <w:szCs w:val="22"/>
          <w:shd w:val="clear" w:color="auto" w:fill="FFFFFF"/>
        </w:rPr>
        <w:t>Государственном  автономном учреждении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в территориальном обособленном структурном подразделении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в рамках заключенного соглашения о взаимодействии.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в территориальном обособленном структурном подразделении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На официальном сайте  Аминистрации района, в СМИ,  на информационном стенде в Администрации, в помещении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в территориальном обособленном структурном подразделении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размещаются: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а) общий режим работы;</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б) перечень документов, необходимых для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образец заполнения заявления.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о перечне документов, необходимых для предоставления услуги, их комплектности (достаточности);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о правильности оформления документов, необходимых для предоставления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об источниках получения документов, необходимых для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о порядке, сроках оформления документов, необходимых для получения муниципальной услуги, возможности их получения;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об основаниях для отказа в предоставлении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Индивидуальное устное информирование о порядке предоставления муниципальной услуги обеспечивается специалистом Администрации района, осуществляющими предоставление муниципальной услуги, помещении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в территориальном обособленном структурном подразделении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lastRenderedPageBreak/>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78">
        <w:r w:rsidRPr="002B4C0D">
          <w:rPr>
            <w:rFonts w:ascii="Times New Roman" w:hAnsi="Times New Roman" w:cs="Times New Roman"/>
            <w:sz w:val="22"/>
            <w:szCs w:val="22"/>
          </w:rPr>
          <w:t>www.gosuslugi.ru</w:t>
        </w:r>
      </w:hyperlink>
      <w:r w:rsidRPr="002B4C0D">
        <w:rPr>
          <w:rStyle w:val="a5"/>
          <w:rFonts w:ascii="Times New Roman" w:hAnsi="Times New Roman" w:cs="Times New Roman"/>
          <w:sz w:val="22"/>
          <w:szCs w:val="22"/>
        </w:rPr>
        <w:t>).</w:t>
      </w:r>
    </w:p>
    <w:p w:rsidR="00B12F3F" w:rsidRPr="002B4C0D" w:rsidRDefault="00B12F3F" w:rsidP="00B12F3F">
      <w:pPr>
        <w:pStyle w:val="1"/>
        <w:spacing w:before="0" w:after="0"/>
        <w:jc w:val="both"/>
        <w:rPr>
          <w:rFonts w:ascii="Times New Roman" w:hAnsi="Times New Roman" w:cs="Times New Roman"/>
          <w:sz w:val="22"/>
          <w:szCs w:val="22"/>
        </w:rPr>
      </w:pPr>
    </w:p>
    <w:p w:rsidR="00B12F3F" w:rsidRPr="002B4C0D" w:rsidRDefault="00B12F3F" w:rsidP="00B12F3F">
      <w:pPr>
        <w:pStyle w:val="1"/>
        <w:spacing w:before="0" w:after="0"/>
        <w:rPr>
          <w:rFonts w:ascii="Times New Roman" w:hAnsi="Times New Roman" w:cs="Times New Roman"/>
          <w:sz w:val="22"/>
          <w:szCs w:val="22"/>
        </w:rPr>
      </w:pPr>
      <w:r w:rsidRPr="002B4C0D">
        <w:rPr>
          <w:rFonts w:ascii="Times New Roman" w:hAnsi="Times New Roman" w:cs="Times New Roman"/>
          <w:sz w:val="22"/>
          <w:szCs w:val="22"/>
        </w:rPr>
        <w:t>Раздел 2. Стандарт предоставления муниципальной услуги</w:t>
      </w:r>
    </w:p>
    <w:p w:rsidR="00B12F3F" w:rsidRPr="002B4C0D" w:rsidRDefault="00B12F3F" w:rsidP="00B12F3F">
      <w:pPr>
        <w:ind w:firstLine="720"/>
        <w:jc w:val="center"/>
        <w:rPr>
          <w:rStyle w:val="a5"/>
          <w:rFonts w:ascii="Times New Roman" w:hAnsi="Times New Roman" w:cs="Times New Roman"/>
          <w:b/>
          <w:sz w:val="22"/>
          <w:szCs w:val="22"/>
        </w:rPr>
      </w:pPr>
      <w:r w:rsidRPr="002B4C0D">
        <w:rPr>
          <w:rStyle w:val="a5"/>
          <w:rFonts w:ascii="Times New Roman" w:hAnsi="Times New Roman" w:cs="Times New Roman"/>
          <w:b/>
          <w:sz w:val="22"/>
          <w:szCs w:val="22"/>
        </w:rPr>
        <w:t>Подраздел 1. Наименование муниципальной услуги.</w:t>
      </w:r>
    </w:p>
    <w:p w:rsidR="00B12F3F" w:rsidRPr="002B4C0D" w:rsidRDefault="00B12F3F" w:rsidP="00B12F3F">
      <w:pPr>
        <w:ind w:firstLine="720"/>
        <w:jc w:val="center"/>
        <w:rPr>
          <w:rFonts w:ascii="Times New Roman" w:hAnsi="Times New Roman" w:cs="Times New Roman"/>
          <w:b/>
          <w:sz w:val="22"/>
          <w:szCs w:val="22"/>
        </w:rPr>
      </w:pP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6. Предоставление жилого помещения по договору социального найма.</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ind w:firstLine="720"/>
        <w:jc w:val="center"/>
        <w:rPr>
          <w:rStyle w:val="a5"/>
          <w:rFonts w:ascii="Times New Roman" w:hAnsi="Times New Roman" w:cs="Times New Roman"/>
          <w:b/>
          <w:sz w:val="22"/>
          <w:szCs w:val="22"/>
        </w:rPr>
      </w:pPr>
      <w:r w:rsidRPr="002B4C0D">
        <w:rPr>
          <w:rStyle w:val="a5"/>
          <w:rFonts w:ascii="Times New Roman" w:hAnsi="Times New Roman" w:cs="Times New Roman"/>
          <w:b/>
          <w:sz w:val="22"/>
          <w:szCs w:val="22"/>
        </w:rPr>
        <w:t>Подраздел 2. Наименование органа, предоставляющего муниципальную услугу.</w:t>
      </w:r>
    </w:p>
    <w:p w:rsidR="00B12F3F" w:rsidRPr="002B4C0D" w:rsidRDefault="00B12F3F" w:rsidP="00B12F3F">
      <w:pPr>
        <w:ind w:firstLine="720"/>
        <w:jc w:val="center"/>
        <w:rPr>
          <w:rFonts w:ascii="Times New Roman" w:hAnsi="Times New Roman" w:cs="Times New Roman"/>
          <w:b/>
          <w:sz w:val="22"/>
          <w:szCs w:val="22"/>
        </w:rPr>
      </w:pPr>
    </w:p>
    <w:p w:rsidR="00B12F3F" w:rsidRPr="002B4C0D" w:rsidRDefault="00B12F3F" w:rsidP="00B12F3F">
      <w:pPr>
        <w:ind w:firstLine="720"/>
        <w:jc w:val="both"/>
        <w:rPr>
          <w:rFonts w:ascii="Times New Roman" w:eastAsia="Times New Roman" w:hAnsi="Times New Roman" w:cs="Times New Roman"/>
          <w:color w:val="000000"/>
          <w:sz w:val="22"/>
          <w:szCs w:val="22"/>
        </w:rPr>
      </w:pPr>
      <w:r w:rsidRPr="002B4C0D">
        <w:rPr>
          <w:rStyle w:val="a5"/>
          <w:rFonts w:ascii="Times New Roman" w:hAnsi="Times New Roman" w:cs="Times New Roman"/>
          <w:sz w:val="22"/>
          <w:szCs w:val="22"/>
        </w:rPr>
        <w:t xml:space="preserve">7. Предоставление муниципальной услуги осуществляется Администрацией  района в лице </w:t>
      </w:r>
      <w:r w:rsidRPr="002B4C0D">
        <w:rPr>
          <w:rFonts w:ascii="Times New Roman" w:eastAsia="Times New Roman" w:hAnsi="Times New Roman" w:cs="Times New Roman"/>
          <w:sz w:val="22"/>
          <w:szCs w:val="22"/>
        </w:rPr>
        <w:t>жилищной комиссии Администрации Большеигнатовского муниципального района (далее- Жилищная комиссия).</w:t>
      </w:r>
      <w:r w:rsidRPr="002B4C0D">
        <w:rPr>
          <w:rFonts w:ascii="Times New Roman" w:eastAsia="Times New Roman" w:hAnsi="Times New Roman" w:cs="Times New Roman"/>
          <w:color w:val="000000"/>
          <w:sz w:val="22"/>
          <w:szCs w:val="22"/>
        </w:rPr>
        <w:t xml:space="preserve"> </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8. Организация предоставления муниципальной услуги осуществляется, в том числе в электронном виде через </w:t>
      </w:r>
      <w:hyperlink r:id="rId279">
        <w:r w:rsidRPr="002B4C0D">
          <w:rPr>
            <w:rFonts w:ascii="Times New Roman" w:hAnsi="Times New Roman" w:cs="Times New Roman"/>
            <w:sz w:val="22"/>
            <w:szCs w:val="22"/>
          </w:rPr>
          <w:t>Единый портал</w:t>
        </w:r>
      </w:hyperlink>
      <w:r w:rsidRPr="002B4C0D">
        <w:rPr>
          <w:rStyle w:val="a5"/>
          <w:rFonts w:ascii="Times New Roman" w:hAnsi="Times New Roman" w:cs="Times New Roman"/>
          <w:sz w:val="22"/>
          <w:szCs w:val="22"/>
        </w:rPr>
        <w:t xml:space="preserve"> и (или </w:t>
      </w:r>
      <w:hyperlink r:id="rId280">
        <w:r w:rsidRPr="002B4C0D">
          <w:rPr>
            <w:rFonts w:ascii="Times New Roman" w:hAnsi="Times New Roman" w:cs="Times New Roman"/>
            <w:sz w:val="22"/>
            <w:szCs w:val="22"/>
          </w:rPr>
          <w:t>Региональный портал</w:t>
        </w:r>
      </w:hyperlink>
      <w:r w:rsidRPr="002B4C0D">
        <w:rPr>
          <w:rStyle w:val="a5"/>
          <w:rFonts w:ascii="Times New Roman" w:hAnsi="Times New Roman" w:cs="Times New Roman"/>
          <w:sz w:val="22"/>
          <w:szCs w:val="22"/>
        </w:rPr>
        <w:t xml:space="preserve">), а также через </w:t>
      </w:r>
      <w:r w:rsidRPr="002B4C0D">
        <w:rPr>
          <w:rFonts w:ascii="Times New Roman" w:hAnsi="Times New Roman" w:cs="Times New Roman"/>
          <w:sz w:val="22"/>
          <w:szCs w:val="22"/>
          <w:shd w:val="clear" w:color="auto" w:fill="FFFFFF"/>
        </w:rPr>
        <w:t>Государственное  автономное учреждение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или  территориальное обособленное структурное подразделение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в соответствии с соглашением о взаимодействии, заключенным между </w:t>
      </w:r>
      <w:r w:rsidRPr="002B4C0D">
        <w:rPr>
          <w:rFonts w:ascii="Times New Roman" w:hAnsi="Times New Roman" w:cs="Times New Roman"/>
          <w:sz w:val="22"/>
          <w:szCs w:val="22"/>
          <w:shd w:val="clear" w:color="auto" w:fill="FFFFFF"/>
        </w:rPr>
        <w:t>Государственным  автономным учреждением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и Администрацией     Большеигнатовского муниципального района.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281">
        <w:r w:rsidRPr="002B4C0D">
          <w:rPr>
            <w:rFonts w:ascii="Times New Roman" w:hAnsi="Times New Roman" w:cs="Times New Roman"/>
            <w:sz w:val="22"/>
            <w:szCs w:val="22"/>
          </w:rPr>
          <w:t>части 1 статьи 9</w:t>
        </w:r>
      </w:hyperlink>
      <w:r w:rsidRPr="002B4C0D">
        <w:rPr>
          <w:rStyle w:val="a5"/>
          <w:rFonts w:ascii="Times New Roman" w:hAnsi="Times New Roman" w:cs="Times New Roman"/>
          <w:sz w:val="22"/>
          <w:szCs w:val="22"/>
        </w:rPr>
        <w:t xml:space="preserve"> Федерального закона от 27 июня 2010 года N 210-ФЗ "Об организации предоставления государственных и муниципальных услуг".</w:t>
      </w: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3. Результат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10. Результатом предоставления муниципальной услуги являются:</w:t>
      </w: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постановление Администрации Большеигнатовского муниципального района  о предоставлении жилого помещения по договору социального найма;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заключение договора социального найма жилого помещения;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письменное уведомление с мотивированным отказом в предоставлении жилого помещения по договору социального найма.</w:t>
      </w:r>
    </w:p>
    <w:p w:rsidR="00B12F3F" w:rsidRPr="002B4C0D" w:rsidRDefault="00B12F3F" w:rsidP="00B12F3F">
      <w:pPr>
        <w:jc w:val="both"/>
        <w:rPr>
          <w:rStyle w:val="a5"/>
          <w:rFonts w:ascii="Times New Roman" w:hAnsi="Times New Roman" w:cs="Times New Roman"/>
          <w:color w:val="1C1C1C"/>
          <w:sz w:val="22"/>
          <w:szCs w:val="22"/>
        </w:rPr>
      </w:pPr>
      <w:r w:rsidRPr="002B4C0D">
        <w:rPr>
          <w:rStyle w:val="a5"/>
          <w:rFonts w:ascii="Times New Roman" w:hAnsi="Times New Roman" w:cs="Times New Roman"/>
          <w:color w:val="1C1C1C"/>
          <w:sz w:val="22"/>
          <w:szCs w:val="22"/>
        </w:rPr>
        <w:t xml:space="preserve">           11. Результат предоставления услуги по желанию заявителя выдается ему нарочно или направляется посредством почтовой связи.</w:t>
      </w:r>
    </w:p>
    <w:p w:rsidR="00B12F3F" w:rsidRPr="002B4C0D" w:rsidRDefault="00B12F3F" w:rsidP="00B12F3F">
      <w:pPr>
        <w:jc w:val="both"/>
        <w:rPr>
          <w:rFonts w:ascii="Times New Roman" w:hAnsi="Times New Roman" w:cs="Times New Roman"/>
          <w:sz w:val="22"/>
          <w:szCs w:val="22"/>
        </w:rPr>
      </w:pPr>
      <w:r w:rsidRPr="002B4C0D">
        <w:rPr>
          <w:rStyle w:val="a5"/>
          <w:rFonts w:ascii="Times New Roman" w:hAnsi="Times New Roman" w:cs="Times New Roman"/>
          <w:color w:val="1C1C1C"/>
          <w:sz w:val="22"/>
          <w:szCs w:val="22"/>
        </w:rPr>
        <w:t xml:space="preserve">           12.</w:t>
      </w:r>
      <w:r w:rsidRPr="002B4C0D">
        <w:rPr>
          <w:rStyle w:val="a5"/>
          <w:rFonts w:ascii="Times New Roman" w:hAnsi="Times New Roman" w:cs="Times New Roman"/>
          <w:sz w:val="22"/>
          <w:szCs w:val="22"/>
        </w:rPr>
        <w:t xml:space="preserve"> Факт выдачи (отправления) заявителю результата предоставления  услуги, а также способ его получения регистрируется в автоматизированной системе электронного документооборота А</w:t>
      </w:r>
      <w:r>
        <w:rPr>
          <w:rStyle w:val="a5"/>
          <w:rFonts w:ascii="Times New Roman" w:hAnsi="Times New Roman" w:cs="Times New Roman"/>
          <w:sz w:val="22"/>
          <w:szCs w:val="22"/>
        </w:rPr>
        <w:t>дминистрации</w:t>
      </w: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4. Срок предоставления муниципальной услуги.</w:t>
      </w: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13. Муниципальная услуга предоставляется в срок 30 рабочих дней со дня регистрации заявления о предоставлении услуги</w:t>
      </w:r>
    </w:p>
    <w:p w:rsidR="00B12F3F" w:rsidRPr="002B4C0D" w:rsidRDefault="00B12F3F" w:rsidP="00B12F3F">
      <w:pPr>
        <w:ind w:firstLine="720"/>
        <w:jc w:val="both"/>
        <w:rPr>
          <w:rStyle w:val="a5"/>
          <w:rFonts w:ascii="Times New Roman" w:hAnsi="Times New Roman" w:cs="Times New Roman"/>
          <w:color w:val="111111"/>
          <w:sz w:val="22"/>
          <w:szCs w:val="22"/>
        </w:rPr>
      </w:pPr>
      <w:r w:rsidRPr="002B4C0D">
        <w:rPr>
          <w:rStyle w:val="a5"/>
          <w:rFonts w:ascii="Times New Roman" w:hAnsi="Times New Roman" w:cs="Times New Roman"/>
          <w:color w:val="111111"/>
          <w:sz w:val="22"/>
          <w:szCs w:val="22"/>
        </w:rPr>
        <w:t xml:space="preserve">14. Срок передачи заявления с  пакетом документов, необходимых для предоставления муниципальной услуги, с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color w:val="111111"/>
          <w:sz w:val="22"/>
          <w:szCs w:val="22"/>
        </w:rPr>
        <w:t xml:space="preserve"> в Администрацию составляет 1 рабочий день.</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15. Заявитель, не получивший в указанный срок от органа местного самоуправления муниципального района решения о предоставлении жилого помещения по договору социального найма или об отказе в его </w:t>
      </w:r>
      <w:r w:rsidRPr="002B4C0D">
        <w:rPr>
          <w:rStyle w:val="a5"/>
          <w:rFonts w:ascii="Times New Roman" w:hAnsi="Times New Roman" w:cs="Times New Roman"/>
          <w:iCs/>
          <w:sz w:val="22"/>
          <w:szCs w:val="22"/>
        </w:rPr>
        <w:lastRenderedPageBreak/>
        <w:t>предоставлении, в течение трех месяцев вправе обратиться в суд или арбитражный суд с заявлением о признании бездействия соответствующего органа местного самоуправления незаконным.</w:t>
      </w: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16.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5. Правовые основания для предоставления муниципальной услуги.</w:t>
      </w: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 xml:space="preserve">17.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282">
        <w:r w:rsidRPr="002B4C0D">
          <w:rPr>
            <w:rFonts w:ascii="Times New Roman" w:hAnsi="Times New Roman" w:cs="Times New Roman"/>
            <w:sz w:val="22"/>
            <w:szCs w:val="22"/>
          </w:rPr>
          <w:t>официальном сайте</w:t>
        </w:r>
      </w:hyperlink>
      <w:r w:rsidRPr="002B4C0D">
        <w:rPr>
          <w:rStyle w:val="a5"/>
          <w:rFonts w:ascii="Times New Roman" w:hAnsi="Times New Roman" w:cs="Times New Roman"/>
          <w:sz w:val="22"/>
          <w:szCs w:val="22"/>
        </w:rPr>
        <w:t xml:space="preserve"> Единого портала государственных и муниципальных услуг.</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6. Исчерпывающий перечень документов, необходимых для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18. Для получения муниципальной услуги заявитель предоставляет :</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а) заявление по форме, согласно </w:t>
      </w:r>
      <w:hyperlink w:anchor="sub_1000">
        <w:r w:rsidRPr="002B4C0D">
          <w:rPr>
            <w:rFonts w:ascii="Times New Roman" w:hAnsi="Times New Roman" w:cs="Times New Roman"/>
            <w:sz w:val="22"/>
            <w:szCs w:val="22"/>
          </w:rPr>
          <w:t xml:space="preserve">приложению </w:t>
        </w:r>
      </w:hyperlink>
      <w:r w:rsidRPr="002B4C0D">
        <w:rPr>
          <w:rFonts w:ascii="Times New Roman" w:hAnsi="Times New Roman" w:cs="Times New Roman"/>
          <w:sz w:val="22"/>
          <w:szCs w:val="22"/>
        </w:rPr>
        <w:t>3</w:t>
      </w:r>
      <w:r w:rsidRPr="002B4C0D">
        <w:rPr>
          <w:rStyle w:val="a5"/>
          <w:rFonts w:ascii="Times New Roman" w:hAnsi="Times New Roman" w:cs="Times New Roman"/>
          <w:sz w:val="22"/>
          <w:szCs w:val="22"/>
        </w:rPr>
        <w:t xml:space="preserve"> к Регламенту, на имя Главы Большеигнатовского муниципального района;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б) копии паспортов гражданина-заявителя и членов его семьи;</w:t>
      </w:r>
    </w:p>
    <w:p w:rsidR="00B12F3F" w:rsidRPr="002B4C0D" w:rsidRDefault="00B12F3F" w:rsidP="00B12F3F">
      <w:pPr>
        <w:ind w:firstLine="720"/>
        <w:jc w:val="both"/>
        <w:rPr>
          <w:rFonts w:ascii="Times New Roman" w:hAnsi="Times New Roman" w:cs="Times New Roman"/>
          <w:sz w:val="22"/>
          <w:szCs w:val="22"/>
        </w:rPr>
      </w:pPr>
      <w:bookmarkStart w:id="495" w:name="sub_11921"/>
      <w:bookmarkStart w:id="496" w:name="sub_1193"/>
      <w:bookmarkEnd w:id="495"/>
      <w:r w:rsidRPr="002B4C0D">
        <w:rPr>
          <w:rStyle w:val="a5"/>
          <w:rFonts w:ascii="Times New Roman" w:hAnsi="Times New Roman" w:cs="Times New Roman"/>
          <w:sz w:val="22"/>
          <w:szCs w:val="22"/>
        </w:rPr>
        <w:t>в) копии документов о составе семьи гражданина-заявителя (свидетельство о рождении детей, свидетельство о заключении брака, решение об усыновлении (удочерении), решение суда о признании членом семьи нанимателя) с одновременным предъявлением подлинников указанных документов;</w:t>
      </w:r>
      <w:bookmarkStart w:id="497" w:name="sub_10194"/>
      <w:bookmarkEnd w:id="496"/>
      <w:bookmarkEnd w:id="497"/>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г) копию технического паспорта жилого помещения (кадастровую выписку об объекте недвижимости) или копию технического паспорта жилого помещения (копию кадастрового паспорта объекта недвижимости);</w:t>
      </w:r>
    </w:p>
    <w:p w:rsidR="00B12F3F" w:rsidRPr="002B4C0D" w:rsidRDefault="00B12F3F" w:rsidP="00B12F3F">
      <w:pPr>
        <w:jc w:val="both"/>
        <w:rPr>
          <w:rFonts w:ascii="Times New Roman" w:hAnsi="Times New Roman" w:cs="Times New Roman"/>
          <w:sz w:val="22"/>
          <w:szCs w:val="22"/>
        </w:rPr>
      </w:pPr>
      <w:r w:rsidRPr="002B4C0D">
        <w:rPr>
          <w:rStyle w:val="a5"/>
          <w:rFonts w:ascii="Times New Roman" w:hAnsi="Times New Roman" w:cs="Times New Roman"/>
          <w:color w:val="000000"/>
          <w:sz w:val="22"/>
          <w:szCs w:val="22"/>
        </w:rPr>
        <w:t xml:space="preserve">             д)</w:t>
      </w:r>
      <w:r w:rsidRPr="002B4C0D">
        <w:rPr>
          <w:rStyle w:val="a5"/>
          <w:rFonts w:ascii="Times New Roman" w:hAnsi="Times New Roman" w:cs="Times New Roman"/>
          <w:sz w:val="22"/>
          <w:szCs w:val="22"/>
        </w:rPr>
        <w:t xml:space="preserve"> копии правоустанавливающих документов на занимаемые жилые помещения (свидетельство о праве собственности, договор передачи, договор социального найма, договор найма, договор мены, договор дарения, договор купли-продажи, договор пожизненного содержания, договор строительства, свидетельство о праве на наследство), права на которые не зарегистрированы в Едином государственном реестре недвижимости;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е) копии документов, содержащих сведения о лицах, зарегистрированных с заявителем по месту жительства (выписка из домовой (поквартирной) книги или поквартирная карта);</w:t>
      </w:r>
      <w:bookmarkStart w:id="498" w:name="sub_196"/>
      <w:bookmarkEnd w:id="498"/>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ж) документ, подтверждающий, что гражданин страдает тяжелой формой хронического заболевания, при которой совместное проживание с ним в одной квартире невозможно (предоставляется гражданином для подтверждения права на получение жилого помещения по договору социального найма вне очереди);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з) копию решения о признании гражданина малоимущим либо отсутствии такого решения - для граждан, указанных в </w:t>
      </w:r>
      <w:r w:rsidRPr="002B4C0D">
        <w:rPr>
          <w:rFonts w:ascii="Times New Roman" w:hAnsi="Times New Roman" w:cs="Times New Roman"/>
          <w:sz w:val="22"/>
          <w:szCs w:val="22"/>
        </w:rPr>
        <w:t>подпункте б пункта 2</w:t>
      </w:r>
      <w:r w:rsidRPr="002B4C0D">
        <w:rPr>
          <w:rStyle w:val="a5"/>
          <w:rFonts w:ascii="Times New Roman" w:hAnsi="Times New Roman" w:cs="Times New Roman"/>
          <w:sz w:val="22"/>
          <w:szCs w:val="22"/>
        </w:rPr>
        <w:t xml:space="preserve"> Регламента (запрашивается самостоятельно в случае, если документ не представлен заявителем);</w:t>
      </w:r>
    </w:p>
    <w:p w:rsidR="00B12F3F" w:rsidRPr="002B4C0D" w:rsidRDefault="00B12F3F" w:rsidP="00B12F3F">
      <w:pPr>
        <w:ind w:firstLine="720"/>
        <w:jc w:val="both"/>
        <w:rPr>
          <w:rFonts w:ascii="Times New Roman" w:hAnsi="Times New Roman" w:cs="Times New Roman"/>
          <w:sz w:val="22"/>
          <w:szCs w:val="22"/>
        </w:rPr>
      </w:pPr>
      <w:bookmarkStart w:id="499" w:name="sub_11981"/>
      <w:bookmarkStart w:id="500" w:name="sub_1909"/>
      <w:bookmarkEnd w:id="499"/>
      <w:r w:rsidRPr="002B4C0D">
        <w:rPr>
          <w:rStyle w:val="a5"/>
          <w:rFonts w:ascii="Times New Roman" w:hAnsi="Times New Roman" w:cs="Times New Roman"/>
          <w:sz w:val="22"/>
          <w:szCs w:val="22"/>
        </w:rPr>
        <w:t>и) копию заключения межведомственной комиссии о признании жилого помещения не соответствующим установленным требованиям, предъявляемым к жилому помещению и непригодным для проживания либо о признании многоквартирного дома аварийным и подлежащим сносу или реконструкции, либо отсутствие такого заключения - для подтверждения права на получение жилого помещения по договору социального найма вне очереди (запрашивается самостоятельно в случае, если документ не представлен заявителем);</w:t>
      </w:r>
      <w:bookmarkEnd w:id="500"/>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к) выписку из Единого государственного реестра недвижимости о правах отдельного лица на имевшиеся (имеющиеся) у него объекты недвижимости на территории Российской Федерации на всех членов семьи (запрашивается по каналам межведомственного взаимодействия в случае, если документ не представлен заявителем);</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л) документ, подтверждающий, что гражданин-заявитель и члены его семьи состоят на учете в качестве нуждающихся в жилых помещениях, предоставляемых по договорам социального найма (запрашивается самостоятельно в случае, если документ не представлен заявителем);</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м) справку органа или организации по государственному техническому учету и (или) технической инвентаризации о наличии (отсутствии) зарегистрированного до декабря 1998 года права собственности на объекты недвижимого имущества, выданную гражданину-заявителю и членам его семьи, за исключением граждан, являющихся гражданами Российской Федерации менее пяти лет;</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н) письменное обязательство совершеннолетних членов семьи об освобождении ранее занимаемого на условиях социального найма жилого помещения после получения жилого помещения, за исключением случаев предоставления жилого помещения в дополнение к имеющемуся жилому помещению;</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Граждане вправе представить документы, указанные в п.18 настоящего Административного регламента, самостоятельно.</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lastRenderedPageBreak/>
        <w:t xml:space="preserve">При этом все документы должны быть составлены в соответствии с требованиями </w:t>
      </w:r>
      <w:hyperlink r:id="rId283">
        <w:r w:rsidRPr="002B4C0D">
          <w:rPr>
            <w:rFonts w:ascii="Times New Roman" w:hAnsi="Times New Roman" w:cs="Times New Roman"/>
            <w:iCs/>
            <w:sz w:val="22"/>
            <w:szCs w:val="22"/>
          </w:rPr>
          <w:t>Жилищного кодекса</w:t>
        </w:r>
      </w:hyperlink>
      <w:r w:rsidRPr="002B4C0D">
        <w:rPr>
          <w:rStyle w:val="a5"/>
          <w:rFonts w:ascii="Times New Roman" w:hAnsi="Times New Roman" w:cs="Times New Roman"/>
          <w:iCs/>
          <w:sz w:val="22"/>
          <w:szCs w:val="22"/>
        </w:rPr>
        <w:t xml:space="preserve"> Российской Федерации и </w:t>
      </w:r>
      <w:hyperlink r:id="rId284">
        <w:r w:rsidRPr="002B4C0D">
          <w:rPr>
            <w:rFonts w:ascii="Times New Roman" w:hAnsi="Times New Roman" w:cs="Times New Roman"/>
            <w:iCs/>
            <w:sz w:val="22"/>
            <w:szCs w:val="22"/>
          </w:rPr>
          <w:t>Гражданского кодекса</w:t>
        </w:r>
      </w:hyperlink>
      <w:r w:rsidRPr="002B4C0D">
        <w:rPr>
          <w:rStyle w:val="a5"/>
          <w:rFonts w:ascii="Times New Roman" w:hAnsi="Times New Roman" w:cs="Times New Roman"/>
          <w:iCs/>
          <w:sz w:val="22"/>
          <w:szCs w:val="22"/>
        </w:rPr>
        <w:t xml:space="preserve"> Российской Федерации;</w:t>
      </w: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19. В случае непредставления заявителем копий правоустанавливающих документов на занимаемые жилые помещения сведения о правах на объекты недвижимого имущества из Единого государственного реестра недвижимости запрашиваются по каналам межведомственного взаимодействия.</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B12F3F" w:rsidRPr="002B4C0D" w:rsidRDefault="00B12F3F" w:rsidP="00B12F3F">
      <w:pPr>
        <w:shd w:val="clear" w:color="auto" w:fill="FFFFFF"/>
        <w:rPr>
          <w:rFonts w:ascii="Times New Roman" w:hAnsi="Times New Roman" w:cs="Times New Roman"/>
          <w:color w:val="000000"/>
          <w:sz w:val="22"/>
          <w:szCs w:val="22"/>
        </w:rPr>
      </w:pPr>
      <w:r w:rsidRPr="002B4C0D">
        <w:rPr>
          <w:rStyle w:val="a5"/>
          <w:rFonts w:ascii="Times New Roman" w:hAnsi="Times New Roman" w:cs="Times New Roman"/>
          <w:sz w:val="22"/>
          <w:szCs w:val="22"/>
        </w:rPr>
        <w:t xml:space="preserve">        20.  Основаниями для отказа в прием документов являются:</w:t>
      </w:r>
      <w:r w:rsidRPr="002B4C0D">
        <w:rPr>
          <w:rFonts w:ascii="Times New Roman" w:hAnsi="Times New Roman" w:cs="Times New Roman"/>
          <w:color w:val="000000"/>
          <w:sz w:val="22"/>
          <w:szCs w:val="22"/>
        </w:rPr>
        <w:t xml:space="preserve"> </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 предоставление заявителем заявления и документов без удостоверения личности либо неуполномоченным лицом;</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 предоставление заявителем заявления и документов, не соответствующих установленным требованиям (наличие исправлений, зачеркиваний, потертостей, не позволяющих однозначно истолковать их содержание, ламинирование, отсутствие обратного адреса, подписи, печати).</w:t>
      </w:r>
    </w:p>
    <w:p w:rsidR="00B12F3F" w:rsidRPr="002B4C0D" w:rsidRDefault="00B12F3F" w:rsidP="00B12F3F">
      <w:pPr>
        <w:pStyle w:val="ConsPlusNormal"/>
        <w:ind w:firstLine="540"/>
        <w:jc w:val="both"/>
        <w:rPr>
          <w:rFonts w:ascii="Times New Roman" w:hAnsi="Times New Roman" w:cs="Times New Roman"/>
          <w:sz w:val="22"/>
          <w:szCs w:val="22"/>
        </w:rPr>
      </w:pPr>
      <w:bookmarkStart w:id="501" w:name="P184"/>
      <w:bookmarkEnd w:id="501"/>
      <w:r w:rsidRPr="002B4C0D">
        <w:rPr>
          <w:rFonts w:ascii="Times New Roman" w:hAnsi="Times New Roman" w:cs="Times New Roman"/>
          <w:sz w:val="22"/>
          <w:szCs w:val="22"/>
        </w:rPr>
        <w:t xml:space="preserve"> О наличии оснований для отказа в приеме документов заявителя устно информирует специалист, ответственный за прием и регистрацию документов.</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21. Основаниями для отказа в предоставлении муниципальной услуги являются:</w:t>
      </w:r>
    </w:p>
    <w:p w:rsidR="00B12F3F" w:rsidRPr="002B4C0D" w:rsidRDefault="00B12F3F" w:rsidP="00B12F3F">
      <w:pPr>
        <w:pStyle w:val="ConsPlusNormal"/>
        <w:ind w:firstLine="540"/>
        <w:jc w:val="both"/>
        <w:rPr>
          <w:rFonts w:ascii="Times New Roman" w:hAnsi="Times New Roman" w:cs="Times New Roman"/>
          <w:sz w:val="22"/>
          <w:szCs w:val="22"/>
        </w:rPr>
      </w:pPr>
      <w:bookmarkStart w:id="502" w:name="P186"/>
      <w:bookmarkEnd w:id="502"/>
      <w:r w:rsidRPr="002B4C0D">
        <w:rPr>
          <w:rFonts w:ascii="Times New Roman" w:hAnsi="Times New Roman" w:cs="Times New Roman"/>
          <w:sz w:val="22"/>
          <w:szCs w:val="22"/>
        </w:rPr>
        <w:t>1) непредставление предусмотренных  п. 18 Административного регламента документов;</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1.1) если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предоставления муниципальной услуги,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на предоставление жилого помещения по договору социального найма;</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2) представление документов, которые не подтверждают право соответствующих граждан на предоставление жилого помещения по договору социального найма;</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3) отсутствие жилых помещений муниципального жилищного фонда;</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4) подача гражданином по месту учета заявления о снятии с учета;</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5) утрата гражданами оснований, дающих им право на получение жилого помещения по договору социального найма;</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6) выезд граждан на место жительства в другое муниципальное образование;</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7) получение гражданином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8) предоставление гражданину в установленном порядке от органа государственной власти или органа местного самоуправления земельного участка для строительства жилого дома, за исключением граждан, имеющих трех и более детей;</w:t>
      </w:r>
    </w:p>
    <w:p w:rsidR="00B12F3F" w:rsidRPr="002B4C0D" w:rsidRDefault="00B12F3F" w:rsidP="00B12F3F">
      <w:pPr>
        <w:pStyle w:val="ConsPlusNormal"/>
        <w:ind w:firstLine="540"/>
        <w:jc w:val="both"/>
        <w:rPr>
          <w:rFonts w:ascii="Times New Roman" w:hAnsi="Times New Roman" w:cs="Times New Roman"/>
          <w:sz w:val="22"/>
          <w:szCs w:val="22"/>
        </w:rPr>
      </w:pPr>
      <w:bookmarkStart w:id="503" w:name="P195"/>
      <w:bookmarkEnd w:id="503"/>
      <w:r w:rsidRPr="002B4C0D">
        <w:rPr>
          <w:rFonts w:ascii="Times New Roman" w:hAnsi="Times New Roman" w:cs="Times New Roman"/>
          <w:sz w:val="22"/>
          <w:szCs w:val="22"/>
        </w:rPr>
        <w:t>9) выявление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B12F3F" w:rsidRPr="002B4C0D" w:rsidRDefault="00B12F3F" w:rsidP="00B12F3F">
      <w:pPr>
        <w:pStyle w:val="ConsPlusNormal"/>
        <w:ind w:firstLine="540"/>
        <w:jc w:val="both"/>
        <w:rPr>
          <w:rFonts w:ascii="Times New Roman" w:hAnsi="Times New Roman" w:cs="Times New Roman"/>
          <w:sz w:val="22"/>
          <w:szCs w:val="22"/>
        </w:rPr>
      </w:pPr>
      <w:bookmarkStart w:id="504" w:name="P196"/>
      <w:bookmarkEnd w:id="504"/>
      <w:r w:rsidRPr="002B4C0D">
        <w:rPr>
          <w:rFonts w:ascii="Times New Roman" w:hAnsi="Times New Roman" w:cs="Times New Roman"/>
          <w:sz w:val="22"/>
          <w:szCs w:val="22"/>
        </w:rPr>
        <w:t xml:space="preserve"> Отказ в предоставлении муниципальной услуги не препятствует повторному обращению заявителя после устранения причин, послуживших основанием для отказа.</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22. Отказ в предоставлении муниципальной услуги может быть обжалован в порядке, установленном законодательством Российской Федерации.</w:t>
      </w:r>
    </w:p>
    <w:p w:rsidR="00B12F3F" w:rsidRPr="002B4C0D" w:rsidRDefault="00B12F3F" w:rsidP="00B12F3F">
      <w:pPr>
        <w:shd w:val="clear" w:color="auto" w:fill="FFFFFF"/>
        <w:rPr>
          <w:rStyle w:val="a5"/>
          <w:rFonts w:ascii="Times New Roman" w:hAnsi="Times New Roman" w:cs="Times New Roman"/>
          <w:sz w:val="22"/>
          <w:szCs w:val="22"/>
        </w:rPr>
      </w:pPr>
      <w:r w:rsidRPr="002B4C0D">
        <w:rPr>
          <w:rFonts w:ascii="Times New Roman" w:hAnsi="Times New Roman" w:cs="Times New Roman"/>
          <w:sz w:val="22"/>
          <w:szCs w:val="22"/>
        </w:rPr>
        <w:t>Заведующий Отделом</w:t>
      </w:r>
      <w:r w:rsidRPr="002B4C0D">
        <w:rPr>
          <w:rStyle w:val="a5"/>
          <w:rFonts w:ascii="Times New Roman" w:hAnsi="Times New Roman" w:cs="Times New Roman"/>
          <w:sz w:val="22"/>
          <w:szCs w:val="22"/>
        </w:rPr>
        <w:t xml:space="preserve">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B12F3F" w:rsidRPr="002B4C0D" w:rsidRDefault="00B12F3F" w:rsidP="00B12F3F">
      <w:pPr>
        <w:shd w:val="clear" w:color="auto" w:fill="FFFFFF"/>
        <w:rPr>
          <w:rFonts w:ascii="Times New Roman" w:hAnsi="Times New Roman" w:cs="Times New Roman"/>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12F3F" w:rsidRPr="002B4C0D" w:rsidRDefault="00B12F3F" w:rsidP="00B12F3F">
      <w:pPr>
        <w:ind w:firstLine="720"/>
        <w:jc w:val="both"/>
        <w:rPr>
          <w:rStyle w:val="a5"/>
          <w:rFonts w:ascii="Times New Roman" w:hAnsi="Times New Roman" w:cs="Times New Roman"/>
          <w:iCs/>
          <w:sz w:val="22"/>
          <w:szCs w:val="22"/>
        </w:rPr>
      </w:pPr>
      <w:r w:rsidRPr="002B4C0D">
        <w:rPr>
          <w:rStyle w:val="a5"/>
          <w:rFonts w:ascii="Times New Roman" w:hAnsi="Times New Roman" w:cs="Times New Roman"/>
          <w:iCs/>
          <w:sz w:val="22"/>
          <w:szCs w:val="22"/>
        </w:rPr>
        <w:t>23. Предоставление неполного комплекта документов.</w:t>
      </w:r>
    </w:p>
    <w:p w:rsidR="00B12F3F" w:rsidRPr="002B4C0D" w:rsidRDefault="00B12F3F" w:rsidP="00B12F3F">
      <w:pPr>
        <w:ind w:firstLine="720"/>
        <w:jc w:val="both"/>
        <w:rPr>
          <w:rStyle w:val="a5"/>
          <w:rFonts w:ascii="Times New Roman" w:hAnsi="Times New Roman" w:cs="Times New Roman"/>
          <w:iCs/>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Fonts w:ascii="Times New Roman" w:hAnsi="Times New Roman" w:cs="Times New Roman"/>
          <w:b/>
          <w:sz w:val="22"/>
          <w:szCs w:val="22"/>
        </w:rPr>
        <w:t>Подраздел 9. Размер платы, взимаемой с заявителя при предоставлении муниципальной услуги, и способы ее взимания.</w:t>
      </w:r>
    </w:p>
    <w:p w:rsidR="00B12F3F" w:rsidRPr="002B4C0D" w:rsidRDefault="00B12F3F" w:rsidP="00B12F3F">
      <w:pPr>
        <w:ind w:firstLine="720"/>
        <w:jc w:val="both"/>
        <w:rPr>
          <w:rStyle w:val="a5"/>
          <w:rFonts w:ascii="Times New Roman" w:hAnsi="Times New Roman" w:cs="Times New Roman"/>
          <w:color w:val="000000"/>
          <w:sz w:val="22"/>
          <w:szCs w:val="22"/>
          <w:shd w:val="clear" w:color="auto" w:fill="C9211E"/>
        </w:rPr>
      </w:pPr>
      <w:r w:rsidRPr="002B4C0D">
        <w:rPr>
          <w:rStyle w:val="a5"/>
          <w:rFonts w:ascii="Times New Roman" w:hAnsi="Times New Roman" w:cs="Times New Roman"/>
          <w:sz w:val="22"/>
          <w:szCs w:val="22"/>
        </w:rPr>
        <w:t>24.  Плата за оказание муниципальной услуги не взимается.</w:t>
      </w:r>
      <w:r w:rsidRPr="002B4C0D">
        <w:rPr>
          <w:rStyle w:val="a5"/>
          <w:rFonts w:ascii="Times New Roman" w:hAnsi="Times New Roman" w:cs="Times New Roman"/>
          <w:color w:val="000000"/>
          <w:sz w:val="22"/>
          <w:szCs w:val="22"/>
          <w:shd w:val="clear" w:color="auto" w:fill="C9211E"/>
        </w:rPr>
        <w:t xml:space="preserve"> </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lastRenderedPageBreak/>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25.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11. Срок регистрации запроса заявителя о предоставлении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26. Заявление (запрос), поданное заявителем при личном обращении в администрацию района или </w:t>
      </w:r>
      <w:r w:rsidRPr="002B4C0D">
        <w:rPr>
          <w:rFonts w:ascii="Times New Roman" w:hAnsi="Times New Roman" w:cs="Times New Roman"/>
          <w:sz w:val="22"/>
          <w:szCs w:val="22"/>
          <w:shd w:val="clear" w:color="auto" w:fill="FFFFFF"/>
        </w:rPr>
        <w:t>Государственное  автономное учреждение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или в территориальное обособленное структурное подразделение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регистрируется в день обращения заявителя. При этом продолжительность приема при личном обращении не должна превышать 15 минут.</w:t>
      </w: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 xml:space="preserve">27. Заявления (запросы), поступившие в Администрацию района с использованием электронных средств связи, в том числе через </w:t>
      </w:r>
      <w:hyperlink r:id="rId285">
        <w:r w:rsidRPr="002B4C0D">
          <w:rPr>
            <w:rFonts w:ascii="Times New Roman" w:hAnsi="Times New Roman" w:cs="Times New Roman"/>
            <w:sz w:val="22"/>
            <w:szCs w:val="22"/>
          </w:rPr>
          <w:t>Единый портал</w:t>
        </w:r>
      </w:hyperlink>
      <w:r w:rsidRPr="002B4C0D">
        <w:rPr>
          <w:rStyle w:val="a5"/>
          <w:rFonts w:ascii="Times New Roman" w:hAnsi="Times New Roman" w:cs="Times New Roman"/>
          <w:sz w:val="22"/>
          <w:szCs w:val="22"/>
        </w:rPr>
        <w:t xml:space="preserve">, </w:t>
      </w:r>
      <w:hyperlink r:id="rId286">
        <w:r w:rsidRPr="002B4C0D">
          <w:rPr>
            <w:rFonts w:ascii="Times New Roman" w:hAnsi="Times New Roman" w:cs="Times New Roman"/>
            <w:sz w:val="22"/>
            <w:szCs w:val="22"/>
          </w:rPr>
          <w:t>РПГУ</w:t>
        </w:r>
      </w:hyperlink>
      <w:r w:rsidRPr="002B4C0D">
        <w:rPr>
          <w:rStyle w:val="a5"/>
          <w:rFonts w:ascii="Times New Roman" w:hAnsi="Times New Roman" w:cs="Times New Roman"/>
          <w:sz w:val="22"/>
          <w:szCs w:val="22"/>
        </w:rPr>
        <w:t xml:space="preserve"> (при наличии технической возможности), регистрируются в течение одного рабочего дня с момента поступления.</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12. Требования к помещениям, в которых предоставляется муниципальная услуга.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28.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Помещения, в которых предоставляется муниципальная услуга, должны соответствовать следующим требованиям:</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1) наличие средств пожаротушения;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2) наличие телефона;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3) наличие соответствующих вывесок (указателей) с номерами и наименованиями помещений Администрации района, указанием времени приема специалистами Отдела, перерыва на обед, технического перерыва;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4) наличие офисной мебели;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5) возможность доступа к справочно-правовым системам и информационно-телекоммуникационной сети "Интернет";</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6) возможность копирования документов.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Специалисты Администрации района,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Помещения оборудуются информационными стендами или терминалами, содержащими сведения, указанные в </w:t>
      </w:r>
      <w:hyperlink w:anchor="sub_1003" w:history="1">
        <w:r w:rsidRPr="002B4C0D">
          <w:rPr>
            <w:rStyle w:val="a8"/>
            <w:rFonts w:ascii="Times New Roman" w:hAnsi="Times New Roman" w:cs="Times New Roman"/>
            <w:sz w:val="22"/>
            <w:szCs w:val="22"/>
          </w:rPr>
          <w:t>разделе 3</w:t>
        </w:r>
      </w:hyperlink>
      <w:r w:rsidRPr="002B4C0D">
        <w:rPr>
          <w:rStyle w:val="a5"/>
          <w:rFonts w:ascii="Times New Roman" w:hAnsi="Times New Roman" w:cs="Times New Roman"/>
          <w:sz w:val="22"/>
          <w:szCs w:val="22"/>
        </w:rPr>
        <w:t xml:space="preserve"> настоящего Административного регламента, в визуальной и текстовой формах.</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25.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Специалист в пределах установленных полномочий организует инструктирование или обучение специалистов Администрации района,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w:t>
      </w:r>
      <w:r w:rsidRPr="002B4C0D">
        <w:rPr>
          <w:rStyle w:val="a5"/>
          <w:rFonts w:ascii="Times New Roman" w:hAnsi="Times New Roman" w:cs="Times New Roman"/>
          <w:sz w:val="22"/>
          <w:szCs w:val="22"/>
        </w:rPr>
        <w:lastRenderedPageBreak/>
        <w:t>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Администрации района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Специалист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13. Показатели качества и доступности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30.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а) доступность:</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(доля) заявителей, ожидающих получения муниципальной услуги в очереди не более 15 минут, - 100 процентов;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(доля) случаев предоставления муниципальной услуги в установленные сроки со дня поступления заявки - 100 процентов;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(доля) заявителей, имеющих доступ к получению муниципальной услуги по принципу "одного окна" по месту пребывания, в том числе в </w:t>
      </w:r>
      <w:r w:rsidRPr="002B4C0D">
        <w:rPr>
          <w:rFonts w:ascii="Times New Roman" w:hAnsi="Times New Roman" w:cs="Times New Roman"/>
          <w:sz w:val="22"/>
          <w:szCs w:val="22"/>
          <w:shd w:val="clear" w:color="auto" w:fill="FFFFFF"/>
        </w:rPr>
        <w:t>Государственном  автономном учреждении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в территориальном обособленном структурном подразделении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- 90 процентов;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б) качество:</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(доля) заявителей, удовлетворенных качеством предоставления муниципальной услуги - 90 процентов.</w:t>
      </w:r>
    </w:p>
    <w:p w:rsidR="00B12F3F" w:rsidRPr="002B4C0D" w:rsidRDefault="00B12F3F" w:rsidP="00B12F3F">
      <w:pPr>
        <w:pStyle w:val="1"/>
        <w:spacing w:before="0" w:after="0"/>
        <w:jc w:val="both"/>
        <w:rPr>
          <w:rFonts w:ascii="Times New Roman" w:hAnsi="Times New Roman" w:cs="Times New Roman"/>
          <w:sz w:val="22"/>
          <w:szCs w:val="22"/>
        </w:rPr>
      </w:pPr>
    </w:p>
    <w:p w:rsidR="00B12F3F" w:rsidRPr="002B4C0D" w:rsidRDefault="00B12F3F" w:rsidP="00B12F3F">
      <w:pPr>
        <w:pStyle w:val="1"/>
        <w:spacing w:before="0" w:after="0"/>
        <w:rPr>
          <w:rFonts w:ascii="Times New Roman" w:hAnsi="Times New Roman" w:cs="Times New Roman"/>
          <w:sz w:val="22"/>
          <w:szCs w:val="22"/>
        </w:rPr>
      </w:pPr>
      <w:r w:rsidRPr="002B4C0D">
        <w:rPr>
          <w:rFonts w:ascii="Times New Roman" w:hAnsi="Times New Roman" w:cs="Times New Roman"/>
          <w:sz w:val="22"/>
          <w:szCs w:val="22"/>
        </w:rPr>
        <w:t>Раздел 3. Состав, последовательность и сроки выполнения административных процедур</w:t>
      </w: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1. Исчерпывающий перечень административных процедур (действий).</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31. Предоставление муниципальной услуги включает в себя следующие административные процедуры (действия):</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 прием и регистрация документов;</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 рассмотрение документов и принятие решения;</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 выдача заявителю результата услуги.</w:t>
      </w: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iCs/>
          <w:sz w:val="22"/>
          <w:szCs w:val="22"/>
        </w:rPr>
        <w:t>Подраздел 2. Административная процедура (действие) — Прием.</w:t>
      </w:r>
    </w:p>
    <w:p w:rsidR="00B12F3F" w:rsidRPr="002B4C0D" w:rsidRDefault="00B12F3F" w:rsidP="00B12F3F">
      <w:pPr>
        <w:ind w:firstLine="720"/>
        <w:jc w:val="both"/>
        <w:rPr>
          <w:rStyle w:val="a5"/>
          <w:rFonts w:ascii="Times New Roman" w:hAnsi="Times New Roman" w:cs="Times New Roman"/>
          <w:iCs/>
          <w:sz w:val="22"/>
          <w:szCs w:val="22"/>
        </w:rPr>
      </w:pPr>
      <w:r w:rsidRPr="002B4C0D">
        <w:rPr>
          <w:rStyle w:val="a5"/>
          <w:rFonts w:ascii="Times New Roman" w:hAnsi="Times New Roman" w:cs="Times New Roman"/>
          <w:iCs/>
          <w:sz w:val="22"/>
          <w:szCs w:val="22"/>
        </w:rPr>
        <w:t xml:space="preserve">32. Основанием для начала административной процедуры (действия) является подача заявителем в установленном порядке Заявления с документами, </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Поступившее Заявление регистрируется  документоведом в Системе электронного документооборота с присвоением регистрационного номера и проставлением даты.</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Документовед  Администрации Большеигнатовского муниципального района  в течение рабочего дня направляет принятые от заявителя документы специалисту жилищной комиссии.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33. Общий срок проведения административной процедуры составляет 2 дня с момента поступления заявления (запроса) к документоведу Администрации Большеигнатовского муниципального района  .</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34. Результатом административной процедуры является получение Заявление заведующим отделом.</w:t>
      </w:r>
    </w:p>
    <w:p w:rsidR="00B12F3F" w:rsidRPr="002B4C0D" w:rsidRDefault="00B12F3F" w:rsidP="00B12F3F">
      <w:pPr>
        <w:ind w:firstLine="720"/>
        <w:jc w:val="both"/>
        <w:rPr>
          <w:rStyle w:val="a5"/>
          <w:rFonts w:ascii="Times New Roman" w:hAnsi="Times New Roman" w:cs="Times New Roman"/>
          <w:iCs/>
          <w:sz w:val="22"/>
          <w:szCs w:val="22"/>
        </w:rPr>
      </w:pPr>
      <w:r w:rsidRPr="002B4C0D">
        <w:rPr>
          <w:rStyle w:val="a5"/>
          <w:rFonts w:ascii="Times New Roman" w:hAnsi="Times New Roman" w:cs="Times New Roman"/>
          <w:iCs/>
          <w:sz w:val="22"/>
          <w:szCs w:val="22"/>
        </w:rPr>
        <w:lastRenderedPageBreak/>
        <w:t>Способ фиксации - регистрация документов документоведом Администрации Большеигнатовского муниципального района  в Системе электронного документооборота.</w:t>
      </w:r>
    </w:p>
    <w:p w:rsidR="00B12F3F" w:rsidRPr="002B4C0D" w:rsidRDefault="00B12F3F" w:rsidP="00B12F3F">
      <w:pPr>
        <w:ind w:firstLine="720"/>
        <w:jc w:val="both"/>
        <w:rPr>
          <w:rFonts w:ascii="Times New Roman" w:hAnsi="Times New Roman" w:cs="Times New Roman"/>
          <w:sz w:val="22"/>
          <w:szCs w:val="22"/>
        </w:rPr>
      </w:pPr>
    </w:p>
    <w:p w:rsidR="00B12F3F" w:rsidRPr="00B12F3F" w:rsidRDefault="00B12F3F" w:rsidP="00B12F3F">
      <w:pPr>
        <w:ind w:firstLine="720"/>
        <w:jc w:val="center"/>
        <w:rPr>
          <w:rFonts w:ascii="Times New Roman" w:hAnsi="Times New Roman" w:cs="Times New Roman"/>
          <w:b/>
          <w:iCs/>
          <w:sz w:val="22"/>
          <w:szCs w:val="22"/>
        </w:rPr>
      </w:pPr>
      <w:r w:rsidRPr="002B4C0D">
        <w:rPr>
          <w:rStyle w:val="a5"/>
          <w:rFonts w:ascii="Times New Roman" w:hAnsi="Times New Roman" w:cs="Times New Roman"/>
          <w:b/>
          <w:iCs/>
          <w:sz w:val="22"/>
          <w:szCs w:val="22"/>
        </w:rPr>
        <w:t>Подраздел 3. Административная процедура (действие) - Подготовка.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35. Основанием для начала административной процедуры (действие) является полученное специалистом из приемной главы Заявление с прилагаемыми к нему документами.</w:t>
      </w:r>
      <w:r w:rsidRPr="002B4C0D">
        <w:rPr>
          <w:rFonts w:ascii="Times New Roman" w:hAnsi="Times New Roman" w:cs="Times New Roman"/>
          <w:sz w:val="22"/>
          <w:szCs w:val="22"/>
        </w:rPr>
        <w:t xml:space="preserve"> </w:t>
      </w:r>
    </w:p>
    <w:p w:rsidR="00B12F3F" w:rsidRPr="002B4C0D" w:rsidRDefault="00B12F3F" w:rsidP="00B12F3F">
      <w:pPr>
        <w:ind w:firstLine="720"/>
        <w:jc w:val="both"/>
        <w:rPr>
          <w:rFonts w:ascii="Times New Roman" w:hAnsi="Times New Roman" w:cs="Times New Roman"/>
          <w:sz w:val="22"/>
          <w:szCs w:val="22"/>
        </w:rPr>
      </w:pPr>
      <w:r w:rsidRPr="002B4C0D">
        <w:rPr>
          <w:rFonts w:ascii="Times New Roman" w:hAnsi="Times New Roman" w:cs="Times New Roman"/>
          <w:sz w:val="22"/>
          <w:szCs w:val="22"/>
        </w:rPr>
        <w:t xml:space="preserve"> В  случае возникновения каких-либо вопросов, проверка данных, имеющихся в правоустанавливающих документах на жилое помещение (договор социального найма, свидетельство о государственной регистрации права собственности), может производиться опросом по телефону работников предприятий, осуществляющих коммунальное обслуживание жилищного фонда  Большеигнатовского муниципального района. Специалист  в течение одного рабочего дня, следующего за днем подачи документов, в порядке межведомственного запроса истребует данные  в органе по  регистрации недвижимости. В случае не поступления или поступления не в полном объеме в течение 10 рабочих дней документов, запрашиваемых по каналам межведомственного взаимодействия, специалист  повторно истребует их в органе по регистрации недвижимости.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При непредставлении или неполном представлении документов заявителем специалист в течение 10 (десяти) рабочих дней возвращает заявителю поданное им Заявление с письменными замечаниями по составу и содержанию поданных документов.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36. Общий срок проведения административной процедуры (действия) составляет 22 рабочих дней  с момента поступления Заявления к документоведу Администрации.</w:t>
      </w:r>
    </w:p>
    <w:p w:rsidR="00B12F3F" w:rsidRPr="002B4C0D" w:rsidRDefault="00B12F3F" w:rsidP="00B12F3F">
      <w:pPr>
        <w:ind w:firstLine="720"/>
        <w:jc w:val="both"/>
        <w:rPr>
          <w:rStyle w:val="a5"/>
          <w:rFonts w:ascii="Times New Roman" w:hAnsi="Times New Roman" w:cs="Times New Roman"/>
          <w:iCs/>
          <w:sz w:val="22"/>
          <w:szCs w:val="22"/>
        </w:rPr>
      </w:pPr>
      <w:r w:rsidRPr="002B4C0D">
        <w:rPr>
          <w:rStyle w:val="a5"/>
          <w:rFonts w:ascii="Times New Roman" w:hAnsi="Times New Roman" w:cs="Times New Roman"/>
          <w:iCs/>
          <w:sz w:val="22"/>
          <w:szCs w:val="22"/>
        </w:rPr>
        <w:t xml:space="preserve">37. Результатом административной процедуры (действия) является подготовка специалистом проекта постановления Администрации </w:t>
      </w:r>
      <w:r w:rsidRPr="002B4C0D">
        <w:rPr>
          <w:rFonts w:ascii="Times New Roman" w:hAnsi="Times New Roman" w:cs="Times New Roman"/>
          <w:sz w:val="22"/>
          <w:szCs w:val="22"/>
        </w:rPr>
        <w:t>Большеигнатовского</w:t>
      </w:r>
      <w:r w:rsidRPr="002B4C0D">
        <w:rPr>
          <w:rStyle w:val="a5"/>
          <w:rFonts w:ascii="Times New Roman" w:hAnsi="Times New Roman" w:cs="Times New Roman"/>
          <w:iCs/>
          <w:sz w:val="22"/>
          <w:szCs w:val="22"/>
        </w:rPr>
        <w:t xml:space="preserve"> муниципального района  и проекта договора социального найма жилого помещения, или проекта постановления  об отказе в заключении договора социального найма жилого помещения. </w:t>
      </w:r>
    </w:p>
    <w:p w:rsidR="00B12F3F" w:rsidRPr="00B12F3F" w:rsidRDefault="00B12F3F" w:rsidP="00B12F3F">
      <w:pPr>
        <w:ind w:firstLine="720"/>
        <w:jc w:val="both"/>
        <w:rPr>
          <w:rFonts w:ascii="Times New Roman" w:hAnsi="Times New Roman" w:cs="Times New Roman"/>
          <w:iCs/>
          <w:sz w:val="22"/>
          <w:szCs w:val="22"/>
        </w:rPr>
      </w:pPr>
      <w:r w:rsidRPr="002B4C0D">
        <w:rPr>
          <w:rStyle w:val="a5"/>
          <w:rFonts w:ascii="Times New Roman" w:hAnsi="Times New Roman" w:cs="Times New Roman"/>
          <w:iCs/>
          <w:sz w:val="22"/>
          <w:szCs w:val="22"/>
        </w:rPr>
        <w:t xml:space="preserve"> Способ фиксации - регистрация подготовленного результата предоставления муниципальной услуги в  журнале регистрации.</w:t>
      </w:r>
    </w:p>
    <w:p w:rsidR="00B12F3F" w:rsidRPr="002B4C0D" w:rsidRDefault="00B12F3F" w:rsidP="00B12F3F">
      <w:pPr>
        <w:tabs>
          <w:tab w:val="left" w:pos="7911"/>
        </w:tabs>
        <w:ind w:firstLine="720"/>
        <w:jc w:val="center"/>
        <w:rPr>
          <w:rStyle w:val="a5"/>
          <w:rFonts w:ascii="Times New Roman" w:hAnsi="Times New Roman" w:cs="Times New Roman"/>
          <w:b/>
          <w:iCs/>
          <w:sz w:val="22"/>
          <w:szCs w:val="22"/>
        </w:rPr>
      </w:pPr>
      <w:r w:rsidRPr="002B4C0D">
        <w:rPr>
          <w:rStyle w:val="a5"/>
          <w:rFonts w:ascii="Times New Roman" w:hAnsi="Times New Roman" w:cs="Times New Roman"/>
          <w:b/>
          <w:iCs/>
          <w:sz w:val="22"/>
          <w:szCs w:val="22"/>
        </w:rPr>
        <w:t>Подраздел 4. Административная процедура (действие) - Выдача.</w:t>
      </w:r>
    </w:p>
    <w:p w:rsidR="00B12F3F" w:rsidRPr="002B4C0D" w:rsidRDefault="00B12F3F" w:rsidP="00B12F3F">
      <w:pPr>
        <w:ind w:firstLine="720"/>
        <w:jc w:val="both"/>
        <w:rPr>
          <w:rStyle w:val="a5"/>
          <w:rFonts w:ascii="Times New Roman" w:hAnsi="Times New Roman" w:cs="Times New Roman"/>
          <w:iCs/>
          <w:sz w:val="22"/>
          <w:szCs w:val="22"/>
        </w:rPr>
      </w:pPr>
      <w:r w:rsidRPr="002B4C0D">
        <w:rPr>
          <w:rStyle w:val="a5"/>
          <w:rFonts w:ascii="Times New Roman" w:hAnsi="Times New Roman" w:cs="Times New Roman"/>
          <w:iCs/>
          <w:sz w:val="22"/>
          <w:szCs w:val="22"/>
        </w:rPr>
        <w:t xml:space="preserve">38. По результатам рассмотрения представленных документов специалист принимает решение о предоставлении жилого помещения по договору социального найма либо принимает решение о выдаче мотивированного отказа в предоставлении жилого помещения по договору социального найма </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Специалист в течение трех рабочих дней со дня принятия соответствующего решения осуществляет подготовку постановления Администрации и договора социального найма  жилого помещения или мотивированный отказ в оказании услуги и передает их на подписание Главе </w:t>
      </w:r>
      <w:r w:rsidRPr="002B4C0D">
        <w:rPr>
          <w:rFonts w:ascii="Times New Roman" w:hAnsi="Times New Roman" w:cs="Times New Roman"/>
          <w:sz w:val="22"/>
          <w:szCs w:val="22"/>
        </w:rPr>
        <w:t>Большеигнатовского</w:t>
      </w:r>
      <w:r w:rsidRPr="002B4C0D">
        <w:rPr>
          <w:rStyle w:val="a5"/>
          <w:rFonts w:ascii="Times New Roman" w:hAnsi="Times New Roman" w:cs="Times New Roman"/>
          <w:iCs/>
          <w:sz w:val="22"/>
          <w:szCs w:val="22"/>
        </w:rPr>
        <w:t xml:space="preserve"> муниципального района.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Постановление Администрации района и договор социального  найма жилого помещения или мотивированный отказ в оказании муниципальной услуги изготавливается в двух экземплярах, один из которых выдается заявителю, один хранится в Администрации. Выдача заявителю готового договора социального найма жилого помещения  или мотивированного отказа в предоставлении муниципальной услуги осуществляется специалистом по почте либо вручается лично или уполномоченному представителю под роспись.</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39. Общий срок проведения административной процедуры (действия) составляет 3 дня с момента принятия соответствующего решения специалиста о подготовки документов.</w:t>
      </w:r>
    </w:p>
    <w:p w:rsidR="00B12F3F" w:rsidRPr="002B4C0D" w:rsidRDefault="00B12F3F" w:rsidP="00B12F3F">
      <w:pPr>
        <w:ind w:firstLine="720"/>
        <w:jc w:val="both"/>
        <w:rPr>
          <w:rStyle w:val="a5"/>
          <w:rFonts w:ascii="Times New Roman" w:hAnsi="Times New Roman" w:cs="Times New Roman"/>
          <w:iCs/>
          <w:sz w:val="22"/>
          <w:szCs w:val="22"/>
        </w:rPr>
      </w:pPr>
      <w:r w:rsidRPr="002B4C0D">
        <w:rPr>
          <w:rStyle w:val="a5"/>
          <w:rFonts w:ascii="Times New Roman" w:hAnsi="Times New Roman" w:cs="Times New Roman"/>
          <w:iCs/>
          <w:sz w:val="22"/>
          <w:szCs w:val="22"/>
        </w:rPr>
        <w:t>40. Результатом административной процедуры (действия) является получение заявителем договора социального найма жилого помещения  или мотивированного отказа в предоставлении муниципальной услуги.</w:t>
      </w:r>
    </w:p>
    <w:p w:rsidR="00B12F3F" w:rsidRPr="002B4C0D" w:rsidRDefault="00B12F3F" w:rsidP="00B12F3F">
      <w:pPr>
        <w:ind w:firstLine="720"/>
        <w:jc w:val="both"/>
        <w:rPr>
          <w:rStyle w:val="a5"/>
          <w:rFonts w:ascii="Times New Roman" w:hAnsi="Times New Roman" w:cs="Times New Roman"/>
          <w:iCs/>
          <w:sz w:val="22"/>
          <w:szCs w:val="22"/>
        </w:rPr>
      </w:pPr>
      <w:r w:rsidRPr="002B4C0D">
        <w:rPr>
          <w:rStyle w:val="a5"/>
          <w:rFonts w:ascii="Times New Roman" w:hAnsi="Times New Roman" w:cs="Times New Roman"/>
          <w:iCs/>
          <w:sz w:val="22"/>
          <w:szCs w:val="22"/>
        </w:rPr>
        <w:t>Способ фиксации - регистрация отметки о получении результата предоставления муниципальной услуг в соответствующем журнале.</w:t>
      </w:r>
    </w:p>
    <w:p w:rsidR="00B12F3F" w:rsidRPr="002B4C0D" w:rsidRDefault="00B12F3F" w:rsidP="00B12F3F">
      <w:pPr>
        <w:ind w:firstLine="720"/>
        <w:jc w:val="both"/>
        <w:rPr>
          <w:rFonts w:ascii="Times New Roman" w:hAnsi="Times New Roman" w:cs="Times New Roman"/>
          <w:sz w:val="22"/>
          <w:szCs w:val="22"/>
        </w:rPr>
      </w:pPr>
    </w:p>
    <w:p w:rsidR="00B12F3F" w:rsidRPr="00B12F3F" w:rsidRDefault="00B12F3F" w:rsidP="00B12F3F">
      <w:pPr>
        <w:ind w:firstLine="720"/>
        <w:jc w:val="center"/>
        <w:rPr>
          <w:rFonts w:ascii="Times New Roman" w:hAnsi="Times New Roman" w:cs="Times New Roman"/>
          <w:b/>
          <w:iCs/>
          <w:sz w:val="22"/>
          <w:szCs w:val="22"/>
        </w:rPr>
      </w:pPr>
      <w:r w:rsidRPr="002B4C0D">
        <w:rPr>
          <w:rStyle w:val="a5"/>
          <w:rFonts w:ascii="Times New Roman" w:hAnsi="Times New Roman" w:cs="Times New Roman"/>
          <w:b/>
          <w:iCs/>
          <w:sz w:val="22"/>
          <w:szCs w:val="22"/>
        </w:rPr>
        <w:t>Подраздел 5. Особенности предоставления муниципальной услуги в электронной форме.</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41.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87">
        <w:r w:rsidRPr="002B4C0D">
          <w:rPr>
            <w:rFonts w:ascii="Times New Roman" w:hAnsi="Times New Roman" w:cs="Times New Roman"/>
            <w:iCs/>
            <w:sz w:val="22"/>
            <w:szCs w:val="22"/>
          </w:rPr>
          <w:t>www.gosuslugi.ru</w:t>
        </w:r>
      </w:hyperlink>
      <w:r w:rsidRPr="002B4C0D">
        <w:rPr>
          <w:rStyle w:val="a5"/>
          <w:rFonts w:ascii="Times New Roman" w:hAnsi="Times New Roman" w:cs="Times New Roman"/>
          <w:iCs/>
          <w:sz w:val="22"/>
          <w:szCs w:val="22"/>
        </w:rPr>
        <w:t xml:space="preserve">) путем заполнения формы, с приложением отсканированных копий документов, указанных в </w:t>
      </w:r>
      <w:hyperlink w:anchor="sub_1009">
        <w:r w:rsidRPr="002B4C0D">
          <w:rPr>
            <w:rFonts w:ascii="Times New Roman" w:hAnsi="Times New Roman" w:cs="Times New Roman"/>
            <w:iCs/>
            <w:sz w:val="22"/>
            <w:szCs w:val="22"/>
          </w:rPr>
          <w:t xml:space="preserve">пункте </w:t>
        </w:r>
      </w:hyperlink>
      <w:r w:rsidRPr="002B4C0D">
        <w:rPr>
          <w:rFonts w:ascii="Times New Roman" w:hAnsi="Times New Roman" w:cs="Times New Roman"/>
          <w:sz w:val="22"/>
          <w:szCs w:val="22"/>
        </w:rPr>
        <w:t>18</w:t>
      </w:r>
      <w:r w:rsidRPr="002B4C0D">
        <w:rPr>
          <w:rStyle w:val="a5"/>
          <w:rFonts w:ascii="Times New Roman" w:hAnsi="Times New Roman" w:cs="Times New Roman"/>
          <w:iCs/>
          <w:sz w:val="22"/>
          <w:szCs w:val="22"/>
          <w:shd w:val="clear" w:color="auto" w:fill="FFFF00"/>
        </w:rPr>
        <w:t xml:space="preserve"> </w:t>
      </w:r>
      <w:r w:rsidRPr="002B4C0D">
        <w:rPr>
          <w:rStyle w:val="a5"/>
          <w:rFonts w:ascii="Times New Roman" w:hAnsi="Times New Roman" w:cs="Times New Roman"/>
          <w:iCs/>
          <w:sz w:val="22"/>
          <w:szCs w:val="22"/>
        </w:rPr>
        <w:t>административного регламента.</w:t>
      </w:r>
    </w:p>
    <w:p w:rsidR="00B12F3F" w:rsidRPr="002B4C0D" w:rsidRDefault="00B12F3F" w:rsidP="00B12F3F">
      <w:pPr>
        <w:ind w:firstLine="720"/>
        <w:jc w:val="both"/>
        <w:rPr>
          <w:rStyle w:val="a5"/>
          <w:rFonts w:ascii="Times New Roman" w:hAnsi="Times New Roman" w:cs="Times New Roman"/>
          <w:iCs/>
          <w:sz w:val="22"/>
          <w:szCs w:val="22"/>
        </w:rPr>
      </w:pPr>
      <w:r w:rsidRPr="002B4C0D">
        <w:rPr>
          <w:rStyle w:val="a5"/>
          <w:rFonts w:ascii="Times New Roman" w:hAnsi="Times New Roman" w:cs="Times New Roman"/>
          <w:iCs/>
          <w:sz w:val="22"/>
          <w:szCs w:val="22"/>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ind w:firstLine="720"/>
        <w:jc w:val="center"/>
        <w:rPr>
          <w:rStyle w:val="a5"/>
          <w:rFonts w:ascii="Times New Roman" w:hAnsi="Times New Roman" w:cs="Times New Roman"/>
          <w:b/>
          <w:sz w:val="22"/>
          <w:szCs w:val="22"/>
        </w:rPr>
      </w:pPr>
      <w:r w:rsidRPr="002B4C0D">
        <w:rPr>
          <w:rStyle w:val="a5"/>
          <w:rFonts w:ascii="Times New Roman" w:hAnsi="Times New Roman" w:cs="Times New Roman"/>
          <w:b/>
          <w:sz w:val="22"/>
          <w:szCs w:val="22"/>
        </w:rPr>
        <w:t>Подраздел 6. Особенности предоставления муниципальной услуги в МФЦ.</w:t>
      </w:r>
    </w:p>
    <w:p w:rsidR="00B12F3F" w:rsidRPr="002B4C0D" w:rsidRDefault="00B12F3F" w:rsidP="00B12F3F">
      <w:pPr>
        <w:ind w:firstLine="720"/>
        <w:jc w:val="center"/>
        <w:rPr>
          <w:rFonts w:ascii="Times New Roman" w:hAnsi="Times New Roman" w:cs="Times New Roman"/>
          <w:b/>
          <w:sz w:val="22"/>
          <w:szCs w:val="22"/>
        </w:rPr>
      </w:pP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42. В соответствии с заключенным соглашением о взаимодействии между уполномоченным  в </w:t>
      </w:r>
      <w:r w:rsidRPr="002B4C0D">
        <w:rPr>
          <w:rFonts w:ascii="Times New Roman" w:hAnsi="Times New Roman" w:cs="Times New Roman"/>
          <w:sz w:val="22"/>
          <w:szCs w:val="22"/>
          <w:shd w:val="clear" w:color="auto" w:fill="FFFFFF"/>
        </w:rPr>
        <w:t>Государственном  автономном учреждении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полномоченным органом, об организации предоставления муниципальной услуги, в </w:t>
      </w:r>
      <w:r w:rsidRPr="002B4C0D">
        <w:rPr>
          <w:rFonts w:ascii="Times New Roman" w:hAnsi="Times New Roman" w:cs="Times New Roman"/>
          <w:sz w:val="22"/>
          <w:szCs w:val="22"/>
          <w:shd w:val="clear" w:color="auto" w:fill="FFFFFF"/>
        </w:rPr>
        <w:t>Государственном  автономном учреждении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в территориальном обособленном структурном подразделении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осуществляет следующие административные процедуры:</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Информирование (консультация) по порядку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Прием и регистрация запроса и документов от заявителя для получения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43. Осуществление административной процедуры "Информирование (консультация) по порядку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Административную процедуру "Информирование (консультация) по порядку предоставления муниципальной услуги" осуществляет специалист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Специалист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 xml:space="preserve">обеспечивает информационную поддержку заявителей при личном обращении заявителя в </w:t>
      </w:r>
      <w:r w:rsidRPr="002B4C0D">
        <w:rPr>
          <w:rFonts w:ascii="Times New Roman" w:hAnsi="Times New Roman" w:cs="Times New Roman"/>
          <w:sz w:val="22"/>
          <w:szCs w:val="22"/>
          <w:shd w:val="clear" w:color="auto" w:fill="FFFFFF"/>
        </w:rPr>
        <w:t>Государственное автономное учреждение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территориальное обособленное структурное подразделение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в организации, привлекаемых к реализации функций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(далее - привлекаемые организации)  по следующим вопросам:</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срок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порядок обжалования действий (бездействия), а также решений органов, предоставляющих муниципальную услугу, муниципальных служащих,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работников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работников привлекаемых организаций, за нарушение порядка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информацию о порядке возмещения вреда, причиненного заявителю в результате ненадлежащего исполнения либо неисполнения </w:t>
      </w:r>
      <w:r w:rsidRPr="002B4C0D">
        <w:rPr>
          <w:rFonts w:ascii="Times New Roman" w:hAnsi="Times New Roman" w:cs="Times New Roman"/>
          <w:sz w:val="22"/>
          <w:szCs w:val="22"/>
          <w:shd w:val="clear" w:color="auto" w:fill="FFFFFF"/>
        </w:rPr>
        <w:t xml:space="preserve">Государственным автономным учреждением Республики Мордовия </w:t>
      </w:r>
      <w:r w:rsidRPr="002B4C0D">
        <w:rPr>
          <w:rFonts w:ascii="Times New Roman" w:hAnsi="Times New Roman" w:cs="Times New Roman"/>
          <w:sz w:val="22"/>
          <w:szCs w:val="22"/>
          <w:shd w:val="clear" w:color="auto" w:fill="FFFFFF"/>
        </w:rPr>
        <w:lastRenderedPageBreak/>
        <w:t>«Многофункциональный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территориальным обособленным структурным подразделением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режим работы и адреса иных привлекаемых организаций, находящихся на территории субъекта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44. Осуществление административной процедуры "Прием и регистрация запроса и документов".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Административную процедуру "Прием и регистрация запроса и документов" осуществляет специалист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 xml:space="preserve">ответственный за прием и регистрацию запроса и документов (далее - специалист приема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При личном обращении заявителя за предоставлением муниципальной услуги, специалист приема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 xml:space="preserve">принимающий заявление и необходимые документы, должен удостовериться в личности заявителя (представителя заявителя). Специалист приема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случае наличия оснований для отказа в приеме документов, определенных в пункте 9.1 настоящего Административного регламента, уведомляет заявителя о возможности получения отказа в предоставлении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если заявитель настаивает на приеме документов, специалист приема МФЦ, ТОСП делает в расписке отметку "принято по требованию".</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Специалист приема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 xml:space="preserve">создает и регистрирует обращение в электронном виде с использованием автоматизированной информационной системы МФЦ (далее - АИС МФЦ). Специалист приема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многофункционального центра,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Специалист приема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 xml:space="preserve">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w:t>
      </w:r>
      <w:r w:rsidRPr="002B4C0D">
        <w:rPr>
          <w:rStyle w:val="a5"/>
          <w:rFonts w:ascii="Times New Roman" w:hAnsi="Times New Roman" w:cs="Times New Roman"/>
          <w:sz w:val="22"/>
          <w:szCs w:val="22"/>
        </w:rPr>
        <w:lastRenderedPageBreak/>
        <w:t>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45.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w:t>
      </w:r>
      <w:r w:rsidRPr="002B4C0D">
        <w:rPr>
          <w:rFonts w:ascii="Times New Roman" w:hAnsi="Times New Roman" w:cs="Times New Roman"/>
          <w:sz w:val="22"/>
          <w:szCs w:val="22"/>
          <w:shd w:val="clear" w:color="auto" w:fill="FFFFFF"/>
        </w:rPr>
        <w:t>Государственное автономное учреждение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территориальное обособленное структурное подразделение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по результатам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w:t>
      </w:r>
      <w:r w:rsidRPr="002B4C0D">
        <w:rPr>
          <w:rFonts w:ascii="Times New Roman" w:hAnsi="Times New Roman" w:cs="Times New Roman"/>
          <w:sz w:val="22"/>
          <w:szCs w:val="22"/>
          <w:shd w:val="clear" w:color="auto" w:fill="FFFFFF"/>
        </w:rPr>
        <w:t>Государственное автономное учреждение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территориальное обособленное структурное подразделение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 xml:space="preserve">по результатам предоставления муниципальной услуги" осуществляет специалист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 xml:space="preserve">ответственный за выдачу результата предоставления муниципальной услуги (далее - уполномоченный специалист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При личном обращении заявителя за получением результата муниципальной услуги, уполномоченный специалист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должен удостовериться в личности заявителя (представителя заявителя).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Уполномоченный специалист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 xml:space="preserve">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проверку действительности электронной подписи должностного лица уполномоченного органа, подписавшего электронный документ, полученный </w:t>
      </w:r>
      <w:r w:rsidRPr="002B4C0D">
        <w:rPr>
          <w:rFonts w:ascii="Times New Roman" w:hAnsi="Times New Roman" w:cs="Times New Roman"/>
          <w:sz w:val="22"/>
          <w:szCs w:val="22"/>
          <w:shd w:val="clear" w:color="auto" w:fill="FFFFFF"/>
        </w:rPr>
        <w:t>Государственным автономным учреждением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территориальным обособленным структурным подразделением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по результатам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изготовление, заверение экземпляра электронного документа на бумажном носителе с использованием печати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lastRenderedPageBreak/>
        <w:t>учет выдачи экземпляров электронных документов на бумажном носителе.</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46. Уполномоченный специалист </w:t>
      </w:r>
      <w:r w:rsidRPr="002B4C0D">
        <w:rPr>
          <w:rFonts w:ascii="Times New Roman" w:hAnsi="Times New Roman" w:cs="Times New Roman"/>
          <w:sz w:val="22"/>
          <w:szCs w:val="22"/>
          <w:shd w:val="clear" w:color="auto" w:fill="FFFFFF"/>
        </w:rPr>
        <w:t>Государственного автономного учреждения Республики Мордовия «Многофункциональный центр  предоставления государственных и муниципальных услуг»</w:t>
      </w:r>
      <w:r w:rsidRPr="002B4C0D">
        <w:rPr>
          <w:rStyle w:val="a5"/>
          <w:rFonts w:ascii="Times New Roman" w:hAnsi="Times New Roman" w:cs="Times New Roman"/>
          <w:sz w:val="22"/>
          <w:szCs w:val="22"/>
        </w:rPr>
        <w:t xml:space="preserve">, территориального обособленного структурного подразделения </w:t>
      </w:r>
      <w:r w:rsidRPr="002B4C0D">
        <w:rPr>
          <w:rFonts w:ascii="Times New Roman" w:hAnsi="Times New Roman" w:cs="Times New Roman"/>
          <w:sz w:val="22"/>
          <w:szCs w:val="22"/>
          <w:shd w:val="clear" w:color="auto" w:fill="FFFFFF"/>
        </w:rPr>
        <w:t xml:space="preserve">Государственного  автономного учреждения Республики Мордовия «Многофункциональный центр  предоставления государственных и муниципальных услуг» </w:t>
      </w:r>
      <w:r w:rsidRPr="002B4C0D">
        <w:rPr>
          <w:rStyle w:val="a5"/>
          <w:rFonts w:ascii="Times New Roman" w:hAnsi="Times New Roman" w:cs="Times New Roman"/>
          <w:sz w:val="22"/>
          <w:szCs w:val="22"/>
        </w:rPr>
        <w:t>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47. 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pStyle w:val="1"/>
        <w:spacing w:before="0" w:after="0"/>
        <w:rPr>
          <w:rFonts w:ascii="Times New Roman" w:hAnsi="Times New Roman" w:cs="Times New Roman"/>
          <w:sz w:val="22"/>
          <w:szCs w:val="22"/>
        </w:rPr>
      </w:pPr>
      <w:r w:rsidRPr="002B4C0D">
        <w:rPr>
          <w:rFonts w:ascii="Times New Roman" w:hAnsi="Times New Roman" w:cs="Times New Roman"/>
          <w:sz w:val="22"/>
          <w:szCs w:val="22"/>
        </w:rPr>
        <w:t>Раздел 4. Формы контроля за исполнением Административного регламента</w:t>
      </w:r>
    </w:p>
    <w:p w:rsidR="00B12F3F" w:rsidRPr="002B4C0D" w:rsidRDefault="00B12F3F" w:rsidP="00B12F3F">
      <w:pPr>
        <w:ind w:firstLine="720"/>
        <w:jc w:val="center"/>
        <w:rPr>
          <w:rStyle w:val="a5"/>
          <w:rFonts w:ascii="Times New Roman" w:hAnsi="Times New Roman" w:cs="Times New Roman"/>
          <w:b/>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1. Порядок осуществления контроля за исполнением настоящего Административного регламента.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48.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Администрации района по исполнению настоящего Административного регламента осуществляется Главой Большеигнатовского муниципального района.</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49.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плановых проверок соблюдения и исполнения специалистами положений настоящего Административного регламента, иных документов, регламентирующих деятельность по предоставлению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внеплановых проверок соблюдения и исполнения специалистами положений настоящего Административного регламента, осуществляемых по обращениям физических и юридических лиц, по поручениям Главы района, заместителей главы района на основании иных документов и сведений, указывающих на нарушения настоящего Административного регламента.</w:t>
      </w: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Плановые и внеплановые проверки проводятся Главой Большеигнатовского муниципального района.</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50.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B12F3F" w:rsidRPr="002B4C0D" w:rsidRDefault="00B12F3F" w:rsidP="00B12F3F">
      <w:pPr>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Специалист жилищной комиссии Администрации  района несет ответственность за несвоевременное рассмотрение заявлений.</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 xml:space="preserve">     </w:t>
      </w:r>
      <w:r w:rsidRPr="002B4C0D">
        <w:rPr>
          <w:rStyle w:val="a5"/>
          <w:rFonts w:ascii="Times New Roman" w:hAnsi="Times New Roman" w:cs="Times New Roman"/>
          <w:sz w:val="22"/>
          <w:szCs w:val="22"/>
        </w:rPr>
        <w:t>Специалист жилищной комиссии Администрации района несет ответственность за несвоевременное и (или) ненадлежащее выполнение административных действий, указанных в разделе 3 Административного регламента.</w:t>
      </w: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ind w:firstLine="720"/>
        <w:jc w:val="center"/>
        <w:rPr>
          <w:rFonts w:ascii="Times New Roman" w:hAnsi="Times New Roman" w:cs="Times New Roman"/>
          <w:b/>
          <w:sz w:val="22"/>
          <w:szCs w:val="22"/>
        </w:rPr>
      </w:pPr>
      <w:r w:rsidRPr="002B4C0D">
        <w:rPr>
          <w:rStyle w:val="a5"/>
          <w:rFonts w:ascii="Times New Roman" w:hAnsi="Times New Roman" w:cs="Times New Roman"/>
          <w:b/>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lastRenderedPageBreak/>
        <w:t>51.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B12F3F" w:rsidRPr="002B4C0D" w:rsidRDefault="00B12F3F" w:rsidP="00B12F3F">
      <w:pPr>
        <w:pStyle w:val="1"/>
        <w:spacing w:before="0" w:after="0"/>
        <w:jc w:val="both"/>
        <w:rPr>
          <w:rFonts w:ascii="Times New Roman" w:hAnsi="Times New Roman" w:cs="Times New Roman"/>
          <w:sz w:val="22"/>
          <w:szCs w:val="22"/>
        </w:rPr>
      </w:pPr>
    </w:p>
    <w:p w:rsidR="00B12F3F" w:rsidRPr="002B4C0D" w:rsidRDefault="00B12F3F" w:rsidP="00B12F3F">
      <w:pPr>
        <w:pStyle w:val="1"/>
        <w:spacing w:before="0" w:after="0"/>
        <w:rPr>
          <w:rStyle w:val="a5"/>
          <w:rFonts w:ascii="Times New Roman" w:hAnsi="Times New Roman" w:cs="Times New Roman"/>
          <w:sz w:val="22"/>
          <w:szCs w:val="22"/>
        </w:rPr>
      </w:pPr>
      <w:r w:rsidRPr="002B4C0D">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52.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53.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Заявитель, либо его уполномоченный представитель вправе обратиться с жалобой в следующих случаях:</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нарушения срока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Администрации Большеигнатовского  муниципального района для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Администрации Большеигнатовского муниципального района для предоставления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Администрации Большеигнатовского муниципального района;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Администрации Большеигнатовского муниципального района;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нарушения срока или порядка выдачи документов по результатам предоставления муниципальной услуги;</w:t>
      </w:r>
    </w:p>
    <w:p w:rsidR="00B12F3F" w:rsidRPr="002B4C0D" w:rsidRDefault="00B12F3F" w:rsidP="00B12F3F">
      <w:pPr>
        <w:ind w:firstLine="720"/>
        <w:jc w:val="both"/>
        <w:rPr>
          <w:rStyle w:val="a5"/>
          <w:rFonts w:ascii="Times New Roman" w:hAnsi="Times New Roman" w:cs="Times New Roman"/>
          <w:sz w:val="22"/>
          <w:szCs w:val="22"/>
        </w:rPr>
      </w:pPr>
      <w:r w:rsidRPr="002B4C0D">
        <w:rPr>
          <w:rStyle w:val="a5"/>
          <w:rFonts w:ascii="Times New Roman" w:hAnsi="Times New Roman" w:cs="Times New Roman"/>
          <w:sz w:val="22"/>
          <w:szCs w:val="22"/>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Администрации Большеигнатовского муниципального района.</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8" w:anchor="dst290" w:history="1">
        <w:r w:rsidRPr="002B4C0D">
          <w:rPr>
            <w:rStyle w:val="a8"/>
            <w:rFonts w:ascii="Times New Roman" w:hAnsi="Times New Roman" w:cs="Times New Roman"/>
            <w:color w:val="1A0DAB"/>
            <w:sz w:val="22"/>
            <w:szCs w:val="22"/>
          </w:rPr>
          <w:t>пунктом 4 части 1 статьи 7</w:t>
        </w:r>
      </w:hyperlink>
      <w:r w:rsidRPr="002B4C0D">
        <w:rPr>
          <w:rFonts w:ascii="Times New Roman" w:hAnsi="Times New Roman" w:cs="Times New Roman"/>
          <w:sz w:val="22"/>
          <w:szCs w:val="22"/>
        </w:rPr>
        <w:t xml:space="preserve">  Федерального закона от 27.07.2021 г№210-ФЗ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w:t>
      </w:r>
      <w:r w:rsidRPr="002B4C0D">
        <w:rPr>
          <w:rFonts w:ascii="Times New Roman" w:hAnsi="Times New Roman" w:cs="Times New Roman"/>
          <w:sz w:val="22"/>
          <w:szCs w:val="22"/>
        </w:rPr>
        <w:lastRenderedPageBreak/>
        <w:t>полном объеме в порядке, определенном </w:t>
      </w:r>
      <w:hyperlink r:id="rId289" w:anchor="dst100354" w:history="1">
        <w:r w:rsidRPr="002B4C0D">
          <w:rPr>
            <w:rStyle w:val="a8"/>
            <w:rFonts w:ascii="Times New Roman" w:hAnsi="Times New Roman" w:cs="Times New Roman"/>
            <w:color w:val="1A0DAB"/>
            <w:sz w:val="22"/>
            <w:szCs w:val="22"/>
          </w:rPr>
          <w:t>частью 1.3 статьи 16</w:t>
        </w:r>
      </w:hyperlink>
      <w:r w:rsidRPr="002B4C0D">
        <w:rPr>
          <w:rFonts w:ascii="Times New Roman" w:hAnsi="Times New Roman" w:cs="Times New Roman"/>
          <w:sz w:val="22"/>
          <w:szCs w:val="22"/>
        </w:rPr>
        <w:t>  Федерального закона   от 27.07.2021 г№210-ФЗ «Об организации  предоставления  государственных и муниципальных услуг»..</w:t>
      </w:r>
    </w:p>
    <w:p w:rsidR="00B12F3F" w:rsidRPr="002B4C0D" w:rsidRDefault="00B12F3F" w:rsidP="00B12F3F">
      <w:pPr>
        <w:ind w:firstLine="720"/>
        <w:jc w:val="both"/>
        <w:rPr>
          <w:rFonts w:ascii="Times New Roman" w:hAnsi="Times New Roman" w:cs="Times New Roman"/>
          <w:sz w:val="22"/>
          <w:szCs w:val="22"/>
        </w:rPr>
      </w:pP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54.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Жалоба на решения и действия (бездействие) многофункционального центра подается учредителю многофункционального центра.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55.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r w:rsidRPr="002B4C0D">
          <w:rPr>
            <w:rFonts w:ascii="Times New Roman" w:hAnsi="Times New Roman" w:cs="Times New Roman"/>
            <w:sz w:val="22"/>
            <w:szCs w:val="22"/>
          </w:rPr>
          <w:t>п</w:t>
        </w:r>
      </w:hyperlink>
      <w:hyperlink w:anchor="sub_1024">
        <w:r w:rsidRPr="002B4C0D">
          <w:rPr>
            <w:rFonts w:ascii="Times New Roman" w:hAnsi="Times New Roman" w:cs="Times New Roman"/>
            <w:sz w:val="22"/>
            <w:szCs w:val="22"/>
          </w:rPr>
          <w:t>ункта</w:t>
        </w:r>
      </w:hyperlink>
      <w:hyperlink w:anchor="sub_1024">
        <w:r w:rsidRPr="002B4C0D">
          <w:rPr>
            <w:rFonts w:ascii="Times New Roman" w:hAnsi="Times New Roman" w:cs="Times New Roman"/>
            <w:sz w:val="22"/>
            <w:szCs w:val="22"/>
          </w:rPr>
          <w:t xml:space="preserve"> </w:t>
        </w:r>
      </w:hyperlink>
      <w:r w:rsidRPr="002B4C0D">
        <w:rPr>
          <w:rFonts w:ascii="Times New Roman" w:hAnsi="Times New Roman" w:cs="Times New Roman"/>
          <w:sz w:val="22"/>
          <w:szCs w:val="22"/>
        </w:rPr>
        <w:t>54</w:t>
      </w:r>
      <w:r w:rsidRPr="002B4C0D">
        <w:rPr>
          <w:rStyle w:val="a5"/>
          <w:rFonts w:ascii="Times New Roman" w:hAnsi="Times New Roman" w:cs="Times New Roman"/>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56.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290">
        <w:r w:rsidRPr="002B4C0D">
          <w:rPr>
            <w:rFonts w:ascii="Times New Roman" w:hAnsi="Times New Roman" w:cs="Times New Roman"/>
            <w:sz w:val="22"/>
            <w:szCs w:val="22"/>
          </w:rPr>
          <w:t>официальном сайте</w:t>
        </w:r>
      </w:hyperlink>
      <w:r w:rsidRPr="002B4C0D">
        <w:rPr>
          <w:rStyle w:val="a5"/>
          <w:rFonts w:ascii="Times New Roman" w:hAnsi="Times New Roman" w:cs="Times New Roman"/>
          <w:sz w:val="22"/>
          <w:szCs w:val="22"/>
        </w:rPr>
        <w:t xml:space="preserve"> Администрации Большеигнатовского муниципального района, в </w:t>
      </w:r>
      <w:hyperlink r:id="rId291">
        <w:r w:rsidRPr="002B4C0D">
          <w:rPr>
            <w:rFonts w:ascii="Times New Roman" w:hAnsi="Times New Roman" w:cs="Times New Roman"/>
            <w:sz w:val="22"/>
            <w:szCs w:val="22"/>
          </w:rPr>
          <w:t>федеральной государственной информационной системе</w:t>
        </w:r>
      </w:hyperlink>
      <w:r w:rsidRPr="002B4C0D">
        <w:rPr>
          <w:rStyle w:val="a5"/>
          <w:rFonts w:ascii="Times New Roman" w:hAnsi="Times New Roman" w:cs="Times New Roman"/>
          <w:sz w:val="22"/>
          <w:szCs w:val="22"/>
        </w:rPr>
        <w:t xml:space="preserve"> "Единый портал государственных и муниципальных услуг".</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Жалоба может быть подана 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многофункциональный центр;</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Администрацию района;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Главе  района (личный прием).</w:t>
      </w:r>
    </w:p>
    <w:p w:rsidR="00B12F3F" w:rsidRPr="002B4C0D" w:rsidRDefault="00B12F3F" w:rsidP="00B12F3F">
      <w:pPr>
        <w:rPr>
          <w:rFonts w:ascii="Times New Roman" w:hAnsi="Times New Roman" w:cs="Times New Roman"/>
          <w:sz w:val="22"/>
          <w:szCs w:val="22"/>
        </w:rPr>
      </w:pPr>
      <w:r w:rsidRPr="002B4C0D">
        <w:rPr>
          <w:rStyle w:val="a5"/>
          <w:rFonts w:ascii="Times New Roman" w:hAnsi="Times New Roman" w:cs="Times New Roman"/>
          <w:sz w:val="22"/>
          <w:szCs w:val="22"/>
        </w:rPr>
        <w:t xml:space="preserve">            Личный прием заявителей Главой Большеигнатовского муниципального района производится еженедельно каждую среду по адресу: 431670,Республика Мордовия, Большеигнатовский район, с. Большое Игнатово, ул. Советская, 40. Время приема: с 08.00 часов до 12.00 часов.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а) оформленная в соответствии с законодательством Российской Федерации доверенность (для физических лиц);</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57.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w:t>
      </w:r>
      <w:hyperlink r:id="rId292">
        <w:r w:rsidRPr="002B4C0D">
          <w:rPr>
            <w:rFonts w:ascii="Times New Roman" w:hAnsi="Times New Roman" w:cs="Times New Roman"/>
            <w:sz w:val="22"/>
            <w:szCs w:val="22"/>
          </w:rPr>
          <w:t>Кодекса</w:t>
        </w:r>
      </w:hyperlink>
      <w:r w:rsidRPr="002B4C0D">
        <w:rPr>
          <w:rStyle w:val="a5"/>
          <w:rFonts w:ascii="Times New Roman" w:hAnsi="Times New Roman" w:cs="Times New Roman"/>
          <w:sz w:val="22"/>
          <w:szCs w:val="22"/>
        </w:rPr>
        <w:t xml:space="preserve"> Российской Федерации об административных правонарушениях;</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w:t>
      </w:r>
      <w:hyperlink r:id="rId293">
        <w:r w:rsidRPr="002B4C0D">
          <w:rPr>
            <w:rFonts w:ascii="Times New Roman" w:hAnsi="Times New Roman" w:cs="Times New Roman"/>
            <w:sz w:val="22"/>
            <w:szCs w:val="22"/>
          </w:rPr>
          <w:t>Федеральный закон</w:t>
        </w:r>
      </w:hyperlink>
      <w:r w:rsidRPr="002B4C0D">
        <w:rPr>
          <w:rStyle w:val="a5"/>
          <w:rFonts w:ascii="Times New Roman" w:hAnsi="Times New Roman" w:cs="Times New Roman"/>
          <w:sz w:val="22"/>
          <w:szCs w:val="22"/>
        </w:rPr>
        <w:t xml:space="preserve"> от 2 мая 2006 г. №59-ФЗ "О порядке рассмотрения обращений граждан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 </w:t>
      </w:r>
      <w:hyperlink r:id="rId294">
        <w:r w:rsidRPr="002B4C0D">
          <w:rPr>
            <w:rFonts w:ascii="Times New Roman" w:hAnsi="Times New Roman" w:cs="Times New Roman"/>
            <w:sz w:val="22"/>
            <w:szCs w:val="22"/>
          </w:rPr>
          <w:t>Федеральный закон</w:t>
        </w:r>
      </w:hyperlink>
      <w:r w:rsidRPr="002B4C0D">
        <w:rPr>
          <w:rStyle w:val="a5"/>
          <w:rFonts w:ascii="Times New Roman" w:hAnsi="Times New Roman" w:cs="Times New Roman"/>
          <w:sz w:val="22"/>
          <w:szCs w:val="22"/>
        </w:rPr>
        <w:t xml:space="preserve"> от 27 июля 2010 г. №210-ФЗ "Об организации предоставления государственных и муниципальных услуг".</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58. Жалоба должна содержать:</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lastRenderedPageBreak/>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59. Жалоба подлежит регистрации в день ее поступления.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По результатам рассмотрения жалобы должностные лица принимают одно из следующих решений:</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Администрации Большеигнатовского муниципального района;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удовлетворении жалобы отказывается.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95">
        <w:r w:rsidRPr="002B4C0D">
          <w:rPr>
            <w:rFonts w:ascii="Times New Roman" w:hAnsi="Times New Roman" w:cs="Times New Roman"/>
            <w:sz w:val="22"/>
            <w:szCs w:val="22"/>
          </w:rPr>
          <w:t>части 2 статьи 6</w:t>
        </w:r>
      </w:hyperlink>
      <w:r w:rsidRPr="002B4C0D">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296">
        <w:r w:rsidRPr="002B4C0D">
          <w:rPr>
            <w:rFonts w:ascii="Times New Roman" w:hAnsi="Times New Roman" w:cs="Times New Roman"/>
            <w:sz w:val="22"/>
            <w:szCs w:val="22"/>
          </w:rPr>
          <w:t>официальном сайте</w:t>
        </w:r>
      </w:hyperlink>
      <w:r w:rsidRPr="002B4C0D">
        <w:rPr>
          <w:rStyle w:val="a5"/>
          <w:rFonts w:ascii="Times New Roman" w:hAnsi="Times New Roman" w:cs="Times New Roman"/>
          <w:sz w:val="22"/>
          <w:szCs w:val="22"/>
        </w:rPr>
        <w:t xml:space="preserve"> администрации района.</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В случае поступления письменной жалобы, содержащей вопрос, ответ на который размещен в соответствии с </w:t>
      </w:r>
      <w:hyperlink r:id="rId297">
        <w:r w:rsidRPr="002B4C0D">
          <w:rPr>
            <w:rFonts w:ascii="Times New Roman" w:hAnsi="Times New Roman" w:cs="Times New Roman"/>
            <w:sz w:val="22"/>
            <w:szCs w:val="22"/>
          </w:rPr>
          <w:t>частью 4 статьи 10</w:t>
        </w:r>
      </w:hyperlink>
      <w:r w:rsidRPr="002B4C0D">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298">
        <w:r w:rsidRPr="002B4C0D">
          <w:rPr>
            <w:rFonts w:ascii="Times New Roman" w:hAnsi="Times New Roman" w:cs="Times New Roman"/>
            <w:sz w:val="22"/>
            <w:szCs w:val="22"/>
          </w:rPr>
          <w:t>официальном сайте</w:t>
        </w:r>
      </w:hyperlink>
      <w:r w:rsidRPr="002B4C0D">
        <w:rPr>
          <w:rStyle w:val="a5"/>
          <w:rFonts w:ascii="Times New Roman" w:hAnsi="Times New Roman" w:cs="Times New Roman"/>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Должностные лица отказывают в удовлетворении жалобы в следующих случаях:</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наличие вступившего в законную силу решения суда, арбитражного суда по жалобе о том же предмете и по тем же основаниям;</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lastRenderedPageBreak/>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 xml:space="preserve">60.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99">
        <w:r w:rsidRPr="002B4C0D">
          <w:rPr>
            <w:rFonts w:ascii="Times New Roman" w:hAnsi="Times New Roman" w:cs="Times New Roman"/>
            <w:sz w:val="22"/>
            <w:szCs w:val="22"/>
          </w:rPr>
          <w:t>статьей 5.63</w:t>
        </w:r>
      </w:hyperlink>
      <w:r w:rsidRPr="002B4C0D">
        <w:rPr>
          <w:rStyle w:val="a5"/>
          <w:rFonts w:ascii="Times New Roman" w:hAnsi="Times New Roman" w:cs="Times New Roman"/>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sz w:val="22"/>
          <w:szCs w:val="22"/>
        </w:rPr>
        <w:t>61.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жалобы могут быть обжалованы в судебном порядке.</w:t>
      </w:r>
    </w:p>
    <w:p w:rsidR="00B12F3F" w:rsidRPr="002B4C0D" w:rsidRDefault="00B12F3F" w:rsidP="00B12F3F">
      <w:pPr>
        <w:ind w:firstLine="720"/>
        <w:rPr>
          <w:rStyle w:val="a5"/>
          <w:rFonts w:ascii="Times New Roman" w:hAnsi="Times New Roman" w:cs="Times New Roman"/>
          <w:sz w:val="22"/>
          <w:szCs w:val="22"/>
        </w:rPr>
      </w:pPr>
    </w:p>
    <w:p w:rsidR="00B12F3F" w:rsidRPr="002B4C0D" w:rsidRDefault="00B12F3F" w:rsidP="00B12F3F">
      <w:pPr>
        <w:jc w:val="right"/>
        <w:rPr>
          <w:rStyle w:val="a6"/>
          <w:rFonts w:ascii="Times New Roman" w:hAnsi="Times New Roman" w:cs="Times New Roman"/>
          <w:b w:val="0"/>
          <w:iCs/>
          <w:sz w:val="22"/>
          <w:szCs w:val="22"/>
        </w:rPr>
      </w:pPr>
      <w:r w:rsidRPr="002B4C0D">
        <w:rPr>
          <w:rStyle w:val="a6"/>
          <w:rFonts w:ascii="Times New Roman" w:hAnsi="Times New Roman" w:cs="Times New Roman"/>
          <w:b w:val="0"/>
          <w:iCs/>
          <w:sz w:val="22"/>
          <w:szCs w:val="22"/>
        </w:rPr>
        <w:t>Приложение №1</w:t>
      </w:r>
    </w:p>
    <w:p w:rsidR="00B12F3F" w:rsidRPr="002B4C0D" w:rsidRDefault="00B12F3F" w:rsidP="00B12F3F">
      <w:pPr>
        <w:ind w:left="4253"/>
        <w:jc w:val="right"/>
        <w:rPr>
          <w:rFonts w:ascii="Times New Roman" w:hAnsi="Times New Roman" w:cs="Times New Roman"/>
          <w:sz w:val="22"/>
          <w:szCs w:val="22"/>
        </w:rPr>
      </w:pPr>
      <w:r w:rsidRPr="002B4C0D">
        <w:rPr>
          <w:rFonts w:ascii="Times New Roman" w:hAnsi="Times New Roman" w:cs="Times New Roman"/>
          <w:color w:val="000000"/>
          <w:sz w:val="22"/>
          <w:szCs w:val="22"/>
          <w:lang w:eastAsia="ar-SA"/>
        </w:rPr>
        <w:t xml:space="preserve">к Административному регламенту </w:t>
      </w:r>
      <w:r w:rsidRPr="002B4C0D">
        <w:rPr>
          <w:rFonts w:ascii="Times New Roman" w:hAnsi="Times New Roman" w:cs="Times New Roman"/>
          <w:sz w:val="22"/>
          <w:szCs w:val="22"/>
        </w:rPr>
        <w:t>предоставления Администрацией Большеигнатовского муниципального района муниципальной услуги «</w:t>
      </w:r>
      <w:r w:rsidRPr="002B4C0D">
        <w:rPr>
          <w:rStyle w:val="a5"/>
          <w:rFonts w:ascii="Times New Roman" w:eastAsia="Times New Roman" w:hAnsi="Times New Roman" w:cs="Times New Roman"/>
          <w:sz w:val="22"/>
          <w:szCs w:val="22"/>
        </w:rPr>
        <w:t>Предоставление жилых помещений по договорам социального найма</w:t>
      </w:r>
      <w:r w:rsidRPr="002B4C0D">
        <w:rPr>
          <w:rFonts w:ascii="Times New Roman" w:hAnsi="Times New Roman" w:cs="Times New Roman"/>
          <w:sz w:val="22"/>
          <w:szCs w:val="22"/>
        </w:rPr>
        <w:t>»</w:t>
      </w:r>
    </w:p>
    <w:p w:rsidR="00B12F3F" w:rsidRPr="002B4C0D" w:rsidRDefault="00B12F3F" w:rsidP="00B12F3F">
      <w:pPr>
        <w:pStyle w:val="1"/>
        <w:spacing w:before="0" w:after="0"/>
        <w:rPr>
          <w:rFonts w:ascii="Times New Roman" w:hAnsi="Times New Roman" w:cs="Times New Roman"/>
          <w:iCs/>
          <w:sz w:val="22"/>
          <w:szCs w:val="22"/>
        </w:rPr>
      </w:pPr>
      <w:r w:rsidRPr="002B4C0D">
        <w:rPr>
          <w:rFonts w:ascii="Times New Roman" w:hAnsi="Times New Roman" w:cs="Times New Roman"/>
          <w:iCs/>
          <w:sz w:val="22"/>
          <w:szCs w:val="22"/>
        </w:rPr>
        <w:t>Справочная информация</w:t>
      </w:r>
      <w:r w:rsidRPr="002B4C0D">
        <w:rPr>
          <w:rFonts w:ascii="Times New Roman" w:hAnsi="Times New Roman" w:cs="Times New Roman"/>
          <w:iCs/>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B12F3F" w:rsidRPr="002B4C0D" w:rsidRDefault="00B12F3F" w:rsidP="00B12F3F">
      <w:pPr>
        <w:ind w:firstLine="720"/>
        <w:rPr>
          <w:rStyle w:val="a5"/>
          <w:rFonts w:ascii="Times New Roman" w:hAnsi="Times New Roman" w:cs="Times New Roman"/>
          <w:iCs/>
          <w:sz w:val="22"/>
          <w:szCs w:val="22"/>
          <w:highlight w:val="yellow"/>
        </w:rPr>
      </w:pPr>
    </w:p>
    <w:tbl>
      <w:tblPr>
        <w:tblW w:w="10220" w:type="dxa"/>
        <w:tblInd w:w="-108" w:type="dxa"/>
        <w:tblLayout w:type="fixed"/>
        <w:tblLook w:val="0000" w:firstRow="0" w:lastRow="0" w:firstColumn="0" w:lastColumn="0" w:noHBand="0" w:noVBand="0"/>
      </w:tblPr>
      <w:tblGrid>
        <w:gridCol w:w="840"/>
        <w:gridCol w:w="840"/>
        <w:gridCol w:w="3072"/>
        <w:gridCol w:w="5468"/>
      </w:tblGrid>
      <w:tr w:rsidR="00B12F3F" w:rsidRPr="002B4C0D" w:rsidTr="003730D0">
        <w:tc>
          <w:tcPr>
            <w:tcW w:w="840" w:type="dxa"/>
          </w:tcPr>
          <w:p w:rsidR="00B12F3F" w:rsidRPr="002B4C0D" w:rsidRDefault="00B12F3F" w:rsidP="003730D0">
            <w:pPr>
              <w:pStyle w:val="a9"/>
              <w:widowControl w:val="0"/>
              <w:jc w:val="center"/>
              <w:rPr>
                <w:rFonts w:ascii="Times New Roman" w:hAnsi="Times New Roman" w:cs="Times New Roman"/>
                <w:iCs/>
                <w:sz w:val="22"/>
                <w:szCs w:val="22"/>
              </w:rPr>
            </w:pPr>
            <w:r w:rsidRPr="002B4C0D">
              <w:rPr>
                <w:rFonts w:ascii="Times New Roman" w:hAnsi="Times New Roman" w:cs="Times New Roman"/>
                <w:iCs/>
                <w:sz w:val="22"/>
                <w:szCs w:val="22"/>
              </w:rPr>
              <w:t>1.</w:t>
            </w:r>
          </w:p>
        </w:tc>
        <w:tc>
          <w:tcPr>
            <w:tcW w:w="9380" w:type="dxa"/>
            <w:gridSpan w:val="3"/>
            <w:tcBorders>
              <w:bottom w:val="single" w:sz="4" w:space="0" w:color="000000"/>
            </w:tcBorders>
          </w:tcPr>
          <w:p w:rsidR="00B12F3F" w:rsidRPr="002B4C0D" w:rsidRDefault="00B12F3F" w:rsidP="003730D0">
            <w:pPr>
              <w:pStyle w:val="a9"/>
              <w:widowControl w:val="0"/>
              <w:jc w:val="center"/>
              <w:rPr>
                <w:rFonts w:ascii="Times New Roman" w:hAnsi="Times New Roman" w:cs="Times New Roman"/>
                <w:iCs/>
                <w:sz w:val="22"/>
                <w:szCs w:val="22"/>
              </w:rPr>
            </w:pPr>
            <w:r w:rsidRPr="002B4C0D">
              <w:rPr>
                <w:rFonts w:ascii="Times New Roman" w:hAnsi="Times New Roman" w:cs="Times New Roman"/>
                <w:iCs/>
                <w:sz w:val="22"/>
                <w:szCs w:val="22"/>
              </w:rPr>
              <w:t xml:space="preserve">Администрация </w:t>
            </w:r>
            <w:r w:rsidRPr="002B4C0D">
              <w:rPr>
                <w:rFonts w:ascii="Times New Roman" w:hAnsi="Times New Roman" w:cs="Times New Roman"/>
                <w:iCs/>
                <w:sz w:val="22"/>
                <w:szCs w:val="22"/>
                <w:lang w:val="en-US"/>
              </w:rPr>
              <w:t>Большеигнатовского</w:t>
            </w:r>
            <w:r w:rsidRPr="002B4C0D">
              <w:rPr>
                <w:rFonts w:ascii="Times New Roman" w:hAnsi="Times New Roman" w:cs="Times New Roman"/>
                <w:iCs/>
                <w:sz w:val="22"/>
                <w:szCs w:val="22"/>
              </w:rPr>
              <w:t xml:space="preserve">  муниципального района</w:t>
            </w:r>
          </w:p>
        </w:tc>
      </w:tr>
      <w:tr w:rsidR="00B12F3F" w:rsidRPr="002B4C0D" w:rsidTr="003730D0">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8540" w:type="dxa"/>
            <w:gridSpan w:val="2"/>
          </w:tcPr>
          <w:p w:rsidR="00B12F3F" w:rsidRPr="002B4C0D" w:rsidRDefault="00B12F3F" w:rsidP="003730D0">
            <w:pPr>
              <w:pStyle w:val="a9"/>
              <w:widowControl w:val="0"/>
              <w:jc w:val="center"/>
              <w:rPr>
                <w:rFonts w:ascii="Times New Roman" w:hAnsi="Times New Roman" w:cs="Times New Roman"/>
                <w:iCs/>
                <w:sz w:val="22"/>
                <w:szCs w:val="22"/>
              </w:rPr>
            </w:pPr>
          </w:p>
        </w:tc>
      </w:tr>
      <w:tr w:rsidR="00B12F3F" w:rsidRPr="002B4C0D" w:rsidTr="003730D0">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840" w:type="dxa"/>
          </w:tcPr>
          <w:p w:rsidR="00B12F3F" w:rsidRPr="002B4C0D" w:rsidRDefault="00B12F3F" w:rsidP="003730D0">
            <w:pPr>
              <w:pStyle w:val="a9"/>
              <w:widowControl w:val="0"/>
              <w:jc w:val="center"/>
              <w:rPr>
                <w:rFonts w:ascii="Times New Roman" w:hAnsi="Times New Roman" w:cs="Times New Roman"/>
                <w:iCs/>
                <w:sz w:val="22"/>
                <w:szCs w:val="22"/>
              </w:rPr>
            </w:pPr>
            <w:r w:rsidRPr="002B4C0D">
              <w:rPr>
                <w:rFonts w:ascii="Times New Roman" w:hAnsi="Times New Roman" w:cs="Times New Roman"/>
                <w:iCs/>
                <w:sz w:val="22"/>
                <w:szCs w:val="22"/>
              </w:rPr>
              <w:t>1.1</w:t>
            </w:r>
          </w:p>
        </w:tc>
        <w:tc>
          <w:tcPr>
            <w:tcW w:w="8540" w:type="dxa"/>
            <w:gridSpan w:val="2"/>
          </w:tcPr>
          <w:p w:rsidR="00B12F3F" w:rsidRPr="002B4C0D" w:rsidRDefault="00B12F3F" w:rsidP="003730D0">
            <w:pPr>
              <w:rPr>
                <w:rFonts w:ascii="Times New Roman" w:hAnsi="Times New Roman" w:cs="Times New Roman"/>
                <w:sz w:val="22"/>
                <w:szCs w:val="22"/>
                <w:lang w:val="en-US"/>
              </w:rPr>
            </w:pPr>
            <w:r w:rsidRPr="002B4C0D">
              <w:rPr>
                <w:rFonts w:ascii="Times New Roman" w:hAnsi="Times New Roman" w:cs="Times New Roman"/>
                <w:iCs/>
                <w:sz w:val="22"/>
                <w:szCs w:val="22"/>
                <w:shd w:val="clear" w:color="auto" w:fill="FFFFFF"/>
              </w:rPr>
              <w:t>Место нахождения органа, предоставляющего муниципальную услугу:</w:t>
            </w:r>
            <w:r w:rsidRPr="002B4C0D">
              <w:rPr>
                <w:rFonts w:ascii="Times New Roman" w:hAnsi="Times New Roman" w:cs="Times New Roman"/>
                <w:sz w:val="22"/>
                <w:szCs w:val="22"/>
                <w:shd w:val="clear" w:color="auto" w:fill="FFFFFF"/>
              </w:rPr>
              <w:t xml:space="preserve"> 431670, Республика Мордовия, </w:t>
            </w:r>
            <w:r w:rsidRPr="002B4C0D">
              <w:rPr>
                <w:rStyle w:val="a5"/>
                <w:rFonts w:ascii="Times New Roman" w:hAnsi="Times New Roman" w:cs="Times New Roman"/>
                <w:sz w:val="22"/>
                <w:szCs w:val="22"/>
              </w:rPr>
              <w:t>Большеигнатовский</w:t>
            </w:r>
            <w:r w:rsidRPr="002B4C0D">
              <w:rPr>
                <w:rFonts w:ascii="Times New Roman" w:hAnsi="Times New Roman" w:cs="Times New Roman"/>
                <w:sz w:val="22"/>
                <w:szCs w:val="22"/>
                <w:shd w:val="clear" w:color="auto" w:fill="FFFFFF"/>
              </w:rPr>
              <w:t xml:space="preserve"> район,  с. Большое Игнатово, ул. </w:t>
            </w:r>
            <w:r w:rsidRPr="002B4C0D">
              <w:rPr>
                <w:rFonts w:ascii="Times New Roman" w:hAnsi="Times New Roman" w:cs="Times New Roman"/>
                <w:sz w:val="22"/>
                <w:szCs w:val="22"/>
                <w:shd w:val="clear" w:color="auto" w:fill="FFFFFF"/>
                <w:lang w:val="en-US"/>
              </w:rPr>
              <w:t>Советская</w:t>
            </w:r>
            <w:r w:rsidRPr="002B4C0D">
              <w:rPr>
                <w:rFonts w:ascii="Times New Roman" w:hAnsi="Times New Roman" w:cs="Times New Roman"/>
                <w:sz w:val="22"/>
                <w:szCs w:val="22"/>
                <w:shd w:val="clear" w:color="auto" w:fill="FFFFFF"/>
              </w:rPr>
              <w:t xml:space="preserve">, </w:t>
            </w:r>
            <w:r w:rsidRPr="002B4C0D">
              <w:rPr>
                <w:rFonts w:ascii="Times New Roman" w:hAnsi="Times New Roman" w:cs="Times New Roman"/>
                <w:sz w:val="22"/>
                <w:szCs w:val="22"/>
                <w:shd w:val="clear" w:color="auto" w:fill="FFFFFF"/>
                <w:lang w:val="en-US"/>
              </w:rPr>
              <w:t>40</w:t>
            </w:r>
          </w:p>
        </w:tc>
      </w:tr>
      <w:tr w:rsidR="00B12F3F" w:rsidRPr="002B4C0D" w:rsidTr="003730D0">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840" w:type="dxa"/>
          </w:tcPr>
          <w:p w:rsidR="00B12F3F" w:rsidRPr="002B4C0D" w:rsidRDefault="00B12F3F" w:rsidP="003730D0">
            <w:pPr>
              <w:pStyle w:val="a9"/>
              <w:widowControl w:val="0"/>
              <w:jc w:val="center"/>
              <w:rPr>
                <w:rFonts w:ascii="Times New Roman" w:hAnsi="Times New Roman" w:cs="Times New Roman"/>
                <w:iCs/>
                <w:sz w:val="22"/>
                <w:szCs w:val="22"/>
              </w:rPr>
            </w:pPr>
            <w:r w:rsidRPr="002B4C0D">
              <w:rPr>
                <w:rFonts w:ascii="Times New Roman" w:hAnsi="Times New Roman" w:cs="Times New Roman"/>
                <w:iCs/>
                <w:sz w:val="22"/>
                <w:szCs w:val="22"/>
              </w:rPr>
              <w:t>1.2.</w:t>
            </w:r>
          </w:p>
        </w:tc>
        <w:tc>
          <w:tcPr>
            <w:tcW w:w="8540" w:type="dxa"/>
            <w:gridSpan w:val="2"/>
            <w:tcBorders>
              <w:top w:val="single" w:sz="4" w:space="0" w:color="000000"/>
              <w:bottom w:val="single" w:sz="4" w:space="0" w:color="000000"/>
            </w:tcBorders>
          </w:tcPr>
          <w:p w:rsidR="00B12F3F" w:rsidRPr="002B4C0D" w:rsidRDefault="00B12F3F" w:rsidP="003730D0">
            <w:pPr>
              <w:pStyle w:val="aa"/>
              <w:widowControl w:val="0"/>
              <w:rPr>
                <w:rFonts w:ascii="Times New Roman" w:hAnsi="Times New Roman" w:cs="Times New Roman"/>
                <w:iCs/>
                <w:sz w:val="22"/>
                <w:szCs w:val="22"/>
              </w:rPr>
            </w:pPr>
            <w:r w:rsidRPr="002B4C0D">
              <w:rPr>
                <w:rFonts w:ascii="Times New Roman" w:hAnsi="Times New Roman" w:cs="Times New Roman"/>
                <w:iCs/>
                <w:sz w:val="22"/>
                <w:szCs w:val="22"/>
              </w:rPr>
              <w:t>График работы органа, предоставляющего муниципальную услугу:</w:t>
            </w:r>
          </w:p>
        </w:tc>
      </w:tr>
      <w:tr w:rsidR="00B12F3F" w:rsidRPr="002B4C0D" w:rsidTr="003730D0">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3072" w:type="dxa"/>
          </w:tcPr>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shd w:val="clear" w:color="auto" w:fill="FFFFFF"/>
              </w:rPr>
              <w:t>Понедельник</w:t>
            </w:r>
            <w:r w:rsidRPr="002B4C0D">
              <w:rPr>
                <w:rFonts w:ascii="Times New Roman" w:hAnsi="Times New Roman" w:cs="Times New Roman"/>
                <w:sz w:val="22"/>
                <w:szCs w:val="22"/>
                <w:shd w:val="clear" w:color="auto" w:fill="FFFFFF"/>
                <w:lang w:val="en-US"/>
              </w:rPr>
              <w:t>- четверг:</w:t>
            </w:r>
          </w:p>
        </w:tc>
        <w:tc>
          <w:tcPr>
            <w:tcW w:w="5468" w:type="dxa"/>
          </w:tcPr>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shd w:val="clear" w:color="auto" w:fill="FFFFFF"/>
              </w:rPr>
              <w:t>08.30-16.</w:t>
            </w:r>
            <w:r w:rsidRPr="002B4C0D">
              <w:rPr>
                <w:rFonts w:ascii="Times New Roman" w:hAnsi="Times New Roman" w:cs="Times New Roman"/>
                <w:sz w:val="22"/>
                <w:szCs w:val="22"/>
                <w:shd w:val="clear" w:color="auto" w:fill="FFFFFF"/>
                <w:lang w:val="en-US"/>
              </w:rPr>
              <w:t>45</w:t>
            </w:r>
            <w:r w:rsidRPr="002B4C0D">
              <w:rPr>
                <w:rFonts w:ascii="Times New Roman" w:hAnsi="Times New Roman" w:cs="Times New Roman"/>
                <w:sz w:val="22"/>
                <w:szCs w:val="22"/>
                <w:shd w:val="clear" w:color="auto" w:fill="FFFFFF"/>
              </w:rPr>
              <w:t xml:space="preserve"> (перерыв 13.00-14.00)</w:t>
            </w:r>
          </w:p>
        </w:tc>
      </w:tr>
      <w:tr w:rsidR="00B12F3F" w:rsidRPr="002B4C0D" w:rsidTr="003730D0">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3072" w:type="dxa"/>
          </w:tcPr>
          <w:p w:rsidR="00B12F3F" w:rsidRPr="002B4C0D" w:rsidRDefault="00B12F3F" w:rsidP="003730D0">
            <w:pPr>
              <w:pStyle w:val="aa"/>
              <w:widowControl w:val="0"/>
              <w:rPr>
                <w:rFonts w:ascii="Times New Roman" w:hAnsi="Times New Roman" w:cs="Times New Roman"/>
                <w:iCs/>
                <w:sz w:val="22"/>
                <w:szCs w:val="22"/>
              </w:rPr>
            </w:pPr>
            <w:r w:rsidRPr="002B4C0D">
              <w:rPr>
                <w:rFonts w:ascii="Times New Roman" w:hAnsi="Times New Roman" w:cs="Times New Roman"/>
                <w:iCs/>
                <w:sz w:val="22"/>
                <w:szCs w:val="22"/>
              </w:rPr>
              <w:t>Пятница:</w:t>
            </w:r>
          </w:p>
        </w:tc>
        <w:tc>
          <w:tcPr>
            <w:tcW w:w="5468" w:type="dxa"/>
            <w:tcBorders>
              <w:top w:val="single" w:sz="4" w:space="0" w:color="000000"/>
            </w:tcBorders>
          </w:tcPr>
          <w:p w:rsidR="00B12F3F" w:rsidRPr="002B4C0D" w:rsidRDefault="00B12F3F" w:rsidP="003730D0">
            <w:pPr>
              <w:pStyle w:val="aa"/>
              <w:widowControl w:val="0"/>
              <w:rPr>
                <w:rFonts w:ascii="Times New Roman" w:hAnsi="Times New Roman" w:cs="Times New Roman"/>
                <w:iCs/>
                <w:sz w:val="22"/>
                <w:szCs w:val="22"/>
              </w:rPr>
            </w:pPr>
            <w:r w:rsidRPr="002B4C0D">
              <w:rPr>
                <w:rFonts w:ascii="Times New Roman" w:hAnsi="Times New Roman" w:cs="Times New Roman"/>
                <w:iCs/>
                <w:sz w:val="22"/>
                <w:szCs w:val="22"/>
              </w:rPr>
              <w:t>08.30-16.</w:t>
            </w:r>
            <w:r w:rsidRPr="002B4C0D">
              <w:rPr>
                <w:rFonts w:ascii="Times New Roman" w:hAnsi="Times New Roman" w:cs="Times New Roman"/>
                <w:iCs/>
                <w:sz w:val="22"/>
                <w:szCs w:val="22"/>
                <w:lang w:val="en-US"/>
              </w:rPr>
              <w:t>30</w:t>
            </w:r>
            <w:r w:rsidRPr="002B4C0D">
              <w:rPr>
                <w:rFonts w:ascii="Times New Roman" w:hAnsi="Times New Roman" w:cs="Times New Roman"/>
                <w:iCs/>
                <w:sz w:val="22"/>
                <w:szCs w:val="22"/>
              </w:rPr>
              <w:t xml:space="preserve"> (перерыв 12.00-13.00)</w:t>
            </w:r>
          </w:p>
        </w:tc>
      </w:tr>
      <w:tr w:rsidR="00B12F3F" w:rsidRPr="002B4C0D" w:rsidTr="003730D0">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3072" w:type="dxa"/>
          </w:tcPr>
          <w:p w:rsidR="00B12F3F" w:rsidRPr="002B4C0D" w:rsidRDefault="00B12F3F" w:rsidP="003730D0">
            <w:pPr>
              <w:pStyle w:val="aa"/>
              <w:widowControl w:val="0"/>
              <w:rPr>
                <w:rFonts w:ascii="Times New Roman" w:hAnsi="Times New Roman" w:cs="Times New Roman"/>
                <w:iCs/>
                <w:sz w:val="22"/>
                <w:szCs w:val="22"/>
              </w:rPr>
            </w:pPr>
            <w:r w:rsidRPr="002B4C0D">
              <w:rPr>
                <w:rFonts w:ascii="Times New Roman" w:hAnsi="Times New Roman" w:cs="Times New Roman"/>
                <w:iCs/>
                <w:sz w:val="22"/>
                <w:szCs w:val="22"/>
              </w:rPr>
              <w:t>Суббота</w:t>
            </w:r>
            <w:r w:rsidRPr="002B4C0D">
              <w:rPr>
                <w:rFonts w:ascii="Times New Roman" w:hAnsi="Times New Roman" w:cs="Times New Roman"/>
                <w:iCs/>
                <w:sz w:val="22"/>
                <w:szCs w:val="22"/>
                <w:lang w:val="en-US"/>
              </w:rPr>
              <w:t>,</w:t>
            </w:r>
            <w:r w:rsidRPr="002B4C0D">
              <w:rPr>
                <w:rFonts w:ascii="Times New Roman" w:hAnsi="Times New Roman" w:cs="Times New Roman"/>
                <w:iCs/>
                <w:sz w:val="22"/>
                <w:szCs w:val="22"/>
              </w:rPr>
              <w:t xml:space="preserve"> </w:t>
            </w:r>
            <w:r w:rsidRPr="002B4C0D">
              <w:rPr>
                <w:rFonts w:ascii="Times New Roman" w:hAnsi="Times New Roman" w:cs="Times New Roman"/>
                <w:iCs/>
                <w:sz w:val="22"/>
                <w:szCs w:val="22"/>
                <w:lang w:val="en-US"/>
              </w:rPr>
              <w:t>в</w:t>
            </w:r>
            <w:r w:rsidRPr="002B4C0D">
              <w:rPr>
                <w:rFonts w:ascii="Times New Roman" w:hAnsi="Times New Roman" w:cs="Times New Roman"/>
                <w:iCs/>
                <w:sz w:val="22"/>
                <w:szCs w:val="22"/>
              </w:rPr>
              <w:t>оскресенье:</w:t>
            </w:r>
          </w:p>
        </w:tc>
        <w:tc>
          <w:tcPr>
            <w:tcW w:w="5468" w:type="dxa"/>
            <w:tcBorders>
              <w:top w:val="single" w:sz="4" w:space="0" w:color="000000"/>
            </w:tcBorders>
          </w:tcPr>
          <w:p w:rsidR="00B12F3F" w:rsidRPr="002B4C0D" w:rsidRDefault="00B12F3F" w:rsidP="003730D0">
            <w:pPr>
              <w:pStyle w:val="aa"/>
              <w:widowControl w:val="0"/>
              <w:rPr>
                <w:rFonts w:ascii="Times New Roman" w:hAnsi="Times New Roman" w:cs="Times New Roman"/>
                <w:iCs/>
                <w:sz w:val="22"/>
                <w:szCs w:val="22"/>
              </w:rPr>
            </w:pPr>
            <w:r w:rsidRPr="002B4C0D">
              <w:rPr>
                <w:rFonts w:ascii="Times New Roman" w:hAnsi="Times New Roman" w:cs="Times New Roman"/>
                <w:iCs/>
                <w:sz w:val="22"/>
                <w:szCs w:val="22"/>
              </w:rPr>
              <w:t>выходной</w:t>
            </w:r>
          </w:p>
        </w:tc>
      </w:tr>
      <w:tr w:rsidR="00B12F3F" w:rsidRPr="002B4C0D" w:rsidTr="003730D0">
        <w:trPr>
          <w:trHeight w:val="625"/>
        </w:trPr>
        <w:tc>
          <w:tcPr>
            <w:tcW w:w="840" w:type="dxa"/>
            <w:vMerge w:val="restart"/>
          </w:tcPr>
          <w:p w:rsidR="00B12F3F" w:rsidRPr="002B4C0D" w:rsidRDefault="00B12F3F" w:rsidP="003730D0">
            <w:pPr>
              <w:pStyle w:val="a9"/>
              <w:widowControl w:val="0"/>
              <w:rPr>
                <w:rFonts w:ascii="Times New Roman" w:hAnsi="Times New Roman" w:cs="Times New Roman"/>
                <w:iCs/>
                <w:sz w:val="22"/>
                <w:szCs w:val="22"/>
              </w:rPr>
            </w:pPr>
          </w:p>
        </w:tc>
        <w:tc>
          <w:tcPr>
            <w:tcW w:w="840" w:type="dxa"/>
          </w:tcPr>
          <w:p w:rsidR="00B12F3F" w:rsidRPr="002B4C0D" w:rsidRDefault="00B12F3F" w:rsidP="003730D0">
            <w:pPr>
              <w:pStyle w:val="a9"/>
              <w:widowControl w:val="0"/>
              <w:jc w:val="center"/>
              <w:rPr>
                <w:rFonts w:ascii="Times New Roman" w:hAnsi="Times New Roman" w:cs="Times New Roman"/>
                <w:iCs/>
                <w:sz w:val="22"/>
                <w:szCs w:val="22"/>
              </w:rPr>
            </w:pPr>
            <w:r w:rsidRPr="002B4C0D">
              <w:rPr>
                <w:rFonts w:ascii="Times New Roman" w:hAnsi="Times New Roman" w:cs="Times New Roman"/>
                <w:iCs/>
                <w:sz w:val="22"/>
                <w:szCs w:val="22"/>
              </w:rPr>
              <w:t>1.3.</w:t>
            </w:r>
          </w:p>
        </w:tc>
        <w:tc>
          <w:tcPr>
            <w:tcW w:w="8540" w:type="dxa"/>
            <w:gridSpan w:val="2"/>
          </w:tcPr>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rPr>
              <w:t>График приема заявителей:</w:t>
            </w:r>
          </w:p>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rPr>
              <w:t>Ежедневно: понедельник - пяница: с 08.30 до 16.30</w:t>
            </w:r>
          </w:p>
          <w:p w:rsidR="00B12F3F" w:rsidRPr="002B4C0D" w:rsidRDefault="00B12F3F" w:rsidP="003730D0">
            <w:pPr>
              <w:pStyle w:val="aa"/>
              <w:widowControl w:val="0"/>
              <w:rPr>
                <w:rFonts w:ascii="Times New Roman" w:hAnsi="Times New Roman" w:cs="Times New Roman"/>
                <w:iCs/>
                <w:sz w:val="22"/>
                <w:szCs w:val="22"/>
              </w:rPr>
            </w:pPr>
          </w:p>
        </w:tc>
      </w:tr>
      <w:tr w:rsidR="00B12F3F" w:rsidRPr="002B4C0D" w:rsidTr="003730D0">
        <w:tc>
          <w:tcPr>
            <w:tcW w:w="840" w:type="dxa"/>
            <w:vMerge/>
          </w:tcPr>
          <w:p w:rsidR="00B12F3F" w:rsidRPr="002B4C0D" w:rsidRDefault="00B12F3F" w:rsidP="003730D0">
            <w:pPr>
              <w:widowControl w:val="0"/>
              <w:rPr>
                <w:rFonts w:ascii="Times New Roman" w:hAnsi="Times New Roman" w:cs="Times New Roman"/>
                <w:sz w:val="22"/>
                <w:szCs w:val="22"/>
              </w:rPr>
            </w:pPr>
          </w:p>
        </w:tc>
        <w:tc>
          <w:tcPr>
            <w:tcW w:w="840" w:type="dxa"/>
          </w:tcPr>
          <w:p w:rsidR="00B12F3F" w:rsidRPr="002B4C0D" w:rsidRDefault="00B12F3F" w:rsidP="003730D0">
            <w:pPr>
              <w:pStyle w:val="a9"/>
              <w:widowControl w:val="0"/>
              <w:jc w:val="center"/>
              <w:rPr>
                <w:rFonts w:ascii="Times New Roman" w:hAnsi="Times New Roman" w:cs="Times New Roman"/>
                <w:iCs/>
                <w:sz w:val="22"/>
                <w:szCs w:val="22"/>
              </w:rPr>
            </w:pPr>
            <w:r w:rsidRPr="002B4C0D">
              <w:rPr>
                <w:rFonts w:ascii="Times New Roman" w:hAnsi="Times New Roman" w:cs="Times New Roman"/>
                <w:iCs/>
                <w:sz w:val="22"/>
                <w:szCs w:val="22"/>
              </w:rPr>
              <w:t>1.4.</w:t>
            </w:r>
          </w:p>
        </w:tc>
        <w:tc>
          <w:tcPr>
            <w:tcW w:w="8540" w:type="dxa"/>
            <w:gridSpan w:val="2"/>
          </w:tcPr>
          <w:p w:rsidR="00B12F3F" w:rsidRPr="002B4C0D" w:rsidRDefault="00B12F3F" w:rsidP="003730D0">
            <w:pPr>
              <w:pStyle w:val="aa"/>
              <w:widowControl w:val="0"/>
              <w:rPr>
                <w:rFonts w:ascii="Times New Roman" w:hAnsi="Times New Roman" w:cs="Times New Roman"/>
                <w:iCs/>
                <w:sz w:val="22"/>
                <w:szCs w:val="22"/>
              </w:rPr>
            </w:pPr>
            <w:r w:rsidRPr="002B4C0D">
              <w:rPr>
                <w:rFonts w:ascii="Times New Roman" w:hAnsi="Times New Roman" w:cs="Times New Roman"/>
                <w:iCs/>
                <w:sz w:val="22"/>
                <w:szCs w:val="22"/>
              </w:rPr>
              <w:t xml:space="preserve">Контактный телефон органа, предоставляющего муниципальную услугу: </w:t>
            </w:r>
            <w:r w:rsidRPr="002B4C0D">
              <w:rPr>
                <w:rFonts w:ascii="Times New Roman" w:hAnsi="Times New Roman" w:cs="Times New Roman"/>
                <w:sz w:val="22"/>
                <w:szCs w:val="22"/>
              </w:rPr>
              <w:t>(83442) 2-13-34</w:t>
            </w:r>
          </w:p>
        </w:tc>
      </w:tr>
      <w:tr w:rsidR="00B12F3F" w:rsidRPr="002B4C0D" w:rsidTr="003730D0">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840" w:type="dxa"/>
          </w:tcPr>
          <w:p w:rsidR="00B12F3F" w:rsidRPr="002B4C0D" w:rsidRDefault="00B12F3F" w:rsidP="003730D0">
            <w:pPr>
              <w:pStyle w:val="a9"/>
              <w:widowControl w:val="0"/>
              <w:jc w:val="center"/>
              <w:rPr>
                <w:rFonts w:ascii="Times New Roman" w:hAnsi="Times New Roman" w:cs="Times New Roman"/>
                <w:iCs/>
                <w:sz w:val="22"/>
                <w:szCs w:val="22"/>
              </w:rPr>
            </w:pPr>
            <w:r w:rsidRPr="002B4C0D">
              <w:rPr>
                <w:rFonts w:ascii="Times New Roman" w:hAnsi="Times New Roman" w:cs="Times New Roman"/>
                <w:iCs/>
                <w:sz w:val="22"/>
                <w:szCs w:val="22"/>
              </w:rPr>
              <w:t>1.5.</w:t>
            </w:r>
          </w:p>
        </w:tc>
        <w:tc>
          <w:tcPr>
            <w:tcW w:w="8540" w:type="dxa"/>
            <w:gridSpan w:val="2"/>
            <w:tcBorders>
              <w:top w:val="single" w:sz="4" w:space="0" w:color="000000"/>
            </w:tcBorders>
          </w:tcPr>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shd w:val="clear" w:color="auto" w:fill="FFFFFF"/>
              </w:rPr>
              <w:t xml:space="preserve">Официальный сайт администрации </w:t>
            </w:r>
            <w:r w:rsidRPr="002B4C0D">
              <w:rPr>
                <w:rStyle w:val="a5"/>
                <w:rFonts w:ascii="Times New Roman" w:hAnsi="Times New Roman" w:cs="Times New Roman"/>
                <w:sz w:val="22"/>
                <w:szCs w:val="22"/>
              </w:rPr>
              <w:t>Большеигнатовского</w:t>
            </w:r>
            <w:r w:rsidRPr="002B4C0D">
              <w:rPr>
                <w:rFonts w:ascii="Times New Roman" w:hAnsi="Times New Roman" w:cs="Times New Roman"/>
                <w:sz w:val="22"/>
                <w:szCs w:val="22"/>
                <w:shd w:val="clear" w:color="auto" w:fill="FFFFFF"/>
              </w:rPr>
              <w:t xml:space="preserve"> муниципального района, расположен в информационно-телекоммуникационной сети Интернет по адресу: </w:t>
            </w:r>
            <w:r w:rsidRPr="002B4C0D">
              <w:rPr>
                <w:rFonts w:ascii="Times New Roman" w:eastAsia="SimSun" w:hAnsi="Times New Roman" w:cs="Times New Roman"/>
                <w:color w:val="000000"/>
                <w:kern w:val="1"/>
                <w:sz w:val="22"/>
                <w:szCs w:val="22"/>
              </w:rPr>
              <w:t>https://bignatovo.gosuslugi.ru</w:t>
            </w:r>
          </w:p>
        </w:tc>
      </w:tr>
      <w:tr w:rsidR="00B12F3F" w:rsidRPr="002B4C0D" w:rsidTr="003730D0">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840" w:type="dxa"/>
          </w:tcPr>
          <w:p w:rsidR="00B12F3F" w:rsidRPr="002B4C0D" w:rsidRDefault="00B12F3F" w:rsidP="003730D0">
            <w:pPr>
              <w:pStyle w:val="a9"/>
              <w:widowControl w:val="0"/>
              <w:jc w:val="center"/>
              <w:rPr>
                <w:rFonts w:ascii="Times New Roman" w:hAnsi="Times New Roman" w:cs="Times New Roman"/>
                <w:iCs/>
                <w:sz w:val="22"/>
                <w:szCs w:val="22"/>
              </w:rPr>
            </w:pPr>
            <w:r w:rsidRPr="002B4C0D">
              <w:rPr>
                <w:rFonts w:ascii="Times New Roman" w:hAnsi="Times New Roman" w:cs="Times New Roman"/>
                <w:iCs/>
                <w:sz w:val="22"/>
                <w:szCs w:val="22"/>
              </w:rPr>
              <w:t>1.6.</w:t>
            </w:r>
          </w:p>
        </w:tc>
        <w:tc>
          <w:tcPr>
            <w:tcW w:w="8540" w:type="dxa"/>
            <w:gridSpan w:val="2"/>
            <w:tcBorders>
              <w:top w:val="single" w:sz="4" w:space="0" w:color="000000"/>
            </w:tcBorders>
          </w:tcPr>
          <w:p w:rsidR="00B12F3F" w:rsidRPr="002B4C0D" w:rsidRDefault="00B12F3F" w:rsidP="003730D0">
            <w:pPr>
              <w:rPr>
                <w:rFonts w:ascii="Times New Roman" w:hAnsi="Times New Roman" w:cs="Times New Roman"/>
                <w:sz w:val="22"/>
                <w:szCs w:val="22"/>
              </w:rPr>
            </w:pPr>
            <w:r w:rsidRPr="002B4C0D">
              <w:rPr>
                <w:rStyle w:val="a7"/>
                <w:rFonts w:ascii="Times New Roman" w:hAnsi="Times New Roman" w:cs="Times New Roman"/>
                <w:b/>
                <w:color w:val="000000"/>
                <w:sz w:val="22"/>
                <w:szCs w:val="22"/>
              </w:rPr>
              <w:t xml:space="preserve">Адрес электронной почты администрации </w:t>
            </w:r>
            <w:r w:rsidRPr="002B4C0D">
              <w:rPr>
                <w:rStyle w:val="a5"/>
                <w:rFonts w:ascii="Times New Roman" w:hAnsi="Times New Roman" w:cs="Times New Roman"/>
                <w:sz w:val="22"/>
                <w:szCs w:val="22"/>
              </w:rPr>
              <w:t>Большеигнатовского</w:t>
            </w:r>
            <w:r w:rsidRPr="002B4C0D">
              <w:rPr>
                <w:rFonts w:ascii="Times New Roman" w:hAnsi="Times New Roman" w:cs="Times New Roman"/>
                <w:iCs/>
                <w:sz w:val="22"/>
                <w:szCs w:val="22"/>
                <w:shd w:val="clear" w:color="auto" w:fill="FFFFFF"/>
              </w:rPr>
              <w:t xml:space="preserve"> </w:t>
            </w:r>
            <w:r w:rsidRPr="002B4C0D">
              <w:rPr>
                <w:rStyle w:val="a7"/>
                <w:rFonts w:ascii="Times New Roman" w:hAnsi="Times New Roman" w:cs="Times New Roman"/>
                <w:b/>
                <w:color w:val="000000"/>
                <w:sz w:val="22"/>
                <w:szCs w:val="22"/>
              </w:rPr>
              <w:t>муниципального района:</w:t>
            </w:r>
            <w:r w:rsidRPr="002B4C0D">
              <w:rPr>
                <w:rStyle w:val="a7"/>
                <w:rFonts w:ascii="Times New Roman" w:hAnsi="Times New Roman" w:cs="Times New Roman"/>
                <w:color w:val="000000"/>
                <w:sz w:val="22"/>
                <w:szCs w:val="22"/>
              </w:rPr>
              <w:t xml:space="preserve"> </w:t>
            </w:r>
            <w:r w:rsidRPr="002B4C0D">
              <w:rPr>
                <w:rFonts w:ascii="Times New Roman" w:hAnsi="Times New Roman" w:cs="Times New Roman"/>
                <w:sz w:val="22"/>
                <w:szCs w:val="22"/>
              </w:rPr>
              <w:t>adm_bignsp@bignatovo.e-mordovia.ru</w:t>
            </w:r>
          </w:p>
        </w:tc>
      </w:tr>
      <w:tr w:rsidR="00B12F3F" w:rsidRPr="002B4C0D" w:rsidTr="003730D0">
        <w:tc>
          <w:tcPr>
            <w:tcW w:w="840" w:type="dxa"/>
          </w:tcPr>
          <w:p w:rsidR="00B12F3F" w:rsidRPr="002B4C0D" w:rsidRDefault="00B12F3F" w:rsidP="003730D0">
            <w:pPr>
              <w:pStyle w:val="a9"/>
              <w:widowControl w:val="0"/>
              <w:jc w:val="center"/>
              <w:rPr>
                <w:rFonts w:ascii="Times New Roman" w:hAnsi="Times New Roman" w:cs="Times New Roman"/>
                <w:iCs/>
                <w:sz w:val="22"/>
                <w:szCs w:val="22"/>
              </w:rPr>
            </w:pPr>
            <w:r w:rsidRPr="002B4C0D">
              <w:rPr>
                <w:rFonts w:ascii="Times New Roman" w:hAnsi="Times New Roman" w:cs="Times New Roman"/>
                <w:iCs/>
                <w:sz w:val="22"/>
                <w:szCs w:val="22"/>
              </w:rPr>
              <w:t>2.</w:t>
            </w:r>
          </w:p>
        </w:tc>
        <w:tc>
          <w:tcPr>
            <w:tcW w:w="9380" w:type="dxa"/>
            <w:gridSpan w:val="3"/>
          </w:tcPr>
          <w:p w:rsidR="00B12F3F" w:rsidRPr="002B4C0D" w:rsidRDefault="00B12F3F" w:rsidP="003730D0">
            <w:pPr>
              <w:jc w:val="center"/>
              <w:rPr>
                <w:rFonts w:ascii="Times New Roman" w:hAnsi="Times New Roman" w:cs="Times New Roman"/>
                <w:iCs/>
                <w:sz w:val="22"/>
                <w:szCs w:val="22"/>
              </w:rPr>
            </w:pPr>
            <w:r w:rsidRPr="002B4C0D">
              <w:rPr>
                <w:rStyle w:val="a7"/>
                <w:rFonts w:ascii="Times New Roman" w:hAnsi="Times New Roman" w:cs="Times New Roman"/>
                <w:b/>
                <w:color w:val="000000"/>
                <w:sz w:val="22"/>
                <w:szCs w:val="22"/>
              </w:rPr>
              <w:t>Филиал по Большеигнатовскому муниципальному району ГАУ РМ "Многофункциональный центр предоставления государственных и муниципальных услуг»  (далее - МФЦ)</w:t>
            </w:r>
          </w:p>
        </w:tc>
      </w:tr>
      <w:tr w:rsidR="00B12F3F" w:rsidRPr="002B4C0D" w:rsidTr="003730D0">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840" w:type="dxa"/>
          </w:tcPr>
          <w:p w:rsidR="00B12F3F" w:rsidRPr="002B4C0D" w:rsidRDefault="00B12F3F" w:rsidP="003730D0">
            <w:pPr>
              <w:pStyle w:val="a9"/>
              <w:widowControl w:val="0"/>
              <w:jc w:val="center"/>
              <w:rPr>
                <w:rFonts w:ascii="Times New Roman" w:hAnsi="Times New Roman" w:cs="Times New Roman"/>
                <w:iCs/>
                <w:sz w:val="22"/>
                <w:szCs w:val="22"/>
              </w:rPr>
            </w:pPr>
            <w:r w:rsidRPr="002B4C0D">
              <w:rPr>
                <w:rFonts w:ascii="Times New Roman" w:hAnsi="Times New Roman" w:cs="Times New Roman"/>
                <w:iCs/>
                <w:sz w:val="22"/>
                <w:szCs w:val="22"/>
              </w:rPr>
              <w:t>2.1.</w:t>
            </w:r>
          </w:p>
        </w:tc>
        <w:tc>
          <w:tcPr>
            <w:tcW w:w="8540" w:type="dxa"/>
            <w:gridSpan w:val="2"/>
          </w:tcPr>
          <w:p w:rsidR="00B12F3F" w:rsidRPr="002B4C0D" w:rsidRDefault="00B12F3F" w:rsidP="003730D0">
            <w:pPr>
              <w:rPr>
                <w:rFonts w:ascii="Times New Roman" w:hAnsi="Times New Roman" w:cs="Times New Roman"/>
                <w:sz w:val="22"/>
                <w:szCs w:val="22"/>
                <w:shd w:val="clear" w:color="auto" w:fill="FFFFFF"/>
              </w:rPr>
            </w:pPr>
            <w:r w:rsidRPr="002B4C0D">
              <w:rPr>
                <w:rFonts w:ascii="Times New Roman" w:hAnsi="Times New Roman" w:cs="Times New Roman"/>
                <w:sz w:val="22"/>
                <w:szCs w:val="22"/>
                <w:shd w:val="clear" w:color="auto" w:fill="FFFFFF"/>
              </w:rPr>
              <w:t xml:space="preserve">Место нахождения: </w:t>
            </w:r>
          </w:p>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shd w:val="clear" w:color="auto" w:fill="FFFFFF"/>
              </w:rPr>
              <w:t>431670, Республика Мордовия, Большеигнатовский район, с. Большое Игнатово, ул. Советская, д.</w:t>
            </w:r>
            <w:r w:rsidRPr="002B4C0D">
              <w:rPr>
                <w:rFonts w:ascii="Times New Roman" w:hAnsi="Times New Roman" w:cs="Times New Roman"/>
                <w:sz w:val="22"/>
                <w:szCs w:val="22"/>
                <w:shd w:val="clear" w:color="auto" w:fill="FFFFFF"/>
                <w:lang w:val="en-US"/>
              </w:rPr>
              <w:t xml:space="preserve">32 </w:t>
            </w:r>
            <w:r w:rsidRPr="002B4C0D">
              <w:rPr>
                <w:rFonts w:ascii="Times New Roman" w:hAnsi="Times New Roman" w:cs="Times New Roman"/>
                <w:sz w:val="22"/>
                <w:szCs w:val="22"/>
                <w:shd w:val="clear" w:color="auto" w:fill="FFFFFF"/>
              </w:rPr>
              <w:t xml:space="preserve"> </w:t>
            </w:r>
          </w:p>
          <w:p w:rsidR="00B12F3F" w:rsidRPr="002B4C0D" w:rsidRDefault="00B12F3F" w:rsidP="003730D0">
            <w:pPr>
              <w:rPr>
                <w:rFonts w:ascii="Times New Roman" w:hAnsi="Times New Roman" w:cs="Times New Roman"/>
                <w:sz w:val="22"/>
                <w:szCs w:val="22"/>
              </w:rPr>
            </w:pPr>
          </w:p>
        </w:tc>
      </w:tr>
      <w:tr w:rsidR="00B12F3F" w:rsidRPr="002B4C0D" w:rsidTr="003730D0">
        <w:tc>
          <w:tcPr>
            <w:tcW w:w="840" w:type="dxa"/>
          </w:tcPr>
          <w:p w:rsidR="00B12F3F" w:rsidRPr="002B4C0D" w:rsidRDefault="00B12F3F" w:rsidP="003730D0">
            <w:pPr>
              <w:pStyle w:val="a9"/>
              <w:widowControl w:val="0"/>
              <w:rPr>
                <w:rFonts w:ascii="Times New Roman" w:hAnsi="Times New Roman" w:cs="Times New Roman"/>
                <w:iCs/>
                <w:sz w:val="22"/>
                <w:szCs w:val="22"/>
              </w:rPr>
            </w:pPr>
          </w:p>
        </w:tc>
        <w:tc>
          <w:tcPr>
            <w:tcW w:w="840" w:type="dxa"/>
          </w:tcPr>
          <w:p w:rsidR="00B12F3F" w:rsidRPr="002B4C0D" w:rsidRDefault="00B12F3F" w:rsidP="003730D0">
            <w:pPr>
              <w:pStyle w:val="a9"/>
              <w:widowControl w:val="0"/>
              <w:jc w:val="center"/>
              <w:rPr>
                <w:rFonts w:ascii="Times New Roman" w:hAnsi="Times New Roman" w:cs="Times New Roman"/>
                <w:iCs/>
                <w:sz w:val="22"/>
                <w:szCs w:val="22"/>
              </w:rPr>
            </w:pPr>
            <w:r w:rsidRPr="002B4C0D">
              <w:rPr>
                <w:rFonts w:ascii="Times New Roman" w:hAnsi="Times New Roman" w:cs="Times New Roman"/>
                <w:iCs/>
                <w:sz w:val="22"/>
                <w:szCs w:val="22"/>
              </w:rPr>
              <w:t>2.2.</w:t>
            </w:r>
          </w:p>
        </w:tc>
        <w:tc>
          <w:tcPr>
            <w:tcW w:w="8540" w:type="dxa"/>
            <w:gridSpan w:val="2"/>
            <w:tcBorders>
              <w:top w:val="single" w:sz="4" w:space="0" w:color="000000"/>
            </w:tcBorders>
          </w:tcPr>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rPr>
              <w:t>график работы: понедельник - пятница - с 08.30 до 17.30 без перерыва на обед;</w:t>
            </w:r>
          </w:p>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rPr>
              <w:t>телефон: 8 (83442) 2-10-39</w:t>
            </w:r>
          </w:p>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rPr>
              <w:t xml:space="preserve">адрес электронной почты: bignmfc@bignatovo.e ; </w:t>
            </w:r>
          </w:p>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rPr>
              <w:t>Портал сети МФЦ Большеигнатовского района, расположен в информационно - телекоммуникационной сети Интернет: https://bignatovo.gosuslugi.ru/deyatelnost/mfts/</w:t>
            </w:r>
          </w:p>
        </w:tc>
      </w:tr>
      <w:tr w:rsidR="00B12F3F" w:rsidRPr="002B4C0D" w:rsidTr="003730D0">
        <w:trPr>
          <w:trHeight w:val="2747"/>
        </w:trPr>
        <w:tc>
          <w:tcPr>
            <w:tcW w:w="840" w:type="dxa"/>
          </w:tcPr>
          <w:p w:rsidR="00B12F3F" w:rsidRPr="002B4C0D" w:rsidRDefault="00B12F3F" w:rsidP="003730D0">
            <w:pPr>
              <w:pStyle w:val="a9"/>
              <w:widowControl w:val="0"/>
              <w:rPr>
                <w:rFonts w:ascii="Times New Roman" w:hAnsi="Times New Roman" w:cs="Times New Roman"/>
                <w:iCs/>
                <w:sz w:val="22"/>
                <w:szCs w:val="22"/>
                <w:lang w:val="en-US"/>
              </w:rPr>
            </w:pPr>
            <w:r w:rsidRPr="002B4C0D">
              <w:rPr>
                <w:rFonts w:ascii="Times New Roman" w:hAnsi="Times New Roman" w:cs="Times New Roman"/>
                <w:iCs/>
                <w:sz w:val="22"/>
                <w:szCs w:val="22"/>
                <w:lang w:val="en-US"/>
              </w:rPr>
              <w:t>3</w:t>
            </w:r>
          </w:p>
        </w:tc>
        <w:tc>
          <w:tcPr>
            <w:tcW w:w="840" w:type="dxa"/>
          </w:tcPr>
          <w:p w:rsidR="00B12F3F" w:rsidRPr="002B4C0D" w:rsidRDefault="00B12F3F" w:rsidP="003730D0">
            <w:pPr>
              <w:pStyle w:val="a9"/>
              <w:widowControl w:val="0"/>
              <w:jc w:val="center"/>
              <w:rPr>
                <w:rFonts w:ascii="Times New Roman" w:hAnsi="Times New Roman" w:cs="Times New Roman"/>
                <w:iCs/>
                <w:sz w:val="22"/>
                <w:szCs w:val="22"/>
              </w:rPr>
            </w:pPr>
          </w:p>
          <w:p w:rsidR="00B12F3F" w:rsidRPr="002B4C0D" w:rsidRDefault="00B12F3F" w:rsidP="003730D0">
            <w:pPr>
              <w:jc w:val="center"/>
              <w:rPr>
                <w:rFonts w:ascii="Times New Roman" w:hAnsi="Times New Roman" w:cs="Times New Roman"/>
                <w:sz w:val="22"/>
                <w:szCs w:val="22"/>
              </w:rPr>
            </w:pPr>
          </w:p>
          <w:p w:rsidR="00B12F3F" w:rsidRPr="002B4C0D" w:rsidRDefault="00B12F3F" w:rsidP="003730D0">
            <w:pPr>
              <w:jc w:val="center"/>
              <w:rPr>
                <w:rFonts w:ascii="Times New Roman" w:hAnsi="Times New Roman" w:cs="Times New Roman"/>
                <w:sz w:val="22"/>
                <w:szCs w:val="22"/>
              </w:rPr>
            </w:pPr>
          </w:p>
          <w:p w:rsidR="00B12F3F" w:rsidRPr="002B4C0D" w:rsidRDefault="00B12F3F" w:rsidP="003730D0">
            <w:pPr>
              <w:jc w:val="center"/>
              <w:rPr>
                <w:rFonts w:ascii="Times New Roman" w:hAnsi="Times New Roman" w:cs="Times New Roman"/>
                <w:sz w:val="22"/>
                <w:szCs w:val="22"/>
              </w:rPr>
            </w:pPr>
          </w:p>
          <w:p w:rsidR="00B12F3F" w:rsidRPr="002B4C0D" w:rsidRDefault="00B12F3F" w:rsidP="003730D0">
            <w:pPr>
              <w:jc w:val="center"/>
              <w:rPr>
                <w:rFonts w:ascii="Times New Roman" w:hAnsi="Times New Roman" w:cs="Times New Roman"/>
                <w:sz w:val="22"/>
                <w:szCs w:val="22"/>
                <w:lang w:val="en-US"/>
              </w:rPr>
            </w:pPr>
            <w:r w:rsidRPr="002B4C0D">
              <w:rPr>
                <w:rFonts w:ascii="Times New Roman" w:hAnsi="Times New Roman" w:cs="Times New Roman"/>
                <w:sz w:val="22"/>
                <w:szCs w:val="22"/>
                <w:lang w:val="en-US"/>
              </w:rPr>
              <w:t>3.1</w:t>
            </w:r>
          </w:p>
          <w:p w:rsidR="00B12F3F" w:rsidRPr="002B4C0D" w:rsidRDefault="00B12F3F" w:rsidP="003730D0">
            <w:pPr>
              <w:jc w:val="center"/>
              <w:rPr>
                <w:rFonts w:ascii="Times New Roman" w:hAnsi="Times New Roman" w:cs="Times New Roman"/>
                <w:sz w:val="22"/>
                <w:szCs w:val="22"/>
                <w:lang w:val="en-US"/>
              </w:rPr>
            </w:pPr>
          </w:p>
          <w:p w:rsidR="00B12F3F" w:rsidRPr="002B4C0D" w:rsidRDefault="00B12F3F" w:rsidP="003730D0">
            <w:pPr>
              <w:jc w:val="center"/>
              <w:rPr>
                <w:rFonts w:ascii="Times New Roman" w:hAnsi="Times New Roman" w:cs="Times New Roman"/>
                <w:sz w:val="22"/>
                <w:szCs w:val="22"/>
                <w:lang w:val="en-US"/>
              </w:rPr>
            </w:pPr>
          </w:p>
          <w:p w:rsidR="00B12F3F" w:rsidRPr="002B4C0D" w:rsidRDefault="00B12F3F" w:rsidP="003730D0">
            <w:pPr>
              <w:jc w:val="center"/>
              <w:rPr>
                <w:rFonts w:ascii="Times New Roman" w:hAnsi="Times New Roman" w:cs="Times New Roman"/>
                <w:sz w:val="22"/>
                <w:szCs w:val="22"/>
                <w:lang w:val="en-US"/>
              </w:rPr>
            </w:pPr>
          </w:p>
          <w:p w:rsidR="00B12F3F" w:rsidRPr="002B4C0D" w:rsidRDefault="00B12F3F" w:rsidP="003730D0">
            <w:pPr>
              <w:jc w:val="center"/>
              <w:rPr>
                <w:rFonts w:ascii="Times New Roman" w:hAnsi="Times New Roman" w:cs="Times New Roman"/>
                <w:sz w:val="22"/>
                <w:szCs w:val="22"/>
                <w:lang w:val="en-US"/>
              </w:rPr>
            </w:pPr>
            <w:r w:rsidRPr="002B4C0D">
              <w:rPr>
                <w:rFonts w:ascii="Times New Roman" w:hAnsi="Times New Roman" w:cs="Times New Roman"/>
                <w:sz w:val="22"/>
                <w:szCs w:val="22"/>
                <w:lang w:val="en-US"/>
              </w:rPr>
              <w:t>3.2</w:t>
            </w:r>
          </w:p>
        </w:tc>
        <w:tc>
          <w:tcPr>
            <w:tcW w:w="8540" w:type="dxa"/>
            <w:gridSpan w:val="2"/>
            <w:tcBorders>
              <w:top w:val="single" w:sz="4" w:space="0" w:color="000000"/>
            </w:tcBorders>
          </w:tcPr>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rPr>
              <w:t>Адрес Единого портала государственных и муниципальных услуг: www.gosuslugi.ru.</w:t>
            </w:r>
            <w:r w:rsidRPr="002B4C0D">
              <w:rPr>
                <w:rFonts w:ascii="Times New Roman" w:hAnsi="Times New Roman" w:cs="Times New Roman"/>
                <w:sz w:val="22"/>
                <w:szCs w:val="22"/>
              </w:rPr>
              <w:cr/>
            </w:r>
          </w:p>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rPr>
              <w:t>Единый телефон сети МФЦ, расположенных на территории Республики Мордовия: 8(8342)39-29-39, ___________________</w:t>
            </w:r>
          </w:p>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rPr>
              <w:t>Портал сети МФЦ Республики Мордовия https://mfc13.ru</w:t>
            </w:r>
            <w:r w:rsidRPr="002B4C0D">
              <w:rPr>
                <w:rFonts w:ascii="Times New Roman" w:hAnsi="Times New Roman" w:cs="Times New Roman"/>
                <w:sz w:val="22"/>
                <w:szCs w:val="22"/>
              </w:rPr>
              <w:cr/>
            </w:r>
          </w:p>
          <w:p w:rsidR="00B12F3F" w:rsidRPr="002B4C0D" w:rsidRDefault="00B12F3F" w:rsidP="003730D0">
            <w:pPr>
              <w:rPr>
                <w:rFonts w:ascii="Times New Roman" w:hAnsi="Times New Roman" w:cs="Times New Roman"/>
                <w:sz w:val="22"/>
                <w:szCs w:val="22"/>
              </w:rPr>
            </w:pPr>
          </w:p>
          <w:p w:rsidR="00B12F3F" w:rsidRPr="002B4C0D" w:rsidRDefault="00B12F3F" w:rsidP="003730D0">
            <w:pPr>
              <w:rPr>
                <w:rFonts w:ascii="Times New Roman" w:hAnsi="Times New Roman" w:cs="Times New Roman"/>
                <w:sz w:val="22"/>
                <w:szCs w:val="22"/>
              </w:rPr>
            </w:pPr>
            <w:r w:rsidRPr="002B4C0D">
              <w:rPr>
                <w:rFonts w:ascii="Times New Roman" w:hAnsi="Times New Roman" w:cs="Times New Roman"/>
                <w:sz w:val="22"/>
                <w:szCs w:val="22"/>
              </w:rPr>
              <w:t>Адрес электронной почты: mfcrm@e-mordovia.ru</w:t>
            </w:r>
          </w:p>
        </w:tc>
      </w:tr>
    </w:tbl>
    <w:p w:rsidR="00B12F3F" w:rsidRPr="002B4C0D" w:rsidRDefault="00B12F3F" w:rsidP="00B12F3F">
      <w:pPr>
        <w:ind w:firstLine="698"/>
        <w:jc w:val="right"/>
        <w:rPr>
          <w:rStyle w:val="a6"/>
          <w:rFonts w:ascii="Times New Roman" w:hAnsi="Times New Roman" w:cs="Times New Roman"/>
          <w:iCs/>
          <w:sz w:val="22"/>
          <w:szCs w:val="22"/>
        </w:rPr>
      </w:pPr>
      <w:bookmarkStart w:id="505" w:name="sub_1700"/>
      <w:bookmarkEnd w:id="505"/>
    </w:p>
    <w:p w:rsidR="00B12F3F" w:rsidRPr="002B4C0D" w:rsidRDefault="00B12F3F" w:rsidP="00B12F3F">
      <w:pPr>
        <w:jc w:val="right"/>
        <w:rPr>
          <w:rStyle w:val="a6"/>
          <w:rFonts w:ascii="Times New Roman" w:hAnsi="Times New Roman" w:cs="Times New Roman"/>
          <w:b w:val="0"/>
          <w:iCs/>
          <w:sz w:val="22"/>
          <w:szCs w:val="22"/>
        </w:rPr>
      </w:pPr>
      <w:r w:rsidRPr="002B4C0D">
        <w:rPr>
          <w:rStyle w:val="a6"/>
          <w:rFonts w:ascii="Times New Roman" w:hAnsi="Times New Roman" w:cs="Times New Roman"/>
          <w:b w:val="0"/>
          <w:iCs/>
          <w:sz w:val="22"/>
          <w:szCs w:val="22"/>
        </w:rPr>
        <w:t>Приложение №2</w:t>
      </w:r>
    </w:p>
    <w:p w:rsidR="00B12F3F" w:rsidRPr="002B4C0D" w:rsidRDefault="00B12F3F" w:rsidP="00B12F3F">
      <w:pPr>
        <w:ind w:left="4253"/>
        <w:jc w:val="right"/>
        <w:rPr>
          <w:rFonts w:ascii="Times New Roman" w:hAnsi="Times New Roman" w:cs="Times New Roman"/>
          <w:sz w:val="22"/>
          <w:szCs w:val="22"/>
        </w:rPr>
      </w:pPr>
      <w:r w:rsidRPr="002B4C0D">
        <w:rPr>
          <w:rFonts w:ascii="Times New Roman" w:hAnsi="Times New Roman" w:cs="Times New Roman"/>
          <w:color w:val="000000"/>
          <w:sz w:val="22"/>
          <w:szCs w:val="22"/>
          <w:lang w:eastAsia="ar-SA"/>
        </w:rPr>
        <w:t xml:space="preserve">к Административному регламенту </w:t>
      </w:r>
      <w:r w:rsidRPr="002B4C0D">
        <w:rPr>
          <w:rFonts w:ascii="Times New Roman" w:hAnsi="Times New Roman" w:cs="Times New Roman"/>
          <w:sz w:val="22"/>
          <w:szCs w:val="22"/>
        </w:rPr>
        <w:t>предоставления Администрацией Большеигнатовского муниципального района муниципальной услуги «</w:t>
      </w:r>
      <w:r w:rsidRPr="002B4C0D">
        <w:rPr>
          <w:rStyle w:val="a5"/>
          <w:rFonts w:ascii="Times New Roman" w:eastAsia="Times New Roman" w:hAnsi="Times New Roman" w:cs="Times New Roman"/>
          <w:sz w:val="22"/>
          <w:szCs w:val="22"/>
        </w:rPr>
        <w:t>Предоставление жилых помещений по договорам социального найма</w:t>
      </w:r>
      <w:r w:rsidRPr="002B4C0D">
        <w:rPr>
          <w:rFonts w:ascii="Times New Roman" w:hAnsi="Times New Roman" w:cs="Times New Roman"/>
          <w:sz w:val="22"/>
          <w:szCs w:val="22"/>
        </w:rPr>
        <w:t>»</w:t>
      </w:r>
    </w:p>
    <w:p w:rsidR="00B12F3F" w:rsidRPr="002B4C0D" w:rsidRDefault="00B12F3F" w:rsidP="00B12F3F">
      <w:pPr>
        <w:pStyle w:val="1"/>
        <w:spacing w:before="0" w:after="0"/>
        <w:rPr>
          <w:rFonts w:ascii="Times New Roman" w:hAnsi="Times New Roman" w:cs="Times New Roman"/>
          <w:iCs/>
          <w:sz w:val="22"/>
          <w:szCs w:val="22"/>
        </w:rPr>
      </w:pPr>
      <w:r w:rsidRPr="002B4C0D">
        <w:rPr>
          <w:rFonts w:ascii="Times New Roman" w:hAnsi="Times New Roman" w:cs="Times New Roman"/>
          <w:iCs/>
          <w:sz w:val="22"/>
          <w:szCs w:val="22"/>
        </w:rPr>
        <w:t>Список</w:t>
      </w:r>
      <w:r w:rsidRPr="002B4C0D">
        <w:rPr>
          <w:rFonts w:ascii="Times New Roman" w:hAnsi="Times New Roman" w:cs="Times New Roman"/>
          <w:iCs/>
          <w:sz w:val="22"/>
          <w:szCs w:val="22"/>
        </w:rPr>
        <w:br/>
        <w:t>нормативных актов, в соответствии с которыми осуществляется оказание муниципальной услуги:</w:t>
      </w:r>
    </w:p>
    <w:p w:rsidR="00B12F3F" w:rsidRPr="002B4C0D" w:rsidRDefault="00B12F3F" w:rsidP="00B12F3F">
      <w:pPr>
        <w:ind w:firstLine="720"/>
        <w:rPr>
          <w:rStyle w:val="a5"/>
          <w:rFonts w:ascii="Times New Roman" w:hAnsi="Times New Roman" w:cs="Times New Roman"/>
          <w:iCs/>
          <w:sz w:val="22"/>
          <w:szCs w:val="22"/>
        </w:rPr>
      </w:pP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00">
        <w:r w:rsidRPr="002B4C0D">
          <w:rPr>
            <w:rFonts w:ascii="Times New Roman" w:hAnsi="Times New Roman" w:cs="Times New Roman"/>
            <w:iCs/>
            <w:sz w:val="22"/>
            <w:szCs w:val="22"/>
          </w:rPr>
          <w:t>Конституцией</w:t>
        </w:r>
      </w:hyperlink>
      <w:r w:rsidRPr="002B4C0D">
        <w:rPr>
          <w:rStyle w:val="a5"/>
          <w:rFonts w:ascii="Times New Roman" w:hAnsi="Times New Roman" w:cs="Times New Roman"/>
          <w:iCs/>
          <w:sz w:val="22"/>
          <w:szCs w:val="22"/>
        </w:rPr>
        <w:t xml:space="preserve">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01">
        <w:r w:rsidRPr="002B4C0D">
          <w:rPr>
            <w:rFonts w:ascii="Times New Roman" w:hAnsi="Times New Roman" w:cs="Times New Roman"/>
            <w:iCs/>
            <w:sz w:val="22"/>
            <w:szCs w:val="22"/>
          </w:rPr>
          <w:t>Гражданским кодексом</w:t>
        </w:r>
      </w:hyperlink>
      <w:r w:rsidRPr="002B4C0D">
        <w:rPr>
          <w:rStyle w:val="a5"/>
          <w:rFonts w:ascii="Times New Roman" w:hAnsi="Times New Roman" w:cs="Times New Roman"/>
          <w:iCs/>
          <w:sz w:val="22"/>
          <w:szCs w:val="22"/>
        </w:rPr>
        <w:t xml:space="preserve">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02">
        <w:r w:rsidRPr="002B4C0D">
          <w:rPr>
            <w:rFonts w:ascii="Times New Roman" w:hAnsi="Times New Roman" w:cs="Times New Roman"/>
            <w:iCs/>
            <w:sz w:val="22"/>
            <w:szCs w:val="22"/>
          </w:rPr>
          <w:t>Жилищным кодексом</w:t>
        </w:r>
      </w:hyperlink>
      <w:r w:rsidRPr="002B4C0D">
        <w:rPr>
          <w:rStyle w:val="a5"/>
          <w:rFonts w:ascii="Times New Roman" w:hAnsi="Times New Roman" w:cs="Times New Roman"/>
          <w:iCs/>
          <w:sz w:val="22"/>
          <w:szCs w:val="22"/>
        </w:rPr>
        <w:t xml:space="preserve">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03">
        <w:r w:rsidRPr="002B4C0D">
          <w:rPr>
            <w:rFonts w:ascii="Times New Roman" w:hAnsi="Times New Roman" w:cs="Times New Roman"/>
            <w:iCs/>
            <w:sz w:val="22"/>
            <w:szCs w:val="22"/>
          </w:rPr>
          <w:t>Налоговым кодексом</w:t>
        </w:r>
      </w:hyperlink>
      <w:r w:rsidRPr="002B4C0D">
        <w:rPr>
          <w:rStyle w:val="a5"/>
          <w:rFonts w:ascii="Times New Roman" w:hAnsi="Times New Roman" w:cs="Times New Roman"/>
          <w:iCs/>
          <w:sz w:val="22"/>
          <w:szCs w:val="22"/>
        </w:rPr>
        <w:t xml:space="preserve">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04">
        <w:r w:rsidRPr="002B4C0D">
          <w:rPr>
            <w:rFonts w:ascii="Times New Roman" w:hAnsi="Times New Roman" w:cs="Times New Roman"/>
            <w:iCs/>
            <w:sz w:val="22"/>
            <w:szCs w:val="22"/>
          </w:rPr>
          <w:t>Федеральным законом</w:t>
        </w:r>
      </w:hyperlink>
      <w:r w:rsidRPr="002B4C0D">
        <w:rPr>
          <w:rStyle w:val="a5"/>
          <w:rFonts w:ascii="Times New Roman" w:hAnsi="Times New Roman" w:cs="Times New Roman"/>
          <w:iCs/>
          <w:sz w:val="22"/>
          <w:szCs w:val="22"/>
        </w:rPr>
        <w:t xml:space="preserve"> от 6 октября 2003 г. N 131-ФЗ "Об общих принципах организации местного самоуправления в Российской Федерации";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 </w:t>
      </w:r>
      <w:hyperlink r:id="rId305">
        <w:r w:rsidRPr="002B4C0D">
          <w:rPr>
            <w:rFonts w:ascii="Times New Roman" w:hAnsi="Times New Roman" w:cs="Times New Roman"/>
            <w:iCs/>
            <w:sz w:val="22"/>
            <w:szCs w:val="22"/>
          </w:rPr>
          <w:t>Федеральным законом</w:t>
        </w:r>
      </w:hyperlink>
      <w:r w:rsidRPr="002B4C0D">
        <w:rPr>
          <w:rStyle w:val="a5"/>
          <w:rFonts w:ascii="Times New Roman" w:hAnsi="Times New Roman" w:cs="Times New Roman"/>
          <w:iCs/>
          <w:sz w:val="22"/>
          <w:szCs w:val="22"/>
        </w:rPr>
        <w:t xml:space="preserve"> от 27 июля 2006 г. N 149-ФЗ "Об информации, информационных технологиях и о защите информации";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06">
        <w:r w:rsidRPr="002B4C0D">
          <w:rPr>
            <w:rFonts w:ascii="Times New Roman" w:hAnsi="Times New Roman" w:cs="Times New Roman"/>
            <w:iCs/>
            <w:sz w:val="22"/>
            <w:szCs w:val="22"/>
          </w:rPr>
          <w:t>Федеральным законом</w:t>
        </w:r>
      </w:hyperlink>
      <w:r w:rsidRPr="002B4C0D">
        <w:rPr>
          <w:rStyle w:val="a5"/>
          <w:rFonts w:ascii="Times New Roman" w:hAnsi="Times New Roman" w:cs="Times New Roman"/>
          <w:iCs/>
          <w:sz w:val="22"/>
          <w:szCs w:val="22"/>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07">
        <w:r w:rsidRPr="002B4C0D">
          <w:rPr>
            <w:rFonts w:ascii="Times New Roman" w:hAnsi="Times New Roman" w:cs="Times New Roman"/>
            <w:iCs/>
            <w:sz w:val="22"/>
            <w:szCs w:val="22"/>
          </w:rPr>
          <w:t>Федеральным законом</w:t>
        </w:r>
      </w:hyperlink>
      <w:r w:rsidRPr="002B4C0D">
        <w:rPr>
          <w:rStyle w:val="a5"/>
          <w:rFonts w:ascii="Times New Roman" w:hAnsi="Times New Roman" w:cs="Times New Roman"/>
          <w:iCs/>
          <w:sz w:val="22"/>
          <w:szCs w:val="22"/>
        </w:rPr>
        <w:t xml:space="preserve"> от 27 июля 2010 г. N 210-ФЗ "Об организации предоставления государственных и муниципальных услуг";</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08">
        <w:r w:rsidRPr="002B4C0D">
          <w:rPr>
            <w:rFonts w:ascii="Times New Roman" w:hAnsi="Times New Roman" w:cs="Times New Roman"/>
            <w:iCs/>
            <w:sz w:val="22"/>
            <w:szCs w:val="22"/>
          </w:rPr>
          <w:t>Федеральным законом</w:t>
        </w:r>
      </w:hyperlink>
      <w:r w:rsidRPr="002B4C0D">
        <w:rPr>
          <w:rStyle w:val="a5"/>
          <w:rFonts w:ascii="Times New Roman" w:hAnsi="Times New Roman" w:cs="Times New Roman"/>
          <w:iCs/>
          <w:sz w:val="22"/>
          <w:szCs w:val="22"/>
        </w:rPr>
        <w:t xml:space="preserve"> от 6 апреля 2011 г. N 63-ФЗ "Об электронной подписи";</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09">
        <w:r w:rsidRPr="002B4C0D">
          <w:rPr>
            <w:rFonts w:ascii="Times New Roman" w:hAnsi="Times New Roman" w:cs="Times New Roman"/>
            <w:iCs/>
            <w:sz w:val="22"/>
            <w:szCs w:val="22"/>
          </w:rPr>
          <w:t>постановлением</w:t>
        </w:r>
      </w:hyperlink>
      <w:r w:rsidRPr="002B4C0D">
        <w:rPr>
          <w:rStyle w:val="a5"/>
          <w:rFonts w:ascii="Times New Roman" w:hAnsi="Times New Roman" w:cs="Times New Roman"/>
          <w:iCs/>
          <w:sz w:val="22"/>
          <w:szCs w:val="22"/>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10">
        <w:r w:rsidRPr="002B4C0D">
          <w:rPr>
            <w:rFonts w:ascii="Times New Roman" w:hAnsi="Times New Roman" w:cs="Times New Roman"/>
            <w:iCs/>
            <w:sz w:val="22"/>
            <w:szCs w:val="22"/>
          </w:rPr>
          <w:t>постановлением</w:t>
        </w:r>
      </w:hyperlink>
      <w:r w:rsidRPr="002B4C0D">
        <w:rPr>
          <w:rStyle w:val="a5"/>
          <w:rFonts w:ascii="Times New Roman" w:hAnsi="Times New Roman" w:cs="Times New Roman"/>
          <w:iCs/>
          <w:sz w:val="22"/>
          <w:szCs w:val="22"/>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11">
        <w:r w:rsidRPr="002B4C0D">
          <w:rPr>
            <w:rFonts w:ascii="Times New Roman" w:hAnsi="Times New Roman" w:cs="Times New Roman"/>
            <w:iCs/>
            <w:sz w:val="22"/>
            <w:szCs w:val="22"/>
          </w:rPr>
          <w:t>постановлением</w:t>
        </w:r>
      </w:hyperlink>
      <w:r w:rsidRPr="002B4C0D">
        <w:rPr>
          <w:rStyle w:val="a5"/>
          <w:rFonts w:ascii="Times New Roman" w:hAnsi="Times New Roman" w:cs="Times New Roman"/>
          <w:iCs/>
          <w:sz w:val="22"/>
          <w:szCs w:val="22"/>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12">
        <w:r w:rsidRPr="002B4C0D">
          <w:rPr>
            <w:rFonts w:ascii="Times New Roman" w:hAnsi="Times New Roman" w:cs="Times New Roman"/>
            <w:iCs/>
            <w:sz w:val="22"/>
            <w:szCs w:val="22"/>
          </w:rPr>
          <w:t>постановлением</w:t>
        </w:r>
      </w:hyperlink>
      <w:r w:rsidRPr="002B4C0D">
        <w:rPr>
          <w:rStyle w:val="a5"/>
          <w:rFonts w:ascii="Times New Roman" w:hAnsi="Times New Roman" w:cs="Times New Roman"/>
          <w:iCs/>
          <w:sz w:val="22"/>
          <w:szCs w:val="22"/>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w:t>
      </w:r>
      <w:r w:rsidRPr="002B4C0D">
        <w:rPr>
          <w:rStyle w:val="a5"/>
          <w:rFonts w:ascii="Times New Roman" w:hAnsi="Times New Roman" w:cs="Times New Roman"/>
          <w:iCs/>
          <w:sz w:val="22"/>
          <w:szCs w:val="22"/>
        </w:rPr>
        <w:lastRenderedPageBreak/>
        <w:t>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13">
        <w:r w:rsidRPr="002B4C0D">
          <w:rPr>
            <w:rFonts w:ascii="Times New Roman" w:hAnsi="Times New Roman" w:cs="Times New Roman"/>
            <w:iCs/>
            <w:sz w:val="22"/>
            <w:szCs w:val="22"/>
          </w:rPr>
          <w:t>постановлением</w:t>
        </w:r>
      </w:hyperlink>
      <w:r w:rsidRPr="002B4C0D">
        <w:rPr>
          <w:rStyle w:val="a5"/>
          <w:rFonts w:ascii="Times New Roman" w:hAnsi="Times New Roman" w:cs="Times New Roman"/>
          <w:iCs/>
          <w:sz w:val="22"/>
          <w:szCs w:val="22"/>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B12F3F" w:rsidRPr="002B4C0D" w:rsidRDefault="00B12F3F" w:rsidP="00B12F3F">
      <w:pPr>
        <w:ind w:firstLine="720"/>
        <w:jc w:val="both"/>
        <w:rPr>
          <w:rFonts w:ascii="Times New Roman" w:hAnsi="Times New Roman" w:cs="Times New Roman"/>
          <w:sz w:val="22"/>
          <w:szCs w:val="22"/>
        </w:rPr>
      </w:pPr>
      <w:r w:rsidRPr="002B4C0D">
        <w:rPr>
          <w:rStyle w:val="a5"/>
          <w:rFonts w:ascii="Times New Roman" w:hAnsi="Times New Roman" w:cs="Times New Roman"/>
          <w:iCs/>
          <w:sz w:val="22"/>
          <w:szCs w:val="22"/>
        </w:rPr>
        <w:t xml:space="preserve">- </w:t>
      </w:r>
      <w:hyperlink r:id="rId314">
        <w:r w:rsidRPr="002B4C0D">
          <w:rPr>
            <w:rFonts w:ascii="Times New Roman" w:hAnsi="Times New Roman" w:cs="Times New Roman"/>
            <w:iCs/>
            <w:sz w:val="22"/>
            <w:szCs w:val="22"/>
          </w:rPr>
          <w:t>приказом</w:t>
        </w:r>
      </w:hyperlink>
      <w:r w:rsidRPr="002B4C0D">
        <w:rPr>
          <w:rStyle w:val="a5"/>
          <w:rFonts w:ascii="Times New Roman" w:hAnsi="Times New Roman" w:cs="Times New Roman"/>
          <w:iCs/>
          <w:sz w:val="22"/>
          <w:szCs w:val="22"/>
        </w:rPr>
        <w:t xml:space="preserve"> Федеральной службы по техническому и экспортному контролю от 18 февраля 2013 г. N 21 "Об утверждении Состава и содержания организационных и технических мер при обработке  в информационных системах персональных данных";</w:t>
      </w:r>
    </w:p>
    <w:p w:rsidR="00B12F3F" w:rsidRPr="002B4C0D" w:rsidRDefault="00B12F3F" w:rsidP="00B12F3F">
      <w:pPr>
        <w:ind w:firstLine="720"/>
        <w:jc w:val="both"/>
        <w:rPr>
          <w:rFonts w:ascii="Times New Roman" w:hAnsi="Times New Roman" w:cs="Times New Roman"/>
          <w:sz w:val="22"/>
          <w:szCs w:val="22"/>
        </w:rPr>
      </w:pPr>
      <w:r w:rsidRPr="002B4C0D">
        <w:rPr>
          <w:rFonts w:ascii="Times New Roman" w:hAnsi="Times New Roman" w:cs="Times New Roman"/>
          <w:sz w:val="22"/>
          <w:szCs w:val="22"/>
        </w:rPr>
        <w:t xml:space="preserve">- </w:t>
      </w:r>
      <w:hyperlink r:id="rId315">
        <w:r w:rsidRPr="002B4C0D">
          <w:rPr>
            <w:rFonts w:ascii="Times New Roman" w:hAnsi="Times New Roman" w:cs="Times New Roman"/>
            <w:sz w:val="22"/>
            <w:szCs w:val="22"/>
          </w:rPr>
          <w:t>Законом</w:t>
        </w:r>
      </w:hyperlink>
      <w:r w:rsidRPr="002B4C0D">
        <w:rPr>
          <w:rFonts w:ascii="Times New Roman" w:hAnsi="Times New Roman" w:cs="Times New Roman"/>
          <w:sz w:val="22"/>
          <w:szCs w:val="22"/>
        </w:rPr>
        <w:t xml:space="preserve"> Республики Мордовия от 1 июля 2005 года N 57-З "О правовом регулировании жилищных отношений в Республике Мордовия"</w:t>
      </w:r>
    </w:p>
    <w:p w:rsidR="00B12F3F" w:rsidRPr="002B4C0D" w:rsidRDefault="00B12F3F" w:rsidP="00B12F3F">
      <w:pPr>
        <w:jc w:val="both"/>
        <w:rPr>
          <w:rStyle w:val="a5"/>
          <w:rFonts w:ascii="Times New Roman" w:hAnsi="Times New Roman" w:cs="Times New Roman"/>
          <w:iCs/>
          <w:sz w:val="22"/>
          <w:szCs w:val="22"/>
          <w:shd w:val="clear" w:color="auto" w:fill="FFFFFF"/>
        </w:rPr>
      </w:pPr>
      <w:r w:rsidRPr="002B4C0D">
        <w:rPr>
          <w:rFonts w:ascii="Times New Roman" w:hAnsi="Times New Roman" w:cs="Times New Roman"/>
          <w:sz w:val="22"/>
          <w:szCs w:val="22"/>
        </w:rPr>
        <w:t xml:space="preserve">          - Уставом  Большеигнатовского муниципального района Республики Мордовия, утвержден решением Совета депутатов Большеигнатовского муниципального района Республики Мордовия от 23.03.2017г. №52</w:t>
      </w:r>
      <w:r w:rsidRPr="002B4C0D">
        <w:rPr>
          <w:rStyle w:val="a5"/>
          <w:rFonts w:ascii="Times New Roman" w:hAnsi="Times New Roman" w:cs="Times New Roman"/>
          <w:iCs/>
          <w:sz w:val="22"/>
          <w:szCs w:val="22"/>
          <w:shd w:val="clear" w:color="auto" w:fill="FFFFFF"/>
        </w:rPr>
        <w:t xml:space="preserve"> </w:t>
      </w:r>
    </w:p>
    <w:p w:rsidR="00B12F3F" w:rsidRPr="00B12F3F" w:rsidRDefault="00B12F3F" w:rsidP="00B12F3F">
      <w:pPr>
        <w:jc w:val="both"/>
        <w:rPr>
          <w:rStyle w:val="a6"/>
          <w:rFonts w:ascii="Times New Roman" w:hAnsi="Times New Roman" w:cs="Times New Roman"/>
          <w:b w:val="0"/>
          <w:color w:val="00000A"/>
          <w:sz w:val="22"/>
          <w:szCs w:val="22"/>
        </w:rPr>
      </w:pPr>
      <w:r w:rsidRPr="002B4C0D">
        <w:rPr>
          <w:rFonts w:ascii="Times New Roman" w:hAnsi="Times New Roman" w:cs="Times New Roman"/>
          <w:iCs/>
          <w:sz w:val="22"/>
          <w:szCs w:val="22"/>
        </w:rPr>
        <w:t xml:space="preserve">                           </w:t>
      </w:r>
    </w:p>
    <w:p w:rsidR="00B12F3F" w:rsidRPr="002B4C0D" w:rsidRDefault="00B12F3F" w:rsidP="00B12F3F">
      <w:pPr>
        <w:jc w:val="right"/>
        <w:rPr>
          <w:rFonts w:ascii="Times New Roman" w:hAnsi="Times New Roman" w:cs="Times New Roman"/>
          <w:b/>
          <w:sz w:val="22"/>
          <w:szCs w:val="22"/>
        </w:rPr>
      </w:pPr>
      <w:r w:rsidRPr="002B4C0D">
        <w:rPr>
          <w:rStyle w:val="a6"/>
          <w:rFonts w:ascii="Times New Roman" w:hAnsi="Times New Roman" w:cs="Times New Roman"/>
          <w:b w:val="0"/>
          <w:iCs/>
          <w:sz w:val="22"/>
          <w:szCs w:val="22"/>
        </w:rPr>
        <w:t>Приложение № 3</w:t>
      </w:r>
    </w:p>
    <w:p w:rsidR="00B12F3F" w:rsidRPr="00B12F3F" w:rsidRDefault="00B12F3F" w:rsidP="00B12F3F">
      <w:pPr>
        <w:ind w:left="4253"/>
        <w:jc w:val="right"/>
        <w:rPr>
          <w:rFonts w:ascii="Times New Roman" w:hAnsi="Times New Roman" w:cs="Times New Roman"/>
          <w:sz w:val="22"/>
          <w:szCs w:val="22"/>
        </w:rPr>
      </w:pPr>
      <w:r w:rsidRPr="002B4C0D">
        <w:rPr>
          <w:rFonts w:ascii="Times New Roman" w:hAnsi="Times New Roman" w:cs="Times New Roman"/>
          <w:color w:val="000000"/>
          <w:sz w:val="22"/>
          <w:szCs w:val="22"/>
          <w:lang w:eastAsia="ar-SA"/>
        </w:rPr>
        <w:t xml:space="preserve">к Административному регламенту </w:t>
      </w:r>
      <w:r w:rsidRPr="002B4C0D">
        <w:rPr>
          <w:rFonts w:ascii="Times New Roman" w:hAnsi="Times New Roman" w:cs="Times New Roman"/>
          <w:sz w:val="22"/>
          <w:szCs w:val="22"/>
        </w:rPr>
        <w:t>предоставления Администрацией Большеигнатовского муниципального района муниципальной услуги «</w:t>
      </w:r>
      <w:r w:rsidRPr="002B4C0D">
        <w:rPr>
          <w:rStyle w:val="a5"/>
          <w:rFonts w:ascii="Times New Roman" w:eastAsia="Times New Roman" w:hAnsi="Times New Roman" w:cs="Times New Roman"/>
          <w:sz w:val="22"/>
          <w:szCs w:val="22"/>
        </w:rPr>
        <w:t>Предоставление жилых помещений по договорам социального найма</w:t>
      </w:r>
      <w:r w:rsidRPr="002B4C0D">
        <w:rPr>
          <w:rFonts w:ascii="Times New Roman" w:hAnsi="Times New Roman" w:cs="Times New Roman"/>
          <w:sz w:val="22"/>
          <w:szCs w:val="22"/>
        </w:rPr>
        <w:t>»</w:t>
      </w:r>
    </w:p>
    <w:p w:rsidR="00B12F3F" w:rsidRPr="002B4C0D" w:rsidRDefault="00B12F3F" w:rsidP="00B12F3F">
      <w:pPr>
        <w:pStyle w:val="ConsPlusNonformat"/>
        <w:jc w:val="center"/>
        <w:rPr>
          <w:rFonts w:ascii="Times New Roman" w:hAnsi="Times New Roman" w:cs="Times New Roman"/>
          <w:b/>
          <w:sz w:val="22"/>
          <w:szCs w:val="22"/>
        </w:rPr>
      </w:pPr>
      <w:r w:rsidRPr="002B4C0D">
        <w:rPr>
          <w:rFonts w:ascii="Times New Roman" w:hAnsi="Times New Roman" w:cs="Times New Roman"/>
          <w:b/>
          <w:sz w:val="22"/>
          <w:szCs w:val="22"/>
        </w:rPr>
        <w:t>Форма заявления</w:t>
      </w:r>
    </w:p>
    <w:p w:rsidR="00B12F3F" w:rsidRPr="002B4C0D" w:rsidRDefault="00B12F3F" w:rsidP="00B12F3F">
      <w:pPr>
        <w:pStyle w:val="ConsPlusNonformat"/>
        <w:jc w:val="both"/>
        <w:rPr>
          <w:rFonts w:ascii="Times New Roman" w:hAnsi="Times New Roman" w:cs="Times New Roman"/>
          <w:sz w:val="22"/>
          <w:szCs w:val="22"/>
        </w:rPr>
      </w:pP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    Главе Большеигнатовского  муниципального</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 района Республики Мордовия </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_______________________________________</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_______________________________________</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гр. ______________________________________</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                    (фамилия, имя, отчество полностью)</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проживающего   с ___________ г.____________</w:t>
      </w:r>
    </w:p>
    <w:p w:rsidR="00B12F3F" w:rsidRPr="002B4C0D" w:rsidRDefault="00B12F3F" w:rsidP="00B12F3F">
      <w:pPr>
        <w:pStyle w:val="ConsPlusNonformat"/>
        <w:ind w:left="4678" w:hanging="4678"/>
        <w:jc w:val="center"/>
        <w:rPr>
          <w:rFonts w:ascii="Times New Roman" w:hAnsi="Times New Roman" w:cs="Times New Roman"/>
          <w:sz w:val="22"/>
          <w:szCs w:val="22"/>
        </w:rPr>
      </w:pPr>
      <w:r w:rsidRPr="002B4C0D">
        <w:rPr>
          <w:rFonts w:ascii="Times New Roman" w:hAnsi="Times New Roman" w:cs="Times New Roman"/>
          <w:sz w:val="22"/>
          <w:szCs w:val="22"/>
        </w:rPr>
        <w:t xml:space="preserve">                                                                 по адресу:  Большеигнатовский   район,  с.                                                            ____________________ </w:t>
      </w:r>
    </w:p>
    <w:p w:rsidR="00B12F3F" w:rsidRPr="002B4C0D" w:rsidRDefault="00B12F3F" w:rsidP="00B12F3F">
      <w:pPr>
        <w:pStyle w:val="ConsPlusNonformat"/>
        <w:jc w:val="center"/>
        <w:rPr>
          <w:rFonts w:ascii="Times New Roman" w:hAnsi="Times New Roman" w:cs="Times New Roman"/>
          <w:sz w:val="22"/>
          <w:szCs w:val="22"/>
        </w:rPr>
      </w:pPr>
      <w:r w:rsidRPr="002B4C0D">
        <w:rPr>
          <w:rFonts w:ascii="Times New Roman" w:hAnsi="Times New Roman" w:cs="Times New Roman"/>
          <w:sz w:val="22"/>
          <w:szCs w:val="22"/>
        </w:rPr>
        <w:t xml:space="preserve">                                                ул. ________________________</w:t>
      </w:r>
    </w:p>
    <w:p w:rsidR="00B12F3F" w:rsidRPr="002B4C0D" w:rsidRDefault="00B12F3F" w:rsidP="00B12F3F">
      <w:pPr>
        <w:pStyle w:val="ConsPlusNonformat"/>
        <w:jc w:val="center"/>
        <w:rPr>
          <w:rFonts w:ascii="Times New Roman" w:hAnsi="Times New Roman" w:cs="Times New Roman"/>
          <w:sz w:val="22"/>
          <w:szCs w:val="22"/>
        </w:rPr>
      </w:pPr>
      <w:r w:rsidRPr="002B4C0D">
        <w:rPr>
          <w:rFonts w:ascii="Times New Roman" w:hAnsi="Times New Roman" w:cs="Times New Roman"/>
          <w:sz w:val="22"/>
          <w:szCs w:val="22"/>
        </w:rPr>
        <w:t xml:space="preserve">                                   д. ______,  кв. _______ </w:t>
      </w:r>
    </w:p>
    <w:p w:rsidR="00B12F3F" w:rsidRPr="002B4C0D" w:rsidRDefault="00B12F3F" w:rsidP="00B12F3F">
      <w:pPr>
        <w:pStyle w:val="ConsPlusNonformat"/>
        <w:jc w:val="center"/>
        <w:rPr>
          <w:rFonts w:ascii="Times New Roman" w:hAnsi="Times New Roman" w:cs="Times New Roman"/>
          <w:sz w:val="22"/>
          <w:szCs w:val="22"/>
        </w:rPr>
      </w:pPr>
      <w:r w:rsidRPr="002B4C0D">
        <w:rPr>
          <w:rFonts w:ascii="Times New Roman" w:hAnsi="Times New Roman" w:cs="Times New Roman"/>
          <w:sz w:val="22"/>
          <w:szCs w:val="22"/>
        </w:rPr>
        <w:t xml:space="preserve">                                                                  тел.: _________________________________</w:t>
      </w:r>
    </w:p>
    <w:p w:rsidR="00B12F3F" w:rsidRPr="002B4C0D" w:rsidRDefault="00B12F3F" w:rsidP="00B12F3F">
      <w:pPr>
        <w:pStyle w:val="ConsPlusNonformat"/>
        <w:jc w:val="both"/>
        <w:rPr>
          <w:rFonts w:ascii="Times New Roman" w:hAnsi="Times New Roman" w:cs="Times New Roman"/>
          <w:sz w:val="22"/>
          <w:szCs w:val="22"/>
        </w:rPr>
      </w:pPr>
    </w:p>
    <w:p w:rsidR="00B12F3F" w:rsidRPr="002B4C0D" w:rsidRDefault="00B12F3F" w:rsidP="00B12F3F">
      <w:pPr>
        <w:pStyle w:val="ConsPlusNonformat"/>
        <w:jc w:val="center"/>
        <w:rPr>
          <w:rFonts w:ascii="Times New Roman" w:hAnsi="Times New Roman" w:cs="Times New Roman"/>
          <w:sz w:val="22"/>
          <w:szCs w:val="22"/>
        </w:rPr>
      </w:pPr>
      <w:bookmarkStart w:id="506" w:name="P423"/>
      <w:bookmarkEnd w:id="506"/>
      <w:r w:rsidRPr="002B4C0D">
        <w:rPr>
          <w:rFonts w:ascii="Times New Roman" w:hAnsi="Times New Roman" w:cs="Times New Roman"/>
          <w:sz w:val="22"/>
          <w:szCs w:val="22"/>
        </w:rPr>
        <w:t>Заявление</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Прошу  Вас  рассмотреть  мою  просьбу  о  предоставлении мне/моей семье</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жилого помещения по договору социального найма в связи с тем, что 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дать краткую характеристику дома и занимаемой жилплощади, а также указать,</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имеет ли получатель муниципальной услуги и совместно проживающие с ним</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члены семьи жилое помещение на праве личной собственности, получал(и) либо</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не получал(и) социальную выплату (безвозмездную субсидию) на приобретение</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(строительство) жилья; совершал(и) либо не совершал(и) сделки (действия),</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приведшие к намеренному ухудшению жилищных условий за последние пять лет,</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непосредственно предшествующих подаче заявления о предоставлении</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жилого помещения по договору социального найма</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На учете нуждающихся в жилых помещениях состою/состоим с 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Правом  на предоставление жилого помещения вне очереди в соответствии с</w:t>
      </w:r>
    </w:p>
    <w:p w:rsidR="00B12F3F" w:rsidRPr="002B4C0D" w:rsidRDefault="00B12F3F" w:rsidP="00B12F3F">
      <w:pPr>
        <w:pStyle w:val="ConsPlusNonformat"/>
        <w:jc w:val="both"/>
        <w:rPr>
          <w:rFonts w:ascii="Times New Roman" w:hAnsi="Times New Roman" w:cs="Times New Roman"/>
          <w:sz w:val="22"/>
          <w:szCs w:val="22"/>
        </w:rPr>
      </w:pPr>
      <w:hyperlink r:id="rId316">
        <w:r w:rsidRPr="002B4C0D">
          <w:rPr>
            <w:rFonts w:ascii="Times New Roman" w:hAnsi="Times New Roman" w:cs="Times New Roman"/>
            <w:color w:val="0000FF"/>
            <w:sz w:val="22"/>
            <w:szCs w:val="22"/>
          </w:rPr>
          <w:t>частью 2 статьи 57</w:t>
        </w:r>
      </w:hyperlink>
      <w:r w:rsidRPr="002B4C0D">
        <w:rPr>
          <w:rFonts w:ascii="Times New Roman" w:hAnsi="Times New Roman" w:cs="Times New Roman"/>
          <w:sz w:val="22"/>
          <w:szCs w:val="22"/>
        </w:rPr>
        <w:t xml:space="preserve"> Жилищного кодекса Российской Федерации 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(обладаю /не обладаю)</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так как (заполняется при наличии права):</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 проживаю  в  жилом  помещении, которое признано в установленном порядке</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непригодным для проживания и ремонту и реконструкции не подлежит;</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lastRenderedPageBreak/>
        <w:t>┌─┐</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 страдаю тяжелой формой хронического заболевания, при которой совместное</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проживание граждан в одной квартире невозможно.</w:t>
      </w:r>
    </w:p>
    <w:p w:rsidR="00B12F3F" w:rsidRPr="002B4C0D" w:rsidRDefault="00B12F3F" w:rsidP="00B12F3F">
      <w:pPr>
        <w:pStyle w:val="ConsPlusNonformat"/>
        <w:jc w:val="both"/>
        <w:rPr>
          <w:rFonts w:ascii="Times New Roman" w:hAnsi="Times New Roman" w:cs="Times New Roman"/>
          <w:sz w:val="22"/>
          <w:szCs w:val="22"/>
        </w:rPr>
      </w:pP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Семья моя состоит из "___________" человек, из них (указать по родству,</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возрасту): 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В  случае  изменения  сведений,  указанных в представленных документах,</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обязуюсь  в  течение  14  дней  сообщить  о  них.  </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К  заявлению прилагаются</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документы согласно перечню.</w:t>
      </w:r>
    </w:p>
    <w:p w:rsidR="00B12F3F" w:rsidRPr="002B4C0D" w:rsidRDefault="00B12F3F" w:rsidP="00B12F3F">
      <w:pPr>
        <w:pStyle w:val="ConsPlusNonformat"/>
        <w:jc w:val="both"/>
        <w:rPr>
          <w:rFonts w:ascii="Times New Roman" w:hAnsi="Times New Roman" w:cs="Times New Roman"/>
          <w:sz w:val="22"/>
          <w:szCs w:val="22"/>
        </w:rPr>
      </w:pP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 _____________ 20__ г.            Личная подпись 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Время:                                                  совершеннолетних членов семьи ______</w:t>
      </w:r>
    </w:p>
    <w:p w:rsidR="00B12F3F" w:rsidRPr="002B4C0D" w:rsidRDefault="00B12F3F" w:rsidP="00B12F3F">
      <w:pPr>
        <w:pStyle w:val="ConsPlusNonformat"/>
        <w:jc w:val="both"/>
        <w:rPr>
          <w:rFonts w:ascii="Times New Roman" w:hAnsi="Times New Roman" w:cs="Times New Roman"/>
          <w:sz w:val="22"/>
          <w:szCs w:val="22"/>
        </w:rPr>
      </w:pP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Подпись лица, принявшего заявление с приложением документов 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Получение результата муниципальной услуги:</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 по почте; │ │ на руки.</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На  обработку и распространение своих персональных данных при сохранении их</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конфиденциальности  в  соответствии  с  Федеральным  </w:t>
      </w:r>
      <w:hyperlink r:id="rId317">
        <w:r w:rsidRPr="002B4C0D">
          <w:rPr>
            <w:rFonts w:ascii="Times New Roman" w:hAnsi="Times New Roman" w:cs="Times New Roman"/>
            <w:sz w:val="22"/>
            <w:szCs w:val="22"/>
          </w:rPr>
          <w:t>законом</w:t>
        </w:r>
      </w:hyperlink>
      <w:r w:rsidRPr="002B4C0D">
        <w:rPr>
          <w:rFonts w:ascii="Times New Roman" w:hAnsi="Times New Roman" w:cs="Times New Roman"/>
          <w:sz w:val="22"/>
          <w:szCs w:val="22"/>
        </w:rPr>
        <w:t xml:space="preserve">  от 27.07.2006</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N 152-ФЗ "О персональных данных"</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согласен (согласна) 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(подпись совершеннолетних членов семьи)</w:t>
      </w:r>
    </w:p>
    <w:p w:rsidR="00B12F3F" w:rsidRPr="002B4C0D" w:rsidRDefault="00B12F3F" w:rsidP="00B12F3F">
      <w:pPr>
        <w:pStyle w:val="ab"/>
        <w:rPr>
          <w:rFonts w:ascii="Times New Roman" w:hAnsi="Times New Roman" w:cs="Times New Roman"/>
          <w:iCs/>
          <w:sz w:val="22"/>
          <w:szCs w:val="22"/>
        </w:rPr>
      </w:pPr>
    </w:p>
    <w:p w:rsidR="00B12F3F" w:rsidRPr="002B4C0D" w:rsidRDefault="00B12F3F" w:rsidP="00B12F3F">
      <w:pPr>
        <w:pStyle w:val="ab"/>
        <w:jc w:val="right"/>
        <w:rPr>
          <w:rFonts w:ascii="Times New Roman" w:hAnsi="Times New Roman" w:cs="Times New Roman"/>
          <w:iCs/>
          <w:sz w:val="22"/>
          <w:szCs w:val="22"/>
        </w:rPr>
      </w:pPr>
      <w:r w:rsidRPr="002B4C0D">
        <w:rPr>
          <w:rFonts w:ascii="Times New Roman" w:hAnsi="Times New Roman" w:cs="Times New Roman"/>
          <w:iCs/>
          <w:sz w:val="22"/>
          <w:szCs w:val="22"/>
        </w:rPr>
        <w:t>Приложение 4</w:t>
      </w:r>
    </w:p>
    <w:p w:rsidR="00B12F3F" w:rsidRPr="002B4C0D" w:rsidRDefault="00B12F3F" w:rsidP="00B12F3F">
      <w:pPr>
        <w:ind w:left="4253"/>
        <w:jc w:val="right"/>
        <w:rPr>
          <w:rFonts w:ascii="Times New Roman" w:hAnsi="Times New Roman" w:cs="Times New Roman"/>
          <w:sz w:val="22"/>
          <w:szCs w:val="22"/>
        </w:rPr>
      </w:pPr>
      <w:r w:rsidRPr="002B4C0D">
        <w:rPr>
          <w:rFonts w:ascii="Times New Roman" w:hAnsi="Times New Roman" w:cs="Times New Roman"/>
          <w:color w:val="000000"/>
          <w:sz w:val="22"/>
          <w:szCs w:val="22"/>
          <w:lang w:eastAsia="ar-SA"/>
        </w:rPr>
        <w:t xml:space="preserve">к Административному регламенту </w:t>
      </w:r>
      <w:r w:rsidRPr="002B4C0D">
        <w:rPr>
          <w:rFonts w:ascii="Times New Roman" w:hAnsi="Times New Roman" w:cs="Times New Roman"/>
          <w:sz w:val="22"/>
          <w:szCs w:val="22"/>
        </w:rPr>
        <w:t>предоставления Администрацией Большеигнатовского муниципального района муниципальной услуги «</w:t>
      </w:r>
      <w:r w:rsidRPr="002B4C0D">
        <w:rPr>
          <w:rStyle w:val="a5"/>
          <w:rFonts w:ascii="Times New Roman" w:eastAsia="Times New Roman" w:hAnsi="Times New Roman" w:cs="Times New Roman"/>
          <w:sz w:val="22"/>
          <w:szCs w:val="22"/>
        </w:rPr>
        <w:t>Предоставление жилых помещений по договорам социального найма</w:t>
      </w:r>
      <w:r w:rsidRPr="002B4C0D">
        <w:rPr>
          <w:rFonts w:ascii="Times New Roman" w:hAnsi="Times New Roman" w:cs="Times New Roman"/>
          <w:sz w:val="22"/>
          <w:szCs w:val="22"/>
        </w:rPr>
        <w:t>»</w:t>
      </w:r>
    </w:p>
    <w:p w:rsidR="00B12F3F" w:rsidRPr="002B4C0D" w:rsidRDefault="00B12F3F" w:rsidP="00B12F3F">
      <w:pPr>
        <w:pStyle w:val="ab"/>
        <w:rPr>
          <w:rFonts w:ascii="Times New Roman" w:hAnsi="Times New Roman" w:cs="Times New Roman"/>
          <w:iCs/>
          <w:sz w:val="22"/>
          <w:szCs w:val="22"/>
        </w:rPr>
      </w:pPr>
    </w:p>
    <w:p w:rsidR="00B12F3F" w:rsidRPr="002B4C0D" w:rsidRDefault="00B12F3F" w:rsidP="00B12F3F">
      <w:pPr>
        <w:pStyle w:val="ConsPlusNonformat"/>
        <w:jc w:val="center"/>
        <w:rPr>
          <w:rFonts w:ascii="Times New Roman" w:hAnsi="Times New Roman" w:cs="Times New Roman"/>
          <w:sz w:val="22"/>
          <w:szCs w:val="22"/>
        </w:rPr>
      </w:pPr>
      <w:r w:rsidRPr="002B4C0D">
        <w:rPr>
          <w:rFonts w:ascii="Times New Roman" w:hAnsi="Times New Roman" w:cs="Times New Roman"/>
          <w:sz w:val="22"/>
          <w:szCs w:val="22"/>
        </w:rPr>
        <w:t>Форма</w:t>
      </w:r>
    </w:p>
    <w:p w:rsidR="00B12F3F" w:rsidRPr="002B4C0D" w:rsidRDefault="00B12F3F" w:rsidP="00B12F3F">
      <w:pPr>
        <w:pStyle w:val="ConsPlusNonformat"/>
        <w:jc w:val="center"/>
        <w:rPr>
          <w:rFonts w:ascii="Times New Roman" w:hAnsi="Times New Roman" w:cs="Times New Roman"/>
          <w:sz w:val="22"/>
          <w:szCs w:val="22"/>
        </w:rPr>
      </w:pPr>
      <w:r w:rsidRPr="002B4C0D">
        <w:rPr>
          <w:rFonts w:ascii="Times New Roman" w:hAnsi="Times New Roman" w:cs="Times New Roman"/>
          <w:sz w:val="22"/>
          <w:szCs w:val="22"/>
        </w:rPr>
        <w:t>обращения на обжалование действий (бездействия)</w:t>
      </w:r>
    </w:p>
    <w:p w:rsidR="00B12F3F" w:rsidRPr="002B4C0D" w:rsidRDefault="00B12F3F" w:rsidP="00B12F3F">
      <w:pPr>
        <w:pStyle w:val="ConsPlusNonformat"/>
        <w:jc w:val="center"/>
        <w:rPr>
          <w:rFonts w:ascii="Times New Roman" w:hAnsi="Times New Roman" w:cs="Times New Roman"/>
          <w:sz w:val="22"/>
          <w:szCs w:val="22"/>
        </w:rPr>
      </w:pPr>
      <w:r w:rsidRPr="002B4C0D">
        <w:rPr>
          <w:rFonts w:ascii="Times New Roman" w:hAnsi="Times New Roman" w:cs="Times New Roman"/>
          <w:sz w:val="22"/>
          <w:szCs w:val="22"/>
        </w:rPr>
        <w:t>и решений, осуществляемых (принятых) в ходе</w:t>
      </w:r>
    </w:p>
    <w:p w:rsidR="00B12F3F" w:rsidRPr="002B4C0D" w:rsidRDefault="00B12F3F" w:rsidP="00B12F3F">
      <w:pPr>
        <w:pStyle w:val="ConsPlusNonformat"/>
        <w:jc w:val="center"/>
        <w:rPr>
          <w:rFonts w:ascii="Times New Roman" w:hAnsi="Times New Roman" w:cs="Times New Roman"/>
          <w:sz w:val="22"/>
          <w:szCs w:val="22"/>
        </w:rPr>
      </w:pPr>
      <w:r w:rsidRPr="002B4C0D">
        <w:rPr>
          <w:rFonts w:ascii="Times New Roman" w:hAnsi="Times New Roman" w:cs="Times New Roman"/>
          <w:sz w:val="22"/>
          <w:szCs w:val="22"/>
        </w:rPr>
        <w:t>предоставления муниципальной услуги</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          Главе  Большеигнатовского</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муниципального   района </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                                         __________________________________</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                                         гр. ______________________________</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                                         (фамилия, имя, отчество полностью)</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                                         __________________________________</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                                         проживающего по адресу:</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                                         __________________________________</w:t>
      </w:r>
    </w:p>
    <w:p w:rsidR="00B12F3F" w:rsidRPr="002B4C0D" w:rsidRDefault="00B12F3F" w:rsidP="00B12F3F">
      <w:pPr>
        <w:pStyle w:val="ConsPlusNonformat"/>
        <w:jc w:val="right"/>
        <w:rPr>
          <w:rFonts w:ascii="Times New Roman" w:hAnsi="Times New Roman" w:cs="Times New Roman"/>
          <w:sz w:val="22"/>
          <w:szCs w:val="22"/>
        </w:rPr>
      </w:pPr>
      <w:r w:rsidRPr="002B4C0D">
        <w:rPr>
          <w:rFonts w:ascii="Times New Roman" w:hAnsi="Times New Roman" w:cs="Times New Roman"/>
          <w:sz w:val="22"/>
          <w:szCs w:val="22"/>
        </w:rPr>
        <w:t xml:space="preserve">                                         тел. _____________________________</w:t>
      </w:r>
    </w:p>
    <w:p w:rsidR="00B12F3F" w:rsidRPr="002B4C0D" w:rsidRDefault="00B12F3F" w:rsidP="00B12F3F">
      <w:pPr>
        <w:pStyle w:val="ConsPlusNonformat"/>
        <w:jc w:val="center"/>
        <w:rPr>
          <w:rFonts w:ascii="Times New Roman" w:hAnsi="Times New Roman" w:cs="Times New Roman"/>
          <w:sz w:val="22"/>
          <w:szCs w:val="22"/>
        </w:rPr>
      </w:pPr>
      <w:bookmarkStart w:id="507" w:name="P669"/>
      <w:bookmarkEnd w:id="507"/>
      <w:r w:rsidRPr="002B4C0D">
        <w:rPr>
          <w:rFonts w:ascii="Times New Roman" w:hAnsi="Times New Roman" w:cs="Times New Roman"/>
          <w:sz w:val="22"/>
          <w:szCs w:val="22"/>
        </w:rPr>
        <w:t>ЖАЛОБА НА ДЕЙСТВИЕ (БЕЗДЕЙСТВИЕ)</w:t>
      </w:r>
    </w:p>
    <w:p w:rsidR="00B12F3F" w:rsidRPr="002B4C0D" w:rsidRDefault="00B12F3F" w:rsidP="00B12F3F">
      <w:pPr>
        <w:pStyle w:val="ConsPlusNonformat"/>
        <w:jc w:val="center"/>
        <w:rPr>
          <w:rFonts w:ascii="Times New Roman" w:hAnsi="Times New Roman" w:cs="Times New Roman"/>
          <w:sz w:val="22"/>
          <w:szCs w:val="22"/>
        </w:rPr>
      </w:pP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(наименование органа или должность, ФИО должностного лица органа)</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существо жалобы: 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(краткое изложение обжалуемых действий (бездействия), указать основания, по</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которым лицо, подающее жалобу, не согласно с действием (бездействием) со</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ссылками на пункты Регламента)</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lastRenderedPageBreak/>
        <w:t>_________________________                           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(подпись получателя                                     (фамилия, имя, отчество получателя</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муниципальной услуги)                                            муниципальной услуги)</w:t>
      </w:r>
    </w:p>
    <w:p w:rsidR="00B12F3F" w:rsidRPr="002B4C0D" w:rsidRDefault="00B12F3F" w:rsidP="00B12F3F">
      <w:pPr>
        <w:pStyle w:val="ConsPlusNonformat"/>
        <w:jc w:val="both"/>
        <w:rPr>
          <w:rFonts w:ascii="Times New Roman" w:hAnsi="Times New Roman" w:cs="Times New Roman"/>
          <w:sz w:val="22"/>
          <w:szCs w:val="22"/>
        </w:rPr>
      </w:pP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 _____________ 20__ г.</w:t>
      </w:r>
    </w:p>
    <w:p w:rsidR="00B12F3F" w:rsidRPr="002B4C0D" w:rsidRDefault="00B12F3F" w:rsidP="00B12F3F">
      <w:pPr>
        <w:pStyle w:val="ConsPlusNormal"/>
        <w:jc w:val="right"/>
        <w:outlineLvl w:val="1"/>
        <w:rPr>
          <w:rFonts w:ascii="Times New Roman" w:hAnsi="Times New Roman" w:cs="Times New Roman"/>
          <w:sz w:val="22"/>
          <w:szCs w:val="22"/>
        </w:rPr>
      </w:pPr>
      <w:r w:rsidRPr="002B4C0D">
        <w:rPr>
          <w:rFonts w:ascii="Times New Roman" w:hAnsi="Times New Roman" w:cs="Times New Roman"/>
          <w:sz w:val="22"/>
          <w:szCs w:val="22"/>
        </w:rPr>
        <w:t>Приложение 5</w:t>
      </w:r>
    </w:p>
    <w:p w:rsidR="00B12F3F" w:rsidRPr="002B4C0D" w:rsidRDefault="00B12F3F" w:rsidP="00B12F3F">
      <w:pPr>
        <w:ind w:left="4253"/>
        <w:jc w:val="right"/>
        <w:rPr>
          <w:rFonts w:ascii="Times New Roman" w:hAnsi="Times New Roman" w:cs="Times New Roman"/>
          <w:sz w:val="22"/>
          <w:szCs w:val="22"/>
        </w:rPr>
      </w:pPr>
      <w:r w:rsidRPr="002B4C0D">
        <w:rPr>
          <w:rFonts w:ascii="Times New Roman" w:hAnsi="Times New Roman" w:cs="Times New Roman"/>
          <w:sz w:val="22"/>
          <w:szCs w:val="22"/>
        </w:rPr>
        <w:tab/>
      </w:r>
      <w:r w:rsidRPr="002B4C0D">
        <w:rPr>
          <w:rFonts w:ascii="Times New Roman" w:hAnsi="Times New Roman" w:cs="Times New Roman"/>
          <w:color w:val="000000"/>
          <w:sz w:val="22"/>
          <w:szCs w:val="22"/>
          <w:lang w:eastAsia="ar-SA"/>
        </w:rPr>
        <w:t xml:space="preserve">к Административному регламенту </w:t>
      </w:r>
      <w:r w:rsidRPr="002B4C0D">
        <w:rPr>
          <w:rFonts w:ascii="Times New Roman" w:hAnsi="Times New Roman" w:cs="Times New Roman"/>
          <w:sz w:val="22"/>
          <w:szCs w:val="22"/>
        </w:rPr>
        <w:t>предоставления Администрацией Большеигнатовского муниципального района муниципальной услуги «</w:t>
      </w:r>
      <w:r w:rsidRPr="002B4C0D">
        <w:rPr>
          <w:rStyle w:val="a5"/>
          <w:rFonts w:ascii="Times New Roman" w:eastAsia="Times New Roman" w:hAnsi="Times New Roman" w:cs="Times New Roman"/>
          <w:sz w:val="22"/>
          <w:szCs w:val="22"/>
        </w:rPr>
        <w:t>Предоставление жилых помещений по договорам социального найма</w:t>
      </w:r>
      <w:r w:rsidRPr="002B4C0D">
        <w:rPr>
          <w:rFonts w:ascii="Times New Roman" w:hAnsi="Times New Roman" w:cs="Times New Roman"/>
          <w:sz w:val="22"/>
          <w:szCs w:val="22"/>
        </w:rPr>
        <w:t>»</w:t>
      </w:r>
    </w:p>
    <w:p w:rsidR="00B12F3F" w:rsidRPr="002B4C0D" w:rsidRDefault="00B12F3F" w:rsidP="00B12F3F">
      <w:pPr>
        <w:pStyle w:val="ConsPlusNormal"/>
        <w:ind w:firstLine="0"/>
        <w:rPr>
          <w:rFonts w:ascii="Times New Roman" w:hAnsi="Times New Roman" w:cs="Times New Roman"/>
          <w:sz w:val="22"/>
          <w:szCs w:val="22"/>
        </w:rPr>
      </w:pPr>
    </w:p>
    <w:p w:rsidR="00B12F3F" w:rsidRPr="002B4C0D" w:rsidRDefault="00B12F3F" w:rsidP="00B12F3F">
      <w:pPr>
        <w:pStyle w:val="ConsPlusNonformat"/>
        <w:jc w:val="center"/>
        <w:rPr>
          <w:rFonts w:ascii="Times New Roman" w:hAnsi="Times New Roman" w:cs="Times New Roman"/>
          <w:sz w:val="22"/>
          <w:szCs w:val="22"/>
        </w:rPr>
      </w:pPr>
      <w:bookmarkStart w:id="508" w:name="P694"/>
      <w:bookmarkEnd w:id="508"/>
      <w:r w:rsidRPr="002B4C0D">
        <w:rPr>
          <w:rFonts w:ascii="Times New Roman" w:hAnsi="Times New Roman" w:cs="Times New Roman"/>
          <w:sz w:val="22"/>
          <w:szCs w:val="22"/>
        </w:rPr>
        <w:t>ОБЯЗАТЕЛЬСТВО</w:t>
      </w:r>
    </w:p>
    <w:p w:rsidR="00B12F3F" w:rsidRPr="002B4C0D" w:rsidRDefault="00B12F3F" w:rsidP="00B12F3F">
      <w:pPr>
        <w:pStyle w:val="ConsPlusNonformat"/>
        <w:jc w:val="center"/>
        <w:rPr>
          <w:rFonts w:ascii="Times New Roman" w:hAnsi="Times New Roman" w:cs="Times New Roman"/>
          <w:sz w:val="22"/>
          <w:szCs w:val="22"/>
        </w:rPr>
      </w:pPr>
      <w:r w:rsidRPr="002B4C0D">
        <w:rPr>
          <w:rFonts w:ascii="Times New Roman" w:hAnsi="Times New Roman" w:cs="Times New Roman"/>
          <w:sz w:val="22"/>
          <w:szCs w:val="22"/>
        </w:rPr>
        <w:t>о расторжении договора социального найма жилого помещения</w:t>
      </w:r>
    </w:p>
    <w:p w:rsidR="00B12F3F" w:rsidRPr="002B4C0D" w:rsidRDefault="00B12F3F" w:rsidP="00B12F3F">
      <w:pPr>
        <w:pStyle w:val="ConsPlusNonformat"/>
        <w:jc w:val="center"/>
        <w:rPr>
          <w:rFonts w:ascii="Times New Roman" w:hAnsi="Times New Roman" w:cs="Times New Roman"/>
          <w:sz w:val="22"/>
          <w:szCs w:val="22"/>
        </w:rPr>
      </w:pPr>
      <w:r w:rsidRPr="002B4C0D">
        <w:rPr>
          <w:rFonts w:ascii="Times New Roman" w:hAnsi="Times New Roman" w:cs="Times New Roman"/>
          <w:sz w:val="22"/>
          <w:szCs w:val="22"/>
        </w:rPr>
        <w:t>и об освобождении занимаемого жилого помещения</w:t>
      </w:r>
    </w:p>
    <w:p w:rsidR="00B12F3F" w:rsidRPr="002B4C0D" w:rsidRDefault="00B12F3F" w:rsidP="00B12F3F">
      <w:pPr>
        <w:pStyle w:val="ConsPlusNonformat"/>
        <w:jc w:val="both"/>
        <w:rPr>
          <w:rFonts w:ascii="Times New Roman" w:hAnsi="Times New Roman" w:cs="Times New Roman"/>
          <w:sz w:val="22"/>
          <w:szCs w:val="22"/>
        </w:rPr>
      </w:pP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Мы, нижеподписавшиеся, ________________________________________________</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(ф.и.о., год рождения нанимателя жилого помещения)</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паспорт ________________, выданный _______________________________________,</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"___" ________ _____ г. (далее - должник), с одной стороны, и Администрация</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Большеигнатовского муниципального района в лице Главы Большеигнатовского муниципального района</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(ф.и.о.)</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с другой стороны, обязуемся совершить следующие действия.</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В  связи  с  предоставлением  жилого помещения муниципального жилищного</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фонда по договору социального найма по адресу: ____________________________</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должник   принимает   на   себя   обязательство   освободить  и  сняться  с</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регистрационного учета со всеми совместно проживающими с ним членами семьи,</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сдать  в  установленном  законодательством  Российской  Федерации порядке в</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течение  10  рабочих  дней со дня получения решения о предоставлении жилого</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помещения (нужное заполнить):</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жилое помещение из _____ комнат _____ кв. метров в квартире N _________</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дома N _______ по улице ______________________   с.____________________ _______ района, занимаемое им на основании договора социального найма жилого помещения от "__" _____ ____ г. N ________, заключенного с ________________________________________________</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(наименование уполномоченного органа местного самоуправления либо иного</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правомочного собственником лица, с которым заключен договор социального</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найма жилого помещения)</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Кроме   того,   должник   обязуется  с  момента  подписания  настоящего</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обязательства  не приватизировать жилое помещение, а также не предоставлять</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указанное  жилое  помещение  для  проживания  другим  лицам,  не являющимся</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членами его семьи.</w:t>
      </w:r>
    </w:p>
    <w:p w:rsidR="00B12F3F" w:rsidRPr="002B4C0D" w:rsidRDefault="00B12F3F" w:rsidP="00B12F3F">
      <w:pPr>
        <w:pStyle w:val="ConsPlusNonformat"/>
        <w:rPr>
          <w:rFonts w:ascii="Times New Roman" w:hAnsi="Times New Roman" w:cs="Times New Roman"/>
          <w:sz w:val="22"/>
          <w:szCs w:val="22"/>
        </w:rPr>
      </w:pP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Глава Большеигнатовского муниципального района _______________________________________</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(ф.и.о.)</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обязуется  принять  от  должника занимаемое им жилое помещение, указанное в</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настоящем обязательстве, в установленный этим обязательством срок.</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Согласие совершеннолетних членов семьи, совместно проживающих с _______</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 имеется.</w:t>
      </w:r>
    </w:p>
    <w:p w:rsidR="00B12F3F" w:rsidRPr="002B4C0D" w:rsidRDefault="00B12F3F" w:rsidP="00B12F3F">
      <w:pPr>
        <w:pStyle w:val="ConsPlusNonformat"/>
        <w:rPr>
          <w:rFonts w:ascii="Times New Roman" w:hAnsi="Times New Roman" w:cs="Times New Roman"/>
          <w:sz w:val="22"/>
          <w:szCs w:val="22"/>
        </w:rPr>
      </w:pPr>
      <w:r w:rsidRPr="002B4C0D">
        <w:rPr>
          <w:rFonts w:ascii="Times New Roman" w:hAnsi="Times New Roman" w:cs="Times New Roman"/>
          <w:sz w:val="22"/>
          <w:szCs w:val="22"/>
        </w:rPr>
        <w:t xml:space="preserve">                    (ф.и.о. должника)</w:t>
      </w:r>
    </w:p>
    <w:p w:rsidR="00B12F3F" w:rsidRPr="002B4C0D" w:rsidRDefault="00B12F3F" w:rsidP="00B12F3F">
      <w:pPr>
        <w:pStyle w:val="ConsPlusNormal"/>
        <w:jc w:val="both"/>
        <w:rPr>
          <w:rFonts w:ascii="Times New Roman" w:hAnsi="Times New Roman" w:cs="Times New Roman"/>
          <w:sz w:val="22"/>
          <w:szCs w:val="22"/>
        </w:rPr>
      </w:pPr>
    </w:p>
    <w:tbl>
      <w:tblPr>
        <w:tblW w:w="9070" w:type="dxa"/>
        <w:tblLayout w:type="fixed"/>
        <w:tblCellMar>
          <w:top w:w="102" w:type="dxa"/>
          <w:left w:w="62" w:type="dxa"/>
          <w:bottom w:w="102" w:type="dxa"/>
          <w:right w:w="62" w:type="dxa"/>
        </w:tblCellMar>
        <w:tblLook w:val="0000" w:firstRow="0" w:lastRow="0" w:firstColumn="0" w:lastColumn="0" w:noHBand="0" w:noVBand="0"/>
      </w:tblPr>
      <w:tblGrid>
        <w:gridCol w:w="965"/>
        <w:gridCol w:w="1700"/>
        <w:gridCol w:w="1418"/>
        <w:gridCol w:w="1077"/>
        <w:gridCol w:w="1247"/>
        <w:gridCol w:w="1247"/>
        <w:gridCol w:w="1416"/>
      </w:tblGrid>
      <w:tr w:rsidR="00B12F3F" w:rsidRPr="002B4C0D" w:rsidTr="003730D0">
        <w:tc>
          <w:tcPr>
            <w:tcW w:w="4082" w:type="dxa"/>
            <w:gridSpan w:val="3"/>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jc w:val="center"/>
              <w:rPr>
                <w:rFonts w:ascii="Times New Roman" w:hAnsi="Times New Roman" w:cs="Times New Roman"/>
                <w:sz w:val="22"/>
                <w:szCs w:val="22"/>
              </w:rPr>
            </w:pPr>
            <w:r w:rsidRPr="002B4C0D">
              <w:rPr>
                <w:rFonts w:ascii="Times New Roman" w:hAnsi="Times New Roman" w:cs="Times New Roman"/>
                <w:sz w:val="22"/>
                <w:szCs w:val="22"/>
              </w:rPr>
              <w:t>Данные о членах семьи должника</w:t>
            </w:r>
          </w:p>
        </w:tc>
        <w:tc>
          <w:tcPr>
            <w:tcW w:w="3571" w:type="dxa"/>
            <w:gridSpan w:val="3"/>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jc w:val="center"/>
              <w:rPr>
                <w:rFonts w:ascii="Times New Roman" w:hAnsi="Times New Roman" w:cs="Times New Roman"/>
                <w:sz w:val="22"/>
                <w:szCs w:val="22"/>
              </w:rPr>
            </w:pPr>
            <w:r w:rsidRPr="002B4C0D">
              <w:rPr>
                <w:rFonts w:ascii="Times New Roman" w:hAnsi="Times New Roman" w:cs="Times New Roman"/>
                <w:sz w:val="22"/>
                <w:szCs w:val="22"/>
              </w:rPr>
              <w:t>Данные паспорта</w:t>
            </w:r>
          </w:p>
        </w:tc>
        <w:tc>
          <w:tcPr>
            <w:tcW w:w="1416" w:type="dxa"/>
            <w:vMerge w:val="restart"/>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jc w:val="center"/>
              <w:rPr>
                <w:rFonts w:ascii="Times New Roman" w:hAnsi="Times New Roman" w:cs="Times New Roman"/>
                <w:sz w:val="22"/>
                <w:szCs w:val="22"/>
              </w:rPr>
            </w:pPr>
            <w:r w:rsidRPr="002B4C0D">
              <w:rPr>
                <w:rFonts w:ascii="Times New Roman" w:hAnsi="Times New Roman" w:cs="Times New Roman"/>
                <w:sz w:val="22"/>
                <w:szCs w:val="22"/>
              </w:rPr>
              <w:t>Подпись</w:t>
            </w:r>
          </w:p>
        </w:tc>
      </w:tr>
      <w:tr w:rsidR="00B12F3F" w:rsidRPr="002B4C0D" w:rsidTr="003730D0">
        <w:tc>
          <w:tcPr>
            <w:tcW w:w="964"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jc w:val="center"/>
              <w:rPr>
                <w:rFonts w:ascii="Times New Roman" w:hAnsi="Times New Roman" w:cs="Times New Roman"/>
                <w:sz w:val="22"/>
                <w:szCs w:val="22"/>
              </w:rPr>
            </w:pPr>
            <w:r w:rsidRPr="002B4C0D">
              <w:rPr>
                <w:rFonts w:ascii="Times New Roman" w:hAnsi="Times New Roman" w:cs="Times New Roman"/>
                <w:sz w:val="22"/>
                <w:szCs w:val="22"/>
              </w:rPr>
              <w:t>ф.и.о.</w:t>
            </w:r>
          </w:p>
        </w:tc>
        <w:tc>
          <w:tcPr>
            <w:tcW w:w="1700"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jc w:val="center"/>
              <w:rPr>
                <w:rFonts w:ascii="Times New Roman" w:hAnsi="Times New Roman" w:cs="Times New Roman"/>
                <w:sz w:val="22"/>
                <w:szCs w:val="22"/>
              </w:rPr>
            </w:pPr>
            <w:r w:rsidRPr="002B4C0D">
              <w:rPr>
                <w:rFonts w:ascii="Times New Roman" w:hAnsi="Times New Roman" w:cs="Times New Roman"/>
                <w:sz w:val="22"/>
                <w:szCs w:val="22"/>
              </w:rPr>
              <w:t>степень родства</w:t>
            </w:r>
          </w:p>
        </w:tc>
        <w:tc>
          <w:tcPr>
            <w:tcW w:w="1418"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jc w:val="center"/>
              <w:rPr>
                <w:rFonts w:ascii="Times New Roman" w:hAnsi="Times New Roman" w:cs="Times New Roman"/>
                <w:sz w:val="22"/>
                <w:szCs w:val="22"/>
              </w:rPr>
            </w:pPr>
            <w:r w:rsidRPr="002B4C0D">
              <w:rPr>
                <w:rFonts w:ascii="Times New Roman" w:hAnsi="Times New Roman" w:cs="Times New Roman"/>
                <w:sz w:val="22"/>
                <w:szCs w:val="22"/>
              </w:rPr>
              <w:t>дата рождения</w:t>
            </w:r>
          </w:p>
        </w:tc>
        <w:tc>
          <w:tcPr>
            <w:tcW w:w="107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jc w:val="center"/>
              <w:rPr>
                <w:rFonts w:ascii="Times New Roman" w:hAnsi="Times New Roman" w:cs="Times New Roman"/>
                <w:sz w:val="22"/>
                <w:szCs w:val="22"/>
              </w:rPr>
            </w:pPr>
            <w:r w:rsidRPr="002B4C0D">
              <w:rPr>
                <w:rFonts w:ascii="Times New Roman" w:hAnsi="Times New Roman" w:cs="Times New Roman"/>
                <w:sz w:val="22"/>
                <w:szCs w:val="22"/>
              </w:rPr>
              <w:t>номер</w:t>
            </w:r>
          </w:p>
        </w:tc>
        <w:tc>
          <w:tcPr>
            <w:tcW w:w="124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jc w:val="center"/>
              <w:rPr>
                <w:rFonts w:ascii="Times New Roman" w:hAnsi="Times New Roman" w:cs="Times New Roman"/>
                <w:sz w:val="22"/>
                <w:szCs w:val="22"/>
              </w:rPr>
            </w:pPr>
            <w:r w:rsidRPr="002B4C0D">
              <w:rPr>
                <w:rFonts w:ascii="Times New Roman" w:hAnsi="Times New Roman" w:cs="Times New Roman"/>
                <w:sz w:val="22"/>
                <w:szCs w:val="22"/>
              </w:rPr>
              <w:t>кем выдан</w:t>
            </w:r>
          </w:p>
        </w:tc>
        <w:tc>
          <w:tcPr>
            <w:tcW w:w="124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jc w:val="center"/>
              <w:rPr>
                <w:rFonts w:ascii="Times New Roman" w:hAnsi="Times New Roman" w:cs="Times New Roman"/>
                <w:sz w:val="22"/>
                <w:szCs w:val="22"/>
              </w:rPr>
            </w:pPr>
            <w:r w:rsidRPr="002B4C0D">
              <w:rPr>
                <w:rFonts w:ascii="Times New Roman" w:hAnsi="Times New Roman" w:cs="Times New Roman"/>
                <w:sz w:val="22"/>
                <w:szCs w:val="22"/>
              </w:rPr>
              <w:t>дата выдачи</w:t>
            </w:r>
          </w:p>
        </w:tc>
        <w:tc>
          <w:tcPr>
            <w:tcW w:w="1416" w:type="dxa"/>
            <w:vMerge/>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widowControl w:val="0"/>
              <w:rPr>
                <w:rFonts w:ascii="Times New Roman" w:hAnsi="Times New Roman" w:cs="Times New Roman"/>
                <w:sz w:val="22"/>
                <w:szCs w:val="22"/>
              </w:rPr>
            </w:pPr>
          </w:p>
        </w:tc>
      </w:tr>
      <w:tr w:rsidR="00B12F3F" w:rsidRPr="002B4C0D" w:rsidTr="003730D0">
        <w:tc>
          <w:tcPr>
            <w:tcW w:w="964"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700"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418"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07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24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24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416"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r>
      <w:tr w:rsidR="00B12F3F" w:rsidRPr="002B4C0D" w:rsidTr="003730D0">
        <w:tc>
          <w:tcPr>
            <w:tcW w:w="964"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700"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418"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07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24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24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416"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r>
      <w:tr w:rsidR="00B12F3F" w:rsidRPr="002B4C0D" w:rsidTr="003730D0">
        <w:tc>
          <w:tcPr>
            <w:tcW w:w="964"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700"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418"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07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24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247"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c>
          <w:tcPr>
            <w:tcW w:w="1416" w:type="dxa"/>
            <w:tcBorders>
              <w:top w:val="single" w:sz="4" w:space="0" w:color="000000"/>
              <w:left w:val="single" w:sz="4" w:space="0" w:color="000000"/>
              <w:bottom w:val="single" w:sz="4" w:space="0" w:color="000000"/>
              <w:right w:val="single" w:sz="4" w:space="0" w:color="000000"/>
            </w:tcBorders>
          </w:tcPr>
          <w:p w:rsidR="00B12F3F" w:rsidRPr="002B4C0D" w:rsidRDefault="00B12F3F" w:rsidP="003730D0">
            <w:pPr>
              <w:pStyle w:val="ConsPlusNormal"/>
              <w:rPr>
                <w:rFonts w:ascii="Times New Roman" w:hAnsi="Times New Roman" w:cs="Times New Roman"/>
                <w:sz w:val="22"/>
                <w:szCs w:val="22"/>
              </w:rPr>
            </w:pPr>
          </w:p>
        </w:tc>
      </w:tr>
    </w:tbl>
    <w:p w:rsidR="00B12F3F" w:rsidRPr="002B4C0D" w:rsidRDefault="00B12F3F" w:rsidP="00B12F3F">
      <w:pPr>
        <w:pStyle w:val="ConsPlusNormal"/>
        <w:jc w:val="both"/>
        <w:rPr>
          <w:rFonts w:ascii="Times New Roman" w:hAnsi="Times New Roman" w:cs="Times New Roman"/>
          <w:sz w:val="22"/>
          <w:szCs w:val="22"/>
        </w:rPr>
      </w:pP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М.П.</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Глава</w:t>
      </w:r>
      <w:r w:rsidRPr="002B4C0D">
        <w:rPr>
          <w:rFonts w:ascii="Times New Roman" w:hAnsi="Times New Roman" w:cs="Times New Roman"/>
          <w:sz w:val="22"/>
          <w:szCs w:val="22"/>
          <w:lang w:val="en-US"/>
        </w:rPr>
        <w:t xml:space="preserve"> Большеигнатовского</w:t>
      </w:r>
      <w:r w:rsidRPr="002B4C0D">
        <w:rPr>
          <w:rFonts w:ascii="Times New Roman" w:hAnsi="Times New Roman" w:cs="Times New Roman"/>
          <w:sz w:val="22"/>
          <w:szCs w:val="22"/>
        </w:rPr>
        <w:t xml:space="preserve"> муниципального района</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(ф.и.о., подпись)</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 ____________ 20__ г.</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Должник ___________________________________________________________________</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 xml:space="preserve">                             (ф.и.о., подпись)</w:t>
      </w:r>
    </w:p>
    <w:p w:rsidR="00B12F3F" w:rsidRPr="002B4C0D" w:rsidRDefault="00B12F3F" w:rsidP="00B12F3F">
      <w:pPr>
        <w:pStyle w:val="ConsPlusNonformat"/>
        <w:jc w:val="both"/>
        <w:rPr>
          <w:rFonts w:ascii="Times New Roman" w:hAnsi="Times New Roman" w:cs="Times New Roman"/>
          <w:sz w:val="22"/>
          <w:szCs w:val="22"/>
        </w:rPr>
      </w:pPr>
      <w:r w:rsidRPr="002B4C0D">
        <w:rPr>
          <w:rFonts w:ascii="Times New Roman" w:hAnsi="Times New Roman" w:cs="Times New Roman"/>
          <w:sz w:val="22"/>
          <w:szCs w:val="22"/>
        </w:rPr>
        <w:t>"__" ____________ 20__ г.</w:t>
      </w:r>
    </w:p>
    <w:p w:rsidR="00B12F3F" w:rsidRPr="002B4C0D" w:rsidRDefault="00B12F3F" w:rsidP="00B12F3F">
      <w:pPr>
        <w:pStyle w:val="ConsPlusNormal"/>
        <w:ind w:firstLine="540"/>
        <w:jc w:val="both"/>
        <w:rPr>
          <w:rFonts w:ascii="Times New Roman" w:hAnsi="Times New Roman" w:cs="Times New Roman"/>
          <w:sz w:val="22"/>
          <w:szCs w:val="22"/>
        </w:rPr>
      </w:pPr>
      <w:r w:rsidRPr="002B4C0D">
        <w:rPr>
          <w:rFonts w:ascii="Times New Roman" w:hAnsi="Times New Roman" w:cs="Times New Roman"/>
          <w:sz w:val="22"/>
          <w:szCs w:val="22"/>
        </w:rPr>
        <w:t>Примечание. Каждая страница настоящего обязательства подписывается Главой  _______ муниципального района и должником.</w:t>
      </w:r>
    </w:p>
    <w:p w:rsidR="00B12F3F" w:rsidRPr="002B4C0D" w:rsidRDefault="00B12F3F" w:rsidP="00B12F3F">
      <w:pPr>
        <w:pStyle w:val="ConsPlusNormal"/>
        <w:jc w:val="both"/>
        <w:rPr>
          <w:rFonts w:ascii="Times New Roman" w:hAnsi="Times New Roman" w:cs="Times New Roman"/>
          <w:sz w:val="22"/>
          <w:szCs w:val="22"/>
        </w:rPr>
      </w:pPr>
    </w:p>
    <w:p w:rsidR="00B12F3F" w:rsidRPr="002B4C0D" w:rsidRDefault="00B12F3F" w:rsidP="00B12F3F">
      <w:pPr>
        <w:pStyle w:val="ConsPlusNormal"/>
        <w:jc w:val="both"/>
        <w:rPr>
          <w:rFonts w:ascii="Times New Roman" w:hAnsi="Times New Roman" w:cs="Times New Roman"/>
          <w:sz w:val="22"/>
          <w:szCs w:val="22"/>
        </w:rPr>
      </w:pPr>
    </w:p>
    <w:p w:rsidR="00B12F3F" w:rsidRPr="002B4C0D" w:rsidRDefault="00B12F3F" w:rsidP="00B12F3F">
      <w:pPr>
        <w:pStyle w:val="ConsPlusNormal"/>
        <w:pBdr>
          <w:top w:val="single" w:sz="6" w:space="0" w:color="000000"/>
        </w:pBdr>
        <w:jc w:val="both"/>
        <w:rPr>
          <w:rFonts w:ascii="Times New Roman" w:hAnsi="Times New Roman" w:cs="Times New Roman"/>
          <w:sz w:val="22"/>
          <w:szCs w:val="22"/>
        </w:rPr>
      </w:pPr>
    </w:p>
    <w:p w:rsidR="00B12F3F" w:rsidRPr="002B4C0D" w:rsidRDefault="00B12F3F" w:rsidP="00B12F3F">
      <w:pPr>
        <w:pStyle w:val="ab"/>
        <w:jc w:val="right"/>
        <w:rPr>
          <w:rFonts w:ascii="Times New Roman" w:hAnsi="Times New Roman" w:cs="Times New Roman"/>
          <w:iCs/>
          <w:sz w:val="22"/>
          <w:szCs w:val="22"/>
        </w:rPr>
      </w:pPr>
      <w:r w:rsidRPr="002B4C0D">
        <w:rPr>
          <w:rFonts w:ascii="Times New Roman" w:hAnsi="Times New Roman" w:cs="Times New Roman"/>
          <w:iCs/>
          <w:sz w:val="22"/>
          <w:szCs w:val="22"/>
        </w:rPr>
        <w:t>Приложение 6</w:t>
      </w:r>
    </w:p>
    <w:p w:rsidR="00B12F3F" w:rsidRPr="002B4C0D" w:rsidRDefault="00B12F3F" w:rsidP="00B12F3F">
      <w:pPr>
        <w:ind w:left="4253"/>
        <w:jc w:val="right"/>
        <w:rPr>
          <w:rFonts w:ascii="Times New Roman" w:hAnsi="Times New Roman" w:cs="Times New Roman"/>
          <w:sz w:val="22"/>
          <w:szCs w:val="22"/>
        </w:rPr>
      </w:pPr>
      <w:r w:rsidRPr="002B4C0D">
        <w:rPr>
          <w:rFonts w:ascii="Times New Roman" w:hAnsi="Times New Roman" w:cs="Times New Roman"/>
          <w:sz w:val="22"/>
          <w:szCs w:val="22"/>
        </w:rPr>
        <w:tab/>
      </w:r>
      <w:r w:rsidRPr="002B4C0D">
        <w:rPr>
          <w:rFonts w:ascii="Times New Roman" w:hAnsi="Times New Roman" w:cs="Times New Roman"/>
          <w:color w:val="000000"/>
          <w:sz w:val="22"/>
          <w:szCs w:val="22"/>
          <w:lang w:eastAsia="ar-SA"/>
        </w:rPr>
        <w:t xml:space="preserve">к Административному регламенту </w:t>
      </w:r>
      <w:r w:rsidRPr="002B4C0D">
        <w:rPr>
          <w:rFonts w:ascii="Times New Roman" w:hAnsi="Times New Roman" w:cs="Times New Roman"/>
          <w:sz w:val="22"/>
          <w:szCs w:val="22"/>
        </w:rPr>
        <w:t>предоставления Администрацией Большеигнатовского муниципального района муниципальной услуги «</w:t>
      </w:r>
      <w:r w:rsidRPr="002B4C0D">
        <w:rPr>
          <w:rStyle w:val="a5"/>
          <w:rFonts w:ascii="Times New Roman" w:eastAsia="Times New Roman" w:hAnsi="Times New Roman" w:cs="Times New Roman"/>
          <w:sz w:val="22"/>
          <w:szCs w:val="22"/>
        </w:rPr>
        <w:t>Предоставление жилых помещений по договорам социального найма</w:t>
      </w:r>
      <w:r w:rsidRPr="002B4C0D">
        <w:rPr>
          <w:rFonts w:ascii="Times New Roman" w:hAnsi="Times New Roman" w:cs="Times New Roman"/>
          <w:sz w:val="22"/>
          <w:szCs w:val="22"/>
        </w:rPr>
        <w:t>»</w:t>
      </w:r>
    </w:p>
    <w:p w:rsidR="00B12F3F" w:rsidRPr="002B4C0D" w:rsidRDefault="00B12F3F" w:rsidP="00B12F3F">
      <w:pPr>
        <w:pStyle w:val="ConsPlusNormal"/>
        <w:tabs>
          <w:tab w:val="left" w:pos="8014"/>
        </w:tabs>
        <w:rPr>
          <w:rFonts w:ascii="Times New Roman" w:hAnsi="Times New Roman" w:cs="Times New Roman"/>
          <w:sz w:val="22"/>
          <w:szCs w:val="22"/>
        </w:rPr>
      </w:pPr>
    </w:p>
    <w:p w:rsidR="00B12F3F" w:rsidRPr="002B4C0D" w:rsidRDefault="00B12F3F" w:rsidP="00B12F3F">
      <w:pPr>
        <w:pStyle w:val="ab"/>
        <w:jc w:val="center"/>
        <w:rPr>
          <w:rFonts w:ascii="Times New Roman" w:hAnsi="Times New Roman" w:cs="Times New Roman"/>
          <w:sz w:val="22"/>
          <w:szCs w:val="22"/>
        </w:rPr>
      </w:pPr>
      <w:r w:rsidRPr="002B4C0D">
        <w:rPr>
          <w:rStyle w:val="a6"/>
          <w:rFonts w:ascii="Times New Roman" w:hAnsi="Times New Roman" w:cs="Times New Roman"/>
          <w:color w:val="auto"/>
          <w:sz w:val="22"/>
          <w:szCs w:val="22"/>
        </w:rPr>
        <w:t>Договор социального найма жилого помещения</w:t>
      </w:r>
    </w:p>
    <w:p w:rsidR="00B12F3F" w:rsidRPr="002B4C0D" w:rsidRDefault="00B12F3F" w:rsidP="00B12F3F">
      <w:pPr>
        <w:pStyle w:val="ab"/>
        <w:jc w:val="center"/>
        <w:rPr>
          <w:rFonts w:ascii="Times New Roman" w:hAnsi="Times New Roman" w:cs="Times New Roman"/>
          <w:sz w:val="22"/>
          <w:szCs w:val="22"/>
        </w:rPr>
      </w:pPr>
      <w:r w:rsidRPr="002B4C0D">
        <w:rPr>
          <w:rFonts w:ascii="Times New Roman" w:hAnsi="Times New Roman" w:cs="Times New Roman"/>
          <w:sz w:val="22"/>
          <w:szCs w:val="22"/>
        </w:rPr>
        <w:t xml:space="preserve">(утв. </w:t>
      </w:r>
      <w:hyperlink w:anchor="sub_0">
        <w:r w:rsidRPr="002B4C0D">
          <w:rPr>
            <w:rFonts w:ascii="Times New Roman" w:hAnsi="Times New Roman" w:cs="Times New Roman"/>
            <w:sz w:val="22"/>
            <w:szCs w:val="22"/>
          </w:rPr>
          <w:t>постановлением</w:t>
        </w:r>
      </w:hyperlink>
      <w:r w:rsidRPr="002B4C0D">
        <w:rPr>
          <w:rFonts w:ascii="Times New Roman" w:hAnsi="Times New Roman" w:cs="Times New Roman"/>
          <w:sz w:val="22"/>
          <w:szCs w:val="22"/>
        </w:rPr>
        <w:t xml:space="preserve"> Правительства Российской Федерации</w:t>
      </w:r>
    </w:p>
    <w:p w:rsidR="00B12F3F" w:rsidRPr="002B4C0D" w:rsidRDefault="00B12F3F" w:rsidP="00B12F3F">
      <w:pPr>
        <w:pStyle w:val="ab"/>
        <w:jc w:val="center"/>
        <w:rPr>
          <w:rFonts w:ascii="Times New Roman" w:hAnsi="Times New Roman" w:cs="Times New Roman"/>
          <w:sz w:val="22"/>
          <w:szCs w:val="22"/>
        </w:rPr>
      </w:pPr>
      <w:r w:rsidRPr="002B4C0D">
        <w:rPr>
          <w:rFonts w:ascii="Times New Roman" w:hAnsi="Times New Roman" w:cs="Times New Roman"/>
          <w:sz w:val="22"/>
          <w:szCs w:val="22"/>
        </w:rPr>
        <w:t>от 21 мая 2005 г. N 315).</w:t>
      </w:r>
    </w:p>
    <w:p w:rsidR="00B12F3F" w:rsidRPr="002B4C0D" w:rsidRDefault="00B12F3F" w:rsidP="00B12F3F">
      <w:pPr>
        <w:pStyle w:val="ab"/>
        <w:jc w:val="right"/>
        <w:rPr>
          <w:rFonts w:ascii="Times New Roman" w:hAnsi="Times New Roman" w:cs="Times New Roman"/>
          <w:sz w:val="22"/>
          <w:szCs w:val="22"/>
        </w:rPr>
      </w:pPr>
      <w:r w:rsidRPr="002B4C0D">
        <w:rPr>
          <w:rStyle w:val="a6"/>
          <w:rFonts w:ascii="Times New Roman" w:hAnsi="Times New Roman" w:cs="Times New Roman"/>
          <w:color w:val="auto"/>
          <w:sz w:val="22"/>
          <w:szCs w:val="22"/>
        </w:rPr>
        <w:t xml:space="preserve">                        N _________________</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____________________________                                                   " ____ " ___________ 20__  г.</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(наименование муниципального                                                             (дата, месяц, год)</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образования)</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(наименование уполномоченного органа государственной власти</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Российской Федерации, органа государственной власти субъекта</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Российской Федерации, органа местного самоуправления либо иного</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управомоченного собственником лица)</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действующий от имени собственника жилого помещения ______________________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(указать собственника: Российская Федерация, субъект Российской</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Федерации, муниципальное образование)</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на основании ____________________________________________________________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(наименование уполномочивающего документа)</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от   "__________" ________________ г. N ______________,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именуемый  в дальнейшем  Наймодатель,  с одной  стороны,  и гражданин(ка)</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(фамилия, имя, отчество)</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именуемый в дальнейшем Наниматель, с другой стороны, на основании решения</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о предоставлении жилого помещения от " _____ " ______________ 20 ____ г.</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N _________ заключили настоящий договор о нижеследующем.</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1"/>
        <w:spacing w:before="0" w:after="0"/>
        <w:jc w:val="both"/>
        <w:rPr>
          <w:rFonts w:ascii="Times New Roman" w:hAnsi="Times New Roman" w:cs="Times New Roman"/>
          <w:color w:val="auto"/>
          <w:sz w:val="22"/>
          <w:szCs w:val="22"/>
        </w:rPr>
      </w:pPr>
      <w:r w:rsidRPr="002B4C0D">
        <w:rPr>
          <w:rFonts w:ascii="Times New Roman" w:hAnsi="Times New Roman" w:cs="Times New Roman"/>
          <w:color w:val="auto"/>
          <w:sz w:val="22"/>
          <w:szCs w:val="22"/>
        </w:rPr>
        <w:t>I. Предмет договора</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1. Наймодатель передает Нанимателю  и членам его семьи  в бессрочное</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владение и пользование изолированное жилое помещение, находящееся в</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(государственной, муниципальной - нужное указать)</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lastRenderedPageBreak/>
        <w:t>собственности, состоящее из _____ комнат(ы) в ___________ квартире (доме)</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общей площадью _______ кв. метров, в том числе жилой ________ кв. метров,</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по адресу: ________________________ дом N _________, корпус N 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квартира N __________________, для проживания в нем, а также обеспечивает</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предоставление за плату коммунальных услуг:</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________________________________________________________________________.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(электроснабжение, газоснабжение, в том числе газ в баллонах, холодное</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водоснабжение, водоотведение (канализация), горячее водоснабжение</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и теплоснабжение (отопление), в том числе приобретение и доставка</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твердого топлива при наличии печного отопления, - нужное указать)</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2.  Характеристика    предоставляемого    жилого    помещения,   его</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технического   состояния,   а   также   санитарно-технического   и  иного</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оборудования, находящегося в нем,  указана в техническом  паспорте жилого</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помещения.</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3. Совместно  с  Нанимателем  в жилое  помещение вселяются следующие</w:t>
      </w:r>
      <w:bookmarkStart w:id="509" w:name="sub_100103"/>
      <w:bookmarkEnd w:id="509"/>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члены семьи:</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1)______________________________________________________________________;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(фамилия, имя, отчество члена семьи и степень родства с Нанимателем)</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2)______________________________________________________________________;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(фамилия, имя, отчество члена семьи и степень родства с Нанимателем)</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3)______________________________________________________________________.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(фамилия, имя, отчество члена семьи и степень родства с Нанимателем)</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1"/>
        <w:spacing w:before="0" w:after="0"/>
        <w:jc w:val="both"/>
        <w:rPr>
          <w:rFonts w:ascii="Times New Roman" w:hAnsi="Times New Roman" w:cs="Times New Roman"/>
          <w:color w:val="auto"/>
          <w:sz w:val="22"/>
          <w:szCs w:val="22"/>
        </w:rPr>
      </w:pPr>
      <w:r w:rsidRPr="002B4C0D">
        <w:rPr>
          <w:rFonts w:ascii="Times New Roman" w:hAnsi="Times New Roman" w:cs="Times New Roman"/>
          <w:color w:val="auto"/>
          <w:sz w:val="22"/>
          <w:szCs w:val="22"/>
        </w:rPr>
        <w:t>II. Обязанности сторон</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4. Наниматель обязан:</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а) 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б) соблюдать правила пользования жилыми помещениями;</w:t>
      </w:r>
    </w:p>
    <w:p w:rsidR="00B12F3F" w:rsidRPr="002B4C0D" w:rsidRDefault="00B12F3F" w:rsidP="00B12F3F">
      <w:pPr>
        <w:jc w:val="both"/>
        <w:rPr>
          <w:rFonts w:ascii="Times New Roman" w:hAnsi="Times New Roman" w:cs="Times New Roman"/>
          <w:sz w:val="22"/>
          <w:szCs w:val="22"/>
        </w:rPr>
      </w:pPr>
      <w:bookmarkStart w:id="510" w:name="sub_1042"/>
      <w:bookmarkEnd w:id="510"/>
      <w:r w:rsidRPr="002B4C0D">
        <w:rPr>
          <w:rFonts w:ascii="Times New Roman" w:hAnsi="Times New Roman" w:cs="Times New Roman"/>
          <w:sz w:val="22"/>
          <w:szCs w:val="22"/>
        </w:rPr>
        <w:t>в) использовать жилое помещение в соответствии с его назначением;</w:t>
      </w:r>
    </w:p>
    <w:p w:rsidR="00B12F3F" w:rsidRPr="002B4C0D" w:rsidRDefault="00B12F3F" w:rsidP="00B12F3F">
      <w:pPr>
        <w:jc w:val="both"/>
        <w:rPr>
          <w:rFonts w:ascii="Times New Roman" w:hAnsi="Times New Roman" w:cs="Times New Roman"/>
          <w:sz w:val="22"/>
          <w:szCs w:val="22"/>
        </w:rPr>
      </w:pPr>
      <w:bookmarkStart w:id="511" w:name="sub_1043"/>
      <w:bookmarkEnd w:id="511"/>
      <w:r w:rsidRPr="002B4C0D">
        <w:rPr>
          <w:rFonts w:ascii="Times New Roman" w:hAnsi="Times New Roman" w:cs="Times New Roman"/>
          <w:sz w:val="22"/>
          <w:szCs w:val="22"/>
        </w:rPr>
        <w:t>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w:t>
      </w:r>
    </w:p>
    <w:p w:rsidR="00B12F3F" w:rsidRPr="002B4C0D" w:rsidRDefault="00B12F3F" w:rsidP="00B12F3F">
      <w:pPr>
        <w:jc w:val="both"/>
        <w:rPr>
          <w:rFonts w:ascii="Times New Roman" w:hAnsi="Times New Roman" w:cs="Times New Roman"/>
          <w:sz w:val="22"/>
          <w:szCs w:val="22"/>
        </w:rPr>
      </w:pPr>
      <w:bookmarkStart w:id="512" w:name="sub_1044"/>
      <w:bookmarkEnd w:id="512"/>
      <w:r w:rsidRPr="002B4C0D">
        <w:rPr>
          <w:rFonts w:ascii="Times New Roman" w:hAnsi="Times New Roman" w:cs="Times New Roman"/>
          <w:sz w:val="22"/>
          <w:szCs w:val="22"/>
        </w:rPr>
        <w:t>д) содержать в чистоте и порядке жилое помещение, общее имущество в многоквартирном доме, объекты благоустройства;</w:t>
      </w:r>
    </w:p>
    <w:p w:rsidR="00B12F3F" w:rsidRPr="002B4C0D" w:rsidRDefault="00B12F3F" w:rsidP="00B12F3F">
      <w:pPr>
        <w:jc w:val="both"/>
        <w:rPr>
          <w:rFonts w:ascii="Times New Roman" w:hAnsi="Times New Roman" w:cs="Times New Roman"/>
          <w:sz w:val="22"/>
          <w:szCs w:val="22"/>
        </w:rPr>
      </w:pPr>
      <w:bookmarkStart w:id="513" w:name="sub_1045"/>
      <w:bookmarkEnd w:id="513"/>
      <w:r w:rsidRPr="002B4C0D">
        <w:rPr>
          <w:rFonts w:ascii="Times New Roman" w:hAnsi="Times New Roman" w:cs="Times New Roman"/>
          <w:sz w:val="22"/>
          <w:szCs w:val="22"/>
        </w:rPr>
        <w:t>е) производить текущий ремонт занимаемого жилого помещения.</w:t>
      </w:r>
      <w:bookmarkStart w:id="514" w:name="sub_1046"/>
      <w:bookmarkEnd w:id="514"/>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w:t>
      </w:r>
    </w:p>
    <w:p w:rsidR="00B12F3F" w:rsidRPr="002B4C0D" w:rsidRDefault="00B12F3F" w:rsidP="00B12F3F">
      <w:pPr>
        <w:jc w:val="both"/>
        <w:rPr>
          <w:rFonts w:ascii="Times New Roman" w:hAnsi="Times New Roman" w:cs="Times New Roman"/>
          <w:sz w:val="22"/>
          <w:szCs w:val="22"/>
        </w:rPr>
      </w:pPr>
      <w:bookmarkStart w:id="515" w:name="sub_1047"/>
      <w:bookmarkEnd w:id="515"/>
      <w:r w:rsidRPr="002B4C0D">
        <w:rPr>
          <w:rFonts w:ascii="Times New Roman" w:hAnsi="Times New Roman" w:cs="Times New Roman"/>
          <w:sz w:val="22"/>
          <w:szCs w:val="22"/>
        </w:rPr>
        <w:lastRenderedPageBreak/>
        <w:t>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w:t>
      </w:r>
      <w:bookmarkStart w:id="516" w:name="sub_1048"/>
      <w:bookmarkEnd w:id="516"/>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кодексом Российской Федерации, что не освобождает Нанимателя от уплаты причитающихся платежей;</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Наймодателем жилое помещение, отвечающее санитарным и техническим требованиям;</w:t>
      </w:r>
    </w:p>
    <w:p w:rsidR="00B12F3F" w:rsidRPr="002B4C0D" w:rsidRDefault="00B12F3F" w:rsidP="00B12F3F">
      <w:pPr>
        <w:jc w:val="both"/>
        <w:rPr>
          <w:rFonts w:ascii="Times New Roman" w:hAnsi="Times New Roman" w:cs="Times New Roman"/>
          <w:sz w:val="22"/>
          <w:szCs w:val="22"/>
        </w:rPr>
      </w:pPr>
      <w:bookmarkStart w:id="517" w:name="sub_1049"/>
      <w:bookmarkEnd w:id="517"/>
      <w:r w:rsidRPr="002B4C0D">
        <w:rPr>
          <w:rFonts w:ascii="Times New Roman" w:hAnsi="Times New Roman" w:cs="Times New Roman"/>
          <w:sz w:val="22"/>
          <w:szCs w:val="22"/>
        </w:rPr>
        <w:t>к) при расторжении настоящего договора освободить в установленные сроки и сдать по акту Наймодателю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w:t>
      </w:r>
      <w:bookmarkStart w:id="518" w:name="sub_1410"/>
      <w:bookmarkEnd w:id="518"/>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л) допускать в заранее согласованное сторонами настоящего договора время в занимаемое жилое помещение работников Наймодателя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м) информировать Наймодателя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w:t>
      </w:r>
    </w:p>
    <w:p w:rsidR="00B12F3F" w:rsidRPr="002B4C0D" w:rsidRDefault="00B12F3F" w:rsidP="00B12F3F">
      <w:pPr>
        <w:jc w:val="both"/>
        <w:rPr>
          <w:rFonts w:ascii="Times New Roman" w:hAnsi="Times New Roman" w:cs="Times New Roman"/>
          <w:sz w:val="22"/>
          <w:szCs w:val="22"/>
        </w:rPr>
      </w:pPr>
      <w:bookmarkStart w:id="519" w:name="sub_1412"/>
      <w:bookmarkEnd w:id="519"/>
      <w:r w:rsidRPr="002B4C0D">
        <w:rPr>
          <w:rFonts w:ascii="Times New Roman" w:hAnsi="Times New Roman" w:cs="Times New Roman"/>
          <w:sz w:val="22"/>
          <w:szCs w:val="22"/>
        </w:rPr>
        <w:t>н) нести иные обязанности, предусмотренные Жилищным кодексом Российской Федерации и федеральными законами.</w:t>
      </w:r>
    </w:p>
    <w:p w:rsidR="00B12F3F" w:rsidRPr="002B4C0D" w:rsidRDefault="00B12F3F" w:rsidP="00B12F3F">
      <w:pPr>
        <w:jc w:val="both"/>
        <w:rPr>
          <w:rFonts w:ascii="Times New Roman" w:hAnsi="Times New Roman" w:cs="Times New Roman"/>
          <w:sz w:val="22"/>
          <w:szCs w:val="22"/>
        </w:rPr>
      </w:pPr>
      <w:bookmarkStart w:id="520" w:name="sub_1413"/>
      <w:bookmarkEnd w:id="520"/>
      <w:r w:rsidRPr="002B4C0D">
        <w:rPr>
          <w:rFonts w:ascii="Times New Roman" w:hAnsi="Times New Roman" w:cs="Times New Roman"/>
          <w:sz w:val="22"/>
          <w:szCs w:val="22"/>
        </w:rPr>
        <w:t>5. Наймодатель обязан:</w:t>
      </w:r>
    </w:p>
    <w:p w:rsidR="00B12F3F" w:rsidRPr="002B4C0D" w:rsidRDefault="00B12F3F" w:rsidP="00B12F3F">
      <w:pPr>
        <w:jc w:val="both"/>
        <w:rPr>
          <w:rFonts w:ascii="Times New Roman" w:hAnsi="Times New Roman" w:cs="Times New Roman"/>
          <w:sz w:val="22"/>
          <w:szCs w:val="22"/>
        </w:rPr>
      </w:pPr>
      <w:bookmarkStart w:id="521" w:name="sub_105"/>
      <w:bookmarkEnd w:id="521"/>
      <w:r w:rsidRPr="002B4C0D">
        <w:rPr>
          <w:rFonts w:ascii="Times New Roman" w:hAnsi="Times New Roman" w:cs="Times New Roman"/>
          <w:sz w:val="22"/>
          <w:szCs w:val="22"/>
        </w:rPr>
        <w:t>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rsidR="00B12F3F" w:rsidRPr="002B4C0D" w:rsidRDefault="00B12F3F" w:rsidP="00B12F3F">
      <w:pPr>
        <w:jc w:val="both"/>
        <w:rPr>
          <w:rFonts w:ascii="Times New Roman" w:hAnsi="Times New Roman" w:cs="Times New Roman"/>
          <w:sz w:val="22"/>
          <w:szCs w:val="22"/>
        </w:rPr>
      </w:pPr>
      <w:bookmarkStart w:id="522" w:name="sub_100251"/>
      <w:bookmarkEnd w:id="522"/>
      <w:r w:rsidRPr="002B4C0D">
        <w:rPr>
          <w:rFonts w:ascii="Times New Roman" w:hAnsi="Times New Roman" w:cs="Times New Roman"/>
          <w:sz w:val="22"/>
          <w:szCs w:val="22"/>
        </w:rPr>
        <w:t>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w:t>
      </w:r>
    </w:p>
    <w:p w:rsidR="00B12F3F" w:rsidRPr="002B4C0D" w:rsidRDefault="00B12F3F" w:rsidP="00B12F3F">
      <w:pPr>
        <w:jc w:val="both"/>
        <w:rPr>
          <w:rFonts w:ascii="Times New Roman" w:hAnsi="Times New Roman" w:cs="Times New Roman"/>
          <w:sz w:val="22"/>
          <w:szCs w:val="22"/>
        </w:rPr>
      </w:pPr>
      <w:bookmarkStart w:id="523" w:name="sub_1052"/>
      <w:bookmarkEnd w:id="523"/>
      <w:r w:rsidRPr="002B4C0D">
        <w:rPr>
          <w:rFonts w:ascii="Times New Roman" w:hAnsi="Times New Roman" w:cs="Times New Roman"/>
          <w:sz w:val="22"/>
          <w:szCs w:val="22"/>
        </w:rPr>
        <w:t>в) осуществлять капитальный ремонт жилого помещения.</w:t>
      </w:r>
      <w:bookmarkStart w:id="524" w:name="sub_1053"/>
      <w:bookmarkEnd w:id="524"/>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w:t>
      </w:r>
      <w:bookmarkStart w:id="525" w:name="sub_1054"/>
      <w:bookmarkEnd w:id="525"/>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д) информировать Нанимателя о проведении капитального ремонта или реконструкции дома не позднее чем за 30 дней до начала работ;</w:t>
      </w:r>
    </w:p>
    <w:p w:rsidR="00B12F3F" w:rsidRPr="002B4C0D" w:rsidRDefault="00B12F3F" w:rsidP="00B12F3F">
      <w:pPr>
        <w:jc w:val="both"/>
        <w:rPr>
          <w:rFonts w:ascii="Times New Roman" w:hAnsi="Times New Roman" w:cs="Times New Roman"/>
          <w:sz w:val="22"/>
          <w:szCs w:val="22"/>
        </w:rPr>
      </w:pPr>
      <w:bookmarkStart w:id="526" w:name="sub_1055"/>
      <w:bookmarkEnd w:id="526"/>
      <w:r w:rsidRPr="002B4C0D">
        <w:rPr>
          <w:rFonts w:ascii="Times New Roman" w:hAnsi="Times New Roman" w:cs="Times New Roman"/>
          <w:sz w:val="22"/>
          <w:szCs w:val="22"/>
        </w:rPr>
        <w:t>е) принимать участие в своевременной подготовке дома, санитарно-технического и иного оборудования, находящегося в нем, к эксплуатации в зимних условиях;</w:t>
      </w:r>
    </w:p>
    <w:p w:rsidR="00B12F3F" w:rsidRPr="002B4C0D" w:rsidRDefault="00B12F3F" w:rsidP="00B12F3F">
      <w:pPr>
        <w:jc w:val="both"/>
        <w:rPr>
          <w:rFonts w:ascii="Times New Roman" w:hAnsi="Times New Roman" w:cs="Times New Roman"/>
          <w:sz w:val="22"/>
          <w:szCs w:val="22"/>
        </w:rPr>
      </w:pPr>
      <w:bookmarkStart w:id="527" w:name="sub_1056"/>
      <w:bookmarkEnd w:id="527"/>
      <w:r w:rsidRPr="002B4C0D">
        <w:rPr>
          <w:rFonts w:ascii="Times New Roman" w:hAnsi="Times New Roman" w:cs="Times New Roman"/>
          <w:sz w:val="22"/>
          <w:szCs w:val="22"/>
        </w:rPr>
        <w:t>ж) обеспечивать предоставление Нанимателю предусмотренных в настоящем договоре коммунальных услуг надлежащего качества;</w:t>
      </w:r>
    </w:p>
    <w:p w:rsidR="00B12F3F" w:rsidRPr="002B4C0D" w:rsidRDefault="00B12F3F" w:rsidP="00B12F3F">
      <w:pPr>
        <w:jc w:val="both"/>
        <w:rPr>
          <w:rFonts w:ascii="Times New Roman" w:hAnsi="Times New Roman" w:cs="Times New Roman"/>
          <w:sz w:val="22"/>
          <w:szCs w:val="22"/>
        </w:rPr>
      </w:pPr>
      <w:bookmarkStart w:id="528" w:name="sub_1057"/>
      <w:bookmarkEnd w:id="528"/>
      <w:r w:rsidRPr="002B4C0D">
        <w:rPr>
          <w:rFonts w:ascii="Times New Roman" w:hAnsi="Times New Roman" w:cs="Times New Roman"/>
          <w:sz w:val="22"/>
          <w:szCs w:val="22"/>
        </w:rPr>
        <w:t>з) контролировать качество предоставляемых жилищно-коммунальных услуг;</w:t>
      </w:r>
    </w:p>
    <w:p w:rsidR="00B12F3F" w:rsidRPr="002B4C0D" w:rsidRDefault="00B12F3F" w:rsidP="00B12F3F">
      <w:pPr>
        <w:jc w:val="both"/>
        <w:rPr>
          <w:rFonts w:ascii="Times New Roman" w:hAnsi="Times New Roman" w:cs="Times New Roman"/>
          <w:sz w:val="22"/>
          <w:szCs w:val="22"/>
        </w:rPr>
      </w:pPr>
      <w:bookmarkStart w:id="529" w:name="sub_1058"/>
      <w:bookmarkEnd w:id="529"/>
      <w:r w:rsidRPr="002B4C0D">
        <w:rPr>
          <w:rFonts w:ascii="Times New Roman" w:hAnsi="Times New Roman" w:cs="Times New Roman"/>
          <w:sz w:val="22"/>
          <w:szCs w:val="22"/>
        </w:rPr>
        <w:t>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w:t>
      </w:r>
    </w:p>
    <w:p w:rsidR="00B12F3F" w:rsidRPr="002B4C0D" w:rsidRDefault="00B12F3F" w:rsidP="00B12F3F">
      <w:pPr>
        <w:jc w:val="both"/>
        <w:rPr>
          <w:rFonts w:ascii="Times New Roman" w:hAnsi="Times New Roman" w:cs="Times New Roman"/>
          <w:sz w:val="22"/>
          <w:szCs w:val="22"/>
        </w:rPr>
      </w:pPr>
      <w:bookmarkStart w:id="530" w:name="sub_1059"/>
      <w:bookmarkEnd w:id="530"/>
      <w:r w:rsidRPr="002B4C0D">
        <w:rPr>
          <w:rFonts w:ascii="Times New Roman" w:hAnsi="Times New Roman" w:cs="Times New Roman"/>
          <w:sz w:val="22"/>
          <w:szCs w:val="22"/>
        </w:rPr>
        <w:t>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w:t>
      </w:r>
      <w:bookmarkStart w:id="531" w:name="sub_1510"/>
      <w:bookmarkEnd w:id="531"/>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л) принять в установленные сроки жилое помещение у Нанимателя по акту сдачи жилого помещения после расторжения настоящего договора;</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lastRenderedPageBreak/>
        <w:t>м) нести иные обязанности, предусмотренные законодательством Российской Федерации.</w:t>
      </w:r>
    </w:p>
    <w:p w:rsidR="00B12F3F" w:rsidRPr="002B4C0D" w:rsidRDefault="00B12F3F" w:rsidP="00B12F3F">
      <w:pPr>
        <w:pStyle w:val="1"/>
        <w:spacing w:before="0" w:after="0"/>
        <w:jc w:val="both"/>
        <w:rPr>
          <w:rFonts w:ascii="Times New Roman" w:hAnsi="Times New Roman" w:cs="Times New Roman"/>
          <w:color w:val="auto"/>
          <w:sz w:val="22"/>
          <w:szCs w:val="22"/>
        </w:rPr>
      </w:pPr>
      <w:r w:rsidRPr="002B4C0D">
        <w:rPr>
          <w:rFonts w:ascii="Times New Roman" w:hAnsi="Times New Roman" w:cs="Times New Roman"/>
          <w:color w:val="auto"/>
          <w:sz w:val="22"/>
          <w:szCs w:val="22"/>
        </w:rPr>
        <w:t>III. Права сторон</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6. Наниматель вправе:</w:t>
      </w:r>
    </w:p>
    <w:p w:rsidR="00B12F3F" w:rsidRPr="002B4C0D" w:rsidRDefault="00B12F3F" w:rsidP="00B12F3F">
      <w:pPr>
        <w:jc w:val="both"/>
        <w:rPr>
          <w:rFonts w:ascii="Times New Roman" w:hAnsi="Times New Roman" w:cs="Times New Roman"/>
          <w:sz w:val="22"/>
          <w:szCs w:val="22"/>
        </w:rPr>
      </w:pPr>
      <w:bookmarkStart w:id="532" w:name="sub_106"/>
      <w:bookmarkEnd w:id="532"/>
      <w:r w:rsidRPr="002B4C0D">
        <w:rPr>
          <w:rFonts w:ascii="Times New Roman" w:hAnsi="Times New Roman" w:cs="Times New Roman"/>
          <w:sz w:val="22"/>
          <w:szCs w:val="22"/>
        </w:rPr>
        <w:t>а) пользоваться общим имуществом многоквартирного дома;</w:t>
      </w:r>
    </w:p>
    <w:p w:rsidR="00B12F3F" w:rsidRPr="002B4C0D" w:rsidRDefault="00B12F3F" w:rsidP="00B12F3F">
      <w:pPr>
        <w:jc w:val="both"/>
        <w:rPr>
          <w:rFonts w:ascii="Times New Roman" w:hAnsi="Times New Roman" w:cs="Times New Roman"/>
          <w:sz w:val="22"/>
          <w:szCs w:val="22"/>
        </w:rPr>
      </w:pPr>
      <w:bookmarkStart w:id="533" w:name="sub_1061"/>
      <w:bookmarkEnd w:id="533"/>
      <w:r w:rsidRPr="002B4C0D">
        <w:rPr>
          <w:rFonts w:ascii="Times New Roman" w:hAnsi="Times New Roman" w:cs="Times New Roman"/>
          <w:sz w:val="22"/>
          <w:szCs w:val="22"/>
        </w:rPr>
        <w:t>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w:t>
      </w:r>
      <w:bookmarkStart w:id="534" w:name="sub_1062"/>
      <w:bookmarkEnd w:id="534"/>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На вселение к родителям их детей, не достигших совершеннолетия, согласия остальных членов семьи и Наймодателя не требуется;</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в) сохранить права на жилое помещение при временном отсутствии его и членов его семьи;</w:t>
      </w:r>
    </w:p>
    <w:p w:rsidR="00B12F3F" w:rsidRPr="002B4C0D" w:rsidRDefault="00B12F3F" w:rsidP="00B12F3F">
      <w:pPr>
        <w:jc w:val="both"/>
        <w:rPr>
          <w:rFonts w:ascii="Times New Roman" w:hAnsi="Times New Roman" w:cs="Times New Roman"/>
          <w:sz w:val="22"/>
          <w:szCs w:val="22"/>
        </w:rPr>
      </w:pPr>
      <w:bookmarkStart w:id="535" w:name="sub_1063"/>
      <w:bookmarkEnd w:id="535"/>
      <w:r w:rsidRPr="002B4C0D">
        <w:rPr>
          <w:rFonts w:ascii="Times New Roman" w:hAnsi="Times New Roman" w:cs="Times New Roman"/>
          <w:sz w:val="22"/>
          <w:szCs w:val="22"/>
        </w:rPr>
        <w:t>г)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w:t>
      </w:r>
    </w:p>
    <w:p w:rsidR="00B12F3F" w:rsidRPr="002B4C0D" w:rsidRDefault="00B12F3F" w:rsidP="00B12F3F">
      <w:pPr>
        <w:jc w:val="both"/>
        <w:rPr>
          <w:rFonts w:ascii="Times New Roman" w:hAnsi="Times New Roman" w:cs="Times New Roman"/>
          <w:sz w:val="22"/>
          <w:szCs w:val="22"/>
        </w:rPr>
      </w:pPr>
      <w:bookmarkStart w:id="536" w:name="sub_1064"/>
      <w:bookmarkEnd w:id="536"/>
      <w:r w:rsidRPr="002B4C0D">
        <w:rPr>
          <w:rFonts w:ascii="Times New Roman" w:hAnsi="Times New Roman" w:cs="Times New Roman"/>
          <w:sz w:val="22"/>
          <w:szCs w:val="22"/>
        </w:rPr>
        <w:t>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w:t>
      </w:r>
    </w:p>
    <w:p w:rsidR="00B12F3F" w:rsidRPr="002B4C0D" w:rsidRDefault="00B12F3F" w:rsidP="00B12F3F">
      <w:pPr>
        <w:jc w:val="both"/>
        <w:rPr>
          <w:rFonts w:ascii="Times New Roman" w:hAnsi="Times New Roman" w:cs="Times New Roman"/>
          <w:sz w:val="22"/>
          <w:szCs w:val="22"/>
        </w:rPr>
      </w:pPr>
      <w:bookmarkStart w:id="537" w:name="sub_1065"/>
      <w:bookmarkEnd w:id="537"/>
      <w:r w:rsidRPr="002B4C0D">
        <w:rPr>
          <w:rFonts w:ascii="Times New Roman" w:hAnsi="Times New Roman" w:cs="Times New Roman"/>
          <w:sz w:val="22"/>
          <w:szCs w:val="22"/>
        </w:rPr>
        <w:t>е) расторгнуть в любое время настоящий договор с письменного согласия проживающих совместно с Нанимателем членов семьи;</w:t>
      </w:r>
    </w:p>
    <w:p w:rsidR="00B12F3F" w:rsidRPr="002B4C0D" w:rsidRDefault="00B12F3F" w:rsidP="00B12F3F">
      <w:pPr>
        <w:jc w:val="both"/>
        <w:rPr>
          <w:rFonts w:ascii="Times New Roman" w:hAnsi="Times New Roman" w:cs="Times New Roman"/>
          <w:sz w:val="22"/>
          <w:szCs w:val="22"/>
        </w:rPr>
      </w:pPr>
      <w:bookmarkStart w:id="538" w:name="sub_1066"/>
      <w:bookmarkEnd w:id="538"/>
      <w:r w:rsidRPr="002B4C0D">
        <w:rPr>
          <w:rFonts w:ascii="Times New Roman" w:hAnsi="Times New Roman" w:cs="Times New Roman"/>
          <w:sz w:val="22"/>
          <w:szCs w:val="22"/>
        </w:rPr>
        <w:t>ж) осуществлять другие права по пользованию жилым помещением, предусмотренные Жилищным кодексом Российской Федерации и федеральными законами.</w:t>
      </w:r>
    </w:p>
    <w:p w:rsidR="00B12F3F" w:rsidRPr="002B4C0D" w:rsidRDefault="00B12F3F" w:rsidP="00B12F3F">
      <w:pPr>
        <w:jc w:val="both"/>
        <w:rPr>
          <w:rFonts w:ascii="Times New Roman" w:hAnsi="Times New Roman" w:cs="Times New Roman"/>
          <w:sz w:val="22"/>
          <w:szCs w:val="22"/>
        </w:rPr>
      </w:pPr>
      <w:bookmarkStart w:id="539" w:name="sub_1067"/>
      <w:bookmarkEnd w:id="539"/>
      <w:r w:rsidRPr="002B4C0D">
        <w:rPr>
          <w:rFonts w:ascii="Times New Roman" w:hAnsi="Times New Roman" w:cs="Times New Roman"/>
          <w:sz w:val="22"/>
          <w:szCs w:val="22"/>
        </w:rPr>
        <w:t>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w:t>
      </w:r>
    </w:p>
    <w:p w:rsidR="00B12F3F" w:rsidRPr="002B4C0D" w:rsidRDefault="00B12F3F" w:rsidP="00B12F3F">
      <w:pPr>
        <w:jc w:val="both"/>
        <w:rPr>
          <w:rFonts w:ascii="Times New Roman" w:hAnsi="Times New Roman" w:cs="Times New Roman"/>
          <w:sz w:val="22"/>
          <w:szCs w:val="22"/>
        </w:rPr>
      </w:pPr>
      <w:bookmarkStart w:id="540" w:name="sub_107"/>
      <w:bookmarkEnd w:id="540"/>
      <w:r w:rsidRPr="002B4C0D">
        <w:rPr>
          <w:rFonts w:ascii="Times New Roman" w:hAnsi="Times New Roman" w:cs="Times New Roman"/>
          <w:sz w:val="22"/>
          <w:szCs w:val="22"/>
        </w:rPr>
        <w:t>8. Наймодатель вправе:</w:t>
      </w:r>
    </w:p>
    <w:p w:rsidR="00B12F3F" w:rsidRPr="002B4C0D" w:rsidRDefault="00B12F3F" w:rsidP="00B12F3F">
      <w:pPr>
        <w:jc w:val="both"/>
        <w:rPr>
          <w:rFonts w:ascii="Times New Roman" w:hAnsi="Times New Roman" w:cs="Times New Roman"/>
          <w:sz w:val="22"/>
          <w:szCs w:val="22"/>
        </w:rPr>
      </w:pPr>
      <w:bookmarkStart w:id="541" w:name="sub_108"/>
      <w:bookmarkEnd w:id="541"/>
      <w:r w:rsidRPr="002B4C0D">
        <w:rPr>
          <w:rFonts w:ascii="Times New Roman" w:hAnsi="Times New Roman" w:cs="Times New Roman"/>
          <w:sz w:val="22"/>
          <w:szCs w:val="22"/>
        </w:rPr>
        <w:t>а) требовать своевременного внесения платы за жилое помещение и коммунальные услуги;</w:t>
      </w:r>
    </w:p>
    <w:p w:rsidR="00B12F3F" w:rsidRPr="002B4C0D" w:rsidRDefault="00B12F3F" w:rsidP="00B12F3F">
      <w:pPr>
        <w:jc w:val="both"/>
        <w:rPr>
          <w:rFonts w:ascii="Times New Roman" w:hAnsi="Times New Roman" w:cs="Times New Roman"/>
          <w:sz w:val="22"/>
          <w:szCs w:val="22"/>
        </w:rPr>
      </w:pPr>
      <w:bookmarkStart w:id="542" w:name="sub_1081"/>
      <w:bookmarkEnd w:id="542"/>
      <w:r w:rsidRPr="002B4C0D">
        <w:rPr>
          <w:rFonts w:ascii="Times New Roman" w:hAnsi="Times New Roman" w:cs="Times New Roman"/>
          <w:sz w:val="22"/>
          <w:szCs w:val="22"/>
        </w:rPr>
        <w:t>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rsidR="00B12F3F" w:rsidRPr="002B4C0D" w:rsidRDefault="00B12F3F" w:rsidP="00B12F3F">
      <w:pPr>
        <w:jc w:val="both"/>
        <w:rPr>
          <w:rFonts w:ascii="Times New Roman" w:hAnsi="Times New Roman" w:cs="Times New Roman"/>
          <w:sz w:val="22"/>
          <w:szCs w:val="22"/>
        </w:rPr>
      </w:pPr>
      <w:bookmarkStart w:id="543" w:name="sub_1082"/>
      <w:bookmarkEnd w:id="543"/>
      <w:r w:rsidRPr="002B4C0D">
        <w:rPr>
          <w:rFonts w:ascii="Times New Roman" w:hAnsi="Times New Roman" w:cs="Times New Roman"/>
          <w:sz w:val="22"/>
          <w:szCs w:val="22"/>
        </w:rPr>
        <w:t>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w:t>
      </w:r>
      <w:bookmarkStart w:id="544" w:name="sub_1083"/>
      <w:bookmarkEnd w:id="544"/>
    </w:p>
    <w:p w:rsidR="00B12F3F" w:rsidRPr="002B4C0D" w:rsidRDefault="00B12F3F" w:rsidP="00B12F3F">
      <w:pPr>
        <w:pStyle w:val="1"/>
        <w:spacing w:before="0" w:after="0"/>
        <w:jc w:val="both"/>
        <w:rPr>
          <w:rFonts w:ascii="Times New Roman" w:hAnsi="Times New Roman" w:cs="Times New Roman"/>
          <w:color w:val="auto"/>
          <w:sz w:val="22"/>
          <w:szCs w:val="22"/>
        </w:rPr>
      </w:pPr>
      <w:r w:rsidRPr="002B4C0D">
        <w:rPr>
          <w:rFonts w:ascii="Times New Roman" w:hAnsi="Times New Roman" w:cs="Times New Roman"/>
          <w:color w:val="auto"/>
          <w:sz w:val="22"/>
          <w:szCs w:val="22"/>
        </w:rPr>
        <w:t>IV. Порядок изменения, расторжения и прекращения договора</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w:t>
      </w:r>
    </w:p>
    <w:p w:rsidR="00B12F3F" w:rsidRPr="002B4C0D" w:rsidRDefault="00B12F3F" w:rsidP="00B12F3F">
      <w:pPr>
        <w:jc w:val="both"/>
        <w:rPr>
          <w:rFonts w:ascii="Times New Roman" w:hAnsi="Times New Roman" w:cs="Times New Roman"/>
          <w:sz w:val="22"/>
          <w:szCs w:val="22"/>
        </w:rPr>
      </w:pPr>
      <w:bookmarkStart w:id="545" w:name="sub_109"/>
      <w:bookmarkEnd w:id="545"/>
      <w:r w:rsidRPr="002B4C0D">
        <w:rPr>
          <w:rFonts w:ascii="Times New Roman" w:hAnsi="Times New Roman" w:cs="Times New Roman"/>
          <w:sz w:val="22"/>
          <w:szCs w:val="22"/>
        </w:rPr>
        <w:t>10. При выезде Нанимателя и членов его семьи в другое место жительства настоящий договор считается расторгнутым со дня выезда.</w:t>
      </w:r>
      <w:bookmarkStart w:id="546" w:name="sub_110"/>
      <w:bookmarkEnd w:id="546"/>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11. По требованию Наймодателя настоящий договор может быть расторгнут в судебном порядке в следующих случаях:</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а) использование Нанимателем жилого помещения не по назначению;</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б) разрушение или повреждение жилого помещения Нанимателем или другими гражданами, за действия которых он отвечает;</w:t>
      </w:r>
    </w:p>
    <w:p w:rsidR="00B12F3F" w:rsidRPr="002B4C0D" w:rsidRDefault="00B12F3F" w:rsidP="00B12F3F">
      <w:pPr>
        <w:jc w:val="both"/>
        <w:rPr>
          <w:rFonts w:ascii="Times New Roman" w:hAnsi="Times New Roman" w:cs="Times New Roman"/>
          <w:sz w:val="22"/>
          <w:szCs w:val="22"/>
        </w:rPr>
      </w:pPr>
      <w:bookmarkStart w:id="547" w:name="sub_1112"/>
      <w:bookmarkEnd w:id="547"/>
      <w:r w:rsidRPr="002B4C0D">
        <w:rPr>
          <w:rFonts w:ascii="Times New Roman" w:hAnsi="Times New Roman" w:cs="Times New Roman"/>
          <w:sz w:val="22"/>
          <w:szCs w:val="22"/>
        </w:rPr>
        <w:t>в) систематическое нарушение прав и законных интересов соседей, которое делает невозможным совместное проживание в одном жилом помещении;</w:t>
      </w:r>
    </w:p>
    <w:p w:rsidR="00B12F3F" w:rsidRPr="002B4C0D" w:rsidRDefault="00B12F3F" w:rsidP="00B12F3F">
      <w:pPr>
        <w:jc w:val="both"/>
        <w:rPr>
          <w:rFonts w:ascii="Times New Roman" w:hAnsi="Times New Roman" w:cs="Times New Roman"/>
          <w:sz w:val="22"/>
          <w:szCs w:val="22"/>
        </w:rPr>
      </w:pPr>
      <w:bookmarkStart w:id="548" w:name="sub_1113"/>
      <w:bookmarkEnd w:id="548"/>
      <w:r w:rsidRPr="002B4C0D">
        <w:rPr>
          <w:rFonts w:ascii="Times New Roman" w:hAnsi="Times New Roman" w:cs="Times New Roman"/>
          <w:sz w:val="22"/>
          <w:szCs w:val="22"/>
        </w:rPr>
        <w:t>г) невнесение Нанимателем платы за жилое помещение и (или) коммунальные услуги в течение более 6 месяцев.</w:t>
      </w:r>
      <w:bookmarkStart w:id="549" w:name="sub_1114"/>
      <w:bookmarkEnd w:id="549"/>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12. Настоящий договор может быть расторгнут в судебном порядке в иных случаях, предусмотренных Жилищным кодексом Российской Федерации.</w:t>
      </w:r>
    </w:p>
    <w:p w:rsidR="00B12F3F" w:rsidRPr="002B4C0D" w:rsidRDefault="00B12F3F" w:rsidP="00B12F3F">
      <w:pPr>
        <w:pStyle w:val="1"/>
        <w:spacing w:before="0" w:after="0"/>
        <w:jc w:val="both"/>
        <w:rPr>
          <w:rFonts w:ascii="Times New Roman" w:hAnsi="Times New Roman" w:cs="Times New Roman"/>
          <w:color w:val="auto"/>
          <w:sz w:val="22"/>
          <w:szCs w:val="22"/>
        </w:rPr>
      </w:pPr>
      <w:r w:rsidRPr="002B4C0D">
        <w:rPr>
          <w:rFonts w:ascii="Times New Roman" w:hAnsi="Times New Roman" w:cs="Times New Roman"/>
          <w:color w:val="auto"/>
          <w:sz w:val="22"/>
          <w:szCs w:val="22"/>
        </w:rPr>
        <w:t>V. Прочие условия</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w:t>
      </w:r>
    </w:p>
    <w:p w:rsidR="00B12F3F" w:rsidRPr="002B4C0D" w:rsidRDefault="00B12F3F" w:rsidP="00B12F3F">
      <w:pPr>
        <w:jc w:val="both"/>
        <w:rPr>
          <w:rFonts w:ascii="Times New Roman" w:hAnsi="Times New Roman" w:cs="Times New Roman"/>
          <w:sz w:val="22"/>
          <w:szCs w:val="22"/>
        </w:rPr>
      </w:pPr>
      <w:r w:rsidRPr="002B4C0D">
        <w:rPr>
          <w:rFonts w:ascii="Times New Roman" w:hAnsi="Times New Roman" w:cs="Times New Roman"/>
          <w:sz w:val="22"/>
          <w:szCs w:val="22"/>
        </w:rPr>
        <w:t>14. Настоящий договор составлен в 2 экземплярах, один из которых находится у Наймодателя, другой - у Нанимателя.</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ab"/>
        <w:jc w:val="both"/>
        <w:rPr>
          <w:rFonts w:ascii="Times New Roman" w:hAnsi="Times New Roman" w:cs="Times New Roman"/>
          <w:sz w:val="22"/>
          <w:szCs w:val="22"/>
        </w:rPr>
      </w:pPr>
    </w:p>
    <w:p w:rsidR="00B12F3F" w:rsidRPr="002B4C0D" w:rsidRDefault="00B12F3F" w:rsidP="00B12F3F">
      <w:pPr>
        <w:pStyle w:val="ab"/>
        <w:jc w:val="both"/>
        <w:rPr>
          <w:rFonts w:ascii="Times New Roman" w:hAnsi="Times New Roman" w:cs="Times New Roman"/>
          <w:sz w:val="22"/>
          <w:szCs w:val="22"/>
        </w:rPr>
      </w:pP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Наймодатель _________                                                            Наниматель _____________</w:t>
      </w:r>
    </w:p>
    <w:p w:rsidR="00B12F3F" w:rsidRPr="002B4C0D" w:rsidRDefault="00B12F3F" w:rsidP="00B12F3F">
      <w:pPr>
        <w:pStyle w:val="ab"/>
        <w:jc w:val="both"/>
        <w:rPr>
          <w:rFonts w:ascii="Times New Roman" w:hAnsi="Times New Roman" w:cs="Times New Roman"/>
          <w:sz w:val="22"/>
          <w:szCs w:val="22"/>
        </w:rPr>
      </w:pPr>
      <w:r w:rsidRPr="002B4C0D">
        <w:rPr>
          <w:rFonts w:ascii="Times New Roman" w:hAnsi="Times New Roman" w:cs="Times New Roman"/>
          <w:sz w:val="22"/>
          <w:szCs w:val="22"/>
        </w:rPr>
        <w:t xml:space="preserve">                         (подпись)                                                                                                (подпись)</w:t>
      </w:r>
    </w:p>
    <w:p w:rsidR="00B12F3F" w:rsidRPr="002B4C0D" w:rsidRDefault="00B12F3F" w:rsidP="00B12F3F">
      <w:pPr>
        <w:jc w:val="both"/>
        <w:rPr>
          <w:rFonts w:ascii="Times New Roman" w:hAnsi="Times New Roman" w:cs="Times New Roman"/>
          <w:sz w:val="22"/>
          <w:szCs w:val="22"/>
        </w:rPr>
      </w:pPr>
    </w:p>
    <w:p w:rsidR="00B12F3F" w:rsidRPr="002B4C0D" w:rsidRDefault="00B12F3F" w:rsidP="00B12F3F">
      <w:pPr>
        <w:pStyle w:val="ab"/>
        <w:jc w:val="both"/>
        <w:rPr>
          <w:rStyle w:val="a5"/>
          <w:rFonts w:ascii="Times New Roman" w:hAnsi="Times New Roman" w:cs="Times New Roman"/>
          <w:sz w:val="22"/>
          <w:szCs w:val="22"/>
          <w:shd w:val="clear" w:color="auto" w:fill="C9211E"/>
        </w:rPr>
      </w:pPr>
      <w:r w:rsidRPr="002B4C0D">
        <w:rPr>
          <w:rFonts w:ascii="Times New Roman" w:hAnsi="Times New Roman" w:cs="Times New Roman"/>
          <w:sz w:val="22"/>
          <w:szCs w:val="22"/>
        </w:rPr>
        <w:t xml:space="preserve"> М.П.</w:t>
      </w:r>
    </w:p>
    <w:p w:rsidR="00795843" w:rsidRPr="006F713C" w:rsidRDefault="00795843" w:rsidP="00795843">
      <w:pPr>
        <w:numPr>
          <w:ilvl w:val="0"/>
          <w:numId w:val="11"/>
        </w:numPr>
        <w:ind w:left="0" w:firstLine="0"/>
        <w:jc w:val="center"/>
        <w:rPr>
          <w:rFonts w:ascii="Times New Roman" w:hAnsi="Times New Roman" w:cs="Times New Roman"/>
          <w:bCs/>
          <w:color w:val="000000"/>
          <w:sz w:val="22"/>
          <w:szCs w:val="22"/>
          <w:lang w:eastAsia="ar-SA"/>
        </w:rPr>
      </w:pPr>
      <w:r w:rsidRPr="006F713C">
        <w:rPr>
          <w:rFonts w:ascii="Times New Roman" w:hAnsi="Times New Roman" w:cs="Times New Roman"/>
          <w:noProof/>
          <w:color w:val="000000"/>
          <w:sz w:val="22"/>
          <w:szCs w:val="22"/>
          <w:lang w:eastAsia="ru-RU" w:bidi="ar-SA"/>
        </w:rPr>
        <w:lastRenderedPageBreak/>
        <w:drawing>
          <wp:inline distT="0" distB="0" distL="0" distR="0" wp14:anchorId="760EF69E" wp14:editId="3717F6EC">
            <wp:extent cx="570865" cy="600075"/>
            <wp:effectExtent l="0" t="0" r="635" b="9525"/>
            <wp:docPr id="9" name="Рисунок 9" descr="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865" cy="600075"/>
                    </a:xfrm>
                    <a:prstGeom prst="rect">
                      <a:avLst/>
                    </a:prstGeom>
                    <a:noFill/>
                    <a:ln>
                      <a:noFill/>
                    </a:ln>
                  </pic:spPr>
                </pic:pic>
              </a:graphicData>
            </a:graphic>
          </wp:inline>
        </w:drawing>
      </w:r>
    </w:p>
    <w:p w:rsidR="00795843" w:rsidRPr="006F713C" w:rsidRDefault="00795843" w:rsidP="00795843">
      <w:pPr>
        <w:numPr>
          <w:ilvl w:val="0"/>
          <w:numId w:val="11"/>
        </w:numPr>
        <w:ind w:left="0" w:firstLine="0"/>
        <w:jc w:val="center"/>
        <w:rPr>
          <w:rFonts w:ascii="Times New Roman" w:hAnsi="Times New Roman" w:cs="Times New Roman"/>
          <w:bCs/>
          <w:color w:val="000000"/>
          <w:sz w:val="22"/>
          <w:szCs w:val="22"/>
          <w:lang w:eastAsia="ar-SA"/>
        </w:rPr>
      </w:pPr>
    </w:p>
    <w:p w:rsidR="00795843" w:rsidRPr="006F713C" w:rsidRDefault="00795843" w:rsidP="00795843">
      <w:pPr>
        <w:numPr>
          <w:ilvl w:val="0"/>
          <w:numId w:val="11"/>
        </w:numPr>
        <w:ind w:left="0" w:right="-1" w:firstLine="0"/>
        <w:jc w:val="center"/>
        <w:rPr>
          <w:rFonts w:ascii="Times New Roman" w:hAnsi="Times New Roman" w:cs="Times New Roman"/>
          <w:b/>
          <w:bCs/>
          <w:color w:val="000000"/>
          <w:sz w:val="22"/>
          <w:szCs w:val="22"/>
          <w:lang w:eastAsia="ar-SA"/>
        </w:rPr>
      </w:pPr>
      <w:r w:rsidRPr="006F713C">
        <w:rPr>
          <w:rFonts w:ascii="Times New Roman" w:hAnsi="Times New Roman" w:cs="Times New Roman"/>
          <w:b/>
          <w:bCs/>
          <w:color w:val="000000"/>
          <w:sz w:val="22"/>
          <w:szCs w:val="22"/>
          <w:lang w:eastAsia="ar-SA"/>
        </w:rPr>
        <w:t>Администрация Большеигнатовского муниципального района Республики Мордовия</w:t>
      </w:r>
    </w:p>
    <w:p w:rsidR="00795843" w:rsidRPr="006F713C" w:rsidRDefault="00795843" w:rsidP="00795843">
      <w:pPr>
        <w:numPr>
          <w:ilvl w:val="0"/>
          <w:numId w:val="11"/>
        </w:numPr>
        <w:ind w:left="0" w:right="-1" w:firstLine="0"/>
        <w:jc w:val="center"/>
        <w:rPr>
          <w:rFonts w:ascii="Times New Roman" w:hAnsi="Times New Roman" w:cs="Times New Roman"/>
          <w:bCs/>
          <w:color w:val="000000"/>
          <w:sz w:val="22"/>
          <w:szCs w:val="22"/>
          <w:lang w:eastAsia="ar-SA"/>
        </w:rPr>
      </w:pPr>
    </w:p>
    <w:p w:rsidR="00795843" w:rsidRPr="006F713C" w:rsidRDefault="00795843" w:rsidP="00795843">
      <w:pPr>
        <w:numPr>
          <w:ilvl w:val="0"/>
          <w:numId w:val="11"/>
        </w:numPr>
        <w:ind w:left="0" w:right="-1" w:firstLine="0"/>
        <w:jc w:val="center"/>
        <w:rPr>
          <w:rFonts w:ascii="Times New Roman" w:hAnsi="Times New Roman" w:cs="Times New Roman"/>
          <w:bCs/>
          <w:color w:val="000000"/>
          <w:sz w:val="22"/>
          <w:szCs w:val="22"/>
          <w:lang w:eastAsia="ar-SA"/>
        </w:rPr>
      </w:pPr>
      <w:r w:rsidRPr="006F713C">
        <w:rPr>
          <w:rFonts w:ascii="Times New Roman" w:hAnsi="Times New Roman" w:cs="Times New Roman"/>
          <w:bCs/>
          <w:color w:val="000000"/>
          <w:sz w:val="22"/>
          <w:szCs w:val="22"/>
          <w:lang w:eastAsia="ar-SA"/>
        </w:rPr>
        <w:t>ПОСТАНОВЛЕНИЕ</w:t>
      </w:r>
    </w:p>
    <w:p w:rsidR="00795843" w:rsidRPr="006F713C" w:rsidRDefault="00795843" w:rsidP="00795843">
      <w:pPr>
        <w:numPr>
          <w:ilvl w:val="0"/>
          <w:numId w:val="11"/>
        </w:numPr>
        <w:ind w:left="0" w:right="-1" w:firstLine="0"/>
        <w:jc w:val="center"/>
        <w:rPr>
          <w:rFonts w:ascii="Times New Roman" w:hAnsi="Times New Roman" w:cs="Times New Roman"/>
          <w:bCs/>
          <w:color w:val="000000"/>
          <w:sz w:val="22"/>
          <w:szCs w:val="22"/>
          <w:lang w:eastAsia="ar-SA"/>
        </w:rPr>
      </w:pPr>
    </w:p>
    <w:p w:rsidR="00795843" w:rsidRPr="006F713C" w:rsidRDefault="00795843" w:rsidP="00795843">
      <w:pPr>
        <w:ind w:right="-1"/>
        <w:rPr>
          <w:rFonts w:ascii="Times New Roman" w:hAnsi="Times New Roman" w:cs="Times New Roman"/>
          <w:bCs/>
          <w:color w:val="000000"/>
          <w:sz w:val="22"/>
          <w:szCs w:val="22"/>
          <w:lang w:eastAsia="ar-SA"/>
        </w:rPr>
      </w:pPr>
      <w:r w:rsidRPr="00795843">
        <w:rPr>
          <w:rFonts w:ascii="Times New Roman" w:hAnsi="Times New Roman" w:cs="Times New Roman"/>
          <w:bCs/>
          <w:color w:val="000000"/>
          <w:sz w:val="22"/>
          <w:szCs w:val="22"/>
          <w:lang w:eastAsia="ar-SA"/>
        </w:rPr>
        <w:t xml:space="preserve">   </w:t>
      </w:r>
      <w:r w:rsidRPr="006F713C">
        <w:rPr>
          <w:rFonts w:ascii="Times New Roman" w:hAnsi="Times New Roman" w:cs="Times New Roman"/>
          <w:bCs/>
          <w:color w:val="000000"/>
          <w:sz w:val="22"/>
          <w:szCs w:val="22"/>
          <w:lang w:eastAsia="ar-SA"/>
        </w:rPr>
        <w:t xml:space="preserve">от 07 </w:t>
      </w:r>
      <w:r w:rsidRPr="00795843">
        <w:rPr>
          <w:rFonts w:ascii="Times New Roman" w:hAnsi="Times New Roman" w:cs="Times New Roman"/>
          <w:bCs/>
          <w:color w:val="000000"/>
          <w:sz w:val="22"/>
          <w:szCs w:val="22"/>
          <w:lang w:eastAsia="ar-SA"/>
        </w:rPr>
        <w:t xml:space="preserve"> марта</w:t>
      </w:r>
      <w:r w:rsidRPr="006F713C">
        <w:rPr>
          <w:rFonts w:ascii="Times New Roman" w:hAnsi="Times New Roman" w:cs="Times New Roman"/>
          <w:bCs/>
          <w:color w:val="000000"/>
          <w:sz w:val="22"/>
          <w:szCs w:val="22"/>
          <w:lang w:eastAsia="ar-SA"/>
        </w:rPr>
        <w:t xml:space="preserve"> 2023 г.                                                             </w:t>
      </w:r>
      <w:r>
        <w:rPr>
          <w:rFonts w:ascii="Times New Roman" w:hAnsi="Times New Roman" w:cs="Times New Roman"/>
          <w:bCs/>
          <w:color w:val="000000"/>
          <w:sz w:val="22"/>
          <w:szCs w:val="22"/>
          <w:lang w:eastAsia="ar-SA"/>
        </w:rPr>
        <w:t xml:space="preserve">                                         </w:t>
      </w:r>
      <w:r w:rsidRPr="006F713C">
        <w:rPr>
          <w:rFonts w:ascii="Times New Roman" w:hAnsi="Times New Roman" w:cs="Times New Roman"/>
          <w:bCs/>
          <w:color w:val="000000"/>
          <w:sz w:val="22"/>
          <w:szCs w:val="22"/>
          <w:lang w:eastAsia="ar-SA"/>
        </w:rPr>
        <w:t xml:space="preserve">      № 103</w:t>
      </w:r>
    </w:p>
    <w:p w:rsidR="00795843" w:rsidRPr="006F713C" w:rsidRDefault="00795843" w:rsidP="00795843">
      <w:pPr>
        <w:numPr>
          <w:ilvl w:val="0"/>
          <w:numId w:val="11"/>
        </w:numPr>
        <w:ind w:left="0" w:right="-1" w:firstLine="0"/>
        <w:jc w:val="center"/>
        <w:rPr>
          <w:rFonts w:ascii="Times New Roman" w:hAnsi="Times New Roman" w:cs="Times New Roman"/>
          <w:bCs/>
          <w:color w:val="000000"/>
          <w:sz w:val="22"/>
          <w:szCs w:val="22"/>
          <w:lang w:eastAsia="ar-SA"/>
        </w:rPr>
      </w:pPr>
    </w:p>
    <w:p w:rsidR="00795843" w:rsidRPr="006F713C" w:rsidRDefault="00795843" w:rsidP="00795843">
      <w:pPr>
        <w:numPr>
          <w:ilvl w:val="0"/>
          <w:numId w:val="11"/>
        </w:numPr>
        <w:ind w:left="0" w:right="-1" w:firstLine="0"/>
        <w:jc w:val="center"/>
        <w:rPr>
          <w:rFonts w:ascii="Times New Roman" w:hAnsi="Times New Roman" w:cs="Times New Roman"/>
          <w:bCs/>
          <w:color w:val="000000"/>
          <w:sz w:val="22"/>
          <w:szCs w:val="22"/>
          <w:lang w:eastAsia="ar-SA"/>
        </w:rPr>
      </w:pPr>
      <w:r w:rsidRPr="006F713C">
        <w:rPr>
          <w:rFonts w:ascii="Times New Roman" w:hAnsi="Times New Roman" w:cs="Times New Roman"/>
          <w:bCs/>
          <w:color w:val="000000"/>
          <w:sz w:val="22"/>
          <w:szCs w:val="22"/>
          <w:lang w:eastAsia="ar-SA"/>
        </w:rPr>
        <w:t>с. Большое Игнатово</w:t>
      </w:r>
    </w:p>
    <w:tbl>
      <w:tblPr>
        <w:tblW w:w="10031" w:type="dxa"/>
        <w:tblLook w:val="01E0" w:firstRow="1" w:lastRow="1" w:firstColumn="1" w:lastColumn="1" w:noHBand="0" w:noVBand="0"/>
      </w:tblPr>
      <w:tblGrid>
        <w:gridCol w:w="7128"/>
        <w:gridCol w:w="2903"/>
      </w:tblGrid>
      <w:tr w:rsidR="00795843" w:rsidRPr="006F713C" w:rsidTr="003730D0">
        <w:trPr>
          <w:trHeight w:val="2019"/>
        </w:trPr>
        <w:tc>
          <w:tcPr>
            <w:tcW w:w="7128" w:type="dxa"/>
          </w:tcPr>
          <w:p w:rsidR="00795843" w:rsidRPr="006F713C" w:rsidRDefault="00795843" w:rsidP="003730D0">
            <w:pPr>
              <w:ind w:right="-1"/>
              <w:jc w:val="both"/>
              <w:rPr>
                <w:rFonts w:ascii="Times New Roman" w:eastAsia="SimSun" w:hAnsi="Times New Roman" w:cs="Times New Roman"/>
                <w:sz w:val="22"/>
                <w:szCs w:val="22"/>
                <w:lang w:eastAsia="ar-SA"/>
              </w:rPr>
            </w:pPr>
          </w:p>
          <w:p w:rsidR="00795843" w:rsidRPr="00795843" w:rsidRDefault="00795843" w:rsidP="003730D0">
            <w:pPr>
              <w:ind w:right="-1"/>
              <w:jc w:val="both"/>
              <w:rPr>
                <w:rFonts w:ascii="Times New Roman" w:hAnsi="Times New Roman" w:cs="Times New Roman"/>
                <w:sz w:val="22"/>
                <w:szCs w:val="22"/>
              </w:rPr>
            </w:pPr>
            <w:r w:rsidRPr="006F713C">
              <w:rPr>
                <w:rFonts w:ascii="Times New Roman" w:hAnsi="Times New Roman" w:cs="Times New Roman"/>
                <w:sz w:val="22"/>
                <w:szCs w:val="22"/>
                <w:lang w:eastAsia="ar-SA"/>
              </w:rPr>
              <w:t xml:space="preserve">Об утверждении Административного регламента </w:t>
            </w:r>
            <w:r w:rsidRPr="006F713C">
              <w:rPr>
                <w:rFonts w:ascii="Times New Roman" w:hAnsi="Times New Roman" w:cs="Times New Roman"/>
                <w:sz w:val="22"/>
                <w:szCs w:val="22"/>
              </w:rPr>
              <w:t>Администрации Большеигнатовского муниципального района Республики Мордовия предоставления муниципальной услуги «</w:t>
            </w:r>
            <w:r w:rsidRPr="006F713C">
              <w:rPr>
                <w:rFonts w:ascii="Times New Roman" w:eastAsia="Times New Roman" w:hAnsi="Times New Roman" w:cs="Times New Roman"/>
                <w:kern w:val="1"/>
                <w:sz w:val="22"/>
                <w:szCs w:val="22"/>
              </w:rPr>
              <w:t>Принятие на учет граждан в качестве нуждающихся в жилых помещениях</w:t>
            </w:r>
            <w:r w:rsidRPr="006F713C">
              <w:rPr>
                <w:rStyle w:val="a5"/>
                <w:rFonts w:ascii="Times New Roman" w:hAnsi="Times New Roman" w:cs="Times New Roman"/>
                <w:sz w:val="22"/>
                <w:szCs w:val="22"/>
              </w:rPr>
              <w:t xml:space="preserve"> </w:t>
            </w:r>
            <w:r w:rsidRPr="006F713C">
              <w:rPr>
                <w:rFonts w:ascii="Times New Roman" w:hAnsi="Times New Roman" w:cs="Times New Roman"/>
                <w:sz w:val="22"/>
                <w:szCs w:val="22"/>
              </w:rPr>
              <w:t xml:space="preserve">» </w:t>
            </w:r>
          </w:p>
        </w:tc>
        <w:tc>
          <w:tcPr>
            <w:tcW w:w="2903" w:type="dxa"/>
          </w:tcPr>
          <w:p w:rsidR="00795843" w:rsidRPr="006F713C" w:rsidRDefault="00795843" w:rsidP="003730D0">
            <w:pPr>
              <w:ind w:right="-1"/>
              <w:jc w:val="both"/>
              <w:rPr>
                <w:rFonts w:ascii="Times New Roman" w:eastAsia="SimSun" w:hAnsi="Times New Roman" w:cs="Times New Roman"/>
                <w:bCs/>
                <w:color w:val="000000"/>
                <w:sz w:val="22"/>
                <w:szCs w:val="22"/>
                <w:lang w:eastAsia="ar-SA"/>
              </w:rPr>
            </w:pPr>
          </w:p>
        </w:tc>
      </w:tr>
    </w:tbl>
    <w:p w:rsidR="00795843" w:rsidRPr="006F713C" w:rsidRDefault="00795843" w:rsidP="00795843">
      <w:pPr>
        <w:numPr>
          <w:ilvl w:val="0"/>
          <w:numId w:val="11"/>
        </w:numPr>
        <w:ind w:left="0" w:right="-1" w:firstLine="0"/>
        <w:jc w:val="both"/>
        <w:rPr>
          <w:rFonts w:ascii="Times New Roman" w:eastAsia="SimSun" w:hAnsi="Times New Roman" w:cs="Times New Roman"/>
          <w:b/>
          <w:bCs/>
          <w:color w:val="000000"/>
          <w:sz w:val="22"/>
          <w:szCs w:val="22"/>
          <w:lang w:eastAsia="ar-SA"/>
        </w:rPr>
      </w:pPr>
      <w:r w:rsidRPr="006F713C">
        <w:rPr>
          <w:rFonts w:ascii="Times New Roman" w:hAnsi="Times New Roman" w:cs="Times New Roman"/>
          <w:bCs/>
          <w:color w:val="000000"/>
          <w:sz w:val="22"/>
          <w:szCs w:val="22"/>
          <w:lang w:eastAsia="ar-SA"/>
        </w:rPr>
        <w:t xml:space="preserve"> </w:t>
      </w:r>
      <w:r w:rsidRPr="006F713C">
        <w:rPr>
          <w:rFonts w:ascii="Times New Roman" w:hAnsi="Times New Roman" w:cs="Times New Roman"/>
          <w:bCs/>
          <w:color w:val="000000"/>
          <w:sz w:val="22"/>
          <w:szCs w:val="22"/>
          <w:lang w:eastAsia="ar-SA"/>
        </w:rPr>
        <w:fldChar w:fldCharType="begin"/>
      </w:r>
      <w:r w:rsidRPr="006F713C">
        <w:rPr>
          <w:rFonts w:ascii="Times New Roman" w:hAnsi="Times New Roman" w:cs="Times New Roman"/>
          <w:bCs/>
          <w:color w:val="000000"/>
          <w:sz w:val="22"/>
          <w:szCs w:val="22"/>
          <w:lang w:eastAsia="ar-SA"/>
        </w:rPr>
        <w:instrText xml:space="preserve"> LISTNUM </w:instrText>
      </w:r>
      <w:r w:rsidRPr="006F713C">
        <w:rPr>
          <w:rFonts w:ascii="Times New Roman" w:hAnsi="Times New Roman" w:cs="Times New Roman"/>
          <w:bCs/>
          <w:color w:val="000000"/>
          <w:sz w:val="22"/>
          <w:szCs w:val="22"/>
          <w:lang w:eastAsia="ar-SA"/>
        </w:rPr>
        <w:fldChar w:fldCharType="end"/>
      </w:r>
      <w:r w:rsidRPr="006F713C">
        <w:rPr>
          <w:rFonts w:ascii="Times New Roman" w:hAnsi="Times New Roman" w:cs="Times New Roman"/>
          <w:bCs/>
          <w:color w:val="000000"/>
          <w:sz w:val="22"/>
          <w:szCs w:val="22"/>
          <w:lang w:eastAsia="ar-SA"/>
        </w:rPr>
        <w:t xml:space="preserve">    В соответствии постановлением  Правительства РФ от 20 июля 2021г. №1228  «Об утверждении </w:t>
      </w:r>
      <w:r w:rsidRPr="006F713C">
        <w:rPr>
          <w:rFonts w:ascii="Times New Roman" w:hAnsi="Times New Roman" w:cs="Times New Roman"/>
          <w:bCs/>
          <w:color w:val="000000"/>
          <w:sz w:val="22"/>
          <w:szCs w:val="22"/>
          <w:lang w:eastAsia="ar-SA"/>
        </w:rPr>
        <w:tab/>
        <w:t xml:space="preserve">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Администрация Большеигнатовского муниципального </w:t>
      </w:r>
      <w:r w:rsidRPr="006F713C">
        <w:rPr>
          <w:rFonts w:ascii="Times New Roman" w:hAnsi="Times New Roman" w:cs="Times New Roman"/>
          <w:b/>
          <w:bCs/>
          <w:color w:val="000000"/>
          <w:sz w:val="22"/>
          <w:szCs w:val="22"/>
          <w:lang w:eastAsia="ar-SA"/>
        </w:rPr>
        <w:t>постановляет:</w:t>
      </w:r>
    </w:p>
    <w:p w:rsidR="00795843" w:rsidRPr="006F713C" w:rsidRDefault="00795843" w:rsidP="00795843">
      <w:pPr>
        <w:numPr>
          <w:ilvl w:val="0"/>
          <w:numId w:val="11"/>
        </w:numPr>
        <w:ind w:left="0" w:right="-1" w:firstLine="0"/>
        <w:jc w:val="both"/>
        <w:rPr>
          <w:rFonts w:ascii="Times New Roman" w:hAnsi="Times New Roman" w:cs="Times New Roman"/>
          <w:b/>
          <w:bCs/>
          <w:color w:val="000000"/>
          <w:sz w:val="22"/>
          <w:szCs w:val="22"/>
          <w:lang w:eastAsia="ar-SA"/>
        </w:rPr>
      </w:pPr>
      <w:r w:rsidRPr="006F713C">
        <w:rPr>
          <w:rFonts w:ascii="Times New Roman" w:hAnsi="Times New Roman" w:cs="Times New Roman"/>
          <w:b/>
          <w:bCs/>
          <w:color w:val="000000"/>
          <w:sz w:val="22"/>
          <w:szCs w:val="22"/>
          <w:lang w:eastAsia="ar-SA"/>
        </w:rPr>
        <w:t xml:space="preserve">     </w:t>
      </w:r>
      <w:r w:rsidRPr="006F713C">
        <w:rPr>
          <w:rFonts w:ascii="Times New Roman" w:hAnsi="Times New Roman" w:cs="Times New Roman"/>
          <w:color w:val="000000"/>
          <w:sz w:val="22"/>
          <w:szCs w:val="22"/>
          <w:lang w:eastAsia="ar-SA"/>
        </w:rPr>
        <w:t xml:space="preserve"> 1.Утвердить прилагаемый Административный регламент </w:t>
      </w:r>
      <w:r w:rsidRPr="006F713C">
        <w:rPr>
          <w:rFonts w:ascii="Times New Roman" w:hAnsi="Times New Roman" w:cs="Times New Roman"/>
          <w:sz w:val="22"/>
          <w:szCs w:val="22"/>
        </w:rPr>
        <w:t>Администрации Большеигнатовского муниципального района Республики Мордовия предоставления муниципальной услуги «</w:t>
      </w:r>
      <w:r w:rsidRPr="006F713C">
        <w:rPr>
          <w:rFonts w:ascii="Times New Roman" w:eastAsia="Times New Roman" w:hAnsi="Times New Roman" w:cs="Times New Roman"/>
          <w:kern w:val="1"/>
          <w:sz w:val="22"/>
          <w:szCs w:val="22"/>
        </w:rPr>
        <w:t>Принятие на учет граждан в качестве нуждающихся в жилых помещениях</w:t>
      </w:r>
      <w:r w:rsidRPr="006F713C">
        <w:rPr>
          <w:rFonts w:ascii="Times New Roman" w:hAnsi="Times New Roman" w:cs="Times New Roman"/>
          <w:sz w:val="22"/>
          <w:szCs w:val="22"/>
        </w:rPr>
        <w:t>».</w:t>
      </w:r>
    </w:p>
    <w:p w:rsidR="00795843" w:rsidRPr="006F713C" w:rsidRDefault="00795843" w:rsidP="00795843">
      <w:pPr>
        <w:numPr>
          <w:ilvl w:val="0"/>
          <w:numId w:val="11"/>
        </w:numPr>
        <w:ind w:left="0" w:right="-1" w:firstLine="0"/>
        <w:jc w:val="both"/>
        <w:rPr>
          <w:rFonts w:ascii="Times New Roman" w:hAnsi="Times New Roman" w:cs="Times New Roman"/>
          <w:sz w:val="22"/>
          <w:szCs w:val="22"/>
        </w:rPr>
      </w:pPr>
      <w:r w:rsidRPr="006F713C">
        <w:rPr>
          <w:rFonts w:ascii="Times New Roman" w:hAnsi="Times New Roman" w:cs="Times New Roman"/>
          <w:sz w:val="22"/>
          <w:szCs w:val="22"/>
        </w:rPr>
        <w:t xml:space="preserve">      2. </w:t>
      </w:r>
      <w:r w:rsidRPr="006F713C">
        <w:rPr>
          <w:rFonts w:ascii="Times New Roman" w:hAnsi="Times New Roman" w:cs="Times New Roman"/>
          <w:bCs/>
          <w:color w:val="000000"/>
          <w:sz w:val="22"/>
          <w:szCs w:val="22"/>
          <w:lang w:eastAsia="ar-SA"/>
        </w:rPr>
        <w:t>Признать утратившим силу постановление Администрации Большеигнатовского муниципального района</w:t>
      </w:r>
      <w:r w:rsidRPr="006F713C">
        <w:rPr>
          <w:rFonts w:ascii="Times New Roman" w:hAnsi="Times New Roman" w:cs="Times New Roman"/>
          <w:sz w:val="22"/>
          <w:szCs w:val="22"/>
        </w:rPr>
        <w:t xml:space="preserve"> от 28.02.2022 года № 119</w:t>
      </w:r>
      <w:r w:rsidRPr="006F713C">
        <w:rPr>
          <w:rFonts w:ascii="Times New Roman" w:hAnsi="Times New Roman" w:cs="Times New Roman"/>
          <w:color w:val="C0504D"/>
          <w:sz w:val="22"/>
          <w:szCs w:val="22"/>
        </w:rPr>
        <w:t xml:space="preserve"> </w:t>
      </w:r>
      <w:r w:rsidRPr="006F713C">
        <w:rPr>
          <w:rFonts w:ascii="Times New Roman" w:hAnsi="Times New Roman" w:cs="Times New Roman"/>
          <w:sz w:val="22"/>
          <w:szCs w:val="22"/>
        </w:rPr>
        <w:t>«</w:t>
      </w:r>
      <w:r w:rsidRPr="006F713C">
        <w:rPr>
          <w:rFonts w:ascii="Times New Roman" w:eastAsia="Times New Roman" w:hAnsi="Times New Roman" w:cs="Times New Roman"/>
          <w:kern w:val="1"/>
          <w:sz w:val="22"/>
          <w:szCs w:val="22"/>
        </w:rPr>
        <w:t>Принятие на учет граждан в качестве нуждающихся в жилых помещениях»</w:t>
      </w:r>
      <w:r w:rsidRPr="006F713C">
        <w:rPr>
          <w:rFonts w:ascii="Times New Roman" w:hAnsi="Times New Roman" w:cs="Times New Roman"/>
          <w:sz w:val="22"/>
          <w:szCs w:val="22"/>
        </w:rPr>
        <w:t>.</w:t>
      </w:r>
    </w:p>
    <w:p w:rsidR="00795843" w:rsidRPr="006F713C" w:rsidRDefault="00795843" w:rsidP="00795843">
      <w:pPr>
        <w:numPr>
          <w:ilvl w:val="0"/>
          <w:numId w:val="11"/>
        </w:numPr>
        <w:ind w:left="0" w:right="-1" w:firstLine="0"/>
        <w:jc w:val="both"/>
        <w:rPr>
          <w:rFonts w:ascii="Times New Roman" w:hAnsi="Times New Roman" w:cs="Times New Roman"/>
          <w:sz w:val="22"/>
          <w:szCs w:val="22"/>
        </w:rPr>
      </w:pPr>
      <w:r w:rsidRPr="006F713C">
        <w:rPr>
          <w:rFonts w:ascii="Times New Roman" w:hAnsi="Times New Roman" w:cs="Times New Roman"/>
          <w:bCs/>
          <w:color w:val="000000"/>
          <w:sz w:val="22"/>
          <w:szCs w:val="22"/>
          <w:lang w:eastAsia="ar-SA"/>
        </w:rPr>
        <w:t xml:space="preserve">     3.</w:t>
      </w:r>
      <w:r w:rsidRPr="006F713C">
        <w:rPr>
          <w:rFonts w:ascii="Times New Roman" w:hAnsi="Times New Roman" w:cs="Times New Roman"/>
          <w:sz w:val="22"/>
          <w:szCs w:val="22"/>
        </w:rPr>
        <w:t xml:space="preserve">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795843" w:rsidRPr="006F713C" w:rsidRDefault="00795843" w:rsidP="00795843">
      <w:pPr>
        <w:numPr>
          <w:ilvl w:val="0"/>
          <w:numId w:val="11"/>
        </w:numPr>
        <w:ind w:left="0" w:right="-1" w:firstLine="0"/>
        <w:jc w:val="both"/>
        <w:rPr>
          <w:rFonts w:ascii="Times New Roman" w:hAnsi="Times New Roman" w:cs="Times New Roman"/>
          <w:bCs/>
          <w:color w:val="000000"/>
          <w:sz w:val="22"/>
          <w:szCs w:val="22"/>
          <w:lang w:eastAsia="ar-SA"/>
        </w:rPr>
      </w:pPr>
      <w:r w:rsidRPr="006F713C">
        <w:rPr>
          <w:rFonts w:ascii="Times New Roman" w:hAnsi="Times New Roman" w:cs="Times New Roman"/>
          <w:bCs/>
          <w:color w:val="000000"/>
          <w:sz w:val="22"/>
          <w:szCs w:val="22"/>
          <w:lang w:eastAsia="ar-SA"/>
        </w:rPr>
        <w:t xml:space="preserve">     4. Настоящее постановление вступает в силу после дня официального опубликования (обнародования).</w:t>
      </w:r>
    </w:p>
    <w:p w:rsidR="00795843" w:rsidRPr="00795843" w:rsidRDefault="00795843" w:rsidP="00795843">
      <w:pPr>
        <w:numPr>
          <w:ilvl w:val="0"/>
          <w:numId w:val="11"/>
        </w:numPr>
        <w:ind w:left="0" w:right="-1" w:firstLine="0"/>
        <w:jc w:val="both"/>
        <w:rPr>
          <w:rFonts w:ascii="Times New Roman" w:hAnsi="Times New Roman" w:cs="Times New Roman"/>
          <w:bCs/>
          <w:color w:val="000000"/>
          <w:sz w:val="22"/>
          <w:szCs w:val="22"/>
          <w:lang w:eastAsia="ar-SA"/>
        </w:rPr>
      </w:pPr>
    </w:p>
    <w:p w:rsidR="00795843" w:rsidRPr="006F713C" w:rsidRDefault="00795843" w:rsidP="00795843">
      <w:pPr>
        <w:numPr>
          <w:ilvl w:val="0"/>
          <w:numId w:val="11"/>
        </w:numPr>
        <w:ind w:left="0" w:right="-1" w:firstLine="0"/>
        <w:jc w:val="both"/>
        <w:rPr>
          <w:rFonts w:ascii="Times New Roman" w:hAnsi="Times New Roman" w:cs="Times New Roman"/>
          <w:bCs/>
          <w:color w:val="000000"/>
          <w:sz w:val="22"/>
          <w:szCs w:val="22"/>
          <w:lang w:eastAsia="ar-SA"/>
        </w:rPr>
      </w:pPr>
      <w:r w:rsidRPr="006F713C">
        <w:rPr>
          <w:rFonts w:ascii="Times New Roman" w:hAnsi="Times New Roman" w:cs="Times New Roman"/>
          <w:bCs/>
          <w:color w:val="000000"/>
          <w:sz w:val="22"/>
          <w:szCs w:val="22"/>
          <w:lang w:eastAsia="ar-SA"/>
        </w:rPr>
        <w:t>Глава   Большеигнатовского</w:t>
      </w:r>
    </w:p>
    <w:p w:rsidR="00795843" w:rsidRPr="006F713C" w:rsidRDefault="00795843" w:rsidP="00795843">
      <w:pPr>
        <w:numPr>
          <w:ilvl w:val="0"/>
          <w:numId w:val="11"/>
        </w:numPr>
        <w:ind w:left="0" w:right="-1" w:firstLine="0"/>
        <w:rPr>
          <w:rFonts w:ascii="Times New Roman" w:hAnsi="Times New Roman" w:cs="Times New Roman"/>
          <w:bCs/>
          <w:color w:val="000000"/>
          <w:sz w:val="22"/>
          <w:szCs w:val="22"/>
          <w:lang w:eastAsia="ar-SA"/>
        </w:rPr>
      </w:pPr>
      <w:r w:rsidRPr="006F713C">
        <w:rPr>
          <w:rFonts w:ascii="Times New Roman" w:hAnsi="Times New Roman" w:cs="Times New Roman"/>
          <w:bCs/>
          <w:color w:val="000000"/>
          <w:sz w:val="22"/>
          <w:szCs w:val="22"/>
          <w:lang w:eastAsia="ar-SA"/>
        </w:rPr>
        <w:t>муниципального района                                                              Т.Н.Полозова</w:t>
      </w:r>
    </w:p>
    <w:p w:rsidR="00795843" w:rsidRPr="006F713C" w:rsidRDefault="00795843" w:rsidP="00795843">
      <w:pPr>
        <w:numPr>
          <w:ilvl w:val="0"/>
          <w:numId w:val="11"/>
        </w:numPr>
        <w:ind w:left="0" w:right="-1" w:firstLine="0"/>
        <w:rPr>
          <w:rFonts w:ascii="Times New Roman" w:hAnsi="Times New Roman" w:cs="Times New Roman"/>
          <w:bCs/>
          <w:color w:val="000000"/>
          <w:sz w:val="22"/>
          <w:szCs w:val="22"/>
          <w:lang w:eastAsia="ar-SA"/>
        </w:rPr>
      </w:pPr>
    </w:p>
    <w:p w:rsidR="00795843" w:rsidRPr="00795843" w:rsidRDefault="00795843" w:rsidP="00795843">
      <w:pPr>
        <w:ind w:right="-1"/>
        <w:rPr>
          <w:rFonts w:ascii="Times New Roman" w:hAnsi="Times New Roman" w:cs="Times New Roman"/>
          <w:bCs/>
          <w:color w:val="000000"/>
          <w:sz w:val="22"/>
          <w:szCs w:val="22"/>
          <w:lang w:eastAsia="ar-SA"/>
        </w:rPr>
      </w:pPr>
    </w:p>
    <w:p w:rsidR="00795843" w:rsidRPr="006F713C" w:rsidRDefault="00795843" w:rsidP="00795843">
      <w:pPr>
        <w:jc w:val="right"/>
        <w:rPr>
          <w:rFonts w:ascii="Times New Roman" w:hAnsi="Times New Roman" w:cs="Times New Roman"/>
          <w:color w:val="26282F"/>
          <w:sz w:val="22"/>
          <w:szCs w:val="22"/>
        </w:rPr>
      </w:pPr>
      <w:r w:rsidRPr="006F713C">
        <w:rPr>
          <w:rFonts w:ascii="Times New Roman" w:hAnsi="Times New Roman" w:cs="Times New Roman"/>
          <w:color w:val="26282F"/>
          <w:sz w:val="22"/>
          <w:szCs w:val="22"/>
        </w:rPr>
        <w:t>Утвержденный</w:t>
      </w:r>
    </w:p>
    <w:p w:rsidR="00795843" w:rsidRPr="006F713C" w:rsidRDefault="00795843" w:rsidP="00795843">
      <w:pPr>
        <w:jc w:val="right"/>
        <w:rPr>
          <w:rFonts w:ascii="Times New Roman" w:hAnsi="Times New Roman" w:cs="Times New Roman"/>
          <w:color w:val="26282F"/>
          <w:sz w:val="22"/>
          <w:szCs w:val="22"/>
        </w:rPr>
      </w:pPr>
      <w:r w:rsidRPr="006F713C">
        <w:rPr>
          <w:rFonts w:ascii="Times New Roman" w:hAnsi="Times New Roman" w:cs="Times New Roman"/>
          <w:color w:val="26282F"/>
          <w:sz w:val="22"/>
          <w:szCs w:val="22"/>
        </w:rPr>
        <w:t>постановлением Администрации</w:t>
      </w:r>
    </w:p>
    <w:p w:rsidR="00795843" w:rsidRPr="006F713C" w:rsidRDefault="00795843" w:rsidP="00795843">
      <w:pPr>
        <w:jc w:val="right"/>
        <w:rPr>
          <w:rFonts w:ascii="Times New Roman" w:hAnsi="Times New Roman" w:cs="Times New Roman"/>
          <w:b/>
          <w:color w:val="26282F"/>
          <w:sz w:val="22"/>
          <w:szCs w:val="22"/>
        </w:rPr>
      </w:pPr>
      <w:r w:rsidRPr="006F713C">
        <w:rPr>
          <w:rFonts w:ascii="Times New Roman" w:hAnsi="Times New Roman" w:cs="Times New Roman"/>
          <w:color w:val="26282F"/>
          <w:sz w:val="22"/>
          <w:szCs w:val="22"/>
        </w:rPr>
        <w:t>Большеигнатовского муниципального района</w:t>
      </w:r>
    </w:p>
    <w:p w:rsidR="00795843" w:rsidRPr="006F713C" w:rsidRDefault="00795843" w:rsidP="00795843">
      <w:pPr>
        <w:widowControl w:val="0"/>
        <w:autoSpaceDE w:val="0"/>
        <w:autoSpaceDN w:val="0"/>
        <w:adjustRightInd w:val="0"/>
        <w:jc w:val="right"/>
        <w:rPr>
          <w:rFonts w:ascii="Times New Roman" w:eastAsia="Times New Roman" w:hAnsi="Times New Roman" w:cs="Times New Roman"/>
          <w:sz w:val="22"/>
          <w:szCs w:val="22"/>
          <w:lang w:eastAsia="ar-SA"/>
        </w:rPr>
      </w:pPr>
      <w:r w:rsidRPr="006F713C">
        <w:rPr>
          <w:rFonts w:ascii="Times New Roman" w:eastAsia="Times New Roman" w:hAnsi="Times New Roman" w:cs="Times New Roman"/>
          <w:sz w:val="22"/>
          <w:szCs w:val="22"/>
          <w:lang w:eastAsia="ar-SA"/>
        </w:rPr>
        <w:t xml:space="preserve">«Об утверждении Административного регламента </w:t>
      </w:r>
    </w:p>
    <w:p w:rsidR="00795843" w:rsidRPr="006F713C" w:rsidRDefault="00795843" w:rsidP="00795843">
      <w:pPr>
        <w:widowControl w:val="0"/>
        <w:autoSpaceDE w:val="0"/>
        <w:autoSpaceDN w:val="0"/>
        <w:adjustRightInd w:val="0"/>
        <w:jc w:val="right"/>
        <w:rPr>
          <w:rFonts w:ascii="Times New Roman" w:eastAsia="Times New Roman" w:hAnsi="Times New Roman" w:cs="Times New Roman"/>
          <w:sz w:val="22"/>
          <w:szCs w:val="22"/>
        </w:rPr>
      </w:pPr>
      <w:r w:rsidRPr="006F713C">
        <w:rPr>
          <w:rFonts w:ascii="Times New Roman" w:eastAsia="Times New Roman" w:hAnsi="Times New Roman" w:cs="Times New Roman"/>
          <w:sz w:val="22"/>
          <w:szCs w:val="22"/>
        </w:rPr>
        <w:t xml:space="preserve">Администрации Большеигнатовского муниципального района </w:t>
      </w:r>
    </w:p>
    <w:p w:rsidR="00795843" w:rsidRPr="006F713C" w:rsidRDefault="00795843" w:rsidP="00795843">
      <w:pPr>
        <w:widowControl w:val="0"/>
        <w:autoSpaceDE w:val="0"/>
        <w:autoSpaceDN w:val="0"/>
        <w:adjustRightInd w:val="0"/>
        <w:jc w:val="right"/>
        <w:rPr>
          <w:rFonts w:ascii="Times New Roman" w:eastAsia="Times New Roman" w:hAnsi="Times New Roman" w:cs="Times New Roman"/>
          <w:sz w:val="22"/>
          <w:szCs w:val="22"/>
        </w:rPr>
      </w:pPr>
      <w:r w:rsidRPr="006F713C">
        <w:rPr>
          <w:rFonts w:ascii="Times New Roman" w:eastAsia="Times New Roman" w:hAnsi="Times New Roman" w:cs="Times New Roman"/>
          <w:sz w:val="22"/>
          <w:szCs w:val="22"/>
        </w:rPr>
        <w:t>Республики Мордовия</w:t>
      </w:r>
      <w:r w:rsidRPr="006F713C">
        <w:rPr>
          <w:rFonts w:ascii="Times New Roman" w:hAnsi="Times New Roman" w:cs="Times New Roman"/>
          <w:sz w:val="22"/>
          <w:szCs w:val="22"/>
        </w:rPr>
        <w:t xml:space="preserve"> </w:t>
      </w:r>
      <w:r w:rsidRPr="006F713C">
        <w:rPr>
          <w:rFonts w:ascii="Times New Roman" w:eastAsia="Times New Roman" w:hAnsi="Times New Roman" w:cs="Times New Roman"/>
          <w:sz w:val="22"/>
          <w:szCs w:val="22"/>
        </w:rPr>
        <w:t>предоставления муниципальной услуги</w:t>
      </w:r>
    </w:p>
    <w:p w:rsidR="00795843" w:rsidRPr="006F713C" w:rsidRDefault="00795843" w:rsidP="00795843">
      <w:pPr>
        <w:widowControl w:val="0"/>
        <w:autoSpaceDE w:val="0"/>
        <w:autoSpaceDN w:val="0"/>
        <w:adjustRightInd w:val="0"/>
        <w:jc w:val="right"/>
        <w:rPr>
          <w:rFonts w:ascii="Times New Roman" w:eastAsia="Times New Roman" w:hAnsi="Times New Roman" w:cs="Times New Roman"/>
          <w:sz w:val="22"/>
          <w:szCs w:val="22"/>
        </w:rPr>
      </w:pPr>
      <w:r w:rsidRPr="006F713C">
        <w:rPr>
          <w:rFonts w:ascii="Times New Roman" w:eastAsia="Times New Roman" w:hAnsi="Times New Roman" w:cs="Times New Roman"/>
          <w:sz w:val="22"/>
          <w:szCs w:val="22"/>
        </w:rPr>
        <w:t xml:space="preserve"> «Принятие на учет граждан в качестве  нуждающихся  в жилых помещениях» </w:t>
      </w:r>
    </w:p>
    <w:p w:rsidR="00795843" w:rsidRPr="006F713C" w:rsidRDefault="00795843" w:rsidP="00795843">
      <w:pPr>
        <w:widowControl w:val="0"/>
        <w:autoSpaceDE w:val="0"/>
        <w:autoSpaceDN w:val="0"/>
        <w:adjustRightInd w:val="0"/>
        <w:jc w:val="right"/>
        <w:rPr>
          <w:rFonts w:ascii="Times New Roman" w:eastAsia="Times New Roman" w:hAnsi="Times New Roman" w:cs="Times New Roman"/>
          <w:sz w:val="22"/>
          <w:szCs w:val="22"/>
        </w:rPr>
      </w:pPr>
      <w:r w:rsidRPr="006F713C">
        <w:rPr>
          <w:rFonts w:ascii="Times New Roman" w:eastAsia="Times New Roman" w:hAnsi="Times New Roman" w:cs="Times New Roman"/>
          <w:sz w:val="22"/>
          <w:szCs w:val="22"/>
        </w:rPr>
        <w:t xml:space="preserve">от </w:t>
      </w:r>
      <w:r>
        <w:rPr>
          <w:rFonts w:ascii="Times New Roman" w:eastAsia="Times New Roman" w:hAnsi="Times New Roman" w:cs="Times New Roman"/>
          <w:sz w:val="22"/>
          <w:szCs w:val="22"/>
        </w:rPr>
        <w:t>07.03.</w:t>
      </w:r>
      <w:r w:rsidRPr="006F713C">
        <w:rPr>
          <w:rFonts w:ascii="Times New Roman" w:eastAsia="Times New Roman" w:hAnsi="Times New Roman" w:cs="Times New Roman"/>
          <w:sz w:val="22"/>
          <w:szCs w:val="22"/>
        </w:rPr>
        <w:t xml:space="preserve">2023 г. № </w:t>
      </w:r>
      <w:r>
        <w:rPr>
          <w:rFonts w:ascii="Times New Roman" w:eastAsia="Times New Roman" w:hAnsi="Times New Roman" w:cs="Times New Roman"/>
          <w:sz w:val="22"/>
          <w:szCs w:val="22"/>
        </w:rPr>
        <w:t>103</w:t>
      </w:r>
    </w:p>
    <w:p w:rsidR="00795843" w:rsidRPr="006F713C" w:rsidRDefault="00795843" w:rsidP="00795843">
      <w:pPr>
        <w:pStyle w:val="110"/>
        <w:spacing w:before="0" w:after="0"/>
        <w:rPr>
          <w:rFonts w:ascii="Times New Roman" w:hAnsi="Times New Roman" w:cs="Times New Roman"/>
          <w:sz w:val="22"/>
          <w:szCs w:val="22"/>
        </w:rPr>
      </w:pPr>
    </w:p>
    <w:p w:rsidR="00795843" w:rsidRPr="006F713C" w:rsidRDefault="00795843" w:rsidP="00795843">
      <w:pPr>
        <w:pStyle w:val="110"/>
        <w:spacing w:before="0" w:after="0"/>
        <w:rPr>
          <w:rFonts w:ascii="Times New Roman" w:hAnsi="Times New Roman" w:cs="Times New Roman"/>
          <w:sz w:val="22"/>
          <w:szCs w:val="22"/>
        </w:rPr>
      </w:pPr>
      <w:r w:rsidRPr="006F713C">
        <w:rPr>
          <w:rFonts w:ascii="Times New Roman" w:hAnsi="Times New Roman" w:cs="Times New Roman"/>
          <w:sz w:val="22"/>
          <w:szCs w:val="22"/>
        </w:rPr>
        <w:t>Административный регламент</w:t>
      </w:r>
      <w:r w:rsidRPr="006F713C">
        <w:rPr>
          <w:rFonts w:ascii="Times New Roman" w:hAnsi="Times New Roman" w:cs="Times New Roman"/>
          <w:sz w:val="22"/>
          <w:szCs w:val="22"/>
        </w:rPr>
        <w:br/>
        <w:t xml:space="preserve">предоставления Администрацией </w:t>
      </w:r>
      <w:r w:rsidRPr="006F713C">
        <w:rPr>
          <w:rStyle w:val="a5"/>
          <w:rFonts w:ascii="Times New Roman" w:hAnsi="Times New Roman" w:cs="Times New Roman"/>
          <w:sz w:val="22"/>
          <w:szCs w:val="22"/>
        </w:rPr>
        <w:t xml:space="preserve">Большеигнатовского </w:t>
      </w:r>
      <w:r w:rsidRPr="006F713C">
        <w:rPr>
          <w:rFonts w:ascii="Times New Roman" w:hAnsi="Times New Roman" w:cs="Times New Roman"/>
          <w:sz w:val="22"/>
          <w:szCs w:val="22"/>
        </w:rPr>
        <w:t>муниципального района муниципальной услуги</w:t>
      </w:r>
    </w:p>
    <w:p w:rsidR="00795843" w:rsidRPr="006F713C" w:rsidRDefault="00795843" w:rsidP="00795843">
      <w:pPr>
        <w:pStyle w:val="110"/>
        <w:spacing w:before="0" w:after="0"/>
        <w:rPr>
          <w:rFonts w:ascii="Times New Roman" w:hAnsi="Times New Roman" w:cs="Times New Roman"/>
          <w:sz w:val="22"/>
          <w:szCs w:val="22"/>
        </w:rPr>
      </w:pPr>
      <w:r w:rsidRPr="006F713C">
        <w:rPr>
          <w:rFonts w:ascii="Times New Roman" w:hAnsi="Times New Roman" w:cs="Times New Roman"/>
          <w:sz w:val="22"/>
          <w:szCs w:val="22"/>
        </w:rPr>
        <w:t>"Принятие на учет граждан в качестве нуждающихся в жилых помещениях"</w:t>
      </w:r>
    </w:p>
    <w:p w:rsidR="00795843" w:rsidRPr="006F713C" w:rsidRDefault="00795843" w:rsidP="00795843">
      <w:pPr>
        <w:pStyle w:val="110"/>
        <w:spacing w:before="0" w:after="0"/>
        <w:rPr>
          <w:rFonts w:ascii="Times New Roman" w:hAnsi="Times New Roman" w:cs="Times New Roman"/>
          <w:sz w:val="22"/>
          <w:szCs w:val="22"/>
        </w:rPr>
      </w:pPr>
    </w:p>
    <w:p w:rsidR="00795843" w:rsidRPr="006F713C" w:rsidRDefault="00795843" w:rsidP="00795843">
      <w:pPr>
        <w:pStyle w:val="110"/>
        <w:spacing w:before="0" w:after="0"/>
        <w:rPr>
          <w:rFonts w:ascii="Times New Roman" w:hAnsi="Times New Roman" w:cs="Times New Roman"/>
          <w:sz w:val="22"/>
          <w:szCs w:val="22"/>
        </w:rPr>
      </w:pPr>
      <w:r w:rsidRPr="006F713C">
        <w:rPr>
          <w:rFonts w:ascii="Times New Roman" w:hAnsi="Times New Roman" w:cs="Times New Roman"/>
          <w:sz w:val="22"/>
          <w:szCs w:val="22"/>
        </w:rPr>
        <w:t>Раздел 1. Общие положения</w:t>
      </w:r>
    </w:p>
    <w:p w:rsidR="00795843" w:rsidRPr="006F713C" w:rsidRDefault="00795843" w:rsidP="00795843">
      <w:pPr>
        <w:jc w:val="center"/>
        <w:rPr>
          <w:rFonts w:ascii="Times New Roman" w:hAnsi="Times New Roman" w:cs="Times New Roman"/>
          <w:sz w:val="22"/>
          <w:szCs w:val="22"/>
        </w:rPr>
      </w:pPr>
      <w:r w:rsidRPr="006F713C">
        <w:rPr>
          <w:rStyle w:val="a5"/>
          <w:rFonts w:ascii="Times New Roman" w:hAnsi="Times New Roman" w:cs="Times New Roman"/>
          <w:b/>
          <w:sz w:val="22"/>
          <w:szCs w:val="22"/>
        </w:rPr>
        <w:t xml:space="preserve">Подраздел 1. Предмет регулирования </w:t>
      </w:r>
      <w:r w:rsidRPr="00795843">
        <w:rPr>
          <w:rStyle w:val="a5"/>
          <w:rFonts w:ascii="Times New Roman" w:hAnsi="Times New Roman" w:cs="Times New Roman"/>
          <w:b/>
          <w:sz w:val="22"/>
          <w:szCs w:val="22"/>
        </w:rPr>
        <w:t>А</w:t>
      </w:r>
      <w:r w:rsidRPr="006F713C">
        <w:rPr>
          <w:rStyle w:val="a5"/>
          <w:rFonts w:ascii="Times New Roman" w:hAnsi="Times New Roman" w:cs="Times New Roman"/>
          <w:b/>
          <w:sz w:val="22"/>
          <w:szCs w:val="22"/>
        </w:rPr>
        <w:t>дминистративного регламента.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"Принятие на учет граждан в качестве нуждающихся в жилых помещениях" (далее - Административный регламент) разработан в целях повышения качества предоставления и доступности муниципальной услуги "Принятие на учет </w:t>
      </w:r>
      <w:r w:rsidRPr="006F713C">
        <w:rPr>
          <w:rStyle w:val="a5"/>
          <w:rFonts w:ascii="Times New Roman" w:hAnsi="Times New Roman" w:cs="Times New Roman"/>
          <w:sz w:val="22"/>
          <w:szCs w:val="22"/>
        </w:rPr>
        <w:lastRenderedPageBreak/>
        <w:t>граждан в качестве нуждающихся в жилых помещениях"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2. Круг заявителей.</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 Муниципальная услуга предоставляется Администрацией Большеигнатовского муниципального района,</w:t>
      </w:r>
      <w:r w:rsidRPr="006F713C">
        <w:rPr>
          <w:rFonts w:ascii="Times New Roman" w:hAnsi="Times New Roman" w:cs="Times New Roman"/>
          <w:color w:val="22272F"/>
          <w:sz w:val="22"/>
          <w:szCs w:val="22"/>
          <w:shd w:val="clear" w:color="auto" w:fill="FFFFFF"/>
        </w:rPr>
        <w:t xml:space="preserve"> </w:t>
      </w:r>
      <w:r w:rsidRPr="006F713C">
        <w:rPr>
          <w:rStyle w:val="a5"/>
          <w:rFonts w:ascii="Times New Roman" w:hAnsi="Times New Roman" w:cs="Times New Roman"/>
          <w:sz w:val="22"/>
          <w:szCs w:val="22"/>
        </w:rPr>
        <w:t>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нуждающиеся в жилых помещениях (далее - Заявитель).</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795843" w:rsidRPr="006F713C" w:rsidRDefault="00795843" w:rsidP="00795843">
      <w:pPr>
        <w:jc w:val="center"/>
        <w:rPr>
          <w:rFonts w:ascii="Times New Roman" w:hAnsi="Times New Roman" w:cs="Times New Roman"/>
          <w:sz w:val="22"/>
          <w:szCs w:val="22"/>
        </w:rPr>
      </w:pPr>
    </w:p>
    <w:p w:rsidR="00795843" w:rsidRPr="006F713C" w:rsidRDefault="00795843" w:rsidP="00795843">
      <w:pPr>
        <w:jc w:val="center"/>
        <w:rPr>
          <w:rFonts w:ascii="Times New Roman" w:hAnsi="Times New Roman" w:cs="Times New Roman"/>
          <w:sz w:val="22"/>
          <w:szCs w:val="22"/>
        </w:rPr>
      </w:pPr>
      <w:r w:rsidRPr="006F713C">
        <w:rPr>
          <w:rStyle w:val="a5"/>
          <w:rFonts w:ascii="Times New Roman" w:hAnsi="Times New Roman" w:cs="Times New Roman"/>
          <w:b/>
          <w:bCs/>
          <w:sz w:val="22"/>
          <w:szCs w:val="22"/>
        </w:rPr>
        <w:t>Подраздел 3. Требования, предъявляемые к вариантам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 Информирование о порядке предоставления муниципальной услуги осуществляется: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а) специалистом Администрации района (далее - Специалист)</w:t>
      </w:r>
      <w:r w:rsidRPr="006F713C">
        <w:rPr>
          <w:rStyle w:val="a5"/>
          <w:rFonts w:ascii="Times New Roman" w:hAnsi="Times New Roman" w:cs="Times New Roman"/>
          <w:i/>
          <w:iCs/>
          <w:sz w:val="22"/>
          <w:szCs w:val="22"/>
        </w:rPr>
        <w:t xml:space="preserve">, </w:t>
      </w:r>
      <w:r w:rsidRPr="006F713C">
        <w:rPr>
          <w:rStyle w:val="a5"/>
          <w:rFonts w:ascii="Times New Roman" w:hAnsi="Times New Roman" w:cs="Times New Roman"/>
          <w:sz w:val="22"/>
          <w:szCs w:val="22"/>
        </w:rPr>
        <w:t>ответственным за предоставление муниципальной услуги, при непосредственном обращении заявителя в Администрацию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6F713C">
        <w:rPr>
          <w:rStyle w:val="a7"/>
          <w:rFonts w:ascii="Times New Roman" w:hAnsi="Times New Roman" w:cs="Times New Roman"/>
          <w:sz w:val="22"/>
          <w:szCs w:val="22"/>
        </w:rPr>
        <w:t>https://mfc13.ru/</w:t>
      </w:r>
      <w:r w:rsidRPr="006F713C">
        <w:rPr>
          <w:rStyle w:val="a5"/>
          <w:rFonts w:ascii="Times New Roman" w:hAnsi="Times New Roman" w:cs="Times New Roman"/>
          <w:sz w:val="22"/>
          <w:szCs w:val="22"/>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посредством телефонной, факсимильной и иных средств телекоммуникационной связи;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г) на официальном сайте Администрации Большеигнатовского муниципального района Республики Мордовия в информационно-телекоммуникационной сети «Интернет» </w:t>
      </w:r>
      <w:r w:rsidRPr="006F713C">
        <w:rPr>
          <w:rFonts w:ascii="Times New Roman" w:eastAsia="SimSun" w:hAnsi="Times New Roman" w:cs="Times New Roman"/>
          <w:color w:val="000000"/>
          <w:kern w:val="1"/>
          <w:sz w:val="22"/>
          <w:szCs w:val="22"/>
        </w:rPr>
        <w:t>https://bignatovo.gosuslugi.ru</w:t>
      </w:r>
      <w:r w:rsidRPr="006F713C">
        <w:rPr>
          <w:rStyle w:val="a5"/>
          <w:rFonts w:ascii="Times New Roman" w:hAnsi="Times New Roman" w:cs="Times New Roman"/>
          <w:sz w:val="22"/>
          <w:szCs w:val="22"/>
        </w:rPr>
        <w:t xml:space="preserve"> (далее - официальный сайт Администрации);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318" w:history="1">
        <w:r w:rsidRPr="006F713C">
          <w:rPr>
            <w:rStyle w:val="a5"/>
            <w:rFonts w:ascii="Times New Roman" w:hAnsi="Times New Roman" w:cs="Times New Roman"/>
            <w:sz w:val="22"/>
            <w:szCs w:val="22"/>
          </w:rPr>
          <w:t>www.gosuslugi.ru</w:t>
        </w:r>
      </w:hyperlink>
      <w:r w:rsidRPr="006F713C">
        <w:rPr>
          <w:rStyle w:val="a5"/>
          <w:rFonts w:ascii="Times New Roman" w:hAnsi="Times New Roman" w:cs="Times New Roman"/>
          <w:sz w:val="22"/>
          <w:szCs w:val="22"/>
        </w:rPr>
        <w:t xml:space="preserve"> и (или) региональной государственной информационной системы "Реестр государственных и муниципальных услуг" (далее - Региональный портал);</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е) посредством ответов на письменные обращения граждан.</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5. Порядок, форма, место размещения и способы получения справочной информации.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Информирование заявителей, прием и выдача документов осуществляется в Администрации района (далее - Уполномоченный орган), в Государственное автономное учреждение Республики Мордовия "Многофункциональный центр предоставления государственных и муниципальных услуг" (далее - МФЦ), в территориальных обособленных структурных подразделениях (далее - ТОСП), в рамках заключенного соглашения о взаимодействии.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На официальном сайте Администрации района, в СМИ, на информационном стенде в Администрации, в помещении МФЦ, ТОСП размещаются: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а) общий режим работы;</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б) перечень документов, необходимых для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образец заполнения заявления.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о перечне документов, необходимых для предоставления услуги, их комплектности (достаточности);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о правильности оформления документов, необходимых для предоставления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об источниках получения документов, необходимых для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о порядке, сроках оформления документов, необходимых для получения муниципальной услуги, возможности их получения;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об основаниях для отказа в предоставлении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lastRenderedPageBreak/>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319" w:history="1">
        <w:r w:rsidRPr="006F713C">
          <w:rPr>
            <w:rStyle w:val="a8"/>
            <w:rFonts w:ascii="Times New Roman" w:hAnsi="Times New Roman" w:cs="Times New Roman"/>
            <w:sz w:val="22"/>
            <w:szCs w:val="22"/>
          </w:rPr>
          <w:t>www.gosuslugi.ru</w:t>
        </w:r>
      </w:hyperlink>
      <w:r w:rsidRPr="006F713C">
        <w:rPr>
          <w:rStyle w:val="a5"/>
          <w:rFonts w:ascii="Times New Roman" w:hAnsi="Times New Roman" w:cs="Times New Roman"/>
          <w:sz w:val="22"/>
          <w:szCs w:val="22"/>
        </w:rPr>
        <w:t>).</w:t>
      </w:r>
    </w:p>
    <w:p w:rsidR="00795843" w:rsidRPr="006F713C" w:rsidRDefault="00795843" w:rsidP="00795843">
      <w:pPr>
        <w:pStyle w:val="110"/>
        <w:spacing w:before="0" w:after="0"/>
        <w:jc w:val="both"/>
        <w:rPr>
          <w:rFonts w:ascii="Times New Roman" w:hAnsi="Times New Roman" w:cs="Times New Roman"/>
          <w:sz w:val="22"/>
          <w:szCs w:val="22"/>
        </w:rPr>
      </w:pPr>
    </w:p>
    <w:p w:rsidR="00795843" w:rsidRPr="006F713C" w:rsidRDefault="00795843" w:rsidP="00795843">
      <w:pPr>
        <w:pStyle w:val="110"/>
        <w:spacing w:before="0" w:after="0"/>
        <w:rPr>
          <w:rFonts w:ascii="Times New Roman" w:hAnsi="Times New Roman" w:cs="Times New Roman"/>
          <w:sz w:val="22"/>
          <w:szCs w:val="22"/>
        </w:rPr>
      </w:pPr>
      <w:r w:rsidRPr="006F713C">
        <w:rPr>
          <w:rFonts w:ascii="Times New Roman" w:hAnsi="Times New Roman" w:cs="Times New Roman"/>
          <w:sz w:val="22"/>
          <w:szCs w:val="22"/>
        </w:rPr>
        <w:t>Раздел 2. Стандарт предоставления муниципальной услуги</w:t>
      </w: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1. Наименование муниципальной услуги.</w:t>
      </w:r>
    </w:p>
    <w:p w:rsidR="00795843" w:rsidRPr="006F713C" w:rsidRDefault="00795843" w:rsidP="00795843">
      <w:pPr>
        <w:ind w:firstLine="720"/>
        <w:jc w:val="center"/>
        <w:rPr>
          <w:rFonts w:ascii="Times New Roman" w:hAnsi="Times New Roman" w:cs="Times New Roman"/>
          <w:sz w:val="22"/>
          <w:szCs w:val="22"/>
        </w:rPr>
      </w:pP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7. Принятие на учет граждан в качестве нуждающихся в жилых помещениях.</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2. Наименование органа, предоставляющего муниципальную услугу.</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8. Муниципальная услуга предоставляется Администрацией Большеигнатовского муниципального района (далее - Администрация) в лице</w:t>
      </w:r>
      <w:r w:rsidRPr="006F713C">
        <w:rPr>
          <w:rFonts w:ascii="Times New Roman" w:hAnsi="Times New Roman" w:cs="Times New Roman"/>
          <w:color w:val="22272F"/>
          <w:sz w:val="22"/>
          <w:szCs w:val="22"/>
          <w:shd w:val="clear" w:color="auto" w:fill="FFFFFF"/>
        </w:rPr>
        <w:t xml:space="preserve"> </w:t>
      </w:r>
      <w:r w:rsidRPr="006F713C">
        <w:rPr>
          <w:rFonts w:ascii="Times New Roman" w:eastAsia="Times New Roman" w:hAnsi="Times New Roman" w:cs="Times New Roman"/>
          <w:sz w:val="22"/>
          <w:szCs w:val="22"/>
        </w:rPr>
        <w:t>жилищной комиссии Администрации Большеигнатовского муниципального района (далее- Жилищная комиссия).</w:t>
      </w:r>
      <w:r w:rsidRPr="006F713C">
        <w:rPr>
          <w:rFonts w:ascii="Times New Roman" w:eastAsia="Times New Roman" w:hAnsi="Times New Roman" w:cs="Times New Roman"/>
          <w:color w:val="000000"/>
          <w:sz w:val="22"/>
          <w:szCs w:val="22"/>
        </w:rPr>
        <w:t xml:space="preserve"> </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9. Организация предоставления муниципальной услуги осуществляется, в том числе в электронном виде через </w:t>
      </w:r>
      <w:hyperlink r:id="rId320" w:history="1">
        <w:r w:rsidRPr="006F713C">
          <w:rPr>
            <w:rStyle w:val="a8"/>
            <w:rFonts w:ascii="Times New Roman" w:hAnsi="Times New Roman" w:cs="Times New Roman"/>
            <w:sz w:val="22"/>
            <w:szCs w:val="22"/>
          </w:rPr>
          <w:t>Единый портал</w:t>
        </w:r>
      </w:hyperlink>
      <w:r w:rsidRPr="006F713C">
        <w:rPr>
          <w:rStyle w:val="a5"/>
          <w:rFonts w:ascii="Times New Roman" w:hAnsi="Times New Roman" w:cs="Times New Roman"/>
          <w:sz w:val="22"/>
          <w:szCs w:val="22"/>
        </w:rPr>
        <w:t xml:space="preserve"> и (или </w:t>
      </w:r>
      <w:hyperlink r:id="rId321" w:history="1">
        <w:r w:rsidRPr="006F713C">
          <w:rPr>
            <w:rStyle w:val="a8"/>
            <w:rFonts w:ascii="Times New Roman" w:hAnsi="Times New Roman" w:cs="Times New Roman"/>
            <w:sz w:val="22"/>
            <w:szCs w:val="22"/>
          </w:rPr>
          <w:t>Региональный портал</w:t>
        </w:r>
      </w:hyperlink>
      <w:r w:rsidRPr="006F713C">
        <w:rPr>
          <w:rStyle w:val="a5"/>
          <w:rFonts w:ascii="Times New Roman" w:hAnsi="Times New Roman" w:cs="Times New Roman"/>
          <w:sz w:val="22"/>
          <w:szCs w:val="22"/>
        </w:rPr>
        <w:t>), а также через МФЦ в соответствии с соглашением о взаимодействии, заключенным между МФЦ, и Администрацией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322" w:history="1">
        <w:r w:rsidRPr="006F713C">
          <w:rPr>
            <w:rStyle w:val="a8"/>
            <w:rFonts w:ascii="Times New Roman" w:hAnsi="Times New Roman" w:cs="Times New Roman"/>
            <w:sz w:val="22"/>
            <w:szCs w:val="22"/>
          </w:rPr>
          <w:t>части 1 статьи 9</w:t>
        </w:r>
      </w:hyperlink>
      <w:r w:rsidRPr="006F713C">
        <w:rPr>
          <w:rStyle w:val="a5"/>
          <w:rFonts w:ascii="Times New Roman" w:hAnsi="Times New Roman" w:cs="Times New Roman"/>
          <w:sz w:val="22"/>
          <w:szCs w:val="22"/>
        </w:rPr>
        <w:t xml:space="preserve"> Федерального закона от 27 июня 2010 года N 210-ФЗ "Об организации предоставления государственных и муниципальных услуг".</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3. Результат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11. Результатом предоставления муниципальной услуги являются: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решение о предоставлении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решение об отказе в предоставлении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уведомление об учете граждан, нуждающихся в жилых помещениях, по форме, согласно Приложению 4 к настоящему Административному регламенту.</w:t>
      </w:r>
    </w:p>
    <w:p w:rsidR="00795843" w:rsidRPr="006F713C" w:rsidRDefault="00795843" w:rsidP="00795843">
      <w:pPr>
        <w:ind w:firstLine="720"/>
        <w:jc w:val="both"/>
        <w:rPr>
          <w:rFonts w:ascii="Times New Roman" w:hAnsi="Times New Roman" w:cs="Times New Roman"/>
          <w:sz w:val="22"/>
          <w:szCs w:val="22"/>
        </w:rPr>
      </w:pPr>
      <w:r w:rsidRPr="006F713C">
        <w:rPr>
          <w:rFonts w:ascii="Times New Roman" w:hAnsi="Times New Roman" w:cs="Times New Roman"/>
          <w:sz w:val="22"/>
          <w:szCs w:val="22"/>
        </w:rPr>
        <w:t xml:space="preserve"> </w:t>
      </w: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4. Срок предоставления муниципальной услуги.</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12. Администрация района в течение 30 рабочих дней со дня регистрации заявления и документов, необходимых для предоставления муниципальной услуги в Уполномоченном органе. В случае представления гражданином заявления о принятии на учет через многофункциональный центр, срок принятия решения о принятии на учет или об отказе в принятии на учет исчисляется со дня передачи многофункциональным центром такого заявления в орган, осуществляющий принятие на учет.</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5. Правовые основания для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13.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323" w:history="1">
        <w:r w:rsidRPr="006F713C">
          <w:rPr>
            <w:rStyle w:val="a8"/>
            <w:rFonts w:ascii="Times New Roman" w:hAnsi="Times New Roman" w:cs="Times New Roman"/>
            <w:sz w:val="22"/>
            <w:szCs w:val="22"/>
          </w:rPr>
          <w:t>официальном сайте</w:t>
        </w:r>
      </w:hyperlink>
      <w:r w:rsidRPr="006F713C">
        <w:rPr>
          <w:rStyle w:val="a5"/>
          <w:rFonts w:ascii="Times New Roman" w:hAnsi="Times New Roman" w:cs="Times New Roman"/>
          <w:sz w:val="22"/>
          <w:szCs w:val="22"/>
        </w:rPr>
        <w:t xml:space="preserve"> Единого портала государственных и муниципальных услуг.</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6. Исчерпывающий перечень документов, необходимых для предоставления муниципальной услуги.</w:t>
      </w:r>
    </w:p>
    <w:p w:rsidR="00795843" w:rsidRPr="006F713C" w:rsidRDefault="00795843" w:rsidP="00795843">
      <w:pPr>
        <w:ind w:firstLine="720"/>
        <w:jc w:val="center"/>
        <w:rPr>
          <w:rFonts w:ascii="Times New Roman" w:hAnsi="Times New Roman" w:cs="Times New Roman"/>
          <w:sz w:val="22"/>
          <w:szCs w:val="22"/>
        </w:rPr>
      </w:pP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lastRenderedPageBreak/>
        <w:t>14. Для получения муниципальной услуги заявитель предоставляет:</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1) Заявление о предоставлении государственной (муниципальной) услуги по форме, согласно </w:t>
      </w:r>
      <w:hyperlink r:id="rId324" w:anchor="/document/403702078/entry/26000" w:history="1">
        <w:r w:rsidRPr="006F713C">
          <w:rPr>
            <w:rStyle w:val="a8"/>
            <w:rFonts w:ascii="Times New Roman" w:hAnsi="Times New Roman" w:cs="Times New Roman"/>
            <w:sz w:val="22"/>
            <w:szCs w:val="22"/>
          </w:rPr>
          <w:t>Приложению 3</w:t>
        </w:r>
      </w:hyperlink>
      <w:r w:rsidRPr="006F713C">
        <w:rPr>
          <w:rStyle w:val="a5"/>
          <w:rFonts w:ascii="Times New Roman" w:hAnsi="Times New Roman" w:cs="Times New Roman"/>
          <w:sz w:val="22"/>
          <w:szCs w:val="22"/>
        </w:rPr>
        <w:t xml:space="preserve"> к настоящему Административному регламенту.</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 копии паспортов гражданина-заявителя и членов его семьи с одновременным предъявлением подлинников указанных документов;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 справка органа или организации по государственному техническому учету и (или) технической инвентаризации о наличии (отсутствии) зарегистрированного до декабря 1998 года права собственности на объекты недвижимого имущества, выданная гражданину-заявителю и членам его семьи, за исключением граждан, являющихся гражданами Российской Федерации менее пяти лет;</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4) копия кадастрового паспорта объекта недвижимости (кадастрового плана, технического паспорта, иных документов, которые содержат описание объектов недвижимости и выданы в установленном законодательством Российской Федерации порядке до дня вступления в силу </w:t>
      </w:r>
      <w:hyperlink r:id="rId325" w:anchor="/document/12154874/entry/0" w:history="1">
        <w:r w:rsidRPr="006F713C">
          <w:rPr>
            <w:rStyle w:val="a8"/>
            <w:rFonts w:ascii="Times New Roman" w:hAnsi="Times New Roman" w:cs="Times New Roman"/>
            <w:sz w:val="22"/>
            <w:szCs w:val="22"/>
          </w:rPr>
          <w:t>Федерального закона</w:t>
        </w:r>
      </w:hyperlink>
      <w:r w:rsidRPr="006F713C">
        <w:rPr>
          <w:rStyle w:val="a5"/>
          <w:rFonts w:ascii="Times New Roman" w:hAnsi="Times New Roman" w:cs="Times New Roman"/>
          <w:sz w:val="22"/>
          <w:szCs w:val="22"/>
        </w:rPr>
        <w:t xml:space="preserve"> от 24 июля 2007 года N 221-ФЗ "О кадастровой деятельности" в целях, связанных с осуществлением соответствующей государственной регистрации прав на недвижимое имущество и сделок с ним);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5) копии правоустанавливающих документов на занимаемые жилые помещения (свидетельство о праве собственности, договор передачи, договор социального найма, договор найма, договор мены, договор дарения, договор купли-продажи, договор пожизненного содержания, договор строительства, свидетельство о праве на наследство), права на которые не зарегистрированы в Едином государственном реестре недвижимости;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6) документы, содержащие сведения о месте проживания за последние 5 лет, на всех членов семьи (копия поквартирной карты или выписка из домовой (поквартирной) книги с архивными данными), за исключением граждан, являющихся гражданами Российской Федерации менее пяти лет. Граждане, являющиеся гражданами Российской Федерации менее пяти лет, представляют документы, указанные в настоящем подпункте, за период проживания в Российской Федерации;</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 xml:space="preserve">7) копии документов, подтверждающих в соответствии с </w:t>
      </w:r>
      <w:hyperlink r:id="rId326" w:anchor="/document/12138291/entry/0" w:history="1">
        <w:r w:rsidRPr="006F713C">
          <w:rPr>
            <w:rStyle w:val="a8"/>
            <w:rFonts w:ascii="Times New Roman" w:hAnsi="Times New Roman" w:cs="Times New Roman"/>
            <w:sz w:val="22"/>
            <w:szCs w:val="22"/>
          </w:rPr>
          <w:t>Жилищным кодексом</w:t>
        </w:r>
      </w:hyperlink>
      <w:r w:rsidRPr="006F713C">
        <w:rPr>
          <w:rStyle w:val="a5"/>
          <w:rFonts w:ascii="Times New Roman" w:hAnsi="Times New Roman" w:cs="Times New Roman"/>
          <w:sz w:val="22"/>
          <w:szCs w:val="22"/>
        </w:rPr>
        <w:t xml:space="preserve"> Российской Федерации, федеральными законами или указами Президента Российской Федерации право граждан состоять на учете в качестве нуждающихся в жилых помещениях (удостоверение, справка, решение суда) (при наличии соответствующего права), документ, подтверждающий признание гражданина малоимущим;</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8) копии документов, подтверждающих в соответствии с законодательством Республики Мордовия право на государственную поддержку в строительстве или приобретении жилья (удостоверение, справка, решение суда, трудовой договор) (при наличии соответствующего права);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9) копии документов содержащих сведения об инвалидности, содержащихся в федеральном реестре инвалидов (ФГИС ФРИ), в случае отсутствия соответствующих сведений в федеральном реестре инвалидов.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10) копия документа, подтверждающего, что гражданин страдает тяжелой формой хронического заболевания, при которой совместное проживание с ним в одной квартире невозможно (для подтверждения права на получение жилого помещения по договору социального найма вне очереди в соответствии с </w:t>
      </w:r>
      <w:hyperlink r:id="rId327" w:anchor="/document/12138291/entry/5702" w:history="1">
        <w:r w:rsidRPr="006F713C">
          <w:rPr>
            <w:rStyle w:val="a8"/>
            <w:rFonts w:ascii="Times New Roman" w:hAnsi="Times New Roman" w:cs="Times New Roman"/>
            <w:sz w:val="22"/>
            <w:szCs w:val="22"/>
          </w:rPr>
          <w:t>частью 2 статьи 57</w:t>
        </w:r>
      </w:hyperlink>
      <w:r w:rsidRPr="006F713C">
        <w:rPr>
          <w:rStyle w:val="a5"/>
          <w:rFonts w:ascii="Times New Roman" w:hAnsi="Times New Roman" w:cs="Times New Roman"/>
          <w:sz w:val="22"/>
          <w:szCs w:val="22"/>
        </w:rPr>
        <w:t xml:space="preserve"> Жилищного кодекса Российской Федерации).</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15.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1) выписку (выписки) из Единого государственного реестра недвижимости о правах гражданина и членов его семьи  на имеющиеся, имевшиеся у них объекты недвижимости и сделках с ними на территории Российской Федерации;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 копию документа о признании гражданина малоимущим;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 копию страхового свидетельства обязательного пенсионного страхования заявителя и членов его семьи или содержащиеся в нем сведения;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 документы, содержащие сведения о лицах, зарегистрированных совместно с заявителем по месту жительства или месту пребывания (адресная справка о регистрации по месту жительства (месту пребывания));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5) копии документов содержащих сведения об инвалидности, содержащихся в федеральном реестре инвалидов (ФГИС ФРИ);</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6) копии документов о признании жилого помещения не соответствующим установленным требованиям, предъявляемым к жилому помещению и непригодным для проживания либо о признании многоквартирного дома аварийным и подлежащим сносу или реконструкции;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7) копии документов о составе семьи гражданина-заявителя (свидетельство о рождении, свидетельство о заключении (расторжении) брака, свидетельство о перемене имени.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lastRenderedPageBreak/>
        <w:t>16.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1) Заявление о предоставлении государственной (муниципальной) услуги по форме, согласно </w:t>
      </w:r>
      <w:hyperlink r:id="rId328" w:anchor="/document/403702078/entry/26000" w:history="1">
        <w:r w:rsidRPr="006F713C">
          <w:rPr>
            <w:rStyle w:val="a8"/>
            <w:rFonts w:ascii="Times New Roman" w:hAnsi="Times New Roman" w:cs="Times New Roman"/>
            <w:sz w:val="22"/>
            <w:szCs w:val="22"/>
          </w:rPr>
          <w:t>Приложению 3</w:t>
        </w:r>
      </w:hyperlink>
      <w:r w:rsidRPr="006F713C">
        <w:rPr>
          <w:rStyle w:val="a5"/>
          <w:rFonts w:ascii="Times New Roman" w:hAnsi="Times New Roman" w:cs="Times New Roman"/>
          <w:sz w:val="22"/>
          <w:szCs w:val="22"/>
        </w:rPr>
        <w:t xml:space="preserve"> к настоящему Административному регламенту.</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 копии паспортов гражданина-заявителя и членов его семьи с одновременным предъявлением подлинников указанных документов;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 копии документов о составе семьи гражданина-заявителя (свидетельство о рождении, свидетельство о заключении (расторжении) брака, свидетельство о перемене имени;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4) копия кадастрового паспорта объекта недвижимости (кадастрового плана, технического паспорта, иных документов, которые содержат описание объектов недвижимости и выданы в установленном законодательством Российской Федерации порядке до дня вступления в силу </w:t>
      </w:r>
      <w:hyperlink r:id="rId329" w:anchor="/document/12154874/entry/0" w:history="1">
        <w:r w:rsidRPr="006F713C">
          <w:rPr>
            <w:rStyle w:val="a8"/>
            <w:rFonts w:ascii="Times New Roman" w:hAnsi="Times New Roman" w:cs="Times New Roman"/>
            <w:sz w:val="22"/>
            <w:szCs w:val="22"/>
          </w:rPr>
          <w:t>Федерального закона</w:t>
        </w:r>
      </w:hyperlink>
      <w:r w:rsidRPr="006F713C">
        <w:rPr>
          <w:rStyle w:val="a5"/>
          <w:rFonts w:ascii="Times New Roman" w:hAnsi="Times New Roman" w:cs="Times New Roman"/>
          <w:sz w:val="22"/>
          <w:szCs w:val="22"/>
        </w:rPr>
        <w:t xml:space="preserve"> от 24 июля 2007 года N 221-ФЗ "О кадастровой деятельности" в целях, связанных с осуществлением соответствующей государственной регистрации прав на недвижимое имущество и сделок с ним);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5) копии правоустанавливающих документов на занимаемые жилые помещения (свидетельство о праве собственности, договор передачи, договор социального найма, договор найма, договор мены, договор дарения, договор купли-продажи, договор пожизненного содержания, договор строительства, свидетельство о праве на наследство), права на которые не зарегистрированы в Едином государственном реестре недвижимости;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6) копии документов содержащих сведения об инвалидности, содержащихся в федеральном реестре инвалидов (ФГИС ФРИ), в случае отсутствия соответствующих сведений в федеральном реестре инвалидов;</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 xml:space="preserve">7) копия документа, подтверждающего, что гражданин страдает тяжелой формой хронического заболевания, при которой совместное проживание с ним в одной квартире невозможно (для подтверждения права на получение жилого помещения по договору социального найма вне очереди в соответствии с </w:t>
      </w:r>
      <w:hyperlink r:id="rId330" w:anchor="/document/12138291/entry/5702" w:history="1">
        <w:r w:rsidRPr="006F713C">
          <w:rPr>
            <w:rStyle w:val="a8"/>
            <w:rFonts w:ascii="Times New Roman" w:hAnsi="Times New Roman" w:cs="Times New Roman"/>
            <w:sz w:val="22"/>
            <w:szCs w:val="22"/>
          </w:rPr>
          <w:t>частью 2 статьи 57</w:t>
        </w:r>
      </w:hyperlink>
      <w:r w:rsidRPr="006F713C">
        <w:rPr>
          <w:rStyle w:val="a5"/>
          <w:rFonts w:ascii="Times New Roman" w:hAnsi="Times New Roman" w:cs="Times New Roman"/>
          <w:sz w:val="22"/>
          <w:szCs w:val="22"/>
        </w:rPr>
        <w:t xml:space="preserve"> Жилищного кодекса Российской Федерации)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8) решение об усыновлении (удочерении), решение суда о признании членом семьи нанимателя) с одновременным предъявлением подлинников указанных документов.</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iCs/>
          <w:color w:val="000000"/>
          <w:sz w:val="22"/>
          <w:szCs w:val="22"/>
          <w:shd w:val="clear" w:color="auto" w:fill="FFFFFF"/>
        </w:rPr>
        <w:t>17</w:t>
      </w:r>
      <w:r w:rsidRPr="006F713C">
        <w:rPr>
          <w:rStyle w:val="a5"/>
          <w:rFonts w:ascii="Times New Roman" w:hAnsi="Times New Roman" w:cs="Times New Roman"/>
          <w:sz w:val="22"/>
          <w:szCs w:val="22"/>
        </w:rPr>
        <w:t>. Заявитель вправе представлять документы, необходимые для принятия их на учет в качестве нуждающихся в жилых помещениях, как в подлинниках, так и в копиях, заверенных в установленном порядке органами государственной власти, органами местного самоуправления, организациями, выдавшими соответствующий документ, либо нотариально.</w:t>
      </w:r>
    </w:p>
    <w:p w:rsidR="00795843" w:rsidRPr="006F713C" w:rsidRDefault="00795843" w:rsidP="00795843">
      <w:pPr>
        <w:ind w:firstLine="720"/>
        <w:jc w:val="center"/>
        <w:rPr>
          <w:rFonts w:ascii="Times New Roman" w:hAnsi="Times New Roman" w:cs="Times New Roman"/>
          <w:sz w:val="22"/>
          <w:szCs w:val="22"/>
        </w:rPr>
      </w:pP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18. Основаниями для отказа в прием документов являются: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1) запрос о предоставлении услуги подан в орган местного самоуправления в полномочия которых не входит предоставление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 неполное заполнение обязательных полей в форме запроса о предоставлении услуги (недостоверное, неправильное);</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 представление неполного комплекта документов;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8) заявление подано лицом, не имеющим полномочий представлять интересы заявителя.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95843" w:rsidRPr="006F713C" w:rsidRDefault="00795843" w:rsidP="00795843">
      <w:pPr>
        <w:ind w:firstLine="720"/>
        <w:jc w:val="center"/>
        <w:rPr>
          <w:rFonts w:ascii="Times New Roman" w:hAnsi="Times New Roman" w:cs="Times New Roman"/>
          <w:sz w:val="22"/>
          <w:szCs w:val="22"/>
        </w:rPr>
      </w:pPr>
    </w:p>
    <w:p w:rsidR="00795843" w:rsidRPr="006F713C" w:rsidRDefault="00795843" w:rsidP="00795843">
      <w:pPr>
        <w:ind w:firstLine="720"/>
        <w:jc w:val="both"/>
        <w:rPr>
          <w:rStyle w:val="a5"/>
          <w:rFonts w:ascii="Times New Roman" w:hAnsi="Times New Roman" w:cs="Times New Roman"/>
          <w:sz w:val="22"/>
          <w:szCs w:val="22"/>
          <w:highlight w:val="yellow"/>
        </w:rPr>
      </w:pPr>
      <w:r w:rsidRPr="006F713C">
        <w:rPr>
          <w:rStyle w:val="a5"/>
          <w:rFonts w:ascii="Times New Roman" w:hAnsi="Times New Roman" w:cs="Times New Roman"/>
          <w:sz w:val="22"/>
          <w:szCs w:val="22"/>
        </w:rPr>
        <w:lastRenderedPageBreak/>
        <w:t>19.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1) не представлены предусмотренные </w:t>
      </w:r>
      <w:hyperlink r:id="rId331" w:anchor="/document/12138291/entry/5204" w:history="1">
        <w:r w:rsidRPr="006F713C">
          <w:rPr>
            <w:rStyle w:val="a5"/>
            <w:rFonts w:ascii="Times New Roman" w:hAnsi="Times New Roman" w:cs="Times New Roman"/>
            <w:sz w:val="22"/>
            <w:szCs w:val="22"/>
          </w:rPr>
          <w:t>частью 4 статьи 52</w:t>
        </w:r>
      </w:hyperlink>
      <w:r w:rsidRPr="006F713C">
        <w:rPr>
          <w:rStyle w:val="a5"/>
          <w:rFonts w:ascii="Times New Roman" w:hAnsi="Times New Roman" w:cs="Times New Roman"/>
          <w:sz w:val="22"/>
          <w:szCs w:val="22"/>
        </w:rPr>
        <w:t> Жилищного кодекса документы, обязанность по представлению которых возложена на заявителя;</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2)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частью 4 статьи 52 Жилищного кодекса,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4) не истек предусмотренный </w:t>
      </w:r>
      <w:hyperlink r:id="rId332" w:anchor="/document/12138291/entry/53" w:history="1">
        <w:r w:rsidRPr="006F713C">
          <w:rPr>
            <w:rStyle w:val="a5"/>
            <w:rFonts w:ascii="Times New Roman" w:hAnsi="Times New Roman" w:cs="Times New Roman"/>
            <w:sz w:val="22"/>
            <w:szCs w:val="22"/>
          </w:rPr>
          <w:t>статьей 53</w:t>
        </w:r>
      </w:hyperlink>
      <w:r w:rsidRPr="006F713C">
        <w:rPr>
          <w:rStyle w:val="a5"/>
          <w:rFonts w:ascii="Times New Roman" w:hAnsi="Times New Roman" w:cs="Times New Roman"/>
          <w:sz w:val="22"/>
          <w:szCs w:val="22"/>
        </w:rPr>
        <w:t> Жилищного кодекса срок.</w:t>
      </w:r>
    </w:p>
    <w:p w:rsidR="00795843" w:rsidRPr="006F713C" w:rsidRDefault="00795843" w:rsidP="00795843">
      <w:pPr>
        <w:ind w:firstLine="720"/>
        <w:jc w:val="both"/>
        <w:rPr>
          <w:rFonts w:ascii="Times New Roman" w:hAnsi="Times New Roman" w:cs="Times New Roman"/>
          <w:sz w:val="22"/>
          <w:szCs w:val="22"/>
        </w:rPr>
      </w:pPr>
    </w:p>
    <w:p w:rsidR="00795843" w:rsidRPr="00795843"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9. Размер платы, взимаемой с заявителя при предоставлении муниципальной услуги, и способы ее взимания.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20. Предоставление муниципальной услуги осуществляется бесплатно.</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795843" w:rsidRPr="006F713C" w:rsidRDefault="00795843" w:rsidP="00795843">
      <w:pPr>
        <w:ind w:firstLine="720"/>
        <w:jc w:val="center"/>
        <w:rPr>
          <w:rFonts w:ascii="Times New Roman" w:hAnsi="Times New Roman" w:cs="Times New Roman"/>
          <w:sz w:val="22"/>
          <w:szCs w:val="22"/>
        </w:rPr>
      </w:pP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21.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11. Срок регистрации запроса заявителя о предоставлении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22.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23. Заявления (запросы), поступившие в Администрацию района с использованием электронных средств связи, в том числе через </w:t>
      </w:r>
      <w:hyperlink r:id="rId333" w:history="1">
        <w:r w:rsidRPr="006F713C">
          <w:rPr>
            <w:rStyle w:val="a8"/>
            <w:rFonts w:ascii="Times New Roman" w:hAnsi="Times New Roman" w:cs="Times New Roman"/>
            <w:sz w:val="22"/>
            <w:szCs w:val="22"/>
          </w:rPr>
          <w:t>Единый портал</w:t>
        </w:r>
      </w:hyperlink>
      <w:r w:rsidRPr="006F713C">
        <w:rPr>
          <w:rStyle w:val="a5"/>
          <w:rFonts w:ascii="Times New Roman" w:hAnsi="Times New Roman" w:cs="Times New Roman"/>
          <w:sz w:val="22"/>
          <w:szCs w:val="22"/>
        </w:rPr>
        <w:t xml:space="preserve">, </w:t>
      </w:r>
      <w:hyperlink r:id="rId334" w:history="1">
        <w:r w:rsidRPr="006F713C">
          <w:rPr>
            <w:rStyle w:val="a8"/>
            <w:rFonts w:ascii="Times New Roman" w:hAnsi="Times New Roman" w:cs="Times New Roman"/>
            <w:sz w:val="22"/>
            <w:szCs w:val="22"/>
          </w:rPr>
          <w:t>РПГУ</w:t>
        </w:r>
      </w:hyperlink>
      <w:r w:rsidRPr="006F713C">
        <w:rPr>
          <w:rStyle w:val="a5"/>
          <w:rFonts w:ascii="Times New Roman" w:hAnsi="Times New Roman" w:cs="Times New Roman"/>
          <w:sz w:val="22"/>
          <w:szCs w:val="22"/>
        </w:rPr>
        <w:t xml:space="preserve"> (при наличии технической возможности), регистрируются в течение одного рабочего дня с момента поступления.</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795843">
      <w:pPr>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12. Требовании к помещениям, в которых предоставляется муниципальная услуга.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24.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Помещения, в которых предоставляется муниципальная услуга, должны соответствовать следующим требованиям: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1) наличие средств пожаротушения;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 наличие телефона;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 наличие соответствующих вывесок (указателей) с номерами и наименованиями помещений Администрации района, указанием времени приема специалистами Отдела, перерыва на обед, технического перерыва;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 наличие офисной мебели;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lastRenderedPageBreak/>
        <w:t>5) возможность доступа к справочно-правовым системам и информационно-телекоммуникационной сети "Интернет";</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6) возможность копирования документов.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Специалисты Администрации района,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Помещения оборудуются информационными стендами или терминалами, содержащими сведения, указанные в </w:t>
      </w:r>
      <w:hyperlink w:anchor="sub_1003" w:history="1">
        <w:r w:rsidRPr="006F713C">
          <w:rPr>
            <w:rStyle w:val="a8"/>
            <w:rFonts w:ascii="Times New Roman" w:hAnsi="Times New Roman" w:cs="Times New Roman"/>
            <w:sz w:val="22"/>
            <w:szCs w:val="22"/>
          </w:rPr>
          <w:t>разделе 3</w:t>
        </w:r>
      </w:hyperlink>
      <w:r w:rsidRPr="006F713C">
        <w:rPr>
          <w:rStyle w:val="a5"/>
          <w:rFonts w:ascii="Times New Roman" w:hAnsi="Times New Roman" w:cs="Times New Roman"/>
          <w:sz w:val="22"/>
          <w:szCs w:val="22"/>
        </w:rPr>
        <w:t xml:space="preserve"> настоящего Административного регламента, в визуальной и текстовой формах.</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25.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Специалист в пределах установленных полномочий организует инструктирование или обучение специалистов Администрации района,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Администрации района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Специалист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795843" w:rsidRPr="006F713C" w:rsidRDefault="00795843" w:rsidP="003730D0">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795843" w:rsidRPr="006F713C" w:rsidRDefault="00795843" w:rsidP="00795843">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13. Показатели качества и доступности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26.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а) доступность:</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(доля) заявителей, ожидающих получения муниципальной услуги в очереди не более 15 минут, - 100 процентов;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(доля) случаев предоставления муниципальной услуги в установленные сроки со дня поступления заявки - 100 процентов;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б) качество:</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795843" w:rsidRPr="006F713C" w:rsidRDefault="00795843" w:rsidP="003730D0">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(доля) заявителей, удовлетворенных качеством предоставления муниципальной услуги - 90 процентов.</w:t>
      </w:r>
    </w:p>
    <w:p w:rsidR="00795843" w:rsidRPr="006F713C" w:rsidRDefault="00795843" w:rsidP="00795843">
      <w:pPr>
        <w:pStyle w:val="110"/>
        <w:spacing w:before="0" w:after="0"/>
        <w:rPr>
          <w:rFonts w:ascii="Times New Roman" w:hAnsi="Times New Roman" w:cs="Times New Roman"/>
          <w:sz w:val="22"/>
          <w:szCs w:val="22"/>
        </w:rPr>
      </w:pPr>
      <w:r w:rsidRPr="006F713C">
        <w:rPr>
          <w:rFonts w:ascii="Times New Roman" w:hAnsi="Times New Roman" w:cs="Times New Roman"/>
          <w:sz w:val="22"/>
          <w:szCs w:val="22"/>
        </w:rPr>
        <w:t>Раздел 3. Состав, последовательность и сроки выполнения административных процедур</w:t>
      </w:r>
    </w:p>
    <w:p w:rsidR="00795843" w:rsidRPr="006F713C" w:rsidRDefault="00795843" w:rsidP="00795843">
      <w:pPr>
        <w:pStyle w:val="110"/>
        <w:spacing w:before="0" w:after="0"/>
        <w:rPr>
          <w:rFonts w:ascii="Times New Roman" w:hAnsi="Times New Roman" w:cs="Times New Roman"/>
          <w:sz w:val="22"/>
          <w:szCs w:val="22"/>
        </w:rPr>
      </w:pPr>
    </w:p>
    <w:p w:rsidR="00795843" w:rsidRPr="006F713C" w:rsidRDefault="00795843" w:rsidP="003730D0">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1. Общие положения.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27. Предоставление муниципальной услуги включает в себя следующие административные процедуры (действия):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lastRenderedPageBreak/>
        <w:t>1) прием и регистрация заявления (по форме приложения 3) и (или) документов, и выдача расписки в получении от заявителя документов с указанием их перечня и даты их получения (далее Прием);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 рассмотрение заявления и (или) документов, принятие решения о предоставлении муниципальной услуги или об отказе в ее предоставлении (далее - Подготовка);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 выдача заявителю результата предоставления муниципальной услуги. (далее - Выдача).</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3730D0">
      <w:pPr>
        <w:ind w:firstLine="720"/>
        <w:jc w:val="center"/>
        <w:rPr>
          <w:rFonts w:ascii="Times New Roman" w:hAnsi="Times New Roman" w:cs="Times New Roman"/>
          <w:sz w:val="22"/>
          <w:szCs w:val="22"/>
        </w:rPr>
      </w:pPr>
      <w:r w:rsidRPr="006F713C">
        <w:rPr>
          <w:rStyle w:val="a5"/>
          <w:rFonts w:ascii="Times New Roman" w:hAnsi="Times New Roman" w:cs="Times New Roman"/>
          <w:b/>
          <w:bCs/>
          <w:sz w:val="22"/>
          <w:szCs w:val="22"/>
        </w:rPr>
        <w:t>Подраздел</w:t>
      </w:r>
      <w:r w:rsidRPr="006F713C">
        <w:rPr>
          <w:rStyle w:val="a5"/>
          <w:rFonts w:ascii="Times New Roman" w:hAnsi="Times New Roman" w:cs="Times New Roman"/>
          <w:b/>
          <w:i/>
          <w:iCs/>
          <w:sz w:val="22"/>
          <w:szCs w:val="22"/>
        </w:rPr>
        <w:t xml:space="preserve"> </w:t>
      </w:r>
      <w:r w:rsidRPr="006F713C">
        <w:rPr>
          <w:rStyle w:val="a5"/>
          <w:rFonts w:ascii="Times New Roman" w:hAnsi="Times New Roman" w:cs="Times New Roman"/>
          <w:b/>
          <w:sz w:val="22"/>
          <w:szCs w:val="22"/>
        </w:rPr>
        <w:t>2. Административная процедура (действие) — Прием.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28. Основанием для начала административной процедуры (действия) является подача заявителем в установленном порядке Заявления  с документами, указанными в подразделе 6. </w:t>
      </w:r>
      <w:r w:rsidRPr="00795843">
        <w:rPr>
          <w:rStyle w:val="a5"/>
          <w:rFonts w:ascii="Times New Roman" w:hAnsi="Times New Roman" w:cs="Times New Roman"/>
          <w:sz w:val="22"/>
          <w:szCs w:val="22"/>
        </w:rPr>
        <w:t>Раздела</w:t>
      </w:r>
      <w:r w:rsidRPr="006F713C">
        <w:rPr>
          <w:rStyle w:val="a5"/>
          <w:rFonts w:ascii="Times New Roman" w:hAnsi="Times New Roman" w:cs="Times New Roman"/>
          <w:sz w:val="22"/>
          <w:szCs w:val="22"/>
        </w:rPr>
        <w:t xml:space="preserve"> </w:t>
      </w:r>
      <w:r w:rsidRPr="00795843">
        <w:rPr>
          <w:rStyle w:val="a5"/>
          <w:rFonts w:ascii="Times New Roman" w:hAnsi="Times New Roman" w:cs="Times New Roman"/>
          <w:sz w:val="22"/>
          <w:szCs w:val="22"/>
        </w:rPr>
        <w:t xml:space="preserve">2. </w:t>
      </w:r>
      <w:r w:rsidRPr="006F713C">
        <w:rPr>
          <w:rStyle w:val="a5"/>
          <w:rFonts w:ascii="Times New Roman" w:hAnsi="Times New Roman" w:cs="Times New Roman"/>
          <w:sz w:val="22"/>
          <w:szCs w:val="22"/>
        </w:rPr>
        <w:t>настоящего административного регламента.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Поступившее Заявление регистрируется специалистом приемной главы с присвоением регистрационного номера и проставлением даты.</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Специалист приемной главы в течение рабочего дня направляет принятые от заявителя документы специалисту Администрации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Общий срок проведения административной процедуры составляет 2 дня с момента поступления заявления (запроса) к специалисту приемной главы.</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Результатом административной процедуры является получение Заявления с прилагаемыми к нему документами специалистом Администрации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Способ фиксации - регистрация документов специалистом приемной главы в журнале регистрации поступающих документов.</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3730D0">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3. Административная процедура (действие) - Подготовка.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29. Основанием для начала административной процедуры (действие) является полученное специалистом Администрации района из приемной главы Заявление с прилагаемыми к нему документами.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30.  По результатам проверки и рассмотрения представленных документов специалистом Администрации района, ответственным за предоставление муниципальной услуги, готовится проект постановления Администрации района о принятии на учет граждан в качестве нуждающихся в жилых помещениях или об отказе в принятии на учет граждан в качестве нуждающихся в жилых помещениях.</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случае, если при подаче документов заявителем самостоятельно не представлены документы, указанные в пункте 15 Административного регламента специалист Администрации района, ответственный за прием и регистрацию документов, в течение одного рабочего дня, следующего за днем подачи документов, осуществляет направление межведомственных запросов в орган, осуществляющий регистрацию недвижимости на гражданина и членов его семьи на имеющиеся, имевшиеся у них объекты недвижимости и сделках с ними на территории Российской Федерации, в органы местного самоуправления на документы о признании гражданина малоимущим, копии страховых свидетельств обязательного пенсионного страхования заявителя и членов его семьи или содержащиеся в них сведения запрашиваются по каналам межведомственного взаимодействия в органе, осуществляющем пенсионное обеспечение, в органы местного самоуправления на документы, содержащие сведения о лицах, зарегистрированных совместно с заявителем по месту жительства или месту пребывания (адресная справка о регистрации по месту жительства (месту пребывания)), документы, содержащие сведения об инвалидности, содержащихся в федеральном реестре инвалидов (ФГИС ФРИ), в органы местного самоуправления документы содержащие сведения о признании жилого помещения не соответствующим установленным требованиям, предъявляемым к жилому помещению и непригодным для проживания либо о признании многоквартирного (индивидуального жилого) дома аварийным и подлежащим сносу или реконструкции.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31. Не позднее 20 (двадцати) рабочих дней со дня регистрации заявления принимается одно из следующих решений:</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1) принять на учет граждан, нуждающихся в жилом помещении;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2) отказать в принятии на учет граждан, нуждающихся в жилом помещении.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32. В случаи подготовки решения об отказе в принятии на учет граждан, нуждающихся в жилом помещении специалист Администрации района в течение 2 рабочих дней подготавливает постановление администрации об отказе в принятии на учет граждан, нуждающихся в жилом помещении.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33. В случаи подготовки решения о принятии на учет граждан, нуждающихся в жилом помещении специалист Администрации района в течение 2 рабочих дней подготавливает постановление администрации о принятии на учет граждан, нуждающихся в жилом помещении.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34. Результатом административной процедуры (действия) является подготовка специалистом Администрации района постановления администрации о принятии на учет граждан, нуждающихся в жилом помещении или постановления администрации об отказе в принятии на учет граждан, нуждающихся в жилом помещении.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lastRenderedPageBreak/>
        <w:t xml:space="preserve"> </w:t>
      </w:r>
      <w:r w:rsidRPr="006F713C">
        <w:rPr>
          <w:rStyle w:val="a5"/>
          <w:rFonts w:ascii="Times New Roman" w:hAnsi="Times New Roman" w:cs="Times New Roman"/>
          <w:sz w:val="22"/>
          <w:szCs w:val="22"/>
        </w:rPr>
        <w:t>Общий срок проведения административной процедуры (действия) составляет 25 рабочих дней с даты поступления Заявления к специалисту Администрации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Способ фиксации - регистрация подготовленного результата предоставления муниципальной услуги в соответствующем журнале.</w:t>
      </w:r>
    </w:p>
    <w:p w:rsidR="00795843" w:rsidRPr="006F713C" w:rsidRDefault="00795843" w:rsidP="00795843">
      <w:pPr>
        <w:ind w:firstLine="720"/>
        <w:jc w:val="center"/>
        <w:rPr>
          <w:rFonts w:ascii="Times New Roman" w:hAnsi="Times New Roman" w:cs="Times New Roman"/>
          <w:sz w:val="22"/>
          <w:szCs w:val="22"/>
        </w:rPr>
      </w:pPr>
    </w:p>
    <w:p w:rsidR="00795843" w:rsidRPr="006F713C" w:rsidRDefault="00795843" w:rsidP="003730D0">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4. Административная процедура (действие) - Выдача.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35. Постановление администрации об отказе в принятии на учет граждан, нуждающихся в жилом помещении или постановление администрации о принятии на учет граждан, нуждающихся в жилом помещении изготавливается в двух экземплярах, один из которых выдается заявителю, один хранится в Администрации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Выдача заявителю готового постановления администрации об отказе в принятии на учет граждан, нуждающихся в жилом помещении или постановления администрации о принятии на учет граждан, нуждающихся в жилом помещении, осуществляется специалистом Администрации района по почте либо вручается лично или уполномоченному представителю под роспись.</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Общий срок проведения административной процедуры (действия) составляет 3 дня с даты принятия соответствующего решения жилищной комиссией о подготовки документов.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Результатом административной процедуры (действия) является получение заявителем постановления администрации об отказе в принятии на учет граждан, нуждающихся в жилом помещении или постановления администрации о принятии на учет граждан, нуждающихся в жилом помещении.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Способ фиксации - регистрация отметки о получении результата предоставления муниципальной услуг в соответствующем журнале.</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3730D0">
      <w:pPr>
        <w:ind w:firstLine="72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5. Особенности предоставления муниципальной услуги в МФЦ.</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36.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Информирование (консультация) по порядку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Прием и регистрация запроса и документов от заявителя для получения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37. Осуществление административной процедуры "Информирование (консультация) по порядку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срок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режим работы и адреса иных МФЦ, ТОСП и привлекаемых организаций, находящихся на территории субъекта Российской Федерации;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38. Осуществление административной процедуры "Прием и регистрация запроса и документов".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lastRenderedPageBreak/>
        <w:t xml:space="preserve"> </w:t>
      </w:r>
      <w:r w:rsidRPr="006F713C">
        <w:rPr>
          <w:rStyle w:val="a5"/>
          <w:rFonts w:ascii="Times New Roman" w:hAnsi="Times New Roman" w:cs="Times New Roman"/>
          <w:sz w:val="22"/>
          <w:szCs w:val="22"/>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если заявитель настаивает на приеме документов, специалист приема МФЦ, ТОСП делает в расписке отметку "принято по требованию".</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39.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учет выдачи экземпляров электронных документов на бумажном носителе.</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795843">
      <w:pPr>
        <w:pStyle w:val="110"/>
        <w:spacing w:before="0" w:after="0"/>
        <w:rPr>
          <w:rFonts w:ascii="Times New Roman" w:hAnsi="Times New Roman" w:cs="Times New Roman"/>
          <w:sz w:val="22"/>
          <w:szCs w:val="22"/>
        </w:rPr>
      </w:pPr>
      <w:r w:rsidRPr="006F713C">
        <w:rPr>
          <w:rFonts w:ascii="Times New Roman" w:hAnsi="Times New Roman" w:cs="Times New Roman"/>
          <w:sz w:val="22"/>
          <w:szCs w:val="22"/>
        </w:rPr>
        <w:t>Раздел 4. Формы контроля за исполнением Административного регламента</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3730D0">
      <w:pPr>
        <w:ind w:left="1080"/>
        <w:jc w:val="center"/>
        <w:rPr>
          <w:rFonts w:ascii="Times New Roman" w:hAnsi="Times New Roman" w:cs="Times New Roman"/>
          <w:sz w:val="22"/>
          <w:szCs w:val="22"/>
        </w:rPr>
      </w:pPr>
      <w:r w:rsidRPr="006F713C">
        <w:rPr>
          <w:rStyle w:val="a5"/>
          <w:rFonts w:ascii="Times New Roman" w:hAnsi="Times New Roman" w:cs="Times New Roman"/>
          <w:b/>
          <w:sz w:val="22"/>
          <w:szCs w:val="22"/>
        </w:rPr>
        <w:lastRenderedPageBreak/>
        <w:t>Подраздел 1. Порядок осуществления контроля за исполнением настоящего Административного регламента.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40.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Администрации района по исполнению настоящего Административного регламента осуществляется Главой Большеигнатовского муниципального района.</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3730D0">
      <w:pPr>
        <w:ind w:left="108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41.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 плановых проверок соблюдения и исполнения специалистом </w:t>
      </w:r>
      <w:r w:rsidRPr="006F713C">
        <w:rPr>
          <w:rFonts w:ascii="Times New Roman" w:eastAsia="Times New Roman" w:hAnsi="Times New Roman" w:cs="Times New Roman"/>
          <w:sz w:val="22"/>
          <w:szCs w:val="22"/>
        </w:rPr>
        <w:t>Жилищной комиссии</w:t>
      </w:r>
      <w:r w:rsidRPr="006F713C">
        <w:rPr>
          <w:rStyle w:val="a5"/>
          <w:rFonts w:ascii="Times New Roman" w:hAnsi="Times New Roman" w:cs="Times New Roman"/>
          <w:sz w:val="22"/>
          <w:szCs w:val="22"/>
        </w:rPr>
        <w:t xml:space="preserve"> положений настоящего Административного регламента, иных документов, регламентирующих деятельность по предоставлению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 внеплановых проверок соблюдения и исполнения специалистом </w:t>
      </w:r>
      <w:r w:rsidRPr="006F713C">
        <w:rPr>
          <w:rFonts w:ascii="Times New Roman" w:eastAsia="Times New Roman" w:hAnsi="Times New Roman" w:cs="Times New Roman"/>
          <w:sz w:val="22"/>
          <w:szCs w:val="22"/>
        </w:rPr>
        <w:t>Жилищной комиссии</w:t>
      </w:r>
      <w:r w:rsidRPr="006F713C">
        <w:rPr>
          <w:rStyle w:val="a5"/>
          <w:rFonts w:ascii="Times New Roman" w:hAnsi="Times New Roman" w:cs="Times New Roman"/>
          <w:sz w:val="22"/>
          <w:szCs w:val="22"/>
        </w:rPr>
        <w:t xml:space="preserve">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заместителей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Плановые и внеплановые проверки проводятся Главой Большеигнатовского муниципального района.</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3730D0">
      <w:pPr>
        <w:ind w:left="108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42.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рассмотрение заявлений.</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Глава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27 Административного регламента.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3730D0">
      <w:pPr>
        <w:ind w:left="1080"/>
        <w:jc w:val="center"/>
        <w:rPr>
          <w:rFonts w:ascii="Times New Roman" w:hAnsi="Times New Roman" w:cs="Times New Roman"/>
          <w:sz w:val="22"/>
          <w:szCs w:val="22"/>
        </w:rPr>
      </w:pPr>
      <w:r w:rsidRPr="006F713C">
        <w:rPr>
          <w:rStyle w:val="a5"/>
          <w:rFonts w:ascii="Times New Roman" w:hAnsi="Times New Roman" w:cs="Times New Roman"/>
          <w:b/>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43.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795843" w:rsidRPr="006F713C" w:rsidRDefault="00795843" w:rsidP="00795843">
      <w:pPr>
        <w:pStyle w:val="110"/>
        <w:spacing w:before="0" w:after="0"/>
        <w:jc w:val="both"/>
        <w:rPr>
          <w:rFonts w:ascii="Times New Roman" w:hAnsi="Times New Roman" w:cs="Times New Roman"/>
          <w:sz w:val="22"/>
          <w:szCs w:val="22"/>
        </w:rPr>
      </w:pPr>
    </w:p>
    <w:p w:rsidR="00795843" w:rsidRPr="006F713C" w:rsidRDefault="00795843" w:rsidP="00795843">
      <w:pPr>
        <w:pStyle w:val="110"/>
        <w:spacing w:before="0" w:after="0"/>
        <w:rPr>
          <w:rFonts w:ascii="Times New Roman" w:hAnsi="Times New Roman" w:cs="Times New Roman"/>
          <w:sz w:val="22"/>
          <w:szCs w:val="22"/>
        </w:rPr>
      </w:pPr>
      <w:r w:rsidRPr="006F713C">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795843" w:rsidRPr="006F713C" w:rsidRDefault="00795843" w:rsidP="00795843">
      <w:pPr>
        <w:ind w:firstLine="720"/>
        <w:jc w:val="both"/>
        <w:rPr>
          <w:rFonts w:ascii="Times New Roman" w:hAnsi="Times New Roman" w:cs="Times New Roman"/>
          <w:sz w:val="22"/>
          <w:szCs w:val="22"/>
        </w:rPr>
      </w:pP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44.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w:t>
      </w:r>
      <w:r w:rsidRPr="006F713C">
        <w:rPr>
          <w:rStyle w:val="a5"/>
          <w:rFonts w:ascii="Times New Roman" w:hAnsi="Times New Roman" w:cs="Times New Roman"/>
          <w:sz w:val="22"/>
          <w:szCs w:val="22"/>
        </w:rPr>
        <w:lastRenderedPageBreak/>
        <w:t>(осуществляемые)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eastAsia="Times New Roman" w:hAnsi="Times New Roman" w:cs="Times New Roman"/>
          <w:sz w:val="22"/>
          <w:szCs w:val="22"/>
        </w:rPr>
        <w:t xml:space="preserve"> </w:t>
      </w:r>
      <w:r w:rsidRPr="006F713C">
        <w:rPr>
          <w:rStyle w:val="a5"/>
          <w:rFonts w:ascii="Times New Roman" w:hAnsi="Times New Roman" w:cs="Times New Roman"/>
          <w:sz w:val="22"/>
          <w:szCs w:val="22"/>
        </w:rPr>
        <w:t xml:space="preserve">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w:t>
      </w:r>
      <w:r w:rsidRPr="006F713C">
        <w:rPr>
          <w:rStyle w:val="a5"/>
          <w:rFonts w:ascii="Times New Roman" w:hAnsi="Times New Roman" w:cs="Times New Roman"/>
          <w:sz w:val="22"/>
          <w:szCs w:val="22"/>
          <w:lang w:val="en-US"/>
        </w:rPr>
        <w:t>III</w:t>
      </w:r>
      <w:r w:rsidRPr="006F713C">
        <w:rPr>
          <w:rStyle w:val="a5"/>
          <w:rFonts w:ascii="Times New Roman" w:hAnsi="Times New Roman" w:cs="Times New Roman"/>
          <w:sz w:val="22"/>
          <w:szCs w:val="22"/>
        </w:rPr>
        <w:t xml:space="preserve"> настоящего Административного регламента.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Заявитель, либо его уполномоченный представитель вправе обратиться с жалобой в следующих случаях:</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нарушения срока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отказа заявителю в приеме документов, предоставление которых предусмотрено нормативными правовыми актами Российской Федерации, законами и иными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Мордовия, муниципальными правовыми актами Торбеевского муниципального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требования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отказа Администрации Большеигнатовского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нарушения срока или порядка выдачи документов по результатам предоставления муниципальной услуги;</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 xml:space="preserve">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г) выявление документально подтвержденного факта (признаков) ошибочного или противоправного действия (бездействия) должностного лица Администрации Большеигнатовского района,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Большеигнатовского муниципального района,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95843" w:rsidRPr="006F713C" w:rsidRDefault="00795843" w:rsidP="00795843">
      <w:pPr>
        <w:ind w:firstLine="720"/>
        <w:jc w:val="both"/>
        <w:rPr>
          <w:rStyle w:val="a5"/>
          <w:rFonts w:ascii="Times New Roman" w:hAnsi="Times New Roman" w:cs="Times New Roman"/>
          <w:sz w:val="22"/>
          <w:szCs w:val="22"/>
        </w:rPr>
      </w:pPr>
      <w:r w:rsidRPr="006F713C">
        <w:rPr>
          <w:rStyle w:val="a5"/>
          <w:rFonts w:ascii="Times New Roman" w:hAnsi="Times New Roman" w:cs="Times New Roman"/>
          <w:sz w:val="22"/>
          <w:szCs w:val="22"/>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w:t>
      </w:r>
      <w:r w:rsidRPr="006F713C">
        <w:rPr>
          <w:rStyle w:val="a5"/>
          <w:rFonts w:ascii="Times New Roman" w:hAnsi="Times New Roman" w:cs="Times New Roman"/>
          <w:sz w:val="22"/>
          <w:szCs w:val="22"/>
        </w:rPr>
        <w:lastRenderedPageBreak/>
        <w:t>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27.07.2021 г№210-ФЗ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27.07.2021 г№210-ФЗ «Об организации  предоставления  государственных и муниципальных услуг».</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45.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Жалоба на решения и действия (бездействие) многофункционального центра подается учредителю многофункционального центра.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46.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установленного пунктом 45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47.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335" w:history="1">
        <w:r w:rsidRPr="006F713C">
          <w:rPr>
            <w:rStyle w:val="a8"/>
            <w:rFonts w:ascii="Times New Roman" w:hAnsi="Times New Roman" w:cs="Times New Roman"/>
            <w:sz w:val="22"/>
            <w:szCs w:val="22"/>
          </w:rPr>
          <w:t>официальном сайте</w:t>
        </w:r>
      </w:hyperlink>
      <w:r w:rsidRPr="006F713C">
        <w:rPr>
          <w:rStyle w:val="a5"/>
          <w:rFonts w:ascii="Times New Roman" w:hAnsi="Times New Roman" w:cs="Times New Roman"/>
          <w:sz w:val="22"/>
          <w:szCs w:val="22"/>
        </w:rPr>
        <w:t xml:space="preserve"> администрации Большеигнатовского муниципального района, в </w:t>
      </w:r>
      <w:hyperlink r:id="rId336" w:history="1">
        <w:r w:rsidRPr="006F713C">
          <w:rPr>
            <w:rStyle w:val="a8"/>
            <w:rFonts w:ascii="Times New Roman" w:hAnsi="Times New Roman" w:cs="Times New Roman"/>
            <w:sz w:val="22"/>
            <w:szCs w:val="22"/>
          </w:rPr>
          <w:t>федеральной государственной информационной системе</w:t>
        </w:r>
      </w:hyperlink>
      <w:r w:rsidRPr="006F713C">
        <w:rPr>
          <w:rFonts w:ascii="Times New Roman" w:hAnsi="Times New Roman" w:cs="Times New Roman"/>
          <w:sz w:val="22"/>
          <w:szCs w:val="22"/>
        </w:rPr>
        <w:t xml:space="preserve"> </w:t>
      </w:r>
      <w:r w:rsidRPr="006F713C">
        <w:rPr>
          <w:rStyle w:val="a5"/>
          <w:rFonts w:ascii="Times New Roman" w:hAnsi="Times New Roman" w:cs="Times New Roman"/>
          <w:sz w:val="22"/>
          <w:szCs w:val="22"/>
        </w:rPr>
        <w:t>"Единый портал государственных и муниципальных услуг".</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Жалоба может быть подана 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многофункциональный центр;</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Главе Большеигнатовского муниципального района (личный прием).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Личный прием заявителей Главой Большеигнатовского муниципального района производится еженедельно каждую среду по адресу: 431670,Республика Мордовия, Большеигнатовский район, с. Большое Игнатово, ул. Советская, 40. Время приема: с 08.00 часов до 12.</w:t>
      </w:r>
      <w:r w:rsidRPr="00795843">
        <w:rPr>
          <w:rStyle w:val="a5"/>
          <w:rFonts w:ascii="Times New Roman" w:hAnsi="Times New Roman" w:cs="Times New Roman"/>
          <w:sz w:val="22"/>
          <w:szCs w:val="22"/>
        </w:rPr>
        <w:t>00</w:t>
      </w:r>
      <w:r w:rsidRPr="006F713C">
        <w:rPr>
          <w:rStyle w:val="a5"/>
          <w:rFonts w:ascii="Times New Roman" w:hAnsi="Times New Roman" w:cs="Times New Roman"/>
          <w:sz w:val="22"/>
          <w:szCs w:val="22"/>
        </w:rPr>
        <w:t xml:space="preserve"> часов.</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а) оформленная в соответствии с законодательством Российской Федерации доверенность (для физических лиц);</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48.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 </w:t>
      </w:r>
      <w:hyperlink r:id="rId337" w:history="1">
        <w:r w:rsidRPr="006F713C">
          <w:rPr>
            <w:rStyle w:val="a8"/>
            <w:rFonts w:ascii="Times New Roman" w:hAnsi="Times New Roman" w:cs="Times New Roman"/>
            <w:sz w:val="22"/>
            <w:szCs w:val="22"/>
          </w:rPr>
          <w:t>Кодекса</w:t>
        </w:r>
      </w:hyperlink>
      <w:r w:rsidRPr="006F713C">
        <w:rPr>
          <w:rStyle w:val="a5"/>
          <w:rFonts w:ascii="Times New Roman" w:hAnsi="Times New Roman" w:cs="Times New Roman"/>
          <w:sz w:val="22"/>
          <w:szCs w:val="22"/>
        </w:rPr>
        <w:t xml:space="preserve"> Российской Федерации об административных правонарушениях;</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 </w:t>
      </w:r>
      <w:hyperlink r:id="rId338" w:history="1">
        <w:r w:rsidRPr="006F713C">
          <w:rPr>
            <w:rStyle w:val="a8"/>
            <w:rFonts w:ascii="Times New Roman" w:hAnsi="Times New Roman" w:cs="Times New Roman"/>
            <w:sz w:val="22"/>
            <w:szCs w:val="22"/>
          </w:rPr>
          <w:t>Федеральный закон</w:t>
        </w:r>
      </w:hyperlink>
      <w:r w:rsidRPr="006F713C">
        <w:rPr>
          <w:rStyle w:val="a5"/>
          <w:rFonts w:ascii="Times New Roman" w:hAnsi="Times New Roman" w:cs="Times New Roman"/>
          <w:sz w:val="22"/>
          <w:szCs w:val="22"/>
        </w:rPr>
        <w:t xml:space="preserve"> от 2 мая 2006 г. №59-ФЗ "О порядке рассмотрения обращений граждан Российской Федерации";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 </w:t>
      </w:r>
      <w:hyperlink r:id="rId339" w:history="1">
        <w:r w:rsidRPr="006F713C">
          <w:rPr>
            <w:rStyle w:val="a8"/>
            <w:rFonts w:ascii="Times New Roman" w:hAnsi="Times New Roman" w:cs="Times New Roman"/>
            <w:sz w:val="22"/>
            <w:szCs w:val="22"/>
          </w:rPr>
          <w:t>Федеральный закон</w:t>
        </w:r>
      </w:hyperlink>
      <w:r w:rsidRPr="006F713C">
        <w:rPr>
          <w:rStyle w:val="a5"/>
          <w:rFonts w:ascii="Times New Roman" w:hAnsi="Times New Roman" w:cs="Times New Roman"/>
          <w:sz w:val="22"/>
          <w:szCs w:val="22"/>
        </w:rPr>
        <w:t xml:space="preserve"> от 27 июля 2010 г. №210-ФЗ "Об организации предоставления государственных и муниципальных услуг".</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49. Жалоба должна содержать:</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lastRenderedPageBreak/>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50. Жалоба подлежит регистрации в день ее поступления.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По результатам рассмотрения жалобы должностные лица принимают одно из следующих решений:</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удовлетворении жалобы отказывается.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40" w:history="1">
        <w:r w:rsidRPr="006F713C">
          <w:rPr>
            <w:rStyle w:val="a8"/>
            <w:rFonts w:ascii="Times New Roman" w:hAnsi="Times New Roman" w:cs="Times New Roman"/>
            <w:sz w:val="22"/>
            <w:szCs w:val="22"/>
          </w:rPr>
          <w:t>части 2 статьи 6</w:t>
        </w:r>
      </w:hyperlink>
      <w:r w:rsidRPr="006F713C">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341" w:history="1">
        <w:r w:rsidRPr="006F713C">
          <w:rPr>
            <w:rStyle w:val="a8"/>
            <w:rFonts w:ascii="Times New Roman" w:hAnsi="Times New Roman" w:cs="Times New Roman"/>
            <w:sz w:val="22"/>
            <w:szCs w:val="22"/>
          </w:rPr>
          <w:t>официальном сайте</w:t>
        </w:r>
      </w:hyperlink>
      <w:r w:rsidRPr="006F713C">
        <w:rPr>
          <w:rStyle w:val="a5"/>
          <w:rFonts w:ascii="Times New Roman" w:hAnsi="Times New Roman" w:cs="Times New Roman"/>
          <w:sz w:val="22"/>
          <w:szCs w:val="22"/>
        </w:rPr>
        <w:t xml:space="preserve"> Администрации района.</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В случае поступления письменной жалобы, содержащей вопрос, ответ на который размещен в соответствии с </w:t>
      </w:r>
      <w:hyperlink r:id="rId342" w:history="1">
        <w:r w:rsidRPr="006F713C">
          <w:rPr>
            <w:rStyle w:val="a8"/>
            <w:rFonts w:ascii="Times New Roman" w:hAnsi="Times New Roman" w:cs="Times New Roman"/>
            <w:sz w:val="22"/>
            <w:szCs w:val="22"/>
          </w:rPr>
          <w:t>частью 4 статьи 10</w:t>
        </w:r>
      </w:hyperlink>
      <w:r w:rsidRPr="006F713C">
        <w:rPr>
          <w:rStyle w:val="a5"/>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343" w:history="1">
        <w:r w:rsidRPr="006F713C">
          <w:rPr>
            <w:rStyle w:val="a8"/>
            <w:rFonts w:ascii="Times New Roman" w:hAnsi="Times New Roman" w:cs="Times New Roman"/>
            <w:sz w:val="22"/>
            <w:szCs w:val="22"/>
          </w:rPr>
          <w:t>официальном сайте</w:t>
        </w:r>
      </w:hyperlink>
      <w:r w:rsidRPr="006F713C">
        <w:rPr>
          <w:rStyle w:val="a5"/>
          <w:rFonts w:ascii="Times New Roman" w:hAnsi="Times New Roman" w:cs="Times New Roman"/>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w:t>
      </w:r>
      <w:r w:rsidRPr="006F713C">
        <w:rPr>
          <w:rStyle w:val="a5"/>
          <w:rFonts w:ascii="Times New Roman" w:hAnsi="Times New Roman" w:cs="Times New Roman"/>
          <w:sz w:val="22"/>
          <w:szCs w:val="22"/>
        </w:rPr>
        <w:lastRenderedPageBreak/>
        <w:t>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Должностные лица отказывают в удовлетворении жалобы в следующих случаях:</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наличие вступившего в законную силу решения суда, арбитражного суда по жалобе о том же предмете и по тем же основаниям;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795843" w:rsidRPr="006F713C" w:rsidRDefault="00795843" w:rsidP="00795843">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 xml:space="preserve">51.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44" w:history="1">
        <w:r w:rsidRPr="006F713C">
          <w:rPr>
            <w:rStyle w:val="a8"/>
            <w:rFonts w:ascii="Times New Roman" w:hAnsi="Times New Roman" w:cs="Times New Roman"/>
            <w:sz w:val="22"/>
            <w:szCs w:val="22"/>
          </w:rPr>
          <w:t>статьей 5.63</w:t>
        </w:r>
      </w:hyperlink>
      <w:r w:rsidRPr="006F713C">
        <w:rPr>
          <w:rStyle w:val="a5"/>
          <w:rFonts w:ascii="Times New Roman" w:hAnsi="Times New Roman" w:cs="Times New Roman"/>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795843" w:rsidRPr="00795843" w:rsidRDefault="00795843" w:rsidP="003730D0">
      <w:pPr>
        <w:ind w:firstLine="720"/>
        <w:jc w:val="both"/>
        <w:rPr>
          <w:rFonts w:ascii="Times New Roman" w:hAnsi="Times New Roman" w:cs="Times New Roman"/>
          <w:sz w:val="22"/>
          <w:szCs w:val="22"/>
        </w:rPr>
      </w:pPr>
      <w:r w:rsidRPr="006F713C">
        <w:rPr>
          <w:rStyle w:val="a5"/>
          <w:rFonts w:ascii="Times New Roman" w:hAnsi="Times New Roman" w:cs="Times New Roman"/>
          <w:sz w:val="22"/>
          <w:szCs w:val="22"/>
        </w:rPr>
        <w:t>52.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p w:rsidR="00795843" w:rsidRPr="006F713C" w:rsidRDefault="00795843" w:rsidP="00795843">
      <w:pPr>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Приложение №1</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 xml:space="preserve">к Административному регламенту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 xml:space="preserve">предоставления Администрацией Большеигнатовского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iCs/>
          <w:sz w:val="22"/>
          <w:szCs w:val="22"/>
          <w:shd w:val="clear" w:color="auto" w:fill="FFFFFF"/>
        </w:rPr>
        <w:t>муниципального района муниципальной услуги</w:t>
      </w:r>
    </w:p>
    <w:p w:rsidR="00795843" w:rsidRPr="006F713C" w:rsidRDefault="00795843" w:rsidP="00795843">
      <w:pPr>
        <w:ind w:firstLine="698"/>
        <w:jc w:val="right"/>
        <w:rPr>
          <w:rStyle w:val="a6"/>
          <w:rFonts w:ascii="Times New Roman" w:hAnsi="Times New Roman" w:cs="Times New Roman"/>
          <w:b w:val="0"/>
          <w:iCs/>
          <w:sz w:val="22"/>
          <w:szCs w:val="22"/>
          <w:shd w:val="clear" w:color="auto" w:fill="FFFFFF"/>
        </w:rPr>
      </w:pPr>
      <w:r w:rsidRPr="006F713C">
        <w:rPr>
          <w:rStyle w:val="a6"/>
          <w:rFonts w:ascii="Times New Roman" w:hAnsi="Times New Roman" w:cs="Times New Roman"/>
          <w:iCs/>
          <w:sz w:val="22"/>
          <w:szCs w:val="22"/>
          <w:shd w:val="clear" w:color="auto" w:fill="FFFFFF"/>
        </w:rPr>
        <w:t xml:space="preserve">"Принятие на учет граждан в качестве </w:t>
      </w:r>
    </w:p>
    <w:p w:rsidR="00795843" w:rsidRPr="00795843" w:rsidRDefault="00795843" w:rsidP="00795843">
      <w:pPr>
        <w:ind w:firstLine="698"/>
        <w:jc w:val="right"/>
        <w:rPr>
          <w:rStyle w:val="a6"/>
          <w:rFonts w:ascii="Times New Roman" w:hAnsi="Times New Roman" w:cs="Times New Roman"/>
          <w:b w:val="0"/>
          <w:iCs/>
          <w:sz w:val="22"/>
          <w:szCs w:val="22"/>
          <w:shd w:val="clear" w:color="auto" w:fill="FFFFFF"/>
        </w:rPr>
      </w:pPr>
      <w:r w:rsidRPr="006F713C">
        <w:rPr>
          <w:rStyle w:val="a6"/>
          <w:rFonts w:ascii="Times New Roman" w:hAnsi="Times New Roman" w:cs="Times New Roman"/>
          <w:iCs/>
          <w:sz w:val="22"/>
          <w:szCs w:val="22"/>
          <w:shd w:val="clear" w:color="auto" w:fill="FFFFFF"/>
        </w:rPr>
        <w:t>нуждающихся в жилых помещениях"</w:t>
      </w:r>
    </w:p>
    <w:p w:rsidR="00795843" w:rsidRPr="00795843" w:rsidRDefault="00795843" w:rsidP="003730D0">
      <w:pPr>
        <w:rPr>
          <w:rFonts w:ascii="Times New Roman" w:hAnsi="Times New Roman" w:cs="Times New Roman"/>
          <w:sz w:val="22"/>
          <w:szCs w:val="22"/>
        </w:rPr>
      </w:pPr>
    </w:p>
    <w:p w:rsidR="00795843" w:rsidRPr="006F713C" w:rsidRDefault="00795843" w:rsidP="00795843">
      <w:pPr>
        <w:pStyle w:val="110"/>
        <w:shd w:val="clear" w:color="auto" w:fill="FFFFFF"/>
        <w:spacing w:before="0" w:after="0"/>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Справочная информация</w:t>
      </w:r>
      <w:r w:rsidRPr="006F713C">
        <w:rPr>
          <w:rFonts w:ascii="Times New Roman" w:hAnsi="Times New Roman" w:cs="Times New Roman"/>
          <w:iCs/>
          <w:sz w:val="22"/>
          <w:szCs w:val="22"/>
          <w:shd w:val="clear" w:color="auto" w:fill="FFFF00"/>
        </w:rPr>
        <w:br/>
      </w:r>
      <w:r w:rsidRPr="006F713C">
        <w:rPr>
          <w:rFonts w:ascii="Times New Roman" w:hAnsi="Times New Roman" w:cs="Times New Roman"/>
          <w:iCs/>
          <w:sz w:val="22"/>
          <w:szCs w:val="22"/>
          <w:shd w:val="clear" w:color="auto" w:fill="FFFFFF"/>
        </w:rP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795843" w:rsidRPr="006F713C" w:rsidRDefault="00795843" w:rsidP="00795843">
      <w:pPr>
        <w:shd w:val="clear" w:color="auto" w:fill="FFFFFF"/>
        <w:ind w:firstLine="720"/>
        <w:rPr>
          <w:rFonts w:ascii="Times New Roman" w:hAnsi="Times New Roman" w:cs="Times New Roman"/>
          <w:iCs/>
          <w:sz w:val="22"/>
          <w:szCs w:val="22"/>
          <w:shd w:val="clear" w:color="auto" w:fill="FFFF00"/>
        </w:rPr>
      </w:pPr>
    </w:p>
    <w:tbl>
      <w:tblPr>
        <w:tblW w:w="10220" w:type="dxa"/>
        <w:tblInd w:w="-108" w:type="dxa"/>
        <w:tblLayout w:type="fixed"/>
        <w:tblLook w:val="0000" w:firstRow="0" w:lastRow="0" w:firstColumn="0" w:lastColumn="0" w:noHBand="0" w:noVBand="0"/>
      </w:tblPr>
      <w:tblGrid>
        <w:gridCol w:w="840"/>
        <w:gridCol w:w="840"/>
        <w:gridCol w:w="3072"/>
        <w:gridCol w:w="5468"/>
      </w:tblGrid>
      <w:tr w:rsidR="00795843" w:rsidRPr="006F713C" w:rsidTr="003730D0">
        <w:tc>
          <w:tcPr>
            <w:tcW w:w="840" w:type="dxa"/>
            <w:shd w:val="clear" w:color="auto" w:fill="auto"/>
          </w:tcPr>
          <w:p w:rsidR="00795843" w:rsidRPr="006F713C" w:rsidRDefault="00795843" w:rsidP="003730D0">
            <w:pPr>
              <w:pStyle w:val="a9"/>
              <w:widowControl w:val="0"/>
              <w:shd w:val="clear" w:color="auto" w:fill="FFFFFF"/>
              <w:jc w:val="center"/>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1.</w:t>
            </w:r>
          </w:p>
        </w:tc>
        <w:tc>
          <w:tcPr>
            <w:tcW w:w="9380" w:type="dxa"/>
            <w:gridSpan w:val="3"/>
            <w:tcBorders>
              <w:bottom w:val="single" w:sz="4" w:space="0" w:color="000000"/>
            </w:tcBorders>
            <w:shd w:val="clear" w:color="auto" w:fill="FFFFFF"/>
          </w:tcPr>
          <w:p w:rsidR="00795843" w:rsidRPr="006F713C" w:rsidRDefault="00795843" w:rsidP="003730D0">
            <w:pPr>
              <w:pStyle w:val="a9"/>
              <w:widowControl w:val="0"/>
              <w:shd w:val="clear" w:color="auto" w:fill="FFFFFF"/>
              <w:jc w:val="center"/>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 xml:space="preserve">Администрация </w:t>
            </w:r>
            <w:r w:rsidRPr="006F713C">
              <w:rPr>
                <w:rStyle w:val="a5"/>
                <w:rFonts w:ascii="Times New Roman" w:hAnsi="Times New Roman" w:cs="Times New Roman"/>
                <w:sz w:val="22"/>
                <w:szCs w:val="22"/>
              </w:rPr>
              <w:t>Большеигнатовского</w:t>
            </w:r>
            <w:r w:rsidRPr="006F713C">
              <w:rPr>
                <w:rFonts w:ascii="Times New Roman" w:hAnsi="Times New Roman" w:cs="Times New Roman"/>
                <w:iCs/>
                <w:sz w:val="22"/>
                <w:szCs w:val="22"/>
                <w:shd w:val="clear" w:color="auto" w:fill="FFFFFF"/>
              </w:rPr>
              <w:t xml:space="preserve"> муниципального района</w:t>
            </w:r>
          </w:p>
        </w:tc>
      </w:tr>
      <w:tr w:rsidR="00795843" w:rsidRPr="006F713C" w:rsidTr="003730D0">
        <w:trPr>
          <w:trHeight w:val="969"/>
        </w:trPr>
        <w:tc>
          <w:tcPr>
            <w:tcW w:w="840" w:type="dxa"/>
            <w:shd w:val="clear" w:color="auto" w:fill="auto"/>
          </w:tcPr>
          <w:p w:rsidR="00795843" w:rsidRPr="006F713C" w:rsidRDefault="00795843" w:rsidP="003730D0">
            <w:pPr>
              <w:pStyle w:val="a9"/>
              <w:widowControl w:val="0"/>
              <w:shd w:val="clear" w:color="auto" w:fill="FFFFFF"/>
              <w:snapToGrid w:val="0"/>
              <w:rPr>
                <w:rFonts w:ascii="Times New Roman" w:hAnsi="Times New Roman" w:cs="Times New Roman"/>
                <w:iCs/>
                <w:sz w:val="22"/>
                <w:szCs w:val="22"/>
                <w:highlight w:val="yellow"/>
                <w:shd w:val="clear" w:color="auto" w:fill="FFFF00"/>
              </w:rPr>
            </w:pPr>
          </w:p>
        </w:tc>
        <w:tc>
          <w:tcPr>
            <w:tcW w:w="840" w:type="dxa"/>
            <w:shd w:val="clear" w:color="auto" w:fill="auto"/>
          </w:tcPr>
          <w:p w:rsidR="00795843" w:rsidRPr="006F713C" w:rsidRDefault="00795843" w:rsidP="003730D0">
            <w:pPr>
              <w:pStyle w:val="a9"/>
              <w:widowControl w:val="0"/>
              <w:shd w:val="clear" w:color="auto" w:fill="FFFFFF"/>
              <w:jc w:val="center"/>
              <w:rPr>
                <w:rFonts w:ascii="Times New Roman" w:hAnsi="Times New Roman" w:cs="Times New Roman"/>
                <w:iCs/>
                <w:sz w:val="22"/>
                <w:szCs w:val="22"/>
                <w:shd w:val="clear" w:color="auto" w:fill="FFFF00"/>
              </w:rPr>
            </w:pPr>
            <w:r w:rsidRPr="006F713C">
              <w:rPr>
                <w:rFonts w:ascii="Times New Roman" w:hAnsi="Times New Roman" w:cs="Times New Roman"/>
                <w:iCs/>
                <w:sz w:val="22"/>
                <w:szCs w:val="22"/>
                <w:shd w:val="clear" w:color="auto" w:fill="FFFFFF"/>
              </w:rPr>
              <w:t>1.1</w:t>
            </w:r>
          </w:p>
        </w:tc>
        <w:tc>
          <w:tcPr>
            <w:tcW w:w="8540" w:type="dxa"/>
            <w:gridSpan w:val="2"/>
            <w:shd w:val="clear" w:color="auto" w:fill="auto"/>
          </w:tcPr>
          <w:p w:rsidR="00795843" w:rsidRPr="006F713C" w:rsidRDefault="00795843" w:rsidP="003730D0">
            <w:pPr>
              <w:pStyle w:val="aa"/>
              <w:widowControl w:val="0"/>
              <w:shd w:val="clear" w:color="auto" w:fill="FFFFFF"/>
              <w:rPr>
                <w:rFonts w:ascii="Times New Roman" w:hAnsi="Times New Roman" w:cs="Times New Roman"/>
                <w:sz w:val="22"/>
                <w:szCs w:val="22"/>
                <w:lang w:val="en-US"/>
              </w:rPr>
            </w:pPr>
            <w:r w:rsidRPr="006F713C">
              <w:rPr>
                <w:rFonts w:ascii="Times New Roman" w:hAnsi="Times New Roman" w:cs="Times New Roman"/>
                <w:iCs/>
                <w:sz w:val="22"/>
                <w:szCs w:val="22"/>
                <w:shd w:val="clear" w:color="auto" w:fill="FFFFFF"/>
              </w:rPr>
              <w:t>Место нахождения органа, предоставляющего муниципальную услугу:</w:t>
            </w:r>
            <w:r w:rsidRPr="006F713C">
              <w:rPr>
                <w:rFonts w:ascii="Times New Roman" w:hAnsi="Times New Roman" w:cs="Times New Roman"/>
                <w:sz w:val="22"/>
                <w:szCs w:val="22"/>
                <w:shd w:val="clear" w:color="auto" w:fill="FFFFFF"/>
              </w:rPr>
              <w:t xml:space="preserve"> 431670, Республика Мордовия, </w:t>
            </w:r>
            <w:r w:rsidRPr="006F713C">
              <w:rPr>
                <w:rStyle w:val="a5"/>
                <w:rFonts w:ascii="Times New Roman" w:hAnsi="Times New Roman" w:cs="Times New Roman"/>
                <w:sz w:val="22"/>
                <w:szCs w:val="22"/>
              </w:rPr>
              <w:t>Большеигнатовский</w:t>
            </w:r>
            <w:r w:rsidRPr="006F713C">
              <w:rPr>
                <w:rFonts w:ascii="Times New Roman" w:hAnsi="Times New Roman" w:cs="Times New Roman"/>
                <w:sz w:val="22"/>
                <w:szCs w:val="22"/>
                <w:shd w:val="clear" w:color="auto" w:fill="FFFFFF"/>
              </w:rPr>
              <w:t xml:space="preserve"> район,  с. Большое Игнатово, ул. </w:t>
            </w:r>
            <w:r w:rsidRPr="006F713C">
              <w:rPr>
                <w:rFonts w:ascii="Times New Roman" w:hAnsi="Times New Roman" w:cs="Times New Roman"/>
                <w:sz w:val="22"/>
                <w:szCs w:val="22"/>
                <w:shd w:val="clear" w:color="auto" w:fill="FFFFFF"/>
                <w:lang w:val="en-US"/>
              </w:rPr>
              <w:t>Советская</w:t>
            </w:r>
            <w:r w:rsidRPr="006F713C">
              <w:rPr>
                <w:rFonts w:ascii="Times New Roman" w:hAnsi="Times New Roman" w:cs="Times New Roman"/>
                <w:sz w:val="22"/>
                <w:szCs w:val="22"/>
                <w:shd w:val="clear" w:color="auto" w:fill="FFFFFF"/>
              </w:rPr>
              <w:t xml:space="preserve">, </w:t>
            </w:r>
            <w:r w:rsidRPr="006F713C">
              <w:rPr>
                <w:rFonts w:ascii="Times New Roman" w:hAnsi="Times New Roman" w:cs="Times New Roman"/>
                <w:sz w:val="22"/>
                <w:szCs w:val="22"/>
                <w:shd w:val="clear" w:color="auto" w:fill="FFFFFF"/>
                <w:lang w:val="en-US"/>
              </w:rPr>
              <w:t>40</w:t>
            </w:r>
          </w:p>
        </w:tc>
      </w:tr>
      <w:tr w:rsidR="00795843" w:rsidRPr="006F713C" w:rsidTr="003730D0">
        <w:tc>
          <w:tcPr>
            <w:tcW w:w="840" w:type="dxa"/>
            <w:shd w:val="clear" w:color="auto" w:fill="auto"/>
          </w:tcPr>
          <w:p w:rsidR="00795843" w:rsidRPr="006F713C" w:rsidRDefault="00795843" w:rsidP="003730D0">
            <w:pPr>
              <w:pStyle w:val="a9"/>
              <w:widowControl w:val="0"/>
              <w:shd w:val="clear" w:color="auto" w:fill="FFFFFF"/>
              <w:snapToGrid w:val="0"/>
              <w:rPr>
                <w:rFonts w:ascii="Times New Roman" w:hAnsi="Times New Roman" w:cs="Times New Roman"/>
                <w:iCs/>
                <w:sz w:val="22"/>
                <w:szCs w:val="22"/>
                <w:highlight w:val="yellow"/>
                <w:shd w:val="clear" w:color="auto" w:fill="FFFF00"/>
              </w:rPr>
            </w:pPr>
          </w:p>
        </w:tc>
        <w:tc>
          <w:tcPr>
            <w:tcW w:w="840" w:type="dxa"/>
            <w:shd w:val="clear" w:color="auto" w:fill="auto"/>
          </w:tcPr>
          <w:p w:rsidR="00795843" w:rsidRPr="006F713C" w:rsidRDefault="00795843" w:rsidP="003730D0">
            <w:pPr>
              <w:pStyle w:val="a9"/>
              <w:widowControl w:val="0"/>
              <w:shd w:val="clear" w:color="auto" w:fill="FFFFFF"/>
              <w:jc w:val="center"/>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1.2.</w:t>
            </w:r>
          </w:p>
        </w:tc>
        <w:tc>
          <w:tcPr>
            <w:tcW w:w="8540" w:type="dxa"/>
            <w:gridSpan w:val="2"/>
            <w:tcBorders>
              <w:top w:val="single" w:sz="4" w:space="0" w:color="000000"/>
              <w:bottom w:val="single" w:sz="4" w:space="0" w:color="000000"/>
            </w:tcBorders>
            <w:shd w:val="clear" w:color="auto" w:fill="auto"/>
          </w:tcPr>
          <w:p w:rsidR="00795843" w:rsidRPr="006F713C" w:rsidRDefault="00795843" w:rsidP="003730D0">
            <w:pPr>
              <w:pStyle w:val="aa"/>
              <w:widowControl w:val="0"/>
              <w:shd w:val="clear" w:color="auto" w:fill="FFFFFF"/>
              <w:rPr>
                <w:rFonts w:ascii="Times New Roman" w:hAnsi="Times New Roman" w:cs="Times New Roman"/>
                <w:sz w:val="22"/>
                <w:szCs w:val="22"/>
              </w:rPr>
            </w:pPr>
            <w:r w:rsidRPr="006F713C">
              <w:rPr>
                <w:rFonts w:ascii="Times New Roman" w:hAnsi="Times New Roman" w:cs="Times New Roman"/>
                <w:sz w:val="22"/>
                <w:szCs w:val="22"/>
                <w:shd w:val="clear" w:color="auto" w:fill="FFFFFF"/>
              </w:rPr>
              <w:t>График работы органа, предоставляющего муниципальную услугу:</w:t>
            </w:r>
          </w:p>
        </w:tc>
      </w:tr>
      <w:tr w:rsidR="00795843" w:rsidRPr="006F713C" w:rsidTr="003730D0">
        <w:tc>
          <w:tcPr>
            <w:tcW w:w="840" w:type="dxa"/>
            <w:shd w:val="clear" w:color="auto" w:fill="auto"/>
          </w:tcPr>
          <w:p w:rsidR="00795843" w:rsidRPr="006F713C" w:rsidRDefault="00795843" w:rsidP="003730D0">
            <w:pPr>
              <w:pStyle w:val="a9"/>
              <w:widowControl w:val="0"/>
              <w:shd w:val="clear" w:color="auto" w:fill="FFFFFF"/>
              <w:snapToGrid w:val="0"/>
              <w:rPr>
                <w:rFonts w:ascii="Times New Roman" w:hAnsi="Times New Roman" w:cs="Times New Roman"/>
                <w:iCs/>
                <w:sz w:val="22"/>
                <w:szCs w:val="22"/>
                <w:highlight w:val="yellow"/>
                <w:shd w:val="clear" w:color="auto" w:fill="FFFF00"/>
              </w:rPr>
            </w:pPr>
          </w:p>
        </w:tc>
        <w:tc>
          <w:tcPr>
            <w:tcW w:w="840" w:type="dxa"/>
            <w:shd w:val="clear" w:color="auto" w:fill="auto"/>
          </w:tcPr>
          <w:p w:rsidR="00795843" w:rsidRPr="006F713C" w:rsidRDefault="00795843" w:rsidP="003730D0">
            <w:pPr>
              <w:pStyle w:val="a9"/>
              <w:widowControl w:val="0"/>
              <w:shd w:val="clear" w:color="auto" w:fill="FFFFFF"/>
              <w:snapToGrid w:val="0"/>
              <w:rPr>
                <w:rFonts w:ascii="Times New Roman" w:hAnsi="Times New Roman" w:cs="Times New Roman"/>
                <w:iCs/>
                <w:sz w:val="22"/>
                <w:szCs w:val="22"/>
                <w:shd w:val="clear" w:color="auto" w:fill="FFFF00"/>
              </w:rPr>
            </w:pPr>
          </w:p>
        </w:tc>
        <w:tc>
          <w:tcPr>
            <w:tcW w:w="3072" w:type="dxa"/>
            <w:shd w:val="clear" w:color="auto" w:fill="auto"/>
          </w:tcPr>
          <w:p w:rsidR="00795843" w:rsidRPr="006F713C" w:rsidRDefault="00795843" w:rsidP="003730D0">
            <w:pPr>
              <w:pStyle w:val="aa"/>
              <w:widowControl w:val="0"/>
              <w:shd w:val="clear" w:color="auto" w:fill="FFFFFF"/>
              <w:rPr>
                <w:rFonts w:ascii="Times New Roman" w:hAnsi="Times New Roman" w:cs="Times New Roman"/>
                <w:sz w:val="22"/>
                <w:szCs w:val="22"/>
                <w:lang w:val="en-US"/>
              </w:rPr>
            </w:pPr>
            <w:r w:rsidRPr="006F713C">
              <w:rPr>
                <w:rFonts w:ascii="Times New Roman" w:hAnsi="Times New Roman" w:cs="Times New Roman"/>
                <w:iCs/>
                <w:sz w:val="22"/>
                <w:szCs w:val="22"/>
                <w:shd w:val="clear" w:color="auto" w:fill="FFFFFF"/>
              </w:rPr>
              <w:t>Понедельник</w:t>
            </w:r>
            <w:r w:rsidRPr="006F713C">
              <w:rPr>
                <w:rFonts w:ascii="Times New Roman" w:hAnsi="Times New Roman" w:cs="Times New Roman"/>
                <w:iCs/>
                <w:sz w:val="22"/>
                <w:szCs w:val="22"/>
                <w:shd w:val="clear" w:color="auto" w:fill="FFFFFF"/>
                <w:lang w:val="en-US"/>
              </w:rPr>
              <w:t>- четверг:</w:t>
            </w:r>
          </w:p>
        </w:tc>
        <w:tc>
          <w:tcPr>
            <w:tcW w:w="5468" w:type="dxa"/>
            <w:shd w:val="clear" w:color="auto" w:fill="auto"/>
          </w:tcPr>
          <w:p w:rsidR="00795843" w:rsidRPr="006F713C" w:rsidRDefault="00795843" w:rsidP="003730D0">
            <w:pPr>
              <w:pStyle w:val="aa"/>
              <w:widowControl w:val="0"/>
              <w:shd w:val="clear" w:color="auto" w:fill="FFFFFF"/>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08.30-16.</w:t>
            </w:r>
            <w:r w:rsidRPr="006F713C">
              <w:rPr>
                <w:rFonts w:ascii="Times New Roman" w:hAnsi="Times New Roman" w:cs="Times New Roman"/>
                <w:iCs/>
                <w:sz w:val="22"/>
                <w:szCs w:val="22"/>
                <w:shd w:val="clear" w:color="auto" w:fill="FFFFFF"/>
                <w:lang w:val="en-US"/>
              </w:rPr>
              <w:t>45</w:t>
            </w:r>
            <w:r w:rsidRPr="006F713C">
              <w:rPr>
                <w:rFonts w:ascii="Times New Roman" w:hAnsi="Times New Roman" w:cs="Times New Roman"/>
                <w:iCs/>
                <w:sz w:val="22"/>
                <w:szCs w:val="22"/>
                <w:shd w:val="clear" w:color="auto" w:fill="FFFFFF"/>
              </w:rPr>
              <w:t xml:space="preserve"> (перерыв 13.00-14.00)</w:t>
            </w:r>
          </w:p>
        </w:tc>
      </w:tr>
      <w:tr w:rsidR="00795843" w:rsidRPr="006F713C" w:rsidTr="003730D0">
        <w:tc>
          <w:tcPr>
            <w:tcW w:w="840" w:type="dxa"/>
            <w:shd w:val="clear" w:color="auto" w:fill="auto"/>
          </w:tcPr>
          <w:p w:rsidR="00795843" w:rsidRPr="006F713C" w:rsidRDefault="00795843" w:rsidP="003730D0">
            <w:pPr>
              <w:pStyle w:val="a9"/>
              <w:widowControl w:val="0"/>
              <w:shd w:val="clear" w:color="auto" w:fill="FFFFFF"/>
              <w:snapToGrid w:val="0"/>
              <w:rPr>
                <w:rFonts w:ascii="Times New Roman" w:hAnsi="Times New Roman" w:cs="Times New Roman"/>
                <w:iCs/>
                <w:sz w:val="22"/>
                <w:szCs w:val="22"/>
                <w:highlight w:val="yellow"/>
                <w:shd w:val="clear" w:color="auto" w:fill="FFFF00"/>
              </w:rPr>
            </w:pPr>
          </w:p>
        </w:tc>
        <w:tc>
          <w:tcPr>
            <w:tcW w:w="840" w:type="dxa"/>
            <w:shd w:val="clear" w:color="auto" w:fill="auto"/>
          </w:tcPr>
          <w:p w:rsidR="00795843" w:rsidRPr="006F713C" w:rsidRDefault="00795843" w:rsidP="003730D0">
            <w:pPr>
              <w:pStyle w:val="a9"/>
              <w:widowControl w:val="0"/>
              <w:shd w:val="clear" w:color="auto" w:fill="FFFFFF"/>
              <w:snapToGrid w:val="0"/>
              <w:rPr>
                <w:rFonts w:ascii="Times New Roman" w:hAnsi="Times New Roman" w:cs="Times New Roman"/>
                <w:iCs/>
                <w:sz w:val="22"/>
                <w:szCs w:val="22"/>
                <w:shd w:val="clear" w:color="auto" w:fill="FFFF00"/>
              </w:rPr>
            </w:pPr>
          </w:p>
        </w:tc>
        <w:tc>
          <w:tcPr>
            <w:tcW w:w="3072" w:type="dxa"/>
            <w:shd w:val="clear" w:color="auto" w:fill="auto"/>
          </w:tcPr>
          <w:p w:rsidR="00795843" w:rsidRPr="006F713C" w:rsidRDefault="00795843" w:rsidP="003730D0">
            <w:pPr>
              <w:pStyle w:val="aa"/>
              <w:widowControl w:val="0"/>
              <w:shd w:val="clear" w:color="auto" w:fill="FFFFFF"/>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Пятница:</w:t>
            </w:r>
          </w:p>
        </w:tc>
        <w:tc>
          <w:tcPr>
            <w:tcW w:w="5468" w:type="dxa"/>
            <w:tcBorders>
              <w:top w:val="single" w:sz="4" w:space="0" w:color="000000"/>
            </w:tcBorders>
            <w:shd w:val="clear" w:color="auto" w:fill="auto"/>
          </w:tcPr>
          <w:p w:rsidR="00795843" w:rsidRPr="006F713C" w:rsidRDefault="00795843" w:rsidP="003730D0">
            <w:pPr>
              <w:pStyle w:val="aa"/>
              <w:widowControl w:val="0"/>
              <w:shd w:val="clear" w:color="auto" w:fill="FFFFFF"/>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08.30-1</w:t>
            </w:r>
            <w:r w:rsidRPr="006F713C">
              <w:rPr>
                <w:rFonts w:ascii="Times New Roman" w:hAnsi="Times New Roman" w:cs="Times New Roman"/>
                <w:iCs/>
                <w:sz w:val="22"/>
                <w:szCs w:val="22"/>
                <w:shd w:val="clear" w:color="auto" w:fill="FFFFFF"/>
                <w:lang w:val="en-US"/>
              </w:rPr>
              <w:t>6</w:t>
            </w:r>
            <w:r w:rsidRPr="006F713C">
              <w:rPr>
                <w:rFonts w:ascii="Times New Roman" w:hAnsi="Times New Roman" w:cs="Times New Roman"/>
                <w:iCs/>
                <w:sz w:val="22"/>
                <w:szCs w:val="22"/>
                <w:shd w:val="clear" w:color="auto" w:fill="FFFFFF"/>
              </w:rPr>
              <w:t>.30 (перерыв 13.00-14.00)</w:t>
            </w:r>
          </w:p>
        </w:tc>
      </w:tr>
      <w:tr w:rsidR="00795843" w:rsidRPr="006F713C" w:rsidTr="003730D0">
        <w:tc>
          <w:tcPr>
            <w:tcW w:w="840" w:type="dxa"/>
            <w:shd w:val="clear" w:color="auto" w:fill="auto"/>
          </w:tcPr>
          <w:p w:rsidR="00795843" w:rsidRPr="006F713C" w:rsidRDefault="00795843" w:rsidP="003730D0">
            <w:pPr>
              <w:pStyle w:val="a9"/>
              <w:widowControl w:val="0"/>
              <w:shd w:val="clear" w:color="auto" w:fill="FFFFFF"/>
              <w:snapToGrid w:val="0"/>
              <w:rPr>
                <w:rFonts w:ascii="Times New Roman" w:hAnsi="Times New Roman" w:cs="Times New Roman"/>
                <w:iCs/>
                <w:sz w:val="22"/>
                <w:szCs w:val="22"/>
                <w:highlight w:val="yellow"/>
                <w:shd w:val="clear" w:color="auto" w:fill="FFFF00"/>
              </w:rPr>
            </w:pPr>
          </w:p>
        </w:tc>
        <w:tc>
          <w:tcPr>
            <w:tcW w:w="840" w:type="dxa"/>
            <w:shd w:val="clear" w:color="auto" w:fill="auto"/>
          </w:tcPr>
          <w:p w:rsidR="00795843" w:rsidRPr="006F713C" w:rsidRDefault="00795843" w:rsidP="003730D0">
            <w:pPr>
              <w:pStyle w:val="a9"/>
              <w:widowControl w:val="0"/>
              <w:shd w:val="clear" w:color="auto" w:fill="FFFFFF"/>
              <w:snapToGrid w:val="0"/>
              <w:rPr>
                <w:rFonts w:ascii="Times New Roman" w:hAnsi="Times New Roman" w:cs="Times New Roman"/>
                <w:iCs/>
                <w:sz w:val="22"/>
                <w:szCs w:val="22"/>
                <w:shd w:val="clear" w:color="auto" w:fill="FFFF00"/>
              </w:rPr>
            </w:pPr>
          </w:p>
        </w:tc>
        <w:tc>
          <w:tcPr>
            <w:tcW w:w="3072" w:type="dxa"/>
            <w:shd w:val="clear" w:color="auto" w:fill="auto"/>
          </w:tcPr>
          <w:p w:rsidR="00795843" w:rsidRPr="006F713C" w:rsidRDefault="00795843" w:rsidP="003730D0">
            <w:pPr>
              <w:pStyle w:val="aa"/>
              <w:widowControl w:val="0"/>
              <w:shd w:val="clear" w:color="auto" w:fill="FFFFFF"/>
              <w:rPr>
                <w:rFonts w:ascii="Times New Roman" w:hAnsi="Times New Roman" w:cs="Times New Roman"/>
                <w:sz w:val="22"/>
                <w:szCs w:val="22"/>
                <w:lang w:val="en-US"/>
              </w:rPr>
            </w:pPr>
            <w:r w:rsidRPr="006F713C">
              <w:rPr>
                <w:rFonts w:ascii="Times New Roman" w:hAnsi="Times New Roman" w:cs="Times New Roman"/>
                <w:iCs/>
                <w:sz w:val="22"/>
                <w:szCs w:val="22"/>
                <w:shd w:val="clear" w:color="auto" w:fill="FFFFFF"/>
              </w:rPr>
              <w:t>Суббота</w:t>
            </w:r>
            <w:r w:rsidRPr="006F713C">
              <w:rPr>
                <w:rFonts w:ascii="Times New Roman" w:hAnsi="Times New Roman" w:cs="Times New Roman"/>
                <w:iCs/>
                <w:sz w:val="22"/>
                <w:szCs w:val="22"/>
                <w:shd w:val="clear" w:color="auto" w:fill="FFFFFF"/>
                <w:lang w:val="en-US"/>
              </w:rPr>
              <w:t>,</w:t>
            </w:r>
            <w:r w:rsidRPr="006F713C">
              <w:rPr>
                <w:rFonts w:ascii="Times New Roman" w:hAnsi="Times New Roman" w:cs="Times New Roman"/>
                <w:iCs/>
                <w:sz w:val="22"/>
                <w:szCs w:val="22"/>
                <w:shd w:val="clear" w:color="auto" w:fill="FFFFFF"/>
              </w:rPr>
              <w:t xml:space="preserve"> </w:t>
            </w:r>
            <w:r w:rsidRPr="006F713C">
              <w:rPr>
                <w:rFonts w:ascii="Times New Roman" w:hAnsi="Times New Roman" w:cs="Times New Roman"/>
                <w:iCs/>
                <w:sz w:val="22"/>
                <w:szCs w:val="22"/>
                <w:shd w:val="clear" w:color="auto" w:fill="FFFFFF"/>
                <w:lang w:val="en-US"/>
              </w:rPr>
              <w:t>в</w:t>
            </w:r>
            <w:r w:rsidRPr="006F713C">
              <w:rPr>
                <w:rFonts w:ascii="Times New Roman" w:hAnsi="Times New Roman" w:cs="Times New Roman"/>
                <w:iCs/>
                <w:sz w:val="22"/>
                <w:szCs w:val="22"/>
                <w:shd w:val="clear" w:color="auto" w:fill="FFFFFF"/>
              </w:rPr>
              <w:t>оскресенье</w:t>
            </w:r>
            <w:r w:rsidRPr="006F713C">
              <w:rPr>
                <w:rFonts w:ascii="Times New Roman" w:hAnsi="Times New Roman" w:cs="Times New Roman"/>
                <w:iCs/>
                <w:sz w:val="22"/>
                <w:szCs w:val="22"/>
                <w:shd w:val="clear" w:color="auto" w:fill="FFFFFF"/>
                <w:lang w:val="en-US"/>
              </w:rPr>
              <w:t>:</w:t>
            </w:r>
          </w:p>
        </w:tc>
        <w:tc>
          <w:tcPr>
            <w:tcW w:w="5468" w:type="dxa"/>
            <w:tcBorders>
              <w:top w:val="single" w:sz="4" w:space="0" w:color="000000"/>
            </w:tcBorders>
            <w:shd w:val="clear" w:color="auto" w:fill="auto"/>
          </w:tcPr>
          <w:p w:rsidR="00795843" w:rsidRPr="006F713C" w:rsidRDefault="00795843" w:rsidP="003730D0">
            <w:pPr>
              <w:pStyle w:val="aa"/>
              <w:widowControl w:val="0"/>
              <w:shd w:val="clear" w:color="auto" w:fill="FFFFFF"/>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выходной</w:t>
            </w:r>
          </w:p>
        </w:tc>
      </w:tr>
      <w:tr w:rsidR="00795843" w:rsidRPr="006F713C" w:rsidTr="003730D0">
        <w:trPr>
          <w:trHeight w:val="786"/>
        </w:trPr>
        <w:tc>
          <w:tcPr>
            <w:tcW w:w="840" w:type="dxa"/>
            <w:vMerge w:val="restart"/>
            <w:shd w:val="clear" w:color="auto" w:fill="auto"/>
          </w:tcPr>
          <w:p w:rsidR="00795843" w:rsidRPr="006F713C" w:rsidRDefault="00795843" w:rsidP="003730D0">
            <w:pPr>
              <w:pStyle w:val="a9"/>
              <w:widowControl w:val="0"/>
              <w:shd w:val="clear" w:color="auto" w:fill="FFFFFF"/>
              <w:snapToGrid w:val="0"/>
              <w:rPr>
                <w:rFonts w:ascii="Times New Roman" w:hAnsi="Times New Roman" w:cs="Times New Roman"/>
                <w:iCs/>
                <w:sz w:val="22"/>
                <w:szCs w:val="22"/>
                <w:highlight w:val="yellow"/>
                <w:shd w:val="clear" w:color="auto" w:fill="FFFF00"/>
              </w:rPr>
            </w:pPr>
          </w:p>
        </w:tc>
        <w:tc>
          <w:tcPr>
            <w:tcW w:w="840" w:type="dxa"/>
            <w:shd w:val="clear" w:color="auto" w:fill="FFFFFF"/>
          </w:tcPr>
          <w:p w:rsidR="00795843" w:rsidRPr="006F713C" w:rsidRDefault="00795843" w:rsidP="003730D0">
            <w:pPr>
              <w:pStyle w:val="a9"/>
              <w:widowControl w:val="0"/>
              <w:shd w:val="clear" w:color="auto" w:fill="FFFFFF"/>
              <w:jc w:val="center"/>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1.3.</w:t>
            </w:r>
          </w:p>
        </w:tc>
        <w:tc>
          <w:tcPr>
            <w:tcW w:w="8540" w:type="dxa"/>
            <w:gridSpan w:val="2"/>
            <w:shd w:val="clear" w:color="auto" w:fill="auto"/>
          </w:tcPr>
          <w:p w:rsidR="00795843" w:rsidRPr="006F713C" w:rsidRDefault="00795843" w:rsidP="003730D0">
            <w:pPr>
              <w:pStyle w:val="aa"/>
              <w:widowControl w:val="0"/>
              <w:shd w:val="clear" w:color="auto" w:fill="FFFFFF"/>
              <w:rPr>
                <w:rFonts w:ascii="Times New Roman" w:hAnsi="Times New Roman" w:cs="Times New Roman"/>
                <w:sz w:val="22"/>
                <w:szCs w:val="22"/>
              </w:rPr>
            </w:pPr>
            <w:r w:rsidRPr="006F713C">
              <w:rPr>
                <w:rFonts w:ascii="Times New Roman" w:hAnsi="Times New Roman" w:cs="Times New Roman"/>
                <w:iCs/>
                <w:sz w:val="22"/>
                <w:szCs w:val="22"/>
              </w:rPr>
              <w:t>График приема заявителей:</w:t>
            </w:r>
          </w:p>
          <w:p w:rsidR="00795843" w:rsidRPr="006F713C" w:rsidRDefault="00795843" w:rsidP="003730D0">
            <w:pPr>
              <w:pStyle w:val="aa"/>
              <w:widowControl w:val="0"/>
              <w:shd w:val="clear" w:color="auto" w:fill="FFFFFF"/>
              <w:rPr>
                <w:rFonts w:ascii="Times New Roman" w:hAnsi="Times New Roman" w:cs="Times New Roman"/>
                <w:sz w:val="22"/>
                <w:szCs w:val="22"/>
              </w:rPr>
            </w:pPr>
            <w:r w:rsidRPr="006F713C">
              <w:rPr>
                <w:rFonts w:ascii="Times New Roman" w:hAnsi="Times New Roman" w:cs="Times New Roman"/>
                <w:iCs/>
                <w:sz w:val="22"/>
                <w:szCs w:val="22"/>
              </w:rPr>
              <w:t>Ежедневно: понедельник - пяница: с 08.30 до 16.30</w:t>
            </w:r>
          </w:p>
          <w:p w:rsidR="00795843" w:rsidRPr="006F713C" w:rsidRDefault="00795843" w:rsidP="003730D0">
            <w:pPr>
              <w:pStyle w:val="aa"/>
              <w:widowControl w:val="0"/>
              <w:shd w:val="clear" w:color="auto" w:fill="FFFFFF"/>
              <w:rPr>
                <w:rFonts w:ascii="Times New Roman" w:hAnsi="Times New Roman" w:cs="Times New Roman"/>
                <w:sz w:val="22"/>
                <w:szCs w:val="22"/>
              </w:rPr>
            </w:pPr>
          </w:p>
        </w:tc>
      </w:tr>
      <w:tr w:rsidR="00795843" w:rsidRPr="006F713C" w:rsidTr="003730D0">
        <w:tc>
          <w:tcPr>
            <w:tcW w:w="840" w:type="dxa"/>
            <w:vMerge/>
            <w:shd w:val="clear" w:color="auto" w:fill="auto"/>
          </w:tcPr>
          <w:p w:rsidR="00795843" w:rsidRPr="006F713C" w:rsidRDefault="00795843" w:rsidP="003730D0">
            <w:pPr>
              <w:widowControl w:val="0"/>
              <w:shd w:val="clear" w:color="auto" w:fill="FFFFFF"/>
              <w:snapToGrid w:val="0"/>
              <w:rPr>
                <w:rFonts w:ascii="Times New Roman" w:hAnsi="Times New Roman" w:cs="Times New Roman"/>
                <w:iCs/>
                <w:sz w:val="22"/>
                <w:szCs w:val="22"/>
                <w:highlight w:val="yellow"/>
              </w:rPr>
            </w:pPr>
          </w:p>
        </w:tc>
        <w:tc>
          <w:tcPr>
            <w:tcW w:w="840" w:type="dxa"/>
            <w:shd w:val="clear" w:color="auto" w:fill="auto"/>
          </w:tcPr>
          <w:p w:rsidR="00795843" w:rsidRPr="006F713C" w:rsidRDefault="00795843" w:rsidP="003730D0">
            <w:pPr>
              <w:pStyle w:val="a9"/>
              <w:widowControl w:val="0"/>
              <w:shd w:val="clear" w:color="auto" w:fill="FFFFFF"/>
              <w:jc w:val="center"/>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1.4.</w:t>
            </w:r>
          </w:p>
        </w:tc>
        <w:tc>
          <w:tcPr>
            <w:tcW w:w="8540" w:type="dxa"/>
            <w:gridSpan w:val="2"/>
            <w:shd w:val="clear" w:color="auto" w:fill="auto"/>
          </w:tcPr>
          <w:p w:rsidR="00795843" w:rsidRPr="006F713C" w:rsidRDefault="00795843" w:rsidP="003730D0">
            <w:pPr>
              <w:pStyle w:val="aa"/>
              <w:widowControl w:val="0"/>
              <w:shd w:val="clear" w:color="auto" w:fill="FFFFFF"/>
              <w:rPr>
                <w:rFonts w:ascii="Times New Roman" w:hAnsi="Times New Roman" w:cs="Times New Roman"/>
                <w:sz w:val="22"/>
                <w:szCs w:val="22"/>
              </w:rPr>
            </w:pPr>
            <w:r w:rsidRPr="006F713C">
              <w:rPr>
                <w:rFonts w:ascii="Times New Roman" w:hAnsi="Times New Roman" w:cs="Times New Roman"/>
                <w:iCs/>
                <w:sz w:val="22"/>
                <w:szCs w:val="22"/>
              </w:rPr>
              <w:t>Контактный телефон органа, предоставляющего муниципальную услугу:</w:t>
            </w:r>
          </w:p>
          <w:p w:rsidR="00795843" w:rsidRPr="006F713C" w:rsidRDefault="00795843" w:rsidP="003730D0">
            <w:pPr>
              <w:pStyle w:val="aa"/>
              <w:widowControl w:val="0"/>
              <w:shd w:val="clear" w:color="auto" w:fill="FFFFFF"/>
              <w:rPr>
                <w:rFonts w:ascii="Times New Roman" w:hAnsi="Times New Roman" w:cs="Times New Roman"/>
                <w:sz w:val="22"/>
                <w:szCs w:val="22"/>
                <w:lang w:val="en-US"/>
              </w:rPr>
            </w:pPr>
            <w:r w:rsidRPr="006F713C">
              <w:rPr>
                <w:rFonts w:ascii="Times New Roman" w:hAnsi="Times New Roman" w:cs="Times New Roman"/>
                <w:iCs/>
                <w:sz w:val="22"/>
                <w:szCs w:val="22"/>
              </w:rPr>
              <w:t>(834</w:t>
            </w:r>
            <w:r w:rsidRPr="006F713C">
              <w:rPr>
                <w:rFonts w:ascii="Times New Roman" w:hAnsi="Times New Roman" w:cs="Times New Roman"/>
                <w:iCs/>
                <w:sz w:val="22"/>
                <w:szCs w:val="22"/>
                <w:lang w:val="en-US"/>
              </w:rPr>
              <w:t>42</w:t>
            </w:r>
            <w:r w:rsidRPr="006F713C">
              <w:rPr>
                <w:rFonts w:ascii="Times New Roman" w:hAnsi="Times New Roman" w:cs="Times New Roman"/>
                <w:iCs/>
                <w:sz w:val="22"/>
                <w:szCs w:val="22"/>
              </w:rPr>
              <w:t>) 2-</w:t>
            </w:r>
            <w:r w:rsidRPr="006F713C">
              <w:rPr>
                <w:rFonts w:ascii="Times New Roman" w:hAnsi="Times New Roman" w:cs="Times New Roman"/>
                <w:iCs/>
                <w:sz w:val="22"/>
                <w:szCs w:val="22"/>
                <w:lang w:val="en-US"/>
              </w:rPr>
              <w:t>13</w:t>
            </w:r>
            <w:r w:rsidRPr="006F713C">
              <w:rPr>
                <w:rFonts w:ascii="Times New Roman" w:hAnsi="Times New Roman" w:cs="Times New Roman"/>
                <w:iCs/>
                <w:sz w:val="22"/>
                <w:szCs w:val="22"/>
              </w:rPr>
              <w:t>-</w:t>
            </w:r>
            <w:r w:rsidRPr="006F713C">
              <w:rPr>
                <w:rFonts w:ascii="Times New Roman" w:hAnsi="Times New Roman" w:cs="Times New Roman"/>
                <w:iCs/>
                <w:sz w:val="22"/>
                <w:szCs w:val="22"/>
                <w:lang w:val="en-US"/>
              </w:rPr>
              <w:t>34</w:t>
            </w:r>
          </w:p>
        </w:tc>
      </w:tr>
      <w:tr w:rsidR="00795843" w:rsidRPr="006F713C" w:rsidTr="003730D0">
        <w:tc>
          <w:tcPr>
            <w:tcW w:w="840" w:type="dxa"/>
            <w:shd w:val="clear" w:color="auto" w:fill="auto"/>
          </w:tcPr>
          <w:p w:rsidR="00795843" w:rsidRPr="006F713C" w:rsidRDefault="00795843" w:rsidP="003730D0">
            <w:pPr>
              <w:pStyle w:val="a9"/>
              <w:widowControl w:val="0"/>
              <w:shd w:val="clear" w:color="auto" w:fill="FFFFFF"/>
              <w:snapToGrid w:val="0"/>
              <w:rPr>
                <w:rFonts w:ascii="Times New Roman" w:hAnsi="Times New Roman" w:cs="Times New Roman"/>
                <w:iCs/>
                <w:sz w:val="22"/>
                <w:szCs w:val="22"/>
                <w:highlight w:val="yellow"/>
                <w:shd w:val="clear" w:color="auto" w:fill="FFFF00"/>
              </w:rPr>
            </w:pPr>
          </w:p>
        </w:tc>
        <w:tc>
          <w:tcPr>
            <w:tcW w:w="840" w:type="dxa"/>
            <w:shd w:val="clear" w:color="auto" w:fill="auto"/>
          </w:tcPr>
          <w:p w:rsidR="00795843" w:rsidRPr="006F713C" w:rsidRDefault="00795843" w:rsidP="003730D0">
            <w:pPr>
              <w:pStyle w:val="a9"/>
              <w:widowControl w:val="0"/>
              <w:shd w:val="clear" w:color="auto" w:fill="FFFFFF"/>
              <w:jc w:val="center"/>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1.5.</w:t>
            </w:r>
          </w:p>
        </w:tc>
        <w:tc>
          <w:tcPr>
            <w:tcW w:w="8540" w:type="dxa"/>
            <w:gridSpan w:val="2"/>
            <w:tcBorders>
              <w:top w:val="single" w:sz="4" w:space="0" w:color="000000"/>
            </w:tcBorders>
            <w:shd w:val="clear" w:color="auto" w:fill="FFFFFF"/>
          </w:tcPr>
          <w:p w:rsidR="00795843" w:rsidRPr="006F713C" w:rsidRDefault="00795843" w:rsidP="003730D0">
            <w:pPr>
              <w:pStyle w:val="aa"/>
              <w:widowControl w:val="0"/>
              <w:shd w:val="clear" w:color="auto" w:fill="FFFFFF"/>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 xml:space="preserve">Официальный сайт администрации </w:t>
            </w:r>
            <w:r w:rsidRPr="006F713C">
              <w:rPr>
                <w:rStyle w:val="a5"/>
                <w:rFonts w:ascii="Times New Roman" w:hAnsi="Times New Roman" w:cs="Times New Roman"/>
                <w:sz w:val="22"/>
                <w:szCs w:val="22"/>
              </w:rPr>
              <w:t>Большеигнатовского</w:t>
            </w:r>
            <w:r w:rsidRPr="006F713C">
              <w:rPr>
                <w:rFonts w:ascii="Times New Roman" w:hAnsi="Times New Roman" w:cs="Times New Roman"/>
                <w:iCs/>
                <w:sz w:val="22"/>
                <w:szCs w:val="22"/>
                <w:shd w:val="clear" w:color="auto" w:fill="FFFFFF"/>
              </w:rPr>
              <w:t xml:space="preserve"> муниципального района, расположен в информационно-телекоммуникационной сети Интернет по адресу: </w:t>
            </w:r>
            <w:r w:rsidRPr="006F713C">
              <w:rPr>
                <w:rFonts w:ascii="Times New Roman" w:eastAsia="SimSun" w:hAnsi="Times New Roman" w:cs="Times New Roman"/>
                <w:color w:val="000000"/>
                <w:kern w:val="1"/>
                <w:sz w:val="22"/>
                <w:szCs w:val="22"/>
              </w:rPr>
              <w:t>https://bignatovo.gosuslugi.ru</w:t>
            </w:r>
          </w:p>
        </w:tc>
      </w:tr>
      <w:tr w:rsidR="00795843" w:rsidRPr="006F713C" w:rsidTr="003730D0">
        <w:tc>
          <w:tcPr>
            <w:tcW w:w="840" w:type="dxa"/>
            <w:shd w:val="clear" w:color="auto" w:fill="auto"/>
          </w:tcPr>
          <w:p w:rsidR="00795843" w:rsidRPr="006F713C" w:rsidRDefault="00795843" w:rsidP="003730D0">
            <w:pPr>
              <w:pStyle w:val="a9"/>
              <w:widowControl w:val="0"/>
              <w:shd w:val="clear" w:color="auto" w:fill="FFFFFF"/>
              <w:snapToGrid w:val="0"/>
              <w:rPr>
                <w:rFonts w:ascii="Times New Roman" w:hAnsi="Times New Roman" w:cs="Times New Roman"/>
                <w:iCs/>
                <w:sz w:val="22"/>
                <w:szCs w:val="22"/>
                <w:highlight w:val="yellow"/>
                <w:shd w:val="clear" w:color="auto" w:fill="FFFF00"/>
              </w:rPr>
            </w:pPr>
          </w:p>
        </w:tc>
        <w:tc>
          <w:tcPr>
            <w:tcW w:w="840" w:type="dxa"/>
            <w:shd w:val="clear" w:color="auto" w:fill="auto"/>
          </w:tcPr>
          <w:p w:rsidR="00795843" w:rsidRPr="006F713C" w:rsidRDefault="00795843" w:rsidP="003730D0">
            <w:pPr>
              <w:pStyle w:val="a9"/>
              <w:widowControl w:val="0"/>
              <w:shd w:val="clear" w:color="auto" w:fill="FFFFFF"/>
              <w:jc w:val="center"/>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1.6.</w:t>
            </w:r>
          </w:p>
        </w:tc>
        <w:tc>
          <w:tcPr>
            <w:tcW w:w="8540" w:type="dxa"/>
            <w:gridSpan w:val="2"/>
            <w:tcBorders>
              <w:top w:val="single" w:sz="4" w:space="0" w:color="000000"/>
            </w:tcBorders>
            <w:shd w:val="clear" w:color="auto" w:fill="auto"/>
          </w:tcPr>
          <w:p w:rsidR="00795843" w:rsidRPr="006F713C" w:rsidRDefault="00795843" w:rsidP="003730D0">
            <w:pPr>
              <w:pStyle w:val="aa"/>
              <w:widowControl w:val="0"/>
              <w:shd w:val="clear" w:color="auto" w:fill="FFFFFF"/>
              <w:rPr>
                <w:rFonts w:ascii="Times New Roman" w:hAnsi="Times New Roman" w:cs="Times New Roman"/>
                <w:iCs/>
                <w:sz w:val="22"/>
                <w:szCs w:val="22"/>
                <w:shd w:val="clear" w:color="auto" w:fill="FFFFFF"/>
              </w:rPr>
            </w:pPr>
            <w:r w:rsidRPr="006F713C">
              <w:rPr>
                <w:rStyle w:val="a7"/>
                <w:rFonts w:ascii="Times New Roman" w:hAnsi="Times New Roman" w:cs="Times New Roman"/>
                <w:color w:val="000000"/>
                <w:sz w:val="22"/>
                <w:szCs w:val="22"/>
              </w:rPr>
              <w:t xml:space="preserve">Адрес электронной почты администрации </w:t>
            </w:r>
            <w:r w:rsidRPr="006F713C">
              <w:rPr>
                <w:rStyle w:val="a5"/>
                <w:rFonts w:ascii="Times New Roman" w:hAnsi="Times New Roman" w:cs="Times New Roman"/>
                <w:sz w:val="22"/>
                <w:szCs w:val="22"/>
              </w:rPr>
              <w:t>Большеигнатовского</w:t>
            </w:r>
            <w:r w:rsidRPr="006F713C">
              <w:rPr>
                <w:rFonts w:ascii="Times New Roman" w:hAnsi="Times New Roman" w:cs="Times New Roman"/>
                <w:iCs/>
                <w:sz w:val="22"/>
                <w:szCs w:val="22"/>
                <w:shd w:val="clear" w:color="auto" w:fill="FFFFFF"/>
              </w:rPr>
              <w:t xml:space="preserve"> </w:t>
            </w:r>
            <w:r w:rsidRPr="006F713C">
              <w:rPr>
                <w:rStyle w:val="a7"/>
                <w:rFonts w:ascii="Times New Roman" w:hAnsi="Times New Roman" w:cs="Times New Roman"/>
                <w:color w:val="000000"/>
                <w:sz w:val="22"/>
                <w:szCs w:val="22"/>
              </w:rPr>
              <w:t xml:space="preserve">муниципального района: </w:t>
            </w:r>
            <w:r w:rsidRPr="006F713C">
              <w:rPr>
                <w:rFonts w:ascii="Times New Roman" w:hAnsi="Times New Roman" w:cs="Times New Roman"/>
                <w:sz w:val="22"/>
                <w:szCs w:val="22"/>
              </w:rPr>
              <w:t>adm_bignsp@bignatovo.e-mordovia.ru</w:t>
            </w:r>
          </w:p>
        </w:tc>
      </w:tr>
      <w:tr w:rsidR="00795843" w:rsidRPr="006F713C" w:rsidTr="003730D0">
        <w:tc>
          <w:tcPr>
            <w:tcW w:w="840" w:type="dxa"/>
            <w:shd w:val="clear" w:color="auto" w:fill="FFFFFF"/>
          </w:tcPr>
          <w:p w:rsidR="00795843" w:rsidRPr="006F713C" w:rsidRDefault="00795843" w:rsidP="003730D0">
            <w:pPr>
              <w:pStyle w:val="a9"/>
              <w:widowControl w:val="0"/>
              <w:jc w:val="center"/>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2.</w:t>
            </w:r>
          </w:p>
        </w:tc>
        <w:tc>
          <w:tcPr>
            <w:tcW w:w="9380" w:type="dxa"/>
            <w:gridSpan w:val="3"/>
            <w:shd w:val="clear" w:color="auto" w:fill="auto"/>
          </w:tcPr>
          <w:p w:rsidR="00795843" w:rsidRPr="00795843" w:rsidRDefault="00795843" w:rsidP="003730D0">
            <w:pPr>
              <w:rPr>
                <w:rFonts w:ascii="Times New Roman" w:hAnsi="Times New Roman" w:cs="Times New Roman"/>
                <w:b/>
                <w:sz w:val="22"/>
                <w:szCs w:val="22"/>
              </w:rPr>
            </w:pPr>
            <w:r w:rsidRPr="006F713C">
              <w:rPr>
                <w:rStyle w:val="a7"/>
                <w:rFonts w:ascii="Times New Roman" w:hAnsi="Times New Roman" w:cs="Times New Roman"/>
                <w:color w:val="000000"/>
                <w:sz w:val="22"/>
                <w:szCs w:val="22"/>
              </w:rPr>
              <w:t>Филиал по Большеигнатовскому муниципальному району ГАУ РМ "Многофункциональный центр предоставления государственных и муниципальных услуг»  (далее - МФЦ)</w:t>
            </w:r>
          </w:p>
        </w:tc>
      </w:tr>
      <w:tr w:rsidR="00795843" w:rsidRPr="006F713C" w:rsidTr="003730D0">
        <w:tc>
          <w:tcPr>
            <w:tcW w:w="840" w:type="dxa"/>
            <w:shd w:val="clear" w:color="auto" w:fill="auto"/>
          </w:tcPr>
          <w:p w:rsidR="00795843" w:rsidRPr="006F713C" w:rsidRDefault="00795843" w:rsidP="003730D0">
            <w:pPr>
              <w:pStyle w:val="a9"/>
              <w:widowControl w:val="0"/>
              <w:snapToGrid w:val="0"/>
              <w:rPr>
                <w:rFonts w:ascii="Times New Roman" w:hAnsi="Times New Roman" w:cs="Times New Roman"/>
                <w:iCs/>
                <w:sz w:val="22"/>
                <w:szCs w:val="22"/>
                <w:shd w:val="clear" w:color="auto" w:fill="FFFF00"/>
              </w:rPr>
            </w:pPr>
          </w:p>
        </w:tc>
        <w:tc>
          <w:tcPr>
            <w:tcW w:w="840" w:type="dxa"/>
            <w:shd w:val="clear" w:color="auto" w:fill="auto"/>
          </w:tcPr>
          <w:p w:rsidR="00795843" w:rsidRPr="006F713C" w:rsidRDefault="00795843" w:rsidP="003730D0">
            <w:pPr>
              <w:pStyle w:val="a9"/>
              <w:widowControl w:val="0"/>
              <w:jc w:val="center"/>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2.1.</w:t>
            </w:r>
          </w:p>
        </w:tc>
        <w:tc>
          <w:tcPr>
            <w:tcW w:w="8540" w:type="dxa"/>
            <w:gridSpan w:val="2"/>
            <w:shd w:val="clear" w:color="auto" w:fill="auto"/>
          </w:tcPr>
          <w:p w:rsidR="00795843" w:rsidRPr="006F713C" w:rsidRDefault="00795843" w:rsidP="003730D0">
            <w:pPr>
              <w:rPr>
                <w:rFonts w:ascii="Times New Roman" w:hAnsi="Times New Roman" w:cs="Times New Roman"/>
                <w:sz w:val="22"/>
                <w:szCs w:val="22"/>
                <w:shd w:val="clear" w:color="auto" w:fill="FFFFFF"/>
              </w:rPr>
            </w:pPr>
            <w:r w:rsidRPr="006F713C">
              <w:rPr>
                <w:rFonts w:ascii="Times New Roman" w:hAnsi="Times New Roman" w:cs="Times New Roman"/>
                <w:sz w:val="22"/>
                <w:szCs w:val="22"/>
                <w:shd w:val="clear" w:color="auto" w:fill="FFFFFF"/>
              </w:rPr>
              <w:t xml:space="preserve">Место нахождения: </w:t>
            </w:r>
          </w:p>
          <w:p w:rsidR="00795843" w:rsidRPr="006F713C" w:rsidRDefault="00795843" w:rsidP="003730D0">
            <w:pPr>
              <w:rPr>
                <w:rFonts w:ascii="Times New Roman" w:hAnsi="Times New Roman" w:cs="Times New Roman"/>
                <w:sz w:val="22"/>
                <w:szCs w:val="22"/>
              </w:rPr>
            </w:pPr>
            <w:r w:rsidRPr="006F713C">
              <w:rPr>
                <w:rFonts w:ascii="Times New Roman" w:hAnsi="Times New Roman" w:cs="Times New Roman"/>
                <w:sz w:val="22"/>
                <w:szCs w:val="22"/>
                <w:shd w:val="clear" w:color="auto" w:fill="FFFFFF"/>
              </w:rPr>
              <w:t>431670, Республика Мордовия, Большеигнатовский район, с. Большое Игнатово, ул. Советская, д.</w:t>
            </w:r>
            <w:r w:rsidRPr="006F713C">
              <w:rPr>
                <w:rFonts w:ascii="Times New Roman" w:hAnsi="Times New Roman" w:cs="Times New Roman"/>
                <w:sz w:val="22"/>
                <w:szCs w:val="22"/>
                <w:shd w:val="clear" w:color="auto" w:fill="FFFFFF"/>
                <w:lang w:val="en-US"/>
              </w:rPr>
              <w:t xml:space="preserve">32 </w:t>
            </w:r>
            <w:r w:rsidRPr="006F713C">
              <w:rPr>
                <w:rFonts w:ascii="Times New Roman" w:hAnsi="Times New Roman" w:cs="Times New Roman"/>
                <w:sz w:val="22"/>
                <w:szCs w:val="22"/>
                <w:highlight w:val="yellow"/>
                <w:shd w:val="clear" w:color="auto" w:fill="FFFFFF"/>
              </w:rPr>
              <w:t xml:space="preserve"> </w:t>
            </w:r>
          </w:p>
          <w:p w:rsidR="00795843" w:rsidRPr="006F713C" w:rsidRDefault="00795843" w:rsidP="003730D0">
            <w:pPr>
              <w:rPr>
                <w:rFonts w:ascii="Times New Roman" w:hAnsi="Times New Roman" w:cs="Times New Roman"/>
                <w:sz w:val="22"/>
                <w:szCs w:val="22"/>
              </w:rPr>
            </w:pPr>
          </w:p>
        </w:tc>
      </w:tr>
      <w:tr w:rsidR="00795843" w:rsidRPr="006F713C" w:rsidTr="003730D0">
        <w:tc>
          <w:tcPr>
            <w:tcW w:w="840" w:type="dxa"/>
            <w:shd w:val="clear" w:color="auto" w:fill="auto"/>
          </w:tcPr>
          <w:p w:rsidR="00795843" w:rsidRPr="006F713C" w:rsidRDefault="00795843" w:rsidP="003730D0">
            <w:pPr>
              <w:pStyle w:val="a9"/>
              <w:widowControl w:val="0"/>
              <w:snapToGrid w:val="0"/>
              <w:rPr>
                <w:rFonts w:ascii="Times New Roman" w:hAnsi="Times New Roman" w:cs="Times New Roman"/>
                <w:iCs/>
                <w:sz w:val="22"/>
                <w:szCs w:val="22"/>
                <w:shd w:val="clear" w:color="auto" w:fill="FFFF00"/>
              </w:rPr>
            </w:pPr>
          </w:p>
        </w:tc>
        <w:tc>
          <w:tcPr>
            <w:tcW w:w="840" w:type="dxa"/>
            <w:shd w:val="clear" w:color="auto" w:fill="auto"/>
          </w:tcPr>
          <w:p w:rsidR="00795843" w:rsidRPr="006F713C" w:rsidRDefault="00795843" w:rsidP="003730D0">
            <w:pPr>
              <w:pStyle w:val="a9"/>
              <w:widowControl w:val="0"/>
              <w:shd w:val="clear" w:color="auto" w:fill="FFFFFF"/>
              <w:jc w:val="center"/>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2.2.</w:t>
            </w:r>
          </w:p>
        </w:tc>
        <w:tc>
          <w:tcPr>
            <w:tcW w:w="8540" w:type="dxa"/>
            <w:gridSpan w:val="2"/>
            <w:tcBorders>
              <w:top w:val="single" w:sz="4" w:space="0" w:color="000000"/>
            </w:tcBorders>
            <w:shd w:val="clear" w:color="auto" w:fill="auto"/>
          </w:tcPr>
          <w:p w:rsidR="00795843" w:rsidRPr="006F713C" w:rsidRDefault="00795843" w:rsidP="003730D0">
            <w:pPr>
              <w:rPr>
                <w:rFonts w:ascii="Times New Roman" w:hAnsi="Times New Roman" w:cs="Times New Roman"/>
                <w:sz w:val="22"/>
                <w:szCs w:val="22"/>
              </w:rPr>
            </w:pPr>
            <w:r w:rsidRPr="006F713C">
              <w:rPr>
                <w:rFonts w:ascii="Times New Roman" w:hAnsi="Times New Roman" w:cs="Times New Roman"/>
                <w:sz w:val="22"/>
                <w:szCs w:val="22"/>
              </w:rPr>
              <w:t>график работы: понедельник - пятница - с 08.30 до 17.30 без перерыва на обед;</w:t>
            </w:r>
          </w:p>
          <w:p w:rsidR="00795843" w:rsidRPr="006F713C" w:rsidRDefault="00795843" w:rsidP="003730D0">
            <w:pPr>
              <w:rPr>
                <w:rFonts w:ascii="Times New Roman" w:hAnsi="Times New Roman" w:cs="Times New Roman"/>
                <w:sz w:val="22"/>
                <w:szCs w:val="22"/>
              </w:rPr>
            </w:pPr>
            <w:r w:rsidRPr="006F713C">
              <w:rPr>
                <w:rFonts w:ascii="Times New Roman" w:hAnsi="Times New Roman" w:cs="Times New Roman"/>
                <w:sz w:val="22"/>
                <w:szCs w:val="22"/>
              </w:rPr>
              <w:t>телефон: 8 (83442) 2-10-39</w:t>
            </w:r>
          </w:p>
          <w:p w:rsidR="00795843" w:rsidRPr="006F713C" w:rsidRDefault="00795843" w:rsidP="003730D0">
            <w:pPr>
              <w:rPr>
                <w:rFonts w:ascii="Times New Roman" w:hAnsi="Times New Roman" w:cs="Times New Roman"/>
                <w:sz w:val="22"/>
                <w:szCs w:val="22"/>
              </w:rPr>
            </w:pPr>
            <w:r w:rsidRPr="006F713C">
              <w:rPr>
                <w:rFonts w:ascii="Times New Roman" w:hAnsi="Times New Roman" w:cs="Times New Roman"/>
                <w:sz w:val="22"/>
                <w:szCs w:val="22"/>
              </w:rPr>
              <w:t xml:space="preserve">адрес электронной почты: bignmfc@bignatovo.e ; </w:t>
            </w:r>
          </w:p>
          <w:p w:rsidR="00795843" w:rsidRPr="006F713C" w:rsidRDefault="00795843" w:rsidP="003730D0">
            <w:pPr>
              <w:rPr>
                <w:rFonts w:ascii="Times New Roman" w:hAnsi="Times New Roman" w:cs="Times New Roman"/>
                <w:sz w:val="22"/>
                <w:szCs w:val="22"/>
              </w:rPr>
            </w:pPr>
            <w:r w:rsidRPr="006F713C">
              <w:rPr>
                <w:rFonts w:ascii="Times New Roman" w:hAnsi="Times New Roman" w:cs="Times New Roman"/>
                <w:sz w:val="22"/>
                <w:szCs w:val="22"/>
              </w:rPr>
              <w:t>Портал сети МФЦ Большеигнатовского района, расположен в информационно - телекоммуникационной сети Интернет: https://bignatovo</w:t>
            </w:r>
            <w:r w:rsidR="003730D0">
              <w:rPr>
                <w:rFonts w:ascii="Times New Roman" w:hAnsi="Times New Roman" w:cs="Times New Roman"/>
                <w:sz w:val="22"/>
                <w:szCs w:val="22"/>
              </w:rPr>
              <w:t>.gosuslugi.ru/deyatelnost/mfts/</w:t>
            </w:r>
          </w:p>
          <w:p w:rsidR="00795843" w:rsidRPr="006F713C" w:rsidRDefault="00795843" w:rsidP="003730D0">
            <w:pPr>
              <w:rPr>
                <w:rFonts w:ascii="Times New Roman" w:hAnsi="Times New Roman" w:cs="Times New Roman"/>
                <w:sz w:val="22"/>
                <w:szCs w:val="22"/>
              </w:rPr>
            </w:pPr>
          </w:p>
        </w:tc>
      </w:tr>
      <w:tr w:rsidR="00795843" w:rsidRPr="006F713C" w:rsidTr="003730D0">
        <w:trPr>
          <w:trHeight w:val="3360"/>
        </w:trPr>
        <w:tc>
          <w:tcPr>
            <w:tcW w:w="840" w:type="dxa"/>
            <w:shd w:val="clear" w:color="auto" w:fill="auto"/>
          </w:tcPr>
          <w:p w:rsidR="00795843" w:rsidRPr="006F713C" w:rsidRDefault="00795843" w:rsidP="003730D0">
            <w:pPr>
              <w:pStyle w:val="a9"/>
              <w:widowControl w:val="0"/>
              <w:snapToGrid w:val="0"/>
              <w:rPr>
                <w:rFonts w:ascii="Times New Roman" w:hAnsi="Times New Roman" w:cs="Times New Roman"/>
                <w:iCs/>
                <w:sz w:val="22"/>
                <w:szCs w:val="22"/>
                <w:highlight w:val="yellow"/>
                <w:shd w:val="clear" w:color="auto" w:fill="FFFF00"/>
                <w:lang w:val="en-US"/>
              </w:rPr>
            </w:pPr>
            <w:r w:rsidRPr="006F713C">
              <w:rPr>
                <w:rFonts w:ascii="Times New Roman" w:hAnsi="Times New Roman" w:cs="Times New Roman"/>
                <w:iCs/>
                <w:sz w:val="22"/>
                <w:szCs w:val="22"/>
                <w:shd w:val="clear" w:color="auto" w:fill="FFFF00"/>
                <w:lang w:val="en-US"/>
              </w:rPr>
              <w:t>3</w:t>
            </w:r>
          </w:p>
        </w:tc>
        <w:tc>
          <w:tcPr>
            <w:tcW w:w="840" w:type="dxa"/>
            <w:shd w:val="clear" w:color="auto" w:fill="auto"/>
          </w:tcPr>
          <w:p w:rsidR="00795843" w:rsidRPr="006F713C" w:rsidRDefault="00795843" w:rsidP="003730D0">
            <w:pPr>
              <w:pStyle w:val="a9"/>
              <w:widowControl w:val="0"/>
              <w:shd w:val="clear" w:color="auto" w:fill="FFFFFF"/>
              <w:jc w:val="center"/>
              <w:rPr>
                <w:rFonts w:ascii="Times New Roman" w:hAnsi="Times New Roman" w:cs="Times New Roman"/>
                <w:sz w:val="22"/>
                <w:szCs w:val="22"/>
              </w:rPr>
            </w:pPr>
          </w:p>
          <w:p w:rsidR="00795843" w:rsidRPr="006F713C" w:rsidRDefault="00795843" w:rsidP="003730D0">
            <w:pPr>
              <w:rPr>
                <w:rFonts w:ascii="Times New Roman" w:hAnsi="Times New Roman" w:cs="Times New Roman"/>
                <w:sz w:val="22"/>
                <w:szCs w:val="22"/>
              </w:rPr>
            </w:pPr>
          </w:p>
          <w:p w:rsidR="00795843" w:rsidRPr="006F713C" w:rsidRDefault="00795843" w:rsidP="003730D0">
            <w:pPr>
              <w:rPr>
                <w:rFonts w:ascii="Times New Roman" w:hAnsi="Times New Roman" w:cs="Times New Roman"/>
                <w:sz w:val="22"/>
                <w:szCs w:val="22"/>
              </w:rPr>
            </w:pPr>
          </w:p>
          <w:p w:rsidR="00795843" w:rsidRPr="006F713C" w:rsidRDefault="00795843" w:rsidP="003730D0">
            <w:pPr>
              <w:rPr>
                <w:rFonts w:ascii="Times New Roman" w:hAnsi="Times New Roman" w:cs="Times New Roman"/>
                <w:sz w:val="22"/>
                <w:szCs w:val="22"/>
              </w:rPr>
            </w:pPr>
          </w:p>
          <w:p w:rsidR="00795843" w:rsidRPr="006F713C" w:rsidRDefault="00795843" w:rsidP="003730D0">
            <w:pPr>
              <w:jc w:val="center"/>
              <w:rPr>
                <w:rFonts w:ascii="Times New Roman" w:hAnsi="Times New Roman" w:cs="Times New Roman"/>
                <w:sz w:val="22"/>
                <w:szCs w:val="22"/>
                <w:lang w:val="en-US"/>
              </w:rPr>
            </w:pPr>
            <w:r w:rsidRPr="006F713C">
              <w:rPr>
                <w:rFonts w:ascii="Times New Roman" w:hAnsi="Times New Roman" w:cs="Times New Roman"/>
                <w:sz w:val="22"/>
                <w:szCs w:val="22"/>
                <w:lang w:val="en-US"/>
              </w:rPr>
              <w:t>3.1</w:t>
            </w:r>
          </w:p>
          <w:p w:rsidR="00795843" w:rsidRPr="006F713C" w:rsidRDefault="00795843" w:rsidP="003730D0">
            <w:pPr>
              <w:rPr>
                <w:rFonts w:ascii="Times New Roman" w:hAnsi="Times New Roman" w:cs="Times New Roman"/>
                <w:sz w:val="22"/>
                <w:szCs w:val="22"/>
                <w:lang w:val="en-US"/>
              </w:rPr>
            </w:pPr>
          </w:p>
          <w:p w:rsidR="00795843" w:rsidRPr="006F713C" w:rsidRDefault="00795843" w:rsidP="003730D0">
            <w:pPr>
              <w:rPr>
                <w:rFonts w:ascii="Times New Roman" w:hAnsi="Times New Roman" w:cs="Times New Roman"/>
                <w:sz w:val="22"/>
                <w:szCs w:val="22"/>
                <w:lang w:val="en-US"/>
              </w:rPr>
            </w:pPr>
          </w:p>
          <w:p w:rsidR="00795843" w:rsidRPr="006F713C" w:rsidRDefault="00795843" w:rsidP="003730D0">
            <w:pPr>
              <w:rPr>
                <w:rFonts w:ascii="Times New Roman" w:hAnsi="Times New Roman" w:cs="Times New Roman"/>
                <w:sz w:val="22"/>
                <w:szCs w:val="22"/>
                <w:lang w:val="en-US"/>
              </w:rPr>
            </w:pPr>
          </w:p>
          <w:p w:rsidR="00795843" w:rsidRPr="006F713C" w:rsidRDefault="00795843" w:rsidP="003730D0">
            <w:pPr>
              <w:rPr>
                <w:rFonts w:ascii="Times New Roman" w:hAnsi="Times New Roman" w:cs="Times New Roman"/>
                <w:sz w:val="22"/>
                <w:szCs w:val="22"/>
                <w:lang w:val="en-US"/>
              </w:rPr>
            </w:pPr>
          </w:p>
          <w:p w:rsidR="00795843" w:rsidRPr="006F713C" w:rsidRDefault="00795843" w:rsidP="003730D0">
            <w:pPr>
              <w:jc w:val="center"/>
              <w:rPr>
                <w:rFonts w:ascii="Times New Roman" w:hAnsi="Times New Roman" w:cs="Times New Roman"/>
                <w:sz w:val="22"/>
                <w:szCs w:val="22"/>
                <w:lang w:val="en-US"/>
              </w:rPr>
            </w:pPr>
            <w:r w:rsidRPr="006F713C">
              <w:rPr>
                <w:rFonts w:ascii="Times New Roman" w:hAnsi="Times New Roman" w:cs="Times New Roman"/>
                <w:sz w:val="22"/>
                <w:szCs w:val="22"/>
                <w:lang w:val="en-US"/>
              </w:rPr>
              <w:t>3.2</w:t>
            </w:r>
          </w:p>
        </w:tc>
        <w:tc>
          <w:tcPr>
            <w:tcW w:w="8540" w:type="dxa"/>
            <w:gridSpan w:val="2"/>
            <w:tcBorders>
              <w:top w:val="single" w:sz="4" w:space="0" w:color="000000"/>
            </w:tcBorders>
            <w:shd w:val="clear" w:color="auto" w:fill="auto"/>
          </w:tcPr>
          <w:p w:rsidR="00795843" w:rsidRPr="006F713C" w:rsidRDefault="00795843" w:rsidP="003730D0">
            <w:pPr>
              <w:rPr>
                <w:rFonts w:ascii="Times New Roman" w:hAnsi="Times New Roman" w:cs="Times New Roman"/>
                <w:sz w:val="22"/>
                <w:szCs w:val="22"/>
              </w:rPr>
            </w:pPr>
            <w:r w:rsidRPr="006F713C">
              <w:rPr>
                <w:rFonts w:ascii="Times New Roman" w:hAnsi="Times New Roman" w:cs="Times New Roman"/>
                <w:sz w:val="22"/>
                <w:szCs w:val="22"/>
              </w:rPr>
              <w:t>Адрес Единого портала государственных и муниципальных услуг: www.gosuslugi.ru.</w:t>
            </w:r>
            <w:r w:rsidRPr="006F713C">
              <w:rPr>
                <w:rFonts w:ascii="Times New Roman" w:hAnsi="Times New Roman" w:cs="Times New Roman"/>
                <w:sz w:val="22"/>
                <w:szCs w:val="22"/>
              </w:rPr>
              <w:cr/>
            </w:r>
          </w:p>
          <w:p w:rsidR="00795843" w:rsidRPr="006F713C" w:rsidRDefault="00795843" w:rsidP="003730D0">
            <w:pPr>
              <w:rPr>
                <w:rFonts w:ascii="Times New Roman" w:hAnsi="Times New Roman" w:cs="Times New Roman"/>
                <w:sz w:val="22"/>
                <w:szCs w:val="22"/>
              </w:rPr>
            </w:pPr>
            <w:r w:rsidRPr="006F713C">
              <w:rPr>
                <w:rFonts w:ascii="Times New Roman" w:hAnsi="Times New Roman" w:cs="Times New Roman"/>
                <w:sz w:val="22"/>
                <w:szCs w:val="22"/>
              </w:rPr>
              <w:t>Единый телефон сети МФЦ, расположенных на территории Республики Мордовия: 8(8342)39-29-39, ___________________</w:t>
            </w:r>
          </w:p>
          <w:p w:rsidR="00795843" w:rsidRPr="006F713C" w:rsidRDefault="00795843" w:rsidP="003730D0">
            <w:pPr>
              <w:rPr>
                <w:rFonts w:ascii="Times New Roman" w:hAnsi="Times New Roman" w:cs="Times New Roman"/>
                <w:sz w:val="22"/>
                <w:szCs w:val="22"/>
              </w:rPr>
            </w:pPr>
            <w:r w:rsidRPr="006F713C">
              <w:rPr>
                <w:rFonts w:ascii="Times New Roman" w:hAnsi="Times New Roman" w:cs="Times New Roman"/>
                <w:sz w:val="22"/>
                <w:szCs w:val="22"/>
              </w:rPr>
              <w:t>Портал сети МФЦ Республики Мордовия https://mfc13.ru</w:t>
            </w:r>
            <w:r w:rsidRPr="006F713C">
              <w:rPr>
                <w:rFonts w:ascii="Times New Roman" w:hAnsi="Times New Roman" w:cs="Times New Roman"/>
                <w:sz w:val="22"/>
                <w:szCs w:val="22"/>
              </w:rPr>
              <w:cr/>
            </w:r>
          </w:p>
          <w:p w:rsidR="00795843" w:rsidRPr="006F713C" w:rsidRDefault="00795843" w:rsidP="003730D0">
            <w:pPr>
              <w:rPr>
                <w:rFonts w:ascii="Times New Roman" w:hAnsi="Times New Roman" w:cs="Times New Roman"/>
                <w:sz w:val="22"/>
                <w:szCs w:val="22"/>
              </w:rPr>
            </w:pPr>
          </w:p>
          <w:p w:rsidR="00795843" w:rsidRPr="006F713C" w:rsidRDefault="00795843" w:rsidP="003730D0">
            <w:pPr>
              <w:rPr>
                <w:rFonts w:ascii="Times New Roman" w:hAnsi="Times New Roman" w:cs="Times New Roman"/>
                <w:sz w:val="22"/>
                <w:szCs w:val="22"/>
              </w:rPr>
            </w:pPr>
            <w:r w:rsidRPr="006F713C">
              <w:rPr>
                <w:rFonts w:ascii="Times New Roman" w:hAnsi="Times New Roman" w:cs="Times New Roman"/>
                <w:sz w:val="22"/>
                <w:szCs w:val="22"/>
              </w:rPr>
              <w:t>Адрес электронной почты: mfcrm@e-mordovia.ru</w:t>
            </w:r>
          </w:p>
        </w:tc>
      </w:tr>
    </w:tbl>
    <w:p w:rsidR="00795843" w:rsidRPr="006F713C" w:rsidRDefault="00795843" w:rsidP="00795843">
      <w:pPr>
        <w:shd w:val="clear" w:color="auto" w:fill="FFFFFF"/>
        <w:ind w:firstLine="698"/>
        <w:jc w:val="right"/>
        <w:rPr>
          <w:rFonts w:ascii="Times New Roman" w:hAnsi="Times New Roman" w:cs="Times New Roman"/>
          <w:b/>
          <w:sz w:val="22"/>
          <w:szCs w:val="22"/>
        </w:rPr>
      </w:pPr>
      <w:r w:rsidRPr="006F713C">
        <w:rPr>
          <w:rStyle w:val="a6"/>
          <w:rFonts w:ascii="Times New Roman" w:hAnsi="Times New Roman" w:cs="Times New Roman"/>
          <w:iCs/>
          <w:sz w:val="22"/>
          <w:szCs w:val="22"/>
          <w:shd w:val="clear" w:color="auto" w:fill="FFFFFF"/>
        </w:rPr>
        <w:t>Приложение 2</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Fonts w:ascii="Times New Roman" w:hAnsi="Times New Roman" w:cs="Times New Roman"/>
          <w:sz w:val="22"/>
          <w:szCs w:val="22"/>
        </w:rPr>
        <w:tab/>
      </w:r>
      <w:r w:rsidRPr="006F713C">
        <w:rPr>
          <w:rStyle w:val="a6"/>
          <w:rFonts w:ascii="Times New Roman" w:hAnsi="Times New Roman" w:cs="Times New Roman"/>
          <w:sz w:val="22"/>
          <w:szCs w:val="22"/>
          <w:shd w:val="clear" w:color="auto" w:fill="FFFFFF"/>
        </w:rPr>
        <w:t xml:space="preserve">к Административному регламенту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 xml:space="preserve">предоставления Администрацией Большеигнатовского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iCs/>
          <w:sz w:val="22"/>
          <w:szCs w:val="22"/>
          <w:shd w:val="clear" w:color="auto" w:fill="FFFFFF"/>
        </w:rPr>
        <w:t>муниципального района муниципальной услуги</w:t>
      </w:r>
    </w:p>
    <w:p w:rsidR="00795843" w:rsidRPr="006F713C" w:rsidRDefault="00795843" w:rsidP="00795843">
      <w:pPr>
        <w:ind w:firstLine="698"/>
        <w:jc w:val="right"/>
        <w:rPr>
          <w:rStyle w:val="a6"/>
          <w:rFonts w:ascii="Times New Roman" w:hAnsi="Times New Roman" w:cs="Times New Roman"/>
          <w:b w:val="0"/>
          <w:iCs/>
          <w:sz w:val="22"/>
          <w:szCs w:val="22"/>
          <w:shd w:val="clear" w:color="auto" w:fill="FFFFFF"/>
        </w:rPr>
      </w:pPr>
      <w:r w:rsidRPr="006F713C">
        <w:rPr>
          <w:rStyle w:val="a6"/>
          <w:rFonts w:ascii="Times New Roman" w:hAnsi="Times New Roman" w:cs="Times New Roman"/>
          <w:iCs/>
          <w:sz w:val="22"/>
          <w:szCs w:val="22"/>
          <w:shd w:val="clear" w:color="auto" w:fill="FFFFFF"/>
        </w:rPr>
        <w:t xml:space="preserve">"Принятие на учет граждан в качестве </w:t>
      </w:r>
    </w:p>
    <w:p w:rsidR="00795843" w:rsidRPr="00795843" w:rsidRDefault="00795843" w:rsidP="00795843">
      <w:pPr>
        <w:ind w:firstLine="698"/>
        <w:jc w:val="right"/>
        <w:rPr>
          <w:rStyle w:val="a6"/>
          <w:rFonts w:ascii="Times New Roman" w:hAnsi="Times New Roman" w:cs="Times New Roman"/>
          <w:b w:val="0"/>
          <w:iCs/>
          <w:sz w:val="22"/>
          <w:szCs w:val="22"/>
          <w:shd w:val="clear" w:color="auto" w:fill="FFFFFF"/>
        </w:rPr>
      </w:pPr>
      <w:r w:rsidRPr="006F713C">
        <w:rPr>
          <w:rStyle w:val="a6"/>
          <w:rFonts w:ascii="Times New Roman" w:hAnsi="Times New Roman" w:cs="Times New Roman"/>
          <w:iCs/>
          <w:sz w:val="22"/>
          <w:szCs w:val="22"/>
          <w:shd w:val="clear" w:color="auto" w:fill="FFFFFF"/>
        </w:rPr>
        <w:t>нуждающихся в жилых помещениях"</w:t>
      </w:r>
    </w:p>
    <w:p w:rsidR="00795843" w:rsidRPr="006F713C" w:rsidRDefault="00795843" w:rsidP="00795843">
      <w:pPr>
        <w:ind w:firstLine="698"/>
        <w:jc w:val="right"/>
        <w:rPr>
          <w:rFonts w:ascii="Times New Roman" w:hAnsi="Times New Roman" w:cs="Times New Roman"/>
          <w:sz w:val="22"/>
          <w:szCs w:val="22"/>
        </w:rPr>
      </w:pPr>
    </w:p>
    <w:p w:rsidR="00795843" w:rsidRPr="006F713C" w:rsidRDefault="00795843" w:rsidP="00795843">
      <w:pPr>
        <w:pStyle w:val="110"/>
        <w:shd w:val="clear" w:color="auto" w:fill="FFFFFF"/>
        <w:spacing w:before="0" w:after="0"/>
        <w:rPr>
          <w:rFonts w:ascii="Times New Roman" w:hAnsi="Times New Roman" w:cs="Times New Roman"/>
          <w:sz w:val="22"/>
          <w:szCs w:val="22"/>
        </w:rPr>
      </w:pPr>
      <w:r w:rsidRPr="006F713C">
        <w:rPr>
          <w:rFonts w:ascii="Times New Roman" w:hAnsi="Times New Roman" w:cs="Times New Roman"/>
          <w:iCs/>
          <w:sz w:val="22"/>
          <w:szCs w:val="22"/>
          <w:shd w:val="clear" w:color="auto" w:fill="FFFFFF"/>
        </w:rPr>
        <w:t>Список</w:t>
      </w:r>
      <w:r w:rsidRPr="006F713C">
        <w:rPr>
          <w:rFonts w:ascii="Times New Roman" w:hAnsi="Times New Roman" w:cs="Times New Roman"/>
          <w:iCs/>
          <w:sz w:val="22"/>
          <w:szCs w:val="22"/>
          <w:shd w:val="clear" w:color="auto" w:fill="FFFFFF"/>
        </w:rPr>
        <w:br/>
        <w:t>нормативных актов, в соответствии с которыми осуществляется оказание муниципальной услуги:</w:t>
      </w:r>
    </w:p>
    <w:p w:rsidR="00795843" w:rsidRPr="006F713C" w:rsidRDefault="00795843" w:rsidP="00795843">
      <w:pPr>
        <w:shd w:val="clear" w:color="auto" w:fill="FFFFFF"/>
        <w:ind w:firstLine="720"/>
        <w:rPr>
          <w:rFonts w:ascii="Times New Roman" w:hAnsi="Times New Roman" w:cs="Times New Roman"/>
          <w:iCs/>
          <w:sz w:val="22"/>
          <w:szCs w:val="22"/>
          <w:shd w:val="clear" w:color="auto" w:fill="FFFFFF"/>
        </w:rPr>
      </w:pP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45" w:history="1">
        <w:r w:rsidRPr="006F713C">
          <w:rPr>
            <w:rStyle w:val="a8"/>
            <w:rFonts w:ascii="Times New Roman" w:hAnsi="Times New Roman" w:cs="Times New Roman"/>
            <w:sz w:val="22"/>
            <w:szCs w:val="22"/>
          </w:rPr>
          <w:t>Конституцией</w:t>
        </w:r>
      </w:hyperlink>
      <w:r w:rsidRPr="006F713C">
        <w:rPr>
          <w:rStyle w:val="a5"/>
          <w:rFonts w:ascii="Times New Roman" w:hAnsi="Times New Roman" w:cs="Times New Roman"/>
          <w:iCs/>
          <w:sz w:val="22"/>
          <w:szCs w:val="22"/>
          <w:shd w:val="clear" w:color="auto" w:fill="FFFFFF"/>
        </w:rPr>
        <w:t xml:space="preserve"> Российской Федерации;</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46" w:history="1">
        <w:r w:rsidRPr="006F713C">
          <w:rPr>
            <w:rStyle w:val="a8"/>
            <w:rFonts w:ascii="Times New Roman" w:hAnsi="Times New Roman" w:cs="Times New Roman"/>
            <w:sz w:val="22"/>
            <w:szCs w:val="22"/>
            <w:shd w:val="clear" w:color="auto" w:fill="FFFFFF"/>
          </w:rPr>
          <w:t>Гражданским кодексом</w:t>
        </w:r>
      </w:hyperlink>
      <w:r w:rsidRPr="006F713C">
        <w:rPr>
          <w:rStyle w:val="a5"/>
          <w:rFonts w:ascii="Times New Roman" w:hAnsi="Times New Roman" w:cs="Times New Roman"/>
          <w:iCs/>
          <w:sz w:val="22"/>
          <w:szCs w:val="22"/>
          <w:shd w:val="clear" w:color="auto" w:fill="FFFFFF"/>
        </w:rPr>
        <w:t xml:space="preserve"> Российской Федерации;</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47" w:history="1">
        <w:r w:rsidRPr="006F713C">
          <w:rPr>
            <w:rStyle w:val="a8"/>
            <w:rFonts w:ascii="Times New Roman" w:hAnsi="Times New Roman" w:cs="Times New Roman"/>
            <w:sz w:val="22"/>
            <w:szCs w:val="22"/>
            <w:shd w:val="clear" w:color="auto" w:fill="FFFFFF"/>
          </w:rPr>
          <w:t>Жилищным кодексом</w:t>
        </w:r>
      </w:hyperlink>
      <w:r w:rsidRPr="006F713C">
        <w:rPr>
          <w:rStyle w:val="a5"/>
          <w:rFonts w:ascii="Times New Roman" w:hAnsi="Times New Roman" w:cs="Times New Roman"/>
          <w:iCs/>
          <w:sz w:val="22"/>
          <w:szCs w:val="22"/>
          <w:shd w:val="clear" w:color="auto" w:fill="FFFFFF"/>
        </w:rPr>
        <w:t xml:space="preserve"> Российской Федерации;</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48" w:history="1">
        <w:r w:rsidRPr="006F713C">
          <w:rPr>
            <w:rStyle w:val="a8"/>
            <w:rFonts w:ascii="Times New Roman" w:hAnsi="Times New Roman" w:cs="Times New Roman"/>
            <w:sz w:val="22"/>
            <w:szCs w:val="22"/>
            <w:shd w:val="clear" w:color="auto" w:fill="FFFFFF"/>
          </w:rPr>
          <w:t>Налоговым кодексом</w:t>
        </w:r>
      </w:hyperlink>
      <w:r w:rsidRPr="006F713C">
        <w:rPr>
          <w:rStyle w:val="a5"/>
          <w:rFonts w:ascii="Times New Roman" w:hAnsi="Times New Roman" w:cs="Times New Roman"/>
          <w:iCs/>
          <w:sz w:val="22"/>
          <w:szCs w:val="22"/>
          <w:shd w:val="clear" w:color="auto" w:fill="FFFFFF"/>
        </w:rPr>
        <w:t xml:space="preserve"> Российской Федерации;</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49" w:history="1">
        <w:r w:rsidRPr="006F713C">
          <w:rPr>
            <w:rStyle w:val="a8"/>
            <w:rFonts w:ascii="Times New Roman" w:hAnsi="Times New Roman" w:cs="Times New Roman"/>
            <w:sz w:val="22"/>
            <w:szCs w:val="22"/>
            <w:shd w:val="clear" w:color="auto" w:fill="FFFFFF"/>
          </w:rPr>
          <w:t>Федеральным законом</w:t>
        </w:r>
      </w:hyperlink>
      <w:r w:rsidRPr="006F713C">
        <w:rPr>
          <w:rStyle w:val="a5"/>
          <w:rFonts w:ascii="Times New Roman" w:hAnsi="Times New Roman" w:cs="Times New Roman"/>
          <w:iCs/>
          <w:sz w:val="22"/>
          <w:szCs w:val="22"/>
          <w:shd w:val="clear" w:color="auto" w:fill="FFFFFF"/>
        </w:rPr>
        <w:t xml:space="preserve"> от 6 октября 2003 г. N 131-ФЗ "Об общих принципах организации местного самоуправления в Российской Федерации";</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50" w:history="1">
        <w:r w:rsidRPr="006F713C">
          <w:rPr>
            <w:rStyle w:val="a8"/>
            <w:rFonts w:ascii="Times New Roman" w:hAnsi="Times New Roman" w:cs="Times New Roman"/>
            <w:sz w:val="22"/>
            <w:szCs w:val="22"/>
            <w:shd w:val="clear" w:color="auto" w:fill="FFFFFF"/>
          </w:rPr>
          <w:t>Федеральным законом</w:t>
        </w:r>
      </w:hyperlink>
      <w:r w:rsidRPr="006F713C">
        <w:rPr>
          <w:rStyle w:val="a5"/>
          <w:rFonts w:ascii="Times New Roman" w:hAnsi="Times New Roman" w:cs="Times New Roman"/>
          <w:iCs/>
          <w:sz w:val="22"/>
          <w:szCs w:val="22"/>
          <w:shd w:val="clear" w:color="auto" w:fill="FFFFFF"/>
        </w:rPr>
        <w:t xml:space="preserve"> от 13 марта 2006 г. N 38-ФЗ "О рекламе";</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51" w:history="1">
        <w:r w:rsidRPr="006F713C">
          <w:rPr>
            <w:rStyle w:val="a8"/>
            <w:rFonts w:ascii="Times New Roman" w:hAnsi="Times New Roman" w:cs="Times New Roman"/>
            <w:sz w:val="22"/>
            <w:szCs w:val="22"/>
            <w:shd w:val="clear" w:color="auto" w:fill="FFFFFF"/>
          </w:rPr>
          <w:t>Федеральным законом</w:t>
        </w:r>
      </w:hyperlink>
      <w:r w:rsidRPr="006F713C">
        <w:rPr>
          <w:rStyle w:val="a5"/>
          <w:rFonts w:ascii="Times New Roman" w:hAnsi="Times New Roman" w:cs="Times New Roman"/>
          <w:iCs/>
          <w:sz w:val="22"/>
          <w:szCs w:val="22"/>
          <w:shd w:val="clear" w:color="auto" w:fill="FFFFFF"/>
        </w:rPr>
        <w:t xml:space="preserve"> от 27 июля 2006 г. N 149-ФЗ "Об информации, информационных технологиях и о защите информации";</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52" w:history="1">
        <w:r w:rsidRPr="006F713C">
          <w:rPr>
            <w:rStyle w:val="a8"/>
            <w:rFonts w:ascii="Times New Roman" w:hAnsi="Times New Roman" w:cs="Times New Roman"/>
            <w:sz w:val="22"/>
            <w:szCs w:val="22"/>
            <w:shd w:val="clear" w:color="auto" w:fill="FFFFFF"/>
          </w:rPr>
          <w:t>Федеральным законом</w:t>
        </w:r>
      </w:hyperlink>
      <w:r w:rsidRPr="006F713C">
        <w:rPr>
          <w:rStyle w:val="a5"/>
          <w:rFonts w:ascii="Times New Roman" w:hAnsi="Times New Roman" w:cs="Times New Roman"/>
          <w:iCs/>
          <w:sz w:val="22"/>
          <w:szCs w:val="22"/>
          <w:shd w:val="clear" w:color="auto" w:fill="FFFFFF"/>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53" w:history="1">
        <w:r w:rsidRPr="006F713C">
          <w:rPr>
            <w:rStyle w:val="a8"/>
            <w:rFonts w:ascii="Times New Roman" w:hAnsi="Times New Roman" w:cs="Times New Roman"/>
            <w:sz w:val="22"/>
            <w:szCs w:val="22"/>
            <w:shd w:val="clear" w:color="auto" w:fill="FFFFFF"/>
          </w:rPr>
          <w:t>Федеральным законом</w:t>
        </w:r>
      </w:hyperlink>
      <w:r w:rsidRPr="006F713C">
        <w:rPr>
          <w:rStyle w:val="a5"/>
          <w:rFonts w:ascii="Times New Roman" w:hAnsi="Times New Roman" w:cs="Times New Roman"/>
          <w:iCs/>
          <w:sz w:val="22"/>
          <w:szCs w:val="22"/>
          <w:shd w:val="clear" w:color="auto" w:fill="FFFFFF"/>
        </w:rPr>
        <w:t xml:space="preserve"> от 27 июля 2010 г. N 210-ФЗ "Об организации предоставления государственных и муниципальных услуг";</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54" w:history="1">
        <w:r w:rsidRPr="006F713C">
          <w:rPr>
            <w:rStyle w:val="a8"/>
            <w:rFonts w:ascii="Times New Roman" w:hAnsi="Times New Roman" w:cs="Times New Roman"/>
            <w:sz w:val="22"/>
            <w:szCs w:val="22"/>
            <w:shd w:val="clear" w:color="auto" w:fill="FFFFFF"/>
          </w:rPr>
          <w:t>Федеральным законом</w:t>
        </w:r>
      </w:hyperlink>
      <w:r w:rsidRPr="006F713C">
        <w:rPr>
          <w:rStyle w:val="a5"/>
          <w:rFonts w:ascii="Times New Roman" w:hAnsi="Times New Roman" w:cs="Times New Roman"/>
          <w:iCs/>
          <w:sz w:val="22"/>
          <w:szCs w:val="22"/>
          <w:shd w:val="clear" w:color="auto" w:fill="FFFFFF"/>
        </w:rPr>
        <w:t xml:space="preserve"> от 6 апреля 2011 г. N 63-ФЗ "Об электронной подписи";</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lastRenderedPageBreak/>
        <w:t xml:space="preserve">- </w:t>
      </w:r>
      <w:hyperlink r:id="rId355" w:history="1">
        <w:r w:rsidRPr="006F713C">
          <w:rPr>
            <w:rStyle w:val="a8"/>
            <w:rFonts w:ascii="Times New Roman" w:hAnsi="Times New Roman" w:cs="Times New Roman"/>
            <w:sz w:val="22"/>
            <w:szCs w:val="22"/>
            <w:shd w:val="clear" w:color="auto" w:fill="FFFFFF"/>
          </w:rPr>
          <w:t>постановлением</w:t>
        </w:r>
      </w:hyperlink>
      <w:r w:rsidRPr="006F713C">
        <w:rPr>
          <w:rStyle w:val="a5"/>
          <w:rFonts w:ascii="Times New Roman" w:hAnsi="Times New Roman" w:cs="Times New Roman"/>
          <w:iCs/>
          <w:sz w:val="22"/>
          <w:szCs w:val="22"/>
          <w:shd w:val="clear" w:color="auto" w:fill="FFFFFF"/>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56" w:history="1">
        <w:r w:rsidRPr="006F713C">
          <w:rPr>
            <w:rStyle w:val="a8"/>
            <w:rFonts w:ascii="Times New Roman" w:hAnsi="Times New Roman" w:cs="Times New Roman"/>
            <w:sz w:val="22"/>
            <w:szCs w:val="22"/>
            <w:shd w:val="clear" w:color="auto" w:fill="FFFFFF"/>
          </w:rPr>
          <w:t>постановлением</w:t>
        </w:r>
      </w:hyperlink>
      <w:r w:rsidRPr="006F713C">
        <w:rPr>
          <w:rStyle w:val="a5"/>
          <w:rFonts w:ascii="Times New Roman" w:hAnsi="Times New Roman" w:cs="Times New Roman"/>
          <w:iCs/>
          <w:sz w:val="22"/>
          <w:szCs w:val="22"/>
          <w:shd w:val="clear" w:color="auto" w:fill="FFFFFF"/>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57" w:history="1">
        <w:r w:rsidRPr="006F713C">
          <w:rPr>
            <w:rStyle w:val="a8"/>
            <w:rFonts w:ascii="Times New Roman" w:hAnsi="Times New Roman" w:cs="Times New Roman"/>
            <w:sz w:val="22"/>
            <w:szCs w:val="22"/>
            <w:shd w:val="clear" w:color="auto" w:fill="FFFFFF"/>
          </w:rPr>
          <w:t>постановлением</w:t>
        </w:r>
      </w:hyperlink>
      <w:r w:rsidRPr="006F713C">
        <w:rPr>
          <w:rStyle w:val="a5"/>
          <w:rFonts w:ascii="Times New Roman" w:hAnsi="Times New Roman" w:cs="Times New Roman"/>
          <w:iCs/>
          <w:sz w:val="22"/>
          <w:szCs w:val="22"/>
          <w:shd w:val="clear" w:color="auto" w:fill="FFFFFF"/>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58" w:history="1">
        <w:r w:rsidRPr="006F713C">
          <w:rPr>
            <w:rStyle w:val="a8"/>
            <w:rFonts w:ascii="Times New Roman" w:hAnsi="Times New Roman" w:cs="Times New Roman"/>
            <w:sz w:val="22"/>
            <w:szCs w:val="22"/>
            <w:shd w:val="clear" w:color="auto" w:fill="FFFFFF"/>
          </w:rPr>
          <w:t>постановлением</w:t>
        </w:r>
      </w:hyperlink>
      <w:r w:rsidRPr="006F713C">
        <w:rPr>
          <w:rStyle w:val="a5"/>
          <w:rFonts w:ascii="Times New Roman" w:hAnsi="Times New Roman" w:cs="Times New Roman"/>
          <w:iCs/>
          <w:sz w:val="22"/>
          <w:szCs w:val="22"/>
          <w:shd w:val="clear" w:color="auto" w:fill="FFFFFF"/>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59" w:history="1">
        <w:r w:rsidRPr="006F713C">
          <w:rPr>
            <w:rStyle w:val="a8"/>
            <w:rFonts w:ascii="Times New Roman" w:hAnsi="Times New Roman" w:cs="Times New Roman"/>
            <w:sz w:val="22"/>
            <w:szCs w:val="22"/>
            <w:shd w:val="clear" w:color="auto" w:fill="FFFFFF"/>
          </w:rPr>
          <w:t>постановлением</w:t>
        </w:r>
      </w:hyperlink>
      <w:r w:rsidRPr="006F713C">
        <w:rPr>
          <w:rStyle w:val="a5"/>
          <w:rFonts w:ascii="Times New Roman" w:hAnsi="Times New Roman" w:cs="Times New Roman"/>
          <w:iCs/>
          <w:sz w:val="22"/>
          <w:szCs w:val="22"/>
          <w:shd w:val="clear" w:color="auto" w:fill="FFFFFF"/>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795843" w:rsidRPr="006F713C" w:rsidRDefault="00795843" w:rsidP="00795843">
      <w:pPr>
        <w:shd w:val="clear" w:color="auto" w:fill="FFFFFF"/>
        <w:ind w:firstLine="720"/>
        <w:jc w:val="both"/>
        <w:rPr>
          <w:rFonts w:ascii="Times New Roman" w:hAnsi="Times New Roman" w:cs="Times New Roman"/>
          <w:sz w:val="22"/>
          <w:szCs w:val="22"/>
        </w:rPr>
      </w:pPr>
      <w:r w:rsidRPr="006F713C">
        <w:rPr>
          <w:rStyle w:val="a5"/>
          <w:rFonts w:ascii="Times New Roman" w:hAnsi="Times New Roman" w:cs="Times New Roman"/>
          <w:iCs/>
          <w:sz w:val="22"/>
          <w:szCs w:val="22"/>
          <w:shd w:val="clear" w:color="auto" w:fill="FFFFFF"/>
        </w:rPr>
        <w:t xml:space="preserve">- </w:t>
      </w:r>
      <w:hyperlink r:id="rId360" w:history="1">
        <w:r w:rsidRPr="006F713C">
          <w:rPr>
            <w:rStyle w:val="a8"/>
            <w:rFonts w:ascii="Times New Roman" w:hAnsi="Times New Roman" w:cs="Times New Roman"/>
            <w:sz w:val="22"/>
            <w:szCs w:val="22"/>
            <w:shd w:val="clear" w:color="auto" w:fill="FFFFFF"/>
          </w:rPr>
          <w:t>приказом</w:t>
        </w:r>
      </w:hyperlink>
      <w:r w:rsidRPr="006F713C">
        <w:rPr>
          <w:rStyle w:val="a5"/>
          <w:rFonts w:ascii="Times New Roman" w:hAnsi="Times New Roman" w:cs="Times New Roman"/>
          <w:iCs/>
          <w:sz w:val="22"/>
          <w:szCs w:val="22"/>
          <w:shd w:val="clear" w:color="auto" w:fill="FFFFFF"/>
        </w:rPr>
        <w:t xml:space="preserve">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795843" w:rsidRPr="00795843"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Style w:val="a5"/>
          <w:rFonts w:ascii="Times New Roman" w:hAnsi="Times New Roman" w:cs="Times New Roman"/>
          <w:iCs/>
          <w:sz w:val="22"/>
          <w:szCs w:val="22"/>
          <w:shd w:val="clear" w:color="auto" w:fill="FFFFFF"/>
        </w:rPr>
      </w:pPr>
      <w:r w:rsidRPr="006F713C">
        <w:rPr>
          <w:rFonts w:ascii="Times New Roman" w:hAnsi="Times New Roman" w:cs="Times New Roman"/>
          <w:sz w:val="22"/>
          <w:szCs w:val="22"/>
        </w:rPr>
        <w:t xml:space="preserve">          - Уставом  Большеигнатовского муниципального района Республики Мордовия, утвержден решением Совета депутатов Большеигнатовского муниципального района Республики Мордовия от 23.03.2017г. №52</w:t>
      </w:r>
      <w:r w:rsidRPr="006F713C">
        <w:rPr>
          <w:rStyle w:val="a5"/>
          <w:rFonts w:ascii="Times New Roman" w:hAnsi="Times New Roman" w:cs="Times New Roman"/>
          <w:iCs/>
          <w:sz w:val="22"/>
          <w:szCs w:val="22"/>
          <w:shd w:val="clear" w:color="auto" w:fill="FFFFFF"/>
        </w:rPr>
        <w:t xml:space="preserve"> </w:t>
      </w:r>
    </w:p>
    <w:p w:rsidR="00795843" w:rsidRPr="00795843"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Style w:val="a5"/>
          <w:rFonts w:ascii="Times New Roman" w:hAnsi="Times New Roman" w:cs="Times New Roman"/>
          <w:iCs/>
          <w:sz w:val="22"/>
          <w:szCs w:val="22"/>
          <w:shd w:val="clear" w:color="auto" w:fill="FFFFFF"/>
        </w:rPr>
      </w:pP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b/>
          <w:sz w:val="22"/>
          <w:szCs w:val="22"/>
        </w:rPr>
      </w:pPr>
      <w:r w:rsidRPr="006F713C">
        <w:rPr>
          <w:rStyle w:val="a6"/>
          <w:rFonts w:ascii="Times New Roman" w:hAnsi="Times New Roman" w:cs="Times New Roman"/>
          <w:iCs/>
          <w:sz w:val="22"/>
          <w:szCs w:val="22"/>
          <w:shd w:val="clear" w:color="auto" w:fill="FFFFFF"/>
        </w:rPr>
        <w:t>Приложение 3</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 xml:space="preserve">к Административному регламенту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 xml:space="preserve">предоставления Администрацией Большеигнатовского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iCs/>
          <w:sz w:val="22"/>
          <w:szCs w:val="22"/>
          <w:shd w:val="clear" w:color="auto" w:fill="FFFFFF"/>
        </w:rPr>
        <w:t>муниципального района муниципальной услуги</w:t>
      </w:r>
    </w:p>
    <w:p w:rsidR="00795843" w:rsidRPr="006F713C" w:rsidRDefault="00795843" w:rsidP="00795843">
      <w:pPr>
        <w:ind w:firstLine="698"/>
        <w:jc w:val="right"/>
        <w:rPr>
          <w:rStyle w:val="a6"/>
          <w:rFonts w:ascii="Times New Roman" w:hAnsi="Times New Roman" w:cs="Times New Roman"/>
          <w:b w:val="0"/>
          <w:iCs/>
          <w:sz w:val="22"/>
          <w:szCs w:val="22"/>
          <w:shd w:val="clear" w:color="auto" w:fill="FFFFFF"/>
        </w:rPr>
      </w:pPr>
      <w:r w:rsidRPr="006F713C">
        <w:rPr>
          <w:rStyle w:val="a6"/>
          <w:rFonts w:ascii="Times New Roman" w:hAnsi="Times New Roman" w:cs="Times New Roman"/>
          <w:iCs/>
          <w:sz w:val="22"/>
          <w:szCs w:val="22"/>
          <w:shd w:val="clear" w:color="auto" w:fill="FFFFFF"/>
        </w:rPr>
        <w:t xml:space="preserve">"Принятие на учет граждан в качестве </w:t>
      </w:r>
    </w:p>
    <w:p w:rsidR="00795843" w:rsidRPr="003730D0" w:rsidRDefault="00795843" w:rsidP="003730D0">
      <w:pPr>
        <w:ind w:firstLine="698"/>
        <w:jc w:val="right"/>
        <w:rPr>
          <w:rFonts w:ascii="Times New Roman" w:hAnsi="Times New Roman" w:cs="Times New Roman"/>
          <w:iCs/>
          <w:color w:val="26282F"/>
          <w:sz w:val="22"/>
          <w:szCs w:val="22"/>
          <w:shd w:val="clear" w:color="auto" w:fill="FFFFFF"/>
        </w:rPr>
      </w:pPr>
      <w:r w:rsidRPr="006F713C">
        <w:rPr>
          <w:rStyle w:val="a6"/>
          <w:rFonts w:ascii="Times New Roman" w:hAnsi="Times New Roman" w:cs="Times New Roman"/>
          <w:iCs/>
          <w:sz w:val="22"/>
          <w:szCs w:val="22"/>
          <w:shd w:val="clear" w:color="auto" w:fill="FFFFFF"/>
        </w:rPr>
        <w:t>нуждающихся в жилых помещениях"</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b/>
          <w:bCs/>
          <w:color w:val="22272F"/>
          <w:kern w:val="0"/>
          <w:sz w:val="22"/>
          <w:szCs w:val="22"/>
          <w:lang w:eastAsia="ru-RU" w:bidi="ar-SA"/>
        </w:rPr>
        <w:t>Форма заявления</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Главе Большеигнатовского</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муниципального района </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гр. 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(фамилия, имя, отчество полностью)</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проживающего по адресу: 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д. _____, корп. ____, кв. 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тел.: 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b/>
          <w:bCs/>
          <w:color w:val="22272F"/>
          <w:kern w:val="0"/>
          <w:sz w:val="22"/>
          <w:szCs w:val="22"/>
          <w:lang w:eastAsia="ru-RU" w:bidi="ar-SA"/>
        </w:rPr>
        <w:t>Заявление</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Прошу  Вас  рассмотреть  мою просьбу о принятии меня, моей  семьи на учет граждан, нуждающихся в жилых помещениях в связи с тем, что ________________________________________________________________________________________________________________________________________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дать краткую характеристику дома и занимаемой жилплощади,</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________________________________________________________________________________________________________________________________________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а также указать, имеет ли получатель муниципальной услуги</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________________________________________________________________________________________________________________________________________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и совместно проживающие с ним члены семьи жилое помещение на праве личной</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________________________________________________________________________________________________________________________________________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собственности, получал(и) либо не получал(и) социальную выплату</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________________________________________________________________________________________________________________________________________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(безвозмездную субсидию) на приобретение (строительство) жилья.</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О себе сообщаю, что я работаю 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с ____________ ______ года в должности_________________________________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Семья  моя  состоит  из "__" человек,  из  них (указать по  родству,</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возрасту, с какого времени проживает)</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lastRenderedPageBreak/>
        <w:t>____________________________________________________________________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____________________________________________________________________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____________________________________________________________________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____________________________________________________________________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В  случае изменения сведений, указанных в представленных документах,</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обязуюсь  в  течение  14  дней  сообщить  о  них. К заявлению прилагаются</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документы согласно перечню.</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eastAsia="Times New Roman" w:hAnsi="Times New Roman" w:cs="Times New Roman"/>
          <w:color w:val="22272F"/>
          <w:kern w:val="0"/>
          <w:sz w:val="22"/>
          <w:szCs w:val="22"/>
          <w:lang w:eastAsia="ru-RU" w:bidi="ar-SA"/>
        </w:rPr>
      </w:pP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"___" ___________ 20 _ г.            Личная подпись 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совершеннолетних членов семьи 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eastAsia="Times New Roman" w:hAnsi="Times New Roman" w:cs="Times New Roman"/>
          <w:color w:val="22272F"/>
          <w:kern w:val="0"/>
          <w:sz w:val="22"/>
          <w:szCs w:val="22"/>
          <w:lang w:eastAsia="ru-RU" w:bidi="ar-SA"/>
        </w:rPr>
      </w:pP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Подпись лица, принявшего заявление с приложением документов 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eastAsia="Times New Roman" w:hAnsi="Times New Roman" w:cs="Times New Roman"/>
          <w:color w:val="22272F"/>
          <w:kern w:val="0"/>
          <w:sz w:val="22"/>
          <w:szCs w:val="22"/>
          <w:lang w:eastAsia="ru-RU" w:bidi="ar-SA"/>
        </w:rPr>
      </w:pP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Согласен(на)  на  обработку  и  распространение  своих  персональных данных  при сохранении их конфиденциальности в соответствии с </w:t>
      </w:r>
      <w:hyperlink r:id="rId361" w:anchor="/document/12148567/entry/0" w:history="1">
        <w:r w:rsidRPr="006F713C">
          <w:rPr>
            <w:rStyle w:val="a8"/>
            <w:rFonts w:ascii="Times New Roman" w:eastAsia="Times New Roman" w:hAnsi="Times New Roman" w:cs="Times New Roman"/>
            <w:color w:val="3272C0"/>
            <w:kern w:val="0"/>
            <w:sz w:val="22"/>
            <w:szCs w:val="22"/>
            <w:lang w:eastAsia="ru-RU" w:bidi="ar-SA"/>
          </w:rPr>
          <w:t>Федеральным</w:t>
        </w:r>
      </w:hyperlink>
      <w:r w:rsidRPr="006F713C">
        <w:rPr>
          <w:rFonts w:ascii="Times New Roman" w:eastAsia="Times New Roman" w:hAnsi="Times New Roman" w:cs="Times New Roman"/>
          <w:color w:val="22272F"/>
          <w:kern w:val="0"/>
          <w:sz w:val="22"/>
          <w:szCs w:val="22"/>
          <w:lang w:eastAsia="ru-RU" w:bidi="ar-SA"/>
        </w:rPr>
        <w:t xml:space="preserve"> </w:t>
      </w:r>
      <w:hyperlink r:id="rId362" w:anchor="/document/12148567/entry/0" w:history="1">
        <w:r w:rsidRPr="006F713C">
          <w:rPr>
            <w:rStyle w:val="a8"/>
            <w:rFonts w:ascii="Times New Roman" w:eastAsia="Times New Roman" w:hAnsi="Times New Roman" w:cs="Times New Roman"/>
            <w:color w:val="3272C0"/>
            <w:kern w:val="0"/>
            <w:sz w:val="22"/>
            <w:szCs w:val="22"/>
            <w:lang w:eastAsia="ru-RU" w:bidi="ar-SA"/>
          </w:rPr>
          <w:t>законом</w:t>
        </w:r>
      </w:hyperlink>
      <w:r w:rsidRPr="006F713C">
        <w:rPr>
          <w:rFonts w:ascii="Times New Roman" w:eastAsia="Times New Roman" w:hAnsi="Times New Roman" w:cs="Times New Roman"/>
          <w:color w:val="22272F"/>
          <w:kern w:val="0"/>
          <w:sz w:val="22"/>
          <w:szCs w:val="22"/>
          <w:lang w:eastAsia="ru-RU" w:bidi="ar-SA"/>
        </w:rPr>
        <w:t xml:space="preserve"> от 27.07.2006 г. N 152-ФЗ "О персональных данных".</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(подпись)</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b/>
          <w:sz w:val="22"/>
          <w:szCs w:val="22"/>
        </w:rPr>
      </w:pPr>
      <w:r w:rsidRPr="006F713C">
        <w:rPr>
          <w:rStyle w:val="a6"/>
          <w:rFonts w:ascii="Times New Roman" w:hAnsi="Times New Roman" w:cs="Times New Roman"/>
          <w:iCs/>
          <w:sz w:val="22"/>
          <w:szCs w:val="22"/>
          <w:shd w:val="clear" w:color="auto" w:fill="FFFFFF"/>
        </w:rPr>
        <w:t>Приложение 4</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 xml:space="preserve">к Административному регламенту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 xml:space="preserve">предоставления Администрацией Большеигнатовского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iCs/>
          <w:sz w:val="22"/>
          <w:szCs w:val="22"/>
          <w:shd w:val="clear" w:color="auto" w:fill="FFFFFF"/>
        </w:rPr>
        <w:t>муниципального района муниципальной услуги</w:t>
      </w:r>
    </w:p>
    <w:p w:rsidR="00795843" w:rsidRPr="006F713C" w:rsidRDefault="00795843" w:rsidP="00795843">
      <w:pPr>
        <w:ind w:firstLine="698"/>
        <w:jc w:val="right"/>
        <w:rPr>
          <w:rStyle w:val="a6"/>
          <w:rFonts w:ascii="Times New Roman" w:hAnsi="Times New Roman" w:cs="Times New Roman"/>
          <w:b w:val="0"/>
          <w:iCs/>
          <w:sz w:val="22"/>
          <w:szCs w:val="22"/>
          <w:shd w:val="clear" w:color="auto" w:fill="FFFFFF"/>
        </w:rPr>
      </w:pPr>
      <w:r w:rsidRPr="006F713C">
        <w:rPr>
          <w:rStyle w:val="a6"/>
          <w:rFonts w:ascii="Times New Roman" w:hAnsi="Times New Roman" w:cs="Times New Roman"/>
          <w:iCs/>
          <w:sz w:val="22"/>
          <w:szCs w:val="22"/>
          <w:shd w:val="clear" w:color="auto" w:fill="FFFFFF"/>
        </w:rPr>
        <w:t xml:space="preserve">"Принятие на учет граждан в качестве </w:t>
      </w:r>
    </w:p>
    <w:p w:rsidR="00795843" w:rsidRPr="006F713C" w:rsidRDefault="00795843" w:rsidP="00795843">
      <w:pPr>
        <w:ind w:firstLine="698"/>
        <w:jc w:val="right"/>
        <w:rPr>
          <w:rStyle w:val="a6"/>
          <w:rFonts w:ascii="Times New Roman" w:hAnsi="Times New Roman" w:cs="Times New Roman"/>
          <w:b w:val="0"/>
          <w:iCs/>
          <w:sz w:val="22"/>
          <w:szCs w:val="22"/>
          <w:shd w:val="clear" w:color="auto" w:fill="FFFFFF"/>
        </w:rPr>
      </w:pPr>
      <w:r w:rsidRPr="006F713C">
        <w:rPr>
          <w:rStyle w:val="a6"/>
          <w:rFonts w:ascii="Times New Roman" w:hAnsi="Times New Roman" w:cs="Times New Roman"/>
          <w:iCs/>
          <w:sz w:val="22"/>
          <w:szCs w:val="22"/>
          <w:shd w:val="clear" w:color="auto" w:fill="FFFFFF"/>
        </w:rPr>
        <w:t>нуждающихся в жилых помещениях"</w:t>
      </w:r>
    </w:p>
    <w:p w:rsidR="00795843" w:rsidRPr="006F713C" w:rsidRDefault="00795843" w:rsidP="003730D0">
      <w:pPr>
        <w:pStyle w:val="HTML0"/>
        <w:shd w:val="clear" w:color="auto" w:fill="FFFFFF"/>
        <w:rPr>
          <w:rFonts w:ascii="Times New Roman" w:hAnsi="Times New Roman" w:cs="Times New Roman"/>
          <w:sz w:val="22"/>
          <w:szCs w:val="22"/>
        </w:rPr>
      </w:pPr>
    </w:p>
    <w:p w:rsidR="00795843" w:rsidRPr="006F713C" w:rsidRDefault="00795843" w:rsidP="00795843">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Форма уведомления об учете граждан,</w:t>
      </w:r>
    </w:p>
    <w:p w:rsidR="00795843" w:rsidRPr="006F713C" w:rsidRDefault="00795843" w:rsidP="00795843">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нуждающихся в жилых помещениях</w:t>
      </w:r>
    </w:p>
    <w:p w:rsidR="00795843" w:rsidRPr="006F713C" w:rsidRDefault="00795843" w:rsidP="00795843">
      <w:pPr>
        <w:pStyle w:val="HTML0"/>
        <w:shd w:val="clear" w:color="auto" w:fill="FFFFFF"/>
        <w:jc w:val="center"/>
        <w:rPr>
          <w:rFonts w:ascii="Times New Roman" w:hAnsi="Times New Roman" w:cs="Times New Roman"/>
          <w:color w:val="22272F"/>
          <w:sz w:val="22"/>
          <w:szCs w:val="22"/>
        </w:rPr>
      </w:pPr>
    </w:p>
    <w:p w:rsidR="00795843" w:rsidRPr="00795843"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Главе </w:t>
      </w:r>
      <w:r w:rsidRPr="00795843">
        <w:rPr>
          <w:rFonts w:ascii="Times New Roman" w:eastAsia="Times New Roman" w:hAnsi="Times New Roman" w:cs="Times New Roman"/>
          <w:color w:val="22272F"/>
          <w:kern w:val="0"/>
          <w:sz w:val="22"/>
          <w:szCs w:val="22"/>
          <w:lang w:eastAsia="ru-RU" w:bidi="ar-SA"/>
        </w:rPr>
        <w:t>Большеигнатовского</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муниципального района </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гр. 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(фамилия, имя, отчество полностью)</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проживающего по адресу: 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______________________________________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д. _____, корп. ____, кв. ___</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 xml:space="preserve">                                   тел.: ________________________________</w:t>
      </w:r>
    </w:p>
    <w:p w:rsidR="00795843" w:rsidRPr="006F713C" w:rsidRDefault="00795843" w:rsidP="00795843">
      <w:pPr>
        <w:pStyle w:val="HTML0"/>
        <w:shd w:val="clear" w:color="auto" w:fill="FFFFFF"/>
        <w:jc w:val="both"/>
        <w:rPr>
          <w:rFonts w:ascii="Times New Roman" w:hAnsi="Times New Roman" w:cs="Times New Roman"/>
          <w:color w:val="22272F"/>
          <w:sz w:val="22"/>
          <w:szCs w:val="22"/>
        </w:rPr>
      </w:pPr>
    </w:p>
    <w:p w:rsidR="00795843" w:rsidRPr="006F713C" w:rsidRDefault="00795843" w:rsidP="00795843">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УВЕДОМЛЕНИЕ</w:t>
      </w:r>
    </w:p>
    <w:p w:rsidR="00795843" w:rsidRPr="006F713C" w:rsidRDefault="00795843" w:rsidP="00795843">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об учете граждан, нуждающихся в жилых помещениях</w:t>
      </w:r>
    </w:p>
    <w:p w:rsidR="00795843" w:rsidRPr="006F713C" w:rsidRDefault="00795843" w:rsidP="00795843">
      <w:pPr>
        <w:pStyle w:val="HTML0"/>
        <w:shd w:val="clear" w:color="auto" w:fill="FFFFFF"/>
        <w:jc w:val="center"/>
        <w:rPr>
          <w:rFonts w:ascii="Times New Roman" w:hAnsi="Times New Roman" w:cs="Times New Roman"/>
          <w:sz w:val="22"/>
          <w:szCs w:val="22"/>
        </w:rPr>
      </w:pP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Дата ______________                                      N_______________</w:t>
      </w:r>
    </w:p>
    <w:p w:rsidR="00795843" w:rsidRPr="006F713C" w:rsidRDefault="00795843" w:rsidP="00795843">
      <w:pPr>
        <w:pStyle w:val="HTML0"/>
        <w:shd w:val="clear" w:color="auto" w:fill="FFFFFF"/>
        <w:jc w:val="both"/>
        <w:rPr>
          <w:rFonts w:ascii="Times New Roman" w:hAnsi="Times New Roman" w:cs="Times New Roman"/>
          <w:color w:val="22272F"/>
          <w:sz w:val="22"/>
          <w:szCs w:val="22"/>
        </w:rPr>
      </w:pPr>
    </w:p>
    <w:p w:rsidR="00795843" w:rsidRPr="006F713C" w:rsidRDefault="00795843" w:rsidP="00795843">
      <w:pPr>
        <w:pStyle w:val="HTML0"/>
        <w:shd w:val="clear" w:color="auto" w:fill="FFFFFF"/>
        <w:rPr>
          <w:rFonts w:ascii="Times New Roman" w:hAnsi="Times New Roman" w:cs="Times New Roman"/>
          <w:sz w:val="22"/>
          <w:szCs w:val="22"/>
        </w:rPr>
      </w:pPr>
      <w:r w:rsidRPr="006F713C">
        <w:rPr>
          <w:rFonts w:ascii="Times New Roman" w:hAnsi="Times New Roman" w:cs="Times New Roman"/>
          <w:color w:val="22272F"/>
          <w:sz w:val="22"/>
          <w:szCs w:val="22"/>
        </w:rPr>
        <w:t>По результатам рассмотрения заявления от __________N_________________ информируем  о  нахождении на учете   в качестве   нуждающихся  в жилых помещениях:</w:t>
      </w:r>
    </w:p>
    <w:p w:rsidR="00795843" w:rsidRPr="006F713C" w:rsidRDefault="00795843" w:rsidP="00795843">
      <w:pPr>
        <w:pStyle w:val="HTML0"/>
        <w:shd w:val="clear" w:color="auto" w:fill="FFFFFF"/>
        <w:jc w:val="center"/>
        <w:rPr>
          <w:rFonts w:ascii="Times New Roman" w:hAnsi="Times New Roman" w:cs="Times New Roman"/>
          <w:sz w:val="22"/>
          <w:szCs w:val="22"/>
        </w:rPr>
      </w:pPr>
      <w:r w:rsidRPr="006F713C">
        <w:rPr>
          <w:rFonts w:ascii="Times New Roman" w:hAnsi="Times New Roman" w:cs="Times New Roman"/>
          <w:color w:val="22272F"/>
          <w:sz w:val="22"/>
          <w:szCs w:val="22"/>
        </w:rPr>
        <w:t>____________________________________________________________________ФИО заявителя</w:t>
      </w:r>
    </w:p>
    <w:p w:rsidR="00795843" w:rsidRPr="006F713C" w:rsidRDefault="00795843" w:rsidP="00795843">
      <w:pPr>
        <w:pStyle w:val="HTML0"/>
        <w:shd w:val="clear" w:color="auto" w:fill="FFFFFF"/>
        <w:rPr>
          <w:rFonts w:ascii="Times New Roman" w:hAnsi="Times New Roman" w:cs="Times New Roman"/>
          <w:sz w:val="22"/>
          <w:szCs w:val="22"/>
        </w:rPr>
      </w:pPr>
      <w:r w:rsidRPr="006F713C">
        <w:rPr>
          <w:rFonts w:ascii="Times New Roman" w:hAnsi="Times New Roman" w:cs="Times New Roman"/>
          <w:color w:val="22272F"/>
          <w:sz w:val="22"/>
          <w:szCs w:val="22"/>
        </w:rPr>
        <w:t>Дата принятия на учет:_______ ___</w:t>
      </w:r>
    </w:p>
    <w:p w:rsidR="00795843" w:rsidRPr="006F713C" w:rsidRDefault="00795843" w:rsidP="00795843">
      <w:pPr>
        <w:pStyle w:val="HTML0"/>
        <w:shd w:val="clear" w:color="auto" w:fill="FFFFFF"/>
        <w:rPr>
          <w:rFonts w:ascii="Times New Roman" w:hAnsi="Times New Roman" w:cs="Times New Roman"/>
          <w:color w:val="22272F"/>
          <w:sz w:val="22"/>
          <w:szCs w:val="22"/>
        </w:rPr>
      </w:pPr>
    </w:p>
    <w:p w:rsidR="00795843" w:rsidRPr="006F713C" w:rsidRDefault="00795843" w:rsidP="00795843">
      <w:pPr>
        <w:pStyle w:val="HTML0"/>
        <w:shd w:val="clear" w:color="auto" w:fill="FFFFFF"/>
        <w:rPr>
          <w:rFonts w:ascii="Times New Roman" w:hAnsi="Times New Roman" w:cs="Times New Roman"/>
          <w:sz w:val="22"/>
          <w:szCs w:val="22"/>
        </w:rPr>
      </w:pPr>
      <w:r w:rsidRPr="006F713C">
        <w:rPr>
          <w:rFonts w:ascii="Times New Roman" w:hAnsi="Times New Roman" w:cs="Times New Roman"/>
          <w:color w:val="22272F"/>
          <w:sz w:val="22"/>
          <w:szCs w:val="22"/>
        </w:rPr>
        <w:t>Номер в очереди:</w:t>
      </w:r>
    </w:p>
    <w:p w:rsidR="00795843" w:rsidRPr="006F713C" w:rsidRDefault="00795843" w:rsidP="00795843">
      <w:pPr>
        <w:pStyle w:val="HTML0"/>
        <w:shd w:val="clear" w:color="auto" w:fill="FFFFFF"/>
        <w:jc w:val="center"/>
        <w:rPr>
          <w:rFonts w:ascii="Times New Roman" w:hAnsi="Times New Roman" w:cs="Times New Roman"/>
          <w:color w:val="22272F"/>
          <w:sz w:val="22"/>
          <w:szCs w:val="22"/>
        </w:rPr>
      </w:pPr>
    </w:p>
    <w:p w:rsidR="00795843" w:rsidRPr="00795843"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imes New Roman" w:eastAsia="Times New Roman" w:hAnsi="Times New Roman" w:cs="Times New Roman"/>
          <w:color w:val="22272F"/>
          <w:kern w:val="0"/>
          <w:sz w:val="22"/>
          <w:szCs w:val="22"/>
          <w:lang w:eastAsia="ru-RU" w:bidi="ar-SA"/>
        </w:rPr>
      </w:pPr>
      <w:r w:rsidRPr="006F713C">
        <w:rPr>
          <w:rFonts w:ascii="Times New Roman" w:eastAsia="Times New Roman" w:hAnsi="Times New Roman" w:cs="Times New Roman"/>
          <w:color w:val="22272F"/>
          <w:kern w:val="0"/>
          <w:sz w:val="22"/>
          <w:szCs w:val="22"/>
          <w:lang w:eastAsia="ru-RU" w:bidi="ar-SA"/>
        </w:rPr>
        <w:t xml:space="preserve">Глава Большеигнатовского </w:t>
      </w:r>
    </w:p>
    <w:p w:rsidR="00795843" w:rsidRPr="00795843"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imes New Roman" w:hAnsi="Times New Roman" w:cs="Times New Roman"/>
          <w:sz w:val="22"/>
          <w:szCs w:val="22"/>
        </w:rPr>
      </w:pPr>
      <w:r w:rsidRPr="006F713C">
        <w:rPr>
          <w:rFonts w:ascii="Times New Roman" w:eastAsia="Times New Roman" w:hAnsi="Times New Roman" w:cs="Times New Roman"/>
          <w:color w:val="22272F"/>
          <w:kern w:val="0"/>
          <w:sz w:val="22"/>
          <w:szCs w:val="22"/>
          <w:lang w:eastAsia="ru-RU" w:bidi="ar-SA"/>
        </w:rPr>
        <w:t>муниципального района</w:t>
      </w:r>
      <w:r w:rsidRPr="006F713C">
        <w:rPr>
          <w:rFonts w:ascii="Times New Roman" w:eastAsia="Times New Roman" w:hAnsi="Times New Roman" w:cs="Times New Roman"/>
          <w:color w:val="22272F"/>
          <w:kern w:val="0"/>
          <w:sz w:val="22"/>
          <w:szCs w:val="22"/>
          <w:lang w:eastAsia="ru-RU" w:bidi="ar-SA"/>
        </w:rPr>
        <w:tab/>
      </w:r>
      <w:r w:rsidRPr="006F713C">
        <w:rPr>
          <w:rFonts w:ascii="Times New Roman" w:eastAsia="Times New Roman" w:hAnsi="Times New Roman" w:cs="Times New Roman"/>
          <w:color w:val="22272F"/>
          <w:kern w:val="0"/>
          <w:sz w:val="22"/>
          <w:szCs w:val="22"/>
          <w:lang w:eastAsia="ru-RU" w:bidi="ar-SA"/>
        </w:rPr>
        <w:tab/>
        <w:t xml:space="preserve">         </w:t>
      </w:r>
      <w:r w:rsidRPr="00795843">
        <w:rPr>
          <w:rFonts w:ascii="Times New Roman" w:eastAsia="Times New Roman" w:hAnsi="Times New Roman" w:cs="Times New Roman"/>
          <w:color w:val="22272F"/>
          <w:kern w:val="0"/>
          <w:sz w:val="22"/>
          <w:szCs w:val="22"/>
          <w:lang w:eastAsia="ru-RU" w:bidi="ar-SA"/>
        </w:rPr>
        <w:t xml:space="preserve">             </w:t>
      </w:r>
      <w:r w:rsidRPr="006F713C">
        <w:rPr>
          <w:rFonts w:ascii="Times New Roman" w:eastAsia="Times New Roman" w:hAnsi="Times New Roman" w:cs="Times New Roman"/>
          <w:color w:val="22272F"/>
          <w:kern w:val="0"/>
          <w:sz w:val="22"/>
          <w:szCs w:val="22"/>
          <w:lang w:eastAsia="ru-RU" w:bidi="ar-SA"/>
        </w:rPr>
        <w:t xml:space="preserve">   Т.Н. П</w:t>
      </w:r>
      <w:r w:rsidRPr="00795843">
        <w:rPr>
          <w:rFonts w:ascii="Times New Roman" w:eastAsia="Times New Roman" w:hAnsi="Times New Roman" w:cs="Times New Roman"/>
          <w:color w:val="22272F"/>
          <w:kern w:val="0"/>
          <w:sz w:val="22"/>
          <w:szCs w:val="22"/>
          <w:lang w:eastAsia="ru-RU" w:bidi="ar-SA"/>
        </w:rPr>
        <w:t>олозова</w:t>
      </w:r>
    </w:p>
    <w:p w:rsidR="00795843" w:rsidRPr="006F713C" w:rsidRDefault="00795843" w:rsidP="00795843">
      <w:pPr>
        <w:pStyle w:val="HTML0"/>
        <w:shd w:val="clear" w:color="auto" w:fill="FFFFFF"/>
        <w:jc w:val="both"/>
        <w:rPr>
          <w:rFonts w:ascii="Times New Roman" w:hAnsi="Times New Roman" w:cs="Times New Roman"/>
          <w:color w:val="22272F"/>
          <w:sz w:val="22"/>
          <w:szCs w:val="22"/>
        </w:rPr>
      </w:pP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"______"______________20____г.</w:t>
      </w: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Style w:val="a6"/>
          <w:rFonts w:ascii="Times New Roman" w:hAnsi="Times New Roman" w:cs="Times New Roman"/>
          <w:iCs/>
          <w:sz w:val="22"/>
          <w:szCs w:val="22"/>
          <w:shd w:val="clear" w:color="auto" w:fill="FFFFFF"/>
        </w:rPr>
      </w:pP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Style w:val="a6"/>
          <w:rFonts w:ascii="Times New Roman" w:hAnsi="Times New Roman" w:cs="Times New Roman"/>
          <w:iCs/>
          <w:sz w:val="22"/>
          <w:szCs w:val="22"/>
          <w:shd w:val="clear" w:color="auto" w:fill="FFFFFF"/>
        </w:rPr>
      </w:pP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Style w:val="a6"/>
          <w:rFonts w:ascii="Times New Roman" w:hAnsi="Times New Roman" w:cs="Times New Roman"/>
          <w:iCs/>
          <w:sz w:val="22"/>
          <w:szCs w:val="22"/>
          <w:shd w:val="clear" w:color="auto" w:fill="FFFFFF"/>
        </w:rPr>
      </w:pP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Style w:val="a6"/>
          <w:rFonts w:ascii="Times New Roman" w:hAnsi="Times New Roman" w:cs="Times New Roman"/>
          <w:iCs/>
          <w:sz w:val="22"/>
          <w:szCs w:val="22"/>
          <w:shd w:val="clear" w:color="auto" w:fill="FFFFFF"/>
        </w:rPr>
      </w:pP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Style w:val="a6"/>
          <w:rFonts w:ascii="Times New Roman" w:hAnsi="Times New Roman" w:cs="Times New Roman"/>
          <w:iCs/>
          <w:sz w:val="22"/>
          <w:szCs w:val="22"/>
          <w:shd w:val="clear" w:color="auto" w:fill="FFFFFF"/>
        </w:rPr>
      </w:pPr>
    </w:p>
    <w:p w:rsidR="00795843" w:rsidRPr="006F713C" w:rsidRDefault="00795843" w:rsidP="0079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right"/>
        <w:rPr>
          <w:rFonts w:ascii="Times New Roman" w:hAnsi="Times New Roman" w:cs="Times New Roman"/>
          <w:b/>
          <w:sz w:val="22"/>
          <w:szCs w:val="22"/>
        </w:rPr>
      </w:pPr>
      <w:r w:rsidRPr="006F713C">
        <w:rPr>
          <w:rStyle w:val="a6"/>
          <w:rFonts w:ascii="Times New Roman" w:hAnsi="Times New Roman" w:cs="Times New Roman"/>
          <w:iCs/>
          <w:sz w:val="22"/>
          <w:szCs w:val="22"/>
          <w:shd w:val="clear" w:color="auto" w:fill="FFFFFF"/>
        </w:rPr>
        <w:lastRenderedPageBreak/>
        <w:t>Приложение 5</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 xml:space="preserve">к Административному регламенту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 xml:space="preserve">предоставления Администрацией Большеигнатовского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iCs/>
          <w:sz w:val="22"/>
          <w:szCs w:val="22"/>
          <w:shd w:val="clear" w:color="auto" w:fill="FFFFFF"/>
        </w:rPr>
        <w:t>муниципального района муниципальной услуги</w:t>
      </w:r>
    </w:p>
    <w:p w:rsidR="00795843" w:rsidRPr="006F713C" w:rsidRDefault="00795843" w:rsidP="00795843">
      <w:pPr>
        <w:ind w:firstLine="698"/>
        <w:jc w:val="right"/>
        <w:rPr>
          <w:rStyle w:val="a6"/>
          <w:rFonts w:ascii="Times New Roman" w:hAnsi="Times New Roman" w:cs="Times New Roman"/>
          <w:b w:val="0"/>
          <w:iCs/>
          <w:sz w:val="22"/>
          <w:szCs w:val="22"/>
          <w:shd w:val="clear" w:color="auto" w:fill="FFFFFF"/>
        </w:rPr>
      </w:pPr>
      <w:r w:rsidRPr="006F713C">
        <w:rPr>
          <w:rStyle w:val="a6"/>
          <w:rFonts w:ascii="Times New Roman" w:hAnsi="Times New Roman" w:cs="Times New Roman"/>
          <w:iCs/>
          <w:sz w:val="22"/>
          <w:szCs w:val="22"/>
          <w:shd w:val="clear" w:color="auto" w:fill="FFFFFF"/>
        </w:rPr>
        <w:t xml:space="preserve">"Принятие на учет граждан в качестве </w:t>
      </w:r>
    </w:p>
    <w:p w:rsidR="00795843" w:rsidRPr="00795843" w:rsidRDefault="00795843" w:rsidP="00795843">
      <w:pPr>
        <w:ind w:firstLine="698"/>
        <w:jc w:val="right"/>
        <w:rPr>
          <w:rStyle w:val="a6"/>
          <w:rFonts w:ascii="Times New Roman" w:hAnsi="Times New Roman" w:cs="Times New Roman"/>
          <w:b w:val="0"/>
          <w:iCs/>
          <w:sz w:val="22"/>
          <w:szCs w:val="22"/>
          <w:shd w:val="clear" w:color="auto" w:fill="FFFFFF"/>
        </w:rPr>
      </w:pPr>
      <w:r w:rsidRPr="006F713C">
        <w:rPr>
          <w:rStyle w:val="a6"/>
          <w:rFonts w:ascii="Times New Roman" w:hAnsi="Times New Roman" w:cs="Times New Roman"/>
          <w:iCs/>
          <w:sz w:val="22"/>
          <w:szCs w:val="22"/>
          <w:shd w:val="clear" w:color="auto" w:fill="FFFFFF"/>
        </w:rPr>
        <w:t>нуждающихся в жилых помещениях"</w:t>
      </w:r>
    </w:p>
    <w:p w:rsidR="00795843" w:rsidRPr="006F713C" w:rsidRDefault="00795843" w:rsidP="00795843">
      <w:pPr>
        <w:pStyle w:val="HTML0"/>
        <w:shd w:val="clear" w:color="auto" w:fill="FFFFFF"/>
        <w:jc w:val="center"/>
        <w:rPr>
          <w:rStyle w:val="s10"/>
          <w:rFonts w:ascii="Times New Roman" w:hAnsi="Times New Roman" w:cs="Times New Roman"/>
          <w:b/>
          <w:bCs/>
          <w:color w:val="22272F"/>
          <w:sz w:val="22"/>
          <w:szCs w:val="22"/>
        </w:rPr>
      </w:pPr>
    </w:p>
    <w:p w:rsidR="00795843" w:rsidRPr="006F713C" w:rsidRDefault="00795843" w:rsidP="00795843">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Форма обращения</w:t>
      </w:r>
    </w:p>
    <w:p w:rsidR="00795843" w:rsidRPr="006F713C" w:rsidRDefault="00795843" w:rsidP="00795843">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на обжалование действий (бездействия) и решений,</w:t>
      </w:r>
    </w:p>
    <w:p w:rsidR="00795843" w:rsidRPr="006F713C" w:rsidRDefault="00795843" w:rsidP="00795843">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осуществляемых (принятых) в ходе предоставления</w:t>
      </w:r>
    </w:p>
    <w:p w:rsidR="00795843" w:rsidRPr="006F713C" w:rsidRDefault="00795843" w:rsidP="00FB4D4A">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муниципальной услуги</w:t>
      </w:r>
    </w:p>
    <w:p w:rsidR="00795843" w:rsidRPr="00795843"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Главе Бо</w:t>
      </w:r>
      <w:r w:rsidRPr="00795843">
        <w:rPr>
          <w:rFonts w:ascii="Times New Roman" w:hAnsi="Times New Roman" w:cs="Times New Roman"/>
          <w:color w:val="22272F"/>
          <w:sz w:val="22"/>
          <w:szCs w:val="22"/>
        </w:rPr>
        <w:t>льшеигнатовского</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муниципального района</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Гр. _______________________________</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(Ф. И. О.)</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___________________________________</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проживающего (ей) по адресу</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___________________________________</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Тел. ______________________________</w:t>
      </w:r>
    </w:p>
    <w:p w:rsidR="00795843" w:rsidRPr="006F713C" w:rsidRDefault="00795843" w:rsidP="00FB4D4A">
      <w:pPr>
        <w:pStyle w:val="HTML0"/>
        <w:shd w:val="clear" w:color="auto" w:fill="FFFFFF"/>
        <w:rPr>
          <w:rStyle w:val="s10"/>
          <w:rFonts w:ascii="Times New Roman" w:hAnsi="Times New Roman" w:cs="Times New Roman"/>
          <w:b/>
          <w:bCs/>
          <w:color w:val="22272F"/>
          <w:sz w:val="22"/>
          <w:szCs w:val="22"/>
        </w:rPr>
      </w:pPr>
    </w:p>
    <w:p w:rsidR="00795843" w:rsidRPr="006F713C" w:rsidRDefault="00795843" w:rsidP="00795843">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Жалоба</w:t>
      </w:r>
    </w:p>
    <w:p w:rsidR="00795843" w:rsidRPr="006F713C" w:rsidRDefault="00795843" w:rsidP="00795843">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на действие (бездействие)</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_________________________________________________________________________</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(наименование органа или должность, ФИО должностного лица органа)</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существо жалобы: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(краткое изложение обжалуемых действий (бездействия), указать основания,</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по которым лицо, подающее жалобу, не согласно с действием (бездействием)</w:t>
      </w:r>
    </w:p>
    <w:p w:rsidR="00795843" w:rsidRPr="006F713C" w:rsidRDefault="00795843" w:rsidP="00795843">
      <w:pPr>
        <w:pStyle w:val="HTML0"/>
        <w:shd w:val="clear" w:color="auto" w:fill="FFFFFF"/>
        <w:jc w:val="both"/>
        <w:rPr>
          <w:rFonts w:ascii="Times New Roman" w:hAnsi="Times New Roman" w:cs="Times New Roman"/>
          <w:color w:val="22272F"/>
          <w:sz w:val="22"/>
          <w:szCs w:val="22"/>
        </w:rPr>
      </w:pPr>
      <w:r w:rsidRPr="006F713C">
        <w:rPr>
          <w:rFonts w:ascii="Times New Roman" w:hAnsi="Times New Roman" w:cs="Times New Roman"/>
          <w:color w:val="22272F"/>
          <w:sz w:val="22"/>
          <w:szCs w:val="22"/>
        </w:rPr>
        <w:t xml:space="preserve">                     со ссылками на пункты регламента)</w:t>
      </w:r>
    </w:p>
    <w:p w:rsidR="00795843" w:rsidRPr="006F713C" w:rsidRDefault="00795843" w:rsidP="00795843">
      <w:pPr>
        <w:pStyle w:val="HTML0"/>
        <w:shd w:val="clear" w:color="auto" w:fill="FFFFFF"/>
        <w:jc w:val="both"/>
        <w:rPr>
          <w:rFonts w:ascii="Times New Roman" w:hAnsi="Times New Roman" w:cs="Times New Roman"/>
          <w:sz w:val="22"/>
          <w:szCs w:val="22"/>
        </w:rPr>
      </w:pP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"__"___________ ____г.                     Личная подпись заявителя</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_____________________</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Согласен(на)  на  обработку  и  распространение  своих  персональных</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данных  при сохранении их конфиденциальности в соответствии с </w:t>
      </w:r>
      <w:hyperlink r:id="rId363" w:anchor="/document/12148567/entry/0" w:history="1">
        <w:r w:rsidRPr="006F713C">
          <w:rPr>
            <w:rStyle w:val="a8"/>
            <w:rFonts w:ascii="Times New Roman" w:hAnsi="Times New Roman" w:cs="Times New Roman"/>
            <w:color w:val="3272C0"/>
            <w:sz w:val="22"/>
            <w:szCs w:val="22"/>
          </w:rPr>
          <w:t>Федеральным</w:t>
        </w:r>
      </w:hyperlink>
    </w:p>
    <w:p w:rsidR="00795843" w:rsidRPr="006F713C" w:rsidRDefault="00795843" w:rsidP="00795843">
      <w:pPr>
        <w:pStyle w:val="HTML0"/>
        <w:shd w:val="clear" w:color="auto" w:fill="FFFFFF"/>
        <w:jc w:val="both"/>
        <w:rPr>
          <w:rFonts w:ascii="Times New Roman" w:hAnsi="Times New Roman" w:cs="Times New Roman"/>
          <w:sz w:val="22"/>
          <w:szCs w:val="22"/>
        </w:rPr>
      </w:pPr>
      <w:hyperlink r:id="rId364" w:anchor="/document/12148567/entry/0" w:history="1">
        <w:r w:rsidRPr="006F713C">
          <w:rPr>
            <w:rStyle w:val="a8"/>
            <w:rFonts w:ascii="Times New Roman" w:hAnsi="Times New Roman" w:cs="Times New Roman"/>
            <w:color w:val="3272C0"/>
            <w:sz w:val="22"/>
            <w:szCs w:val="22"/>
          </w:rPr>
          <w:t>законом</w:t>
        </w:r>
      </w:hyperlink>
      <w:r w:rsidRPr="006F713C">
        <w:rPr>
          <w:rFonts w:ascii="Times New Roman" w:hAnsi="Times New Roman" w:cs="Times New Roman"/>
          <w:color w:val="22272F"/>
          <w:sz w:val="22"/>
          <w:szCs w:val="22"/>
        </w:rPr>
        <w:t xml:space="preserve"> от 27.07.2006 г. N 152-ФЗ "О персональных данных".</w:t>
      </w:r>
    </w:p>
    <w:p w:rsidR="00795843" w:rsidRPr="006F713C" w:rsidRDefault="00795843" w:rsidP="00795843">
      <w:pPr>
        <w:pStyle w:val="HTML0"/>
        <w:shd w:val="clear" w:color="auto" w:fill="FFFFFF"/>
        <w:jc w:val="both"/>
        <w:rPr>
          <w:rFonts w:ascii="Times New Roman" w:hAnsi="Times New Roman" w:cs="Times New Roman"/>
          <w:color w:val="22272F"/>
          <w:sz w:val="22"/>
          <w:szCs w:val="22"/>
        </w:rPr>
      </w:pPr>
    </w:p>
    <w:p w:rsidR="00795843" w:rsidRPr="006F713C" w:rsidRDefault="00795843" w:rsidP="00795843">
      <w:pPr>
        <w:pStyle w:val="HTML0"/>
        <w:shd w:val="clear" w:color="auto" w:fill="FFFFFF"/>
        <w:jc w:val="both"/>
        <w:rPr>
          <w:rFonts w:ascii="Times New Roman" w:hAnsi="Times New Roman" w:cs="Times New Roman"/>
          <w:color w:val="22272F"/>
          <w:sz w:val="22"/>
          <w:szCs w:val="22"/>
        </w:rPr>
      </w:pPr>
      <w:r w:rsidRPr="006F713C">
        <w:rPr>
          <w:rFonts w:ascii="Times New Roman" w:hAnsi="Times New Roman" w:cs="Times New Roman"/>
          <w:color w:val="22272F"/>
          <w:sz w:val="22"/>
          <w:szCs w:val="22"/>
        </w:rPr>
        <w:t>____________________</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(подпись)</w:t>
      </w:r>
    </w:p>
    <w:p w:rsidR="00795843" w:rsidRPr="006F713C" w:rsidRDefault="00795843" w:rsidP="00EB5FEF">
      <w:pPr>
        <w:pStyle w:val="110"/>
        <w:spacing w:before="0" w:after="0"/>
        <w:jc w:val="left"/>
        <w:rPr>
          <w:rStyle w:val="a6"/>
          <w:rFonts w:ascii="Times New Roman" w:hAnsi="Times New Roman" w:cs="Times New Roman"/>
          <w:iCs/>
          <w:sz w:val="22"/>
          <w:szCs w:val="22"/>
          <w:shd w:val="clear" w:color="auto" w:fill="FFFFFF"/>
        </w:rPr>
      </w:pPr>
    </w:p>
    <w:p w:rsidR="00795843" w:rsidRPr="006F713C" w:rsidRDefault="00795843" w:rsidP="00795843">
      <w:pPr>
        <w:pStyle w:val="110"/>
        <w:spacing w:before="0" w:after="0"/>
        <w:jc w:val="right"/>
        <w:rPr>
          <w:rStyle w:val="a6"/>
          <w:rFonts w:ascii="Times New Roman" w:hAnsi="Times New Roman" w:cs="Times New Roman"/>
          <w:iCs/>
          <w:sz w:val="22"/>
          <w:szCs w:val="22"/>
          <w:shd w:val="clear" w:color="auto" w:fill="FFFFFF"/>
        </w:rPr>
      </w:pPr>
      <w:r w:rsidRPr="006F713C">
        <w:rPr>
          <w:rStyle w:val="a6"/>
          <w:rFonts w:ascii="Times New Roman" w:hAnsi="Times New Roman" w:cs="Times New Roman"/>
          <w:b/>
          <w:iCs/>
          <w:sz w:val="22"/>
          <w:szCs w:val="22"/>
          <w:shd w:val="clear" w:color="auto" w:fill="FFFFFF"/>
        </w:rPr>
        <w:t>Приложение 6</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 xml:space="preserve">к Административному регламенту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sz w:val="22"/>
          <w:szCs w:val="22"/>
          <w:shd w:val="clear" w:color="auto" w:fill="FFFFFF"/>
        </w:rPr>
        <w:t xml:space="preserve">предоставления Администрацией Большеигнатовского </w:t>
      </w:r>
    </w:p>
    <w:p w:rsidR="00795843" w:rsidRPr="006F713C" w:rsidRDefault="00795843" w:rsidP="00795843">
      <w:pPr>
        <w:ind w:firstLine="698"/>
        <w:jc w:val="right"/>
        <w:rPr>
          <w:rFonts w:ascii="Times New Roman" w:hAnsi="Times New Roman" w:cs="Times New Roman"/>
          <w:b/>
          <w:sz w:val="22"/>
          <w:szCs w:val="22"/>
          <w:shd w:val="clear" w:color="auto" w:fill="FFFFFF"/>
        </w:rPr>
      </w:pPr>
      <w:r w:rsidRPr="006F713C">
        <w:rPr>
          <w:rStyle w:val="a6"/>
          <w:rFonts w:ascii="Times New Roman" w:hAnsi="Times New Roman" w:cs="Times New Roman"/>
          <w:iCs/>
          <w:sz w:val="22"/>
          <w:szCs w:val="22"/>
          <w:shd w:val="clear" w:color="auto" w:fill="FFFFFF"/>
        </w:rPr>
        <w:t>муниципального района муниципальной услуги</w:t>
      </w:r>
    </w:p>
    <w:p w:rsidR="00795843" w:rsidRPr="006F713C" w:rsidRDefault="00795843" w:rsidP="00795843">
      <w:pPr>
        <w:ind w:firstLine="698"/>
        <w:jc w:val="right"/>
        <w:rPr>
          <w:rStyle w:val="a6"/>
          <w:rFonts w:ascii="Times New Roman" w:hAnsi="Times New Roman" w:cs="Times New Roman"/>
          <w:b w:val="0"/>
          <w:iCs/>
          <w:sz w:val="22"/>
          <w:szCs w:val="22"/>
          <w:shd w:val="clear" w:color="auto" w:fill="FFFFFF"/>
        </w:rPr>
      </w:pPr>
      <w:r w:rsidRPr="006F713C">
        <w:rPr>
          <w:rStyle w:val="a6"/>
          <w:rFonts w:ascii="Times New Roman" w:hAnsi="Times New Roman" w:cs="Times New Roman"/>
          <w:iCs/>
          <w:sz w:val="22"/>
          <w:szCs w:val="22"/>
          <w:shd w:val="clear" w:color="auto" w:fill="FFFFFF"/>
        </w:rPr>
        <w:t xml:space="preserve">"Принятие на учет граждан в качестве </w:t>
      </w:r>
    </w:p>
    <w:p w:rsidR="00795843" w:rsidRPr="00753096" w:rsidRDefault="00795843" w:rsidP="00753096">
      <w:pPr>
        <w:ind w:firstLine="698"/>
        <w:jc w:val="right"/>
        <w:rPr>
          <w:rFonts w:ascii="Times New Roman" w:hAnsi="Times New Roman" w:cs="Times New Roman"/>
          <w:iCs/>
          <w:color w:val="26282F"/>
          <w:sz w:val="22"/>
          <w:szCs w:val="22"/>
          <w:shd w:val="clear" w:color="auto" w:fill="FFFFFF"/>
        </w:rPr>
      </w:pPr>
      <w:r w:rsidRPr="006F713C">
        <w:rPr>
          <w:rStyle w:val="a6"/>
          <w:rFonts w:ascii="Times New Roman" w:hAnsi="Times New Roman" w:cs="Times New Roman"/>
          <w:iCs/>
          <w:sz w:val="22"/>
          <w:szCs w:val="22"/>
          <w:shd w:val="clear" w:color="auto" w:fill="FFFFFF"/>
        </w:rPr>
        <w:t>нуждающихся в жилых помещениях"</w:t>
      </w:r>
    </w:p>
    <w:p w:rsidR="00795843" w:rsidRPr="006F713C" w:rsidRDefault="00795843" w:rsidP="00795843">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Форма заявления</w:t>
      </w:r>
    </w:p>
    <w:p w:rsidR="00795843" w:rsidRPr="006F713C" w:rsidRDefault="00795843" w:rsidP="002B6F9F">
      <w:pPr>
        <w:pStyle w:val="HTML0"/>
        <w:shd w:val="clear" w:color="auto" w:fill="FFFFFF"/>
        <w:jc w:val="center"/>
        <w:rPr>
          <w:rFonts w:ascii="Times New Roman" w:hAnsi="Times New Roman" w:cs="Times New Roman"/>
          <w:sz w:val="22"/>
          <w:szCs w:val="22"/>
        </w:rPr>
      </w:pPr>
      <w:r w:rsidRPr="006F713C">
        <w:rPr>
          <w:rStyle w:val="s10"/>
          <w:rFonts w:ascii="Times New Roman" w:hAnsi="Times New Roman" w:cs="Times New Roman"/>
          <w:b/>
          <w:bCs/>
          <w:color w:val="22272F"/>
          <w:sz w:val="22"/>
          <w:szCs w:val="22"/>
        </w:rPr>
        <w:t>о снятии с учета граждан, нуждающихся в жилых помещениях</w:t>
      </w:r>
    </w:p>
    <w:p w:rsidR="00795843" w:rsidRPr="00795843"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Главе Бо</w:t>
      </w:r>
      <w:r w:rsidRPr="00795843">
        <w:rPr>
          <w:rFonts w:ascii="Times New Roman" w:hAnsi="Times New Roman" w:cs="Times New Roman"/>
          <w:color w:val="22272F"/>
          <w:sz w:val="22"/>
          <w:szCs w:val="22"/>
        </w:rPr>
        <w:t>льшеигнатовского</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муниципального района</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Гр. _______________________________</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(Ф. И. О.)</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___________________________________</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проживающего (ей) по адресу</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t xml:space="preserve">                                      ___________________________________</w:t>
      </w:r>
    </w:p>
    <w:p w:rsidR="00795843" w:rsidRPr="006F713C" w:rsidRDefault="00795843" w:rsidP="00795843">
      <w:pPr>
        <w:pStyle w:val="HTML0"/>
        <w:shd w:val="clear" w:color="auto" w:fill="FFFFFF"/>
        <w:jc w:val="right"/>
        <w:rPr>
          <w:rFonts w:ascii="Times New Roman" w:hAnsi="Times New Roman" w:cs="Times New Roman"/>
          <w:sz w:val="22"/>
          <w:szCs w:val="22"/>
        </w:rPr>
      </w:pPr>
      <w:r w:rsidRPr="006F713C">
        <w:rPr>
          <w:rFonts w:ascii="Times New Roman" w:hAnsi="Times New Roman" w:cs="Times New Roman"/>
          <w:color w:val="22272F"/>
          <w:sz w:val="22"/>
          <w:szCs w:val="22"/>
        </w:rPr>
        <w:lastRenderedPageBreak/>
        <w:t xml:space="preserve">                                      Тел. ______________________________</w:t>
      </w:r>
    </w:p>
    <w:p w:rsidR="00795843" w:rsidRPr="006F713C" w:rsidRDefault="00795843" w:rsidP="00795843">
      <w:pPr>
        <w:pStyle w:val="HTML0"/>
        <w:shd w:val="clear" w:color="auto" w:fill="FFFFFF"/>
        <w:jc w:val="center"/>
        <w:rPr>
          <w:rStyle w:val="s10"/>
          <w:rFonts w:ascii="Times New Roman" w:hAnsi="Times New Roman" w:cs="Times New Roman"/>
          <w:b/>
          <w:bCs/>
          <w:color w:val="22272F"/>
          <w:sz w:val="22"/>
          <w:szCs w:val="22"/>
        </w:rPr>
      </w:pPr>
    </w:p>
    <w:p w:rsidR="00795843" w:rsidRPr="006F713C" w:rsidRDefault="00795843" w:rsidP="00795843">
      <w:pPr>
        <w:pStyle w:val="HTML0"/>
        <w:shd w:val="clear" w:color="auto" w:fill="FFFFFF"/>
        <w:jc w:val="center"/>
        <w:rPr>
          <w:rStyle w:val="s10"/>
          <w:rFonts w:ascii="Times New Roman" w:hAnsi="Times New Roman" w:cs="Times New Roman"/>
          <w:b/>
          <w:bCs/>
          <w:color w:val="22272F"/>
          <w:sz w:val="22"/>
          <w:szCs w:val="22"/>
        </w:rPr>
      </w:pPr>
      <w:r w:rsidRPr="006F713C">
        <w:rPr>
          <w:rStyle w:val="s10"/>
          <w:rFonts w:ascii="Times New Roman" w:hAnsi="Times New Roman" w:cs="Times New Roman"/>
          <w:b/>
          <w:bCs/>
          <w:color w:val="22272F"/>
          <w:sz w:val="22"/>
          <w:szCs w:val="22"/>
        </w:rPr>
        <w:t>Заявление</w:t>
      </w:r>
    </w:p>
    <w:p w:rsidR="00795843" w:rsidRPr="006F713C" w:rsidRDefault="00795843" w:rsidP="00795843">
      <w:pPr>
        <w:pStyle w:val="HTML0"/>
        <w:shd w:val="clear" w:color="auto" w:fill="FFFFFF"/>
        <w:jc w:val="both"/>
        <w:rPr>
          <w:rFonts w:ascii="Times New Roman" w:hAnsi="Times New Roman" w:cs="Times New Roman"/>
          <w:sz w:val="22"/>
          <w:szCs w:val="22"/>
        </w:rPr>
      </w:pP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В связи с __________________________________________________________</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указать причины снятия с учета</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Прошу Вас рассмотреть мою просьбу о снятии меня (моей семьи) с учета</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граждан, нуждающихся в жилых помещениях.</w:t>
      </w:r>
    </w:p>
    <w:p w:rsidR="00795843" w:rsidRPr="006F713C" w:rsidRDefault="00795843" w:rsidP="00795843">
      <w:pPr>
        <w:pStyle w:val="HTML0"/>
        <w:shd w:val="clear" w:color="auto" w:fill="FFFFFF"/>
        <w:jc w:val="both"/>
        <w:rPr>
          <w:rFonts w:ascii="Times New Roman" w:hAnsi="Times New Roman" w:cs="Times New Roman"/>
          <w:color w:val="22272F"/>
          <w:sz w:val="22"/>
          <w:szCs w:val="22"/>
        </w:rPr>
      </w:pPr>
      <w:r w:rsidRPr="006F713C">
        <w:rPr>
          <w:rFonts w:ascii="Times New Roman" w:hAnsi="Times New Roman" w:cs="Times New Roman"/>
          <w:color w:val="22272F"/>
          <w:sz w:val="22"/>
          <w:szCs w:val="22"/>
        </w:rPr>
        <w:t xml:space="preserve">     Семья моя состоит из "___" человек, из них (указать по родству) 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5843" w:rsidRPr="006F713C" w:rsidRDefault="00795843" w:rsidP="00795843">
      <w:pPr>
        <w:pStyle w:val="HTML0"/>
        <w:shd w:val="clear" w:color="auto" w:fill="FFFFFF"/>
        <w:jc w:val="both"/>
        <w:rPr>
          <w:rFonts w:ascii="Times New Roman" w:hAnsi="Times New Roman" w:cs="Times New Roman"/>
          <w:sz w:val="22"/>
          <w:szCs w:val="22"/>
        </w:rPr>
      </w:pP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"____" ____________ 20___  г.         Личная подпись ____________________</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совершеннолетних членов семьи</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Подпись лица, принявшего заявление с приложением документов _____________</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Согласен(на)  на  обработку  и  распространение  своих  персональных</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данных  при сохранении их конфиденциальности в соответствии с </w:t>
      </w:r>
      <w:hyperlink r:id="rId365" w:anchor="/document/12148567/entry/0" w:history="1">
        <w:r w:rsidRPr="006F713C">
          <w:rPr>
            <w:rStyle w:val="a8"/>
            <w:rFonts w:ascii="Times New Roman" w:hAnsi="Times New Roman" w:cs="Times New Roman"/>
            <w:color w:val="3272C0"/>
            <w:sz w:val="22"/>
            <w:szCs w:val="22"/>
          </w:rPr>
          <w:t>Федеральным</w:t>
        </w:r>
      </w:hyperlink>
    </w:p>
    <w:p w:rsidR="00795843" w:rsidRPr="006F713C" w:rsidRDefault="00795843" w:rsidP="00795843">
      <w:pPr>
        <w:pStyle w:val="HTML0"/>
        <w:shd w:val="clear" w:color="auto" w:fill="FFFFFF"/>
        <w:jc w:val="both"/>
        <w:rPr>
          <w:rFonts w:ascii="Times New Roman" w:hAnsi="Times New Roman" w:cs="Times New Roman"/>
          <w:sz w:val="22"/>
          <w:szCs w:val="22"/>
        </w:rPr>
      </w:pPr>
      <w:hyperlink r:id="rId366" w:anchor="/document/12148567/entry/0" w:history="1">
        <w:r w:rsidRPr="006F713C">
          <w:rPr>
            <w:rStyle w:val="a8"/>
            <w:rFonts w:ascii="Times New Roman" w:hAnsi="Times New Roman" w:cs="Times New Roman"/>
            <w:color w:val="3272C0"/>
            <w:sz w:val="22"/>
            <w:szCs w:val="22"/>
          </w:rPr>
          <w:t>законом</w:t>
        </w:r>
      </w:hyperlink>
      <w:r w:rsidRPr="006F713C">
        <w:rPr>
          <w:rFonts w:ascii="Times New Roman" w:hAnsi="Times New Roman" w:cs="Times New Roman"/>
          <w:color w:val="22272F"/>
          <w:sz w:val="22"/>
          <w:szCs w:val="22"/>
        </w:rPr>
        <w:t xml:space="preserve"> от 27.07.2006 г. N 152-ФЗ "О персональных данных".</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________________________</w:t>
      </w:r>
    </w:p>
    <w:p w:rsidR="00795843" w:rsidRPr="006F713C" w:rsidRDefault="00795843" w:rsidP="00795843">
      <w:pPr>
        <w:pStyle w:val="HTML0"/>
        <w:shd w:val="clear" w:color="auto" w:fill="FFFFFF"/>
        <w:jc w:val="both"/>
        <w:rPr>
          <w:rFonts w:ascii="Times New Roman" w:hAnsi="Times New Roman" w:cs="Times New Roman"/>
          <w:sz w:val="22"/>
          <w:szCs w:val="22"/>
        </w:rPr>
      </w:pPr>
      <w:r w:rsidRPr="006F713C">
        <w:rPr>
          <w:rFonts w:ascii="Times New Roman" w:hAnsi="Times New Roman" w:cs="Times New Roman"/>
          <w:color w:val="22272F"/>
          <w:sz w:val="22"/>
          <w:szCs w:val="22"/>
        </w:rPr>
        <w:t xml:space="preserve">       (подпись)</w:t>
      </w:r>
      <w:bookmarkStart w:id="550" w:name="_GoBack"/>
      <w:bookmarkEnd w:id="550"/>
    </w:p>
    <w:sectPr w:rsidR="00795843" w:rsidRPr="006F713C" w:rsidSect="00F63FBD">
      <w:footerReference w:type="default" r:id="rId367"/>
      <w:pgSz w:w="11906" w:h="16838"/>
      <w:pgMar w:top="426" w:right="424" w:bottom="426" w:left="1134" w:header="720" w:footer="720" w:gutter="0"/>
      <w:pgNumType w:start="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445" w:rsidRDefault="00621445">
      <w:pPr>
        <w:rPr>
          <w:rFonts w:hint="eastAsia"/>
        </w:rPr>
      </w:pPr>
      <w:r>
        <w:separator/>
      </w:r>
    </w:p>
  </w:endnote>
  <w:endnote w:type="continuationSeparator" w:id="0">
    <w:p w:rsidR="00621445" w:rsidRDefault="0062144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D0" w:rsidRDefault="003730D0">
    <w:pPr>
      <w:pStyle w:val="ac"/>
      <w:jc w:val="right"/>
      <w:rPr>
        <w:rFonts w:hint="eastAsia"/>
      </w:rPr>
    </w:pPr>
  </w:p>
  <w:p w:rsidR="003730D0" w:rsidRDefault="003730D0">
    <w:pPr>
      <w:pStyle w:val="ac"/>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445" w:rsidRDefault="00621445">
      <w:pPr>
        <w:rPr>
          <w:rFonts w:hint="eastAsia"/>
        </w:rPr>
      </w:pPr>
      <w:r>
        <w:separator/>
      </w:r>
    </w:p>
  </w:footnote>
  <w:footnote w:type="continuationSeparator" w:id="0">
    <w:p w:rsidR="00621445" w:rsidRDefault="00621445">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rFonts w:ascii="Times New Roman" w:hAnsi="Times New Roman" w:cs="Times New Roman"/>
        <w:iCs/>
        <w:sz w:val="26"/>
        <w:szCs w:val="26"/>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iCs/>
        <w:sz w:val="26"/>
        <w:szCs w:val="26"/>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5B58B5"/>
    <w:multiLevelType w:val="hybridMultilevel"/>
    <w:tmpl w:val="3BF217CA"/>
    <w:lvl w:ilvl="0" w:tplc="202ECE62">
      <w:start w:val="1"/>
      <w:numFmt w:val="decimal"/>
      <w:lvlText w:val="%1."/>
      <w:lvlJc w:val="left"/>
      <w:pPr>
        <w:ind w:left="1003" w:hanging="360"/>
      </w:pPr>
      <w:rPr>
        <w:rFonts w:eastAsia="Symbol" w:hint="default"/>
        <w:color w:val="000000"/>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4">
    <w:nsid w:val="0D441181"/>
    <w:multiLevelType w:val="hybridMultilevel"/>
    <w:tmpl w:val="8F2C162A"/>
    <w:lvl w:ilvl="0" w:tplc="30823AA0">
      <w:start w:val="4"/>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5">
    <w:nsid w:val="507F6CDD"/>
    <w:multiLevelType w:val="multilevel"/>
    <w:tmpl w:val="3FA8767A"/>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nsid w:val="557539CC"/>
    <w:multiLevelType w:val="multilevel"/>
    <w:tmpl w:val="FF308EAC"/>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nsid w:val="61DE4C98"/>
    <w:multiLevelType w:val="multilevel"/>
    <w:tmpl w:val="5A3E68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675F74A1"/>
    <w:multiLevelType w:val="multilevel"/>
    <w:tmpl w:val="10364A44"/>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9">
    <w:nsid w:val="6CF362C2"/>
    <w:multiLevelType w:val="hybridMultilevel"/>
    <w:tmpl w:val="56C41908"/>
    <w:lvl w:ilvl="0" w:tplc="7C7E7FB8">
      <w:start w:val="1"/>
      <w:numFmt w:val="decimal"/>
      <w:lvlText w:val="%1."/>
      <w:lvlJc w:val="left"/>
      <w:pPr>
        <w:ind w:left="1003" w:hanging="360"/>
      </w:pPr>
      <w:rPr>
        <w:rFonts w:eastAsia="Symbol" w:hint="default"/>
        <w:b w:val="0"/>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8"/>
  </w:num>
  <w:num w:numId="8">
    <w:abstractNumId w:val="5"/>
  </w:num>
  <w:num w:numId="9">
    <w:abstractNumId w:val="6"/>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AD3"/>
    <w:rsid w:val="002B6F9F"/>
    <w:rsid w:val="00363168"/>
    <w:rsid w:val="003730D0"/>
    <w:rsid w:val="00524AAD"/>
    <w:rsid w:val="00621445"/>
    <w:rsid w:val="00633AD3"/>
    <w:rsid w:val="00744324"/>
    <w:rsid w:val="00753096"/>
    <w:rsid w:val="00795843"/>
    <w:rsid w:val="008F2DB0"/>
    <w:rsid w:val="009216C1"/>
    <w:rsid w:val="009C00AF"/>
    <w:rsid w:val="00AC26DD"/>
    <w:rsid w:val="00B12F3F"/>
    <w:rsid w:val="00D86EB3"/>
    <w:rsid w:val="00EB5FEF"/>
    <w:rsid w:val="00EC7970"/>
    <w:rsid w:val="00F63FBD"/>
    <w:rsid w:val="00FB4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nhideWhenUsed="0" w:qFormat="1"/>
    <w:lsdException w:name="Emphasis" w:semiHidden="0" w:uiPriority="20" w:unhideWhenUsed="0" w:qFormat="1"/>
    <w:lsdException w:name="HTML Preformatted"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AAD"/>
    <w:pPr>
      <w:suppressAutoHyphens/>
      <w:spacing w:after="0" w:line="240" w:lineRule="auto"/>
    </w:pPr>
    <w:rPr>
      <w:rFonts w:ascii="Liberation Serif" w:eastAsia="NSimSun" w:hAnsi="Liberation Serif" w:cs="Arial"/>
      <w:color w:val="00000A"/>
      <w:kern w:val="2"/>
      <w:sz w:val="24"/>
      <w:szCs w:val="24"/>
      <w:lang w:eastAsia="zh-CN" w:bidi="hi-IN"/>
    </w:rPr>
  </w:style>
  <w:style w:type="paragraph" w:styleId="1">
    <w:name w:val="heading 1"/>
    <w:basedOn w:val="a"/>
    <w:next w:val="a0"/>
    <w:link w:val="10"/>
    <w:qFormat/>
    <w:rsid w:val="00524AAD"/>
    <w:pPr>
      <w:tabs>
        <w:tab w:val="num" w:pos="0"/>
      </w:tabs>
      <w:spacing w:before="108" w:after="108"/>
      <w:jc w:val="center"/>
      <w:outlineLvl w:val="0"/>
    </w:pPr>
    <w:rPr>
      <w:b/>
      <w:color w:val="26282F"/>
    </w:rPr>
  </w:style>
  <w:style w:type="paragraph" w:styleId="2">
    <w:name w:val="heading 2"/>
    <w:basedOn w:val="a"/>
    <w:next w:val="a"/>
    <w:link w:val="20"/>
    <w:uiPriority w:val="9"/>
    <w:unhideWhenUsed/>
    <w:qFormat/>
    <w:rsid w:val="009C00AF"/>
    <w:pPr>
      <w:keepNext/>
      <w:keepLines/>
      <w:spacing w:before="200"/>
      <w:outlineLvl w:val="1"/>
    </w:pPr>
    <w:rPr>
      <w:rFonts w:asciiTheme="majorHAnsi" w:eastAsiaTheme="majorEastAsia" w:hAnsiTheme="majorHAnsi" w:cs="Mangal"/>
      <w:b/>
      <w:bCs/>
      <w:color w:val="4F81BD" w:themeColor="accent1"/>
      <w:sz w:val="26"/>
      <w:szCs w:val="23"/>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nhideWhenUsed/>
    <w:rsid w:val="00524AAD"/>
    <w:pPr>
      <w:spacing w:after="120"/>
    </w:pPr>
    <w:rPr>
      <w:rFonts w:cs="Mangal"/>
      <w:szCs w:val="21"/>
    </w:rPr>
  </w:style>
  <w:style w:type="character" w:customStyle="1" w:styleId="a4">
    <w:name w:val="Основной текст Знак"/>
    <w:basedOn w:val="a1"/>
    <w:link w:val="a0"/>
    <w:uiPriority w:val="99"/>
    <w:rsid w:val="00524AAD"/>
    <w:rPr>
      <w:rFonts w:ascii="Liberation Serif" w:eastAsia="NSimSun" w:hAnsi="Liberation Serif" w:cs="Mangal"/>
      <w:color w:val="00000A"/>
      <w:kern w:val="2"/>
      <w:sz w:val="24"/>
      <w:szCs w:val="21"/>
      <w:lang w:eastAsia="zh-CN" w:bidi="hi-IN"/>
    </w:rPr>
  </w:style>
  <w:style w:type="character" w:customStyle="1" w:styleId="10">
    <w:name w:val="Заголовок 1 Знак"/>
    <w:basedOn w:val="a1"/>
    <w:link w:val="1"/>
    <w:qFormat/>
    <w:rsid w:val="00524AAD"/>
    <w:rPr>
      <w:rFonts w:ascii="Liberation Serif" w:eastAsia="NSimSun" w:hAnsi="Liberation Serif" w:cs="Arial"/>
      <w:b/>
      <w:color w:val="26282F"/>
      <w:kern w:val="2"/>
      <w:sz w:val="24"/>
      <w:szCs w:val="24"/>
      <w:lang w:eastAsia="zh-CN" w:bidi="hi-IN"/>
    </w:rPr>
  </w:style>
  <w:style w:type="character" w:customStyle="1" w:styleId="20">
    <w:name w:val="Заголовок 2 Знак"/>
    <w:basedOn w:val="a1"/>
    <w:link w:val="2"/>
    <w:uiPriority w:val="9"/>
    <w:rsid w:val="009C00AF"/>
    <w:rPr>
      <w:rFonts w:asciiTheme="majorHAnsi" w:eastAsiaTheme="majorEastAsia" w:hAnsiTheme="majorHAnsi" w:cs="Mangal"/>
      <w:b/>
      <w:bCs/>
      <w:color w:val="4F81BD" w:themeColor="accent1"/>
      <w:kern w:val="2"/>
      <w:sz w:val="26"/>
      <w:szCs w:val="23"/>
      <w:lang w:eastAsia="zh-CN" w:bidi="hi-IN"/>
    </w:rPr>
  </w:style>
  <w:style w:type="character" w:customStyle="1" w:styleId="a5">
    <w:name w:val="Цветовое выделение для Текст"/>
    <w:qFormat/>
    <w:rsid w:val="00524AAD"/>
  </w:style>
  <w:style w:type="character" w:customStyle="1" w:styleId="a6">
    <w:name w:val="Цветовое выделение"/>
    <w:qFormat/>
    <w:rsid w:val="00524AAD"/>
    <w:rPr>
      <w:b/>
      <w:color w:val="26282F"/>
    </w:rPr>
  </w:style>
  <w:style w:type="character" w:customStyle="1" w:styleId="a7">
    <w:name w:val="Гипертекстовая ссылка"/>
    <w:qFormat/>
    <w:rsid w:val="00524AAD"/>
    <w:rPr>
      <w:b w:val="0"/>
      <w:color w:val="106BBE"/>
    </w:rPr>
  </w:style>
  <w:style w:type="character" w:styleId="a8">
    <w:name w:val="Hyperlink"/>
    <w:rsid w:val="00524AAD"/>
    <w:rPr>
      <w:color w:val="000080"/>
      <w:u w:val="single"/>
      <w:lang w:val="ru-RU" w:bidi="ru-RU"/>
    </w:rPr>
  </w:style>
  <w:style w:type="paragraph" w:customStyle="1" w:styleId="a9">
    <w:name w:val="Нормальный (таблица)"/>
    <w:basedOn w:val="a"/>
    <w:qFormat/>
    <w:rsid w:val="00524AAD"/>
  </w:style>
  <w:style w:type="paragraph" w:customStyle="1" w:styleId="aa">
    <w:name w:val="Прижатый влево"/>
    <w:basedOn w:val="a"/>
    <w:qFormat/>
    <w:rsid w:val="00524AAD"/>
  </w:style>
  <w:style w:type="paragraph" w:customStyle="1" w:styleId="ab">
    <w:name w:val="Таблицы (моноширинный)"/>
    <w:basedOn w:val="a"/>
    <w:qFormat/>
    <w:rsid w:val="00524AAD"/>
    <w:rPr>
      <w:rFonts w:ascii="Courier New" w:hAnsi="Courier New" w:cs="Courier New"/>
    </w:rPr>
  </w:style>
  <w:style w:type="paragraph" w:styleId="ac">
    <w:name w:val="footer"/>
    <w:basedOn w:val="a"/>
    <w:link w:val="ad"/>
    <w:unhideWhenUsed/>
    <w:rsid w:val="00524AAD"/>
    <w:pPr>
      <w:tabs>
        <w:tab w:val="center" w:pos="4677"/>
        <w:tab w:val="right" w:pos="9355"/>
      </w:tabs>
    </w:pPr>
    <w:rPr>
      <w:rFonts w:cs="Mangal"/>
      <w:szCs w:val="21"/>
    </w:rPr>
  </w:style>
  <w:style w:type="character" w:customStyle="1" w:styleId="ad">
    <w:name w:val="Нижний колонтитул Знак"/>
    <w:basedOn w:val="a1"/>
    <w:link w:val="ac"/>
    <w:rsid w:val="00524AAD"/>
    <w:rPr>
      <w:rFonts w:ascii="Liberation Serif" w:eastAsia="NSimSun" w:hAnsi="Liberation Serif" w:cs="Mangal"/>
      <w:color w:val="00000A"/>
      <w:kern w:val="2"/>
      <w:sz w:val="24"/>
      <w:szCs w:val="21"/>
      <w:lang w:eastAsia="zh-CN" w:bidi="hi-IN"/>
    </w:rPr>
  </w:style>
  <w:style w:type="paragraph" w:styleId="ae">
    <w:name w:val="Balloon Text"/>
    <w:basedOn w:val="a"/>
    <w:link w:val="af"/>
    <w:uiPriority w:val="99"/>
    <w:semiHidden/>
    <w:unhideWhenUsed/>
    <w:qFormat/>
    <w:rsid w:val="00524AAD"/>
    <w:rPr>
      <w:rFonts w:ascii="Tahoma" w:hAnsi="Tahoma" w:cs="Mangal"/>
      <w:sz w:val="16"/>
      <w:szCs w:val="14"/>
    </w:rPr>
  </w:style>
  <w:style w:type="character" w:customStyle="1" w:styleId="af">
    <w:name w:val="Текст выноски Знак"/>
    <w:basedOn w:val="a1"/>
    <w:link w:val="ae"/>
    <w:uiPriority w:val="99"/>
    <w:semiHidden/>
    <w:qFormat/>
    <w:rsid w:val="00524AAD"/>
    <w:rPr>
      <w:rFonts w:ascii="Tahoma" w:eastAsia="NSimSun" w:hAnsi="Tahoma" w:cs="Mangal"/>
      <w:color w:val="00000A"/>
      <w:kern w:val="2"/>
      <w:sz w:val="16"/>
      <w:szCs w:val="14"/>
      <w:lang w:eastAsia="zh-CN" w:bidi="hi-IN"/>
    </w:rPr>
  </w:style>
  <w:style w:type="character" w:customStyle="1" w:styleId="-">
    <w:name w:val="Интернет-ссылка"/>
    <w:basedOn w:val="a1"/>
    <w:uiPriority w:val="99"/>
    <w:unhideWhenUsed/>
    <w:rsid w:val="00524AAD"/>
    <w:rPr>
      <w:color w:val="0000FF" w:themeColor="hyperlink"/>
      <w:u w:val="single"/>
    </w:rPr>
  </w:style>
  <w:style w:type="character" w:customStyle="1" w:styleId="11">
    <w:name w:val="Неразрешенное упоминание1"/>
    <w:basedOn w:val="a1"/>
    <w:uiPriority w:val="99"/>
    <w:semiHidden/>
    <w:unhideWhenUsed/>
    <w:qFormat/>
    <w:rsid w:val="00524AAD"/>
    <w:rPr>
      <w:color w:val="605E5C"/>
      <w:shd w:val="clear" w:color="auto" w:fill="E1DFDD"/>
    </w:rPr>
  </w:style>
  <w:style w:type="paragraph" w:customStyle="1" w:styleId="12">
    <w:name w:val="Заголовок1"/>
    <w:basedOn w:val="a"/>
    <w:next w:val="a0"/>
    <w:qFormat/>
    <w:rsid w:val="00524AAD"/>
    <w:pPr>
      <w:keepNext/>
      <w:spacing w:before="240" w:after="120"/>
    </w:pPr>
    <w:rPr>
      <w:rFonts w:ascii="Liberation Sans" w:eastAsia="Microsoft YaHei" w:hAnsi="Liberation Sans"/>
      <w:color w:val="auto"/>
      <w:sz w:val="28"/>
      <w:szCs w:val="28"/>
    </w:rPr>
  </w:style>
  <w:style w:type="paragraph" w:styleId="af0">
    <w:name w:val="List"/>
    <w:basedOn w:val="a0"/>
    <w:rsid w:val="00524AAD"/>
    <w:pPr>
      <w:spacing w:after="140" w:line="276" w:lineRule="auto"/>
    </w:pPr>
    <w:rPr>
      <w:rFonts w:cs="Arial"/>
      <w:color w:val="auto"/>
      <w:szCs w:val="24"/>
    </w:rPr>
  </w:style>
  <w:style w:type="paragraph" w:styleId="af1">
    <w:name w:val="caption"/>
    <w:basedOn w:val="a"/>
    <w:qFormat/>
    <w:rsid w:val="00524AAD"/>
    <w:pPr>
      <w:suppressLineNumbers/>
      <w:spacing w:before="120" w:after="120"/>
    </w:pPr>
    <w:rPr>
      <w:i/>
      <w:iCs/>
      <w:color w:val="auto"/>
    </w:rPr>
  </w:style>
  <w:style w:type="paragraph" w:styleId="13">
    <w:name w:val="index 1"/>
    <w:basedOn w:val="a"/>
    <w:next w:val="a"/>
    <w:autoRedefine/>
    <w:uiPriority w:val="99"/>
    <w:semiHidden/>
    <w:unhideWhenUsed/>
    <w:rsid w:val="00524AAD"/>
    <w:pPr>
      <w:ind w:left="240" w:hanging="240"/>
    </w:pPr>
    <w:rPr>
      <w:rFonts w:cs="Mangal"/>
      <w:color w:val="auto"/>
      <w:szCs w:val="21"/>
    </w:rPr>
  </w:style>
  <w:style w:type="paragraph" w:styleId="af2">
    <w:name w:val="index heading"/>
    <w:basedOn w:val="a"/>
    <w:qFormat/>
    <w:rsid w:val="00524AAD"/>
    <w:pPr>
      <w:suppressLineNumbers/>
    </w:pPr>
    <w:rPr>
      <w:color w:val="auto"/>
    </w:rPr>
  </w:style>
  <w:style w:type="paragraph" w:styleId="af3">
    <w:name w:val="Title"/>
    <w:basedOn w:val="a"/>
    <w:next w:val="a0"/>
    <w:link w:val="af4"/>
    <w:uiPriority w:val="10"/>
    <w:qFormat/>
    <w:rsid w:val="00524AAD"/>
    <w:pPr>
      <w:keepNext/>
      <w:spacing w:before="240" w:after="120"/>
    </w:pPr>
    <w:rPr>
      <w:rFonts w:ascii="Liberation Sans" w:eastAsia="Microsoft YaHei" w:hAnsi="Liberation Sans"/>
      <w:color w:val="auto"/>
      <w:sz w:val="28"/>
      <w:szCs w:val="28"/>
    </w:rPr>
  </w:style>
  <w:style w:type="character" w:customStyle="1" w:styleId="af4">
    <w:name w:val="Название Знак"/>
    <w:basedOn w:val="a1"/>
    <w:link w:val="af3"/>
    <w:uiPriority w:val="10"/>
    <w:rsid w:val="00524AAD"/>
    <w:rPr>
      <w:rFonts w:ascii="Liberation Sans" w:eastAsia="Microsoft YaHei" w:hAnsi="Liberation Sans" w:cs="Arial"/>
      <w:kern w:val="2"/>
      <w:sz w:val="28"/>
      <w:szCs w:val="28"/>
      <w:lang w:eastAsia="zh-CN" w:bidi="hi-IN"/>
    </w:rPr>
  </w:style>
  <w:style w:type="character" w:customStyle="1" w:styleId="14">
    <w:name w:val="Текст выноски Знак1"/>
    <w:basedOn w:val="a1"/>
    <w:uiPriority w:val="99"/>
    <w:semiHidden/>
    <w:rsid w:val="00524AAD"/>
    <w:rPr>
      <w:rFonts w:ascii="Tahoma" w:hAnsi="Tahoma" w:cs="Mangal"/>
      <w:sz w:val="16"/>
      <w:szCs w:val="14"/>
    </w:rPr>
  </w:style>
  <w:style w:type="paragraph" w:styleId="af5">
    <w:name w:val="List Paragraph"/>
    <w:basedOn w:val="a"/>
    <w:uiPriority w:val="99"/>
    <w:qFormat/>
    <w:rsid w:val="00524AAD"/>
    <w:pPr>
      <w:ind w:left="720"/>
      <w:contextualSpacing/>
    </w:pPr>
    <w:rPr>
      <w:rFonts w:cs="Mangal"/>
      <w:color w:val="auto"/>
      <w:szCs w:val="21"/>
    </w:rPr>
  </w:style>
  <w:style w:type="paragraph" w:styleId="af6">
    <w:name w:val="header"/>
    <w:basedOn w:val="a"/>
    <w:link w:val="af7"/>
    <w:unhideWhenUsed/>
    <w:rsid w:val="00524AAD"/>
    <w:pPr>
      <w:tabs>
        <w:tab w:val="center" w:pos="4677"/>
        <w:tab w:val="right" w:pos="9355"/>
      </w:tabs>
    </w:pPr>
    <w:rPr>
      <w:rFonts w:cs="Mangal"/>
      <w:color w:val="auto"/>
      <w:szCs w:val="21"/>
    </w:rPr>
  </w:style>
  <w:style w:type="character" w:customStyle="1" w:styleId="af7">
    <w:name w:val="Верхний колонтитул Знак"/>
    <w:basedOn w:val="a1"/>
    <w:link w:val="af6"/>
    <w:rsid w:val="00524AAD"/>
    <w:rPr>
      <w:rFonts w:ascii="Liberation Serif" w:eastAsia="NSimSun" w:hAnsi="Liberation Serif" w:cs="Mangal"/>
      <w:kern w:val="2"/>
      <w:sz w:val="24"/>
      <w:szCs w:val="21"/>
      <w:lang w:eastAsia="zh-CN" w:bidi="hi-IN"/>
    </w:rPr>
  </w:style>
  <w:style w:type="paragraph" w:styleId="af8">
    <w:name w:val="No Spacing"/>
    <w:uiPriority w:val="1"/>
    <w:qFormat/>
    <w:rsid w:val="009C00AF"/>
    <w:pPr>
      <w:spacing w:after="0" w:line="240" w:lineRule="auto"/>
    </w:pPr>
    <w:rPr>
      <w:rFonts w:ascii="Calibri" w:eastAsia="Calibri" w:hAnsi="Calibri" w:cs="Times New Roman"/>
    </w:rPr>
  </w:style>
  <w:style w:type="table" w:styleId="af9">
    <w:name w:val="Table Grid"/>
    <w:basedOn w:val="a2"/>
    <w:uiPriority w:val="59"/>
    <w:rsid w:val="009C00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0">
    <w:name w:val="Заголовок 11"/>
    <w:basedOn w:val="a"/>
    <w:qFormat/>
    <w:rsid w:val="00744324"/>
    <w:pPr>
      <w:spacing w:before="108" w:after="108"/>
      <w:jc w:val="center"/>
      <w:outlineLvl w:val="0"/>
    </w:pPr>
    <w:rPr>
      <w:b/>
      <w:color w:val="26282F"/>
    </w:rPr>
  </w:style>
  <w:style w:type="paragraph" w:customStyle="1" w:styleId="afa">
    <w:name w:val="Заголовок"/>
    <w:basedOn w:val="a"/>
    <w:next w:val="a0"/>
    <w:qFormat/>
    <w:rsid w:val="00744324"/>
    <w:pPr>
      <w:keepNext/>
      <w:spacing w:before="240" w:after="120"/>
    </w:pPr>
    <w:rPr>
      <w:rFonts w:ascii="Liberation Sans" w:eastAsia="Microsoft YaHei" w:hAnsi="Liberation Sans"/>
      <w:color w:val="auto"/>
      <w:sz w:val="28"/>
      <w:szCs w:val="28"/>
    </w:rPr>
  </w:style>
  <w:style w:type="paragraph" w:customStyle="1" w:styleId="15">
    <w:name w:val="Название объекта1"/>
    <w:basedOn w:val="a"/>
    <w:qFormat/>
    <w:rsid w:val="00744324"/>
    <w:pPr>
      <w:suppressLineNumbers/>
      <w:spacing w:before="120" w:after="120"/>
    </w:pPr>
    <w:rPr>
      <w:i/>
      <w:iCs/>
      <w:color w:val="auto"/>
    </w:rPr>
  </w:style>
  <w:style w:type="paragraph" w:customStyle="1" w:styleId="afb">
    <w:name w:val="Текст (справка)"/>
    <w:basedOn w:val="a"/>
    <w:qFormat/>
    <w:rsid w:val="00744324"/>
    <w:pPr>
      <w:ind w:left="170" w:right="170"/>
    </w:pPr>
    <w:rPr>
      <w:color w:val="auto"/>
    </w:rPr>
  </w:style>
  <w:style w:type="paragraph" w:customStyle="1" w:styleId="afc">
    <w:name w:val="Комментарий"/>
    <w:basedOn w:val="afb"/>
    <w:qFormat/>
    <w:rsid w:val="00744324"/>
    <w:pPr>
      <w:spacing w:before="75"/>
      <w:ind w:right="0"/>
    </w:pPr>
    <w:rPr>
      <w:color w:val="353842"/>
    </w:rPr>
  </w:style>
  <w:style w:type="paragraph" w:customStyle="1" w:styleId="afd">
    <w:name w:val="Содержимое таблицы"/>
    <w:basedOn w:val="a"/>
    <w:qFormat/>
    <w:rsid w:val="00744324"/>
    <w:pPr>
      <w:widowControl w:val="0"/>
      <w:suppressLineNumbers/>
    </w:pPr>
    <w:rPr>
      <w:color w:val="auto"/>
    </w:rPr>
  </w:style>
  <w:style w:type="paragraph" w:customStyle="1" w:styleId="ConsPlusNormal">
    <w:name w:val="ConsPlusNormal"/>
    <w:uiPriority w:val="99"/>
    <w:qFormat/>
    <w:rsid w:val="00744324"/>
    <w:pPr>
      <w:widowControl w:val="0"/>
      <w:spacing w:after="0" w:line="240" w:lineRule="auto"/>
      <w:ind w:firstLine="720"/>
    </w:pPr>
    <w:rPr>
      <w:rFonts w:ascii="Arial" w:eastAsia="Times New Roman" w:hAnsi="Arial" w:cs="Arial"/>
      <w:sz w:val="20"/>
      <w:szCs w:val="20"/>
      <w:lang w:eastAsia="ru-RU"/>
    </w:rPr>
  </w:style>
  <w:style w:type="character" w:customStyle="1" w:styleId="WW8Num1z1">
    <w:name w:val="WW8Num1z1"/>
    <w:rsid w:val="00744324"/>
  </w:style>
  <w:style w:type="character" w:customStyle="1" w:styleId="HTML">
    <w:name w:val="Стандартный HTML Знак"/>
    <w:basedOn w:val="a1"/>
    <w:link w:val="HTML0"/>
    <w:rsid w:val="00744324"/>
    <w:rPr>
      <w:rFonts w:ascii="Courier New" w:eastAsia="Times New Roman" w:hAnsi="Courier New" w:cs="Courier New"/>
      <w:sz w:val="20"/>
      <w:szCs w:val="20"/>
      <w:lang w:eastAsia="ru-RU"/>
    </w:rPr>
  </w:style>
  <w:style w:type="paragraph" w:styleId="HTML0">
    <w:name w:val="HTML Preformatted"/>
    <w:basedOn w:val="a"/>
    <w:link w:val="HTML"/>
    <w:unhideWhenUsed/>
    <w:rsid w:val="00744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color w:val="auto"/>
      <w:kern w:val="0"/>
      <w:sz w:val="20"/>
      <w:szCs w:val="20"/>
      <w:lang w:eastAsia="ru-RU" w:bidi="ar-SA"/>
    </w:rPr>
  </w:style>
  <w:style w:type="character" w:customStyle="1" w:styleId="s10">
    <w:name w:val="s_10"/>
    <w:basedOn w:val="a1"/>
    <w:rsid w:val="00744324"/>
  </w:style>
  <w:style w:type="paragraph" w:customStyle="1" w:styleId="ConsPlusNonformat">
    <w:name w:val="ConsPlusNonformat"/>
    <w:uiPriority w:val="99"/>
    <w:qFormat/>
    <w:rsid w:val="00AC26DD"/>
    <w:pPr>
      <w:spacing w:after="0" w:line="240" w:lineRule="auto"/>
    </w:pPr>
    <w:rPr>
      <w:rFonts w:ascii="Courier New" w:eastAsia="Times New Roman" w:hAnsi="Courier New" w:cs="Courier New"/>
      <w:sz w:val="20"/>
      <w:szCs w:val="20"/>
      <w:lang w:eastAsia="ru-RU"/>
    </w:rPr>
  </w:style>
  <w:style w:type="paragraph" w:styleId="afe">
    <w:name w:val="annotation text"/>
    <w:basedOn w:val="a"/>
    <w:link w:val="aff"/>
    <w:uiPriority w:val="99"/>
    <w:unhideWhenUsed/>
    <w:rsid w:val="00AC26DD"/>
    <w:rPr>
      <w:rFonts w:cs="Mangal"/>
      <w:color w:val="auto"/>
      <w:sz w:val="20"/>
      <w:szCs w:val="18"/>
    </w:rPr>
  </w:style>
  <w:style w:type="character" w:customStyle="1" w:styleId="aff">
    <w:name w:val="Текст примечания Знак"/>
    <w:basedOn w:val="a1"/>
    <w:link w:val="afe"/>
    <w:uiPriority w:val="99"/>
    <w:rsid w:val="00AC26DD"/>
    <w:rPr>
      <w:rFonts w:ascii="Liberation Serif" w:eastAsia="NSimSun" w:hAnsi="Liberation Serif" w:cs="Mangal"/>
      <w:kern w:val="2"/>
      <w:sz w:val="20"/>
      <w:szCs w:val="18"/>
      <w:lang w:eastAsia="zh-CN" w:bidi="hi-IN"/>
    </w:rPr>
  </w:style>
  <w:style w:type="character" w:customStyle="1" w:styleId="aff0">
    <w:name w:val="Тема примечания Знак"/>
    <w:basedOn w:val="aff"/>
    <w:link w:val="aff1"/>
    <w:uiPriority w:val="99"/>
    <w:semiHidden/>
    <w:rsid w:val="00AC26DD"/>
    <w:rPr>
      <w:rFonts w:ascii="Liberation Serif" w:eastAsia="NSimSun" w:hAnsi="Liberation Serif" w:cs="Mangal"/>
      <w:b/>
      <w:bCs/>
      <w:kern w:val="2"/>
      <w:sz w:val="20"/>
      <w:szCs w:val="18"/>
      <w:lang w:eastAsia="zh-CN" w:bidi="hi-IN"/>
    </w:rPr>
  </w:style>
  <w:style w:type="paragraph" w:styleId="aff1">
    <w:name w:val="annotation subject"/>
    <w:basedOn w:val="afe"/>
    <w:next w:val="afe"/>
    <w:link w:val="aff0"/>
    <w:uiPriority w:val="99"/>
    <w:semiHidden/>
    <w:unhideWhenUsed/>
    <w:rsid w:val="00AC26DD"/>
    <w:rPr>
      <w:b/>
      <w:bCs/>
    </w:rPr>
  </w:style>
  <w:style w:type="paragraph" w:customStyle="1" w:styleId="s3">
    <w:name w:val="s_3"/>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paragraph" w:customStyle="1" w:styleId="s1">
    <w:name w:val="s_1"/>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character" w:customStyle="1" w:styleId="highlightsearch">
    <w:name w:val="highlightsearch"/>
    <w:basedOn w:val="a1"/>
    <w:rsid w:val="00AC26DD"/>
  </w:style>
  <w:style w:type="paragraph" w:customStyle="1" w:styleId="s9">
    <w:name w:val="s_9"/>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paragraph" w:customStyle="1" w:styleId="s37">
    <w:name w:val="s_37"/>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paragraph" w:customStyle="1" w:styleId="indent1">
    <w:name w:val="indent_1"/>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paragraph" w:customStyle="1" w:styleId="s16">
    <w:name w:val="s_16"/>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paragraph" w:customStyle="1" w:styleId="empty">
    <w:name w:val="empty"/>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character" w:customStyle="1" w:styleId="WW8Num1z0">
    <w:name w:val="WW8Num1z0"/>
    <w:rsid w:val="00B12F3F"/>
  </w:style>
  <w:style w:type="character" w:customStyle="1" w:styleId="frgu-content-accordeonng-binding">
    <w:name w:val="frgu-content-accordeon ng-binding"/>
    <w:basedOn w:val="a1"/>
    <w:uiPriority w:val="99"/>
    <w:rsid w:val="00B12F3F"/>
    <w:rPr>
      <w:rFonts w:cs="Times New Roman"/>
    </w:rPr>
  </w:style>
  <w:style w:type="character" w:styleId="aff2">
    <w:name w:val="Strong"/>
    <w:basedOn w:val="a1"/>
    <w:uiPriority w:val="99"/>
    <w:qFormat/>
    <w:rsid w:val="00B12F3F"/>
    <w:rPr>
      <w:rFonts w:cs="Times New Roman"/>
      <w:b/>
      <w:bCs/>
    </w:rPr>
  </w:style>
  <w:style w:type="paragraph" w:customStyle="1" w:styleId="ng-binding">
    <w:name w:val="ng-binding"/>
    <w:basedOn w:val="a"/>
    <w:uiPriority w:val="99"/>
    <w:rsid w:val="00B12F3F"/>
    <w:pPr>
      <w:suppressAutoHyphens w:val="0"/>
      <w:spacing w:beforeAutospacing="1" w:afterAutospacing="1"/>
    </w:pPr>
    <w:rPr>
      <w:rFonts w:ascii="Times New Roman" w:hAnsi="Times New Roman" w:cs="Times New Roman"/>
      <w:color w:val="auto"/>
      <w:kern w:val="0"/>
      <w:lang w:eastAsia="ru-RU" w:bidi="ar-SA"/>
    </w:rPr>
  </w:style>
  <w:style w:type="paragraph" w:styleId="aff3">
    <w:name w:val="Normal (Web)"/>
    <w:basedOn w:val="a"/>
    <w:uiPriority w:val="99"/>
    <w:rsid w:val="00B12F3F"/>
    <w:pPr>
      <w:suppressAutoHyphens w:val="0"/>
      <w:spacing w:beforeAutospacing="1" w:afterAutospacing="1"/>
    </w:pPr>
    <w:rPr>
      <w:rFonts w:ascii="Times New Roman" w:hAnsi="Times New Roman" w:cs="Times New Roman"/>
      <w:color w:val="auto"/>
      <w:kern w:val="0"/>
      <w:lang w:eastAsia="ru-RU" w:bidi="ar-SA"/>
    </w:rPr>
  </w:style>
  <w:style w:type="character" w:customStyle="1" w:styleId="WW8Num1z2">
    <w:name w:val="WW8Num1z2"/>
    <w:rsid w:val="00B12F3F"/>
  </w:style>
  <w:style w:type="character" w:customStyle="1" w:styleId="WW8Num1z3">
    <w:name w:val="WW8Num1z3"/>
    <w:rsid w:val="00B12F3F"/>
  </w:style>
  <w:style w:type="character" w:customStyle="1" w:styleId="16">
    <w:name w:val="Гиперссылка1"/>
    <w:rsid w:val="00B12F3F"/>
    <w:rPr>
      <w:color w:val="0000FF"/>
      <w:u w:val="single"/>
    </w:rPr>
  </w:style>
  <w:style w:type="character" w:customStyle="1" w:styleId="WW8Num1z4">
    <w:name w:val="WW8Num1z4"/>
    <w:rsid w:val="00795843"/>
  </w:style>
  <w:style w:type="character" w:customStyle="1" w:styleId="WW8Num1z5">
    <w:name w:val="WW8Num1z5"/>
    <w:rsid w:val="00795843"/>
  </w:style>
  <w:style w:type="character" w:customStyle="1" w:styleId="WW8Num1z6">
    <w:name w:val="WW8Num1z6"/>
    <w:rsid w:val="00795843"/>
  </w:style>
  <w:style w:type="character" w:customStyle="1" w:styleId="WW8Num1z7">
    <w:name w:val="WW8Num1z7"/>
    <w:rsid w:val="00795843"/>
  </w:style>
  <w:style w:type="character" w:customStyle="1" w:styleId="WW8Num1z8">
    <w:name w:val="WW8Num1z8"/>
    <w:rsid w:val="00795843"/>
  </w:style>
  <w:style w:type="character" w:customStyle="1" w:styleId="21">
    <w:name w:val="Основной шрифт абзаца2"/>
    <w:rsid w:val="00795843"/>
  </w:style>
  <w:style w:type="character" w:customStyle="1" w:styleId="WW8Num2z0">
    <w:name w:val="WW8Num2z0"/>
    <w:rsid w:val="00795843"/>
    <w:rPr>
      <w:rFonts w:ascii="Times New Roman" w:hAnsi="Times New Roman" w:cs="Times New Roman" w:hint="default"/>
      <w:b/>
      <w:sz w:val="25"/>
      <w:szCs w:val="25"/>
    </w:rPr>
  </w:style>
  <w:style w:type="character" w:customStyle="1" w:styleId="17">
    <w:name w:val="Основной шрифт абзаца1"/>
    <w:rsid w:val="00795843"/>
  </w:style>
  <w:style w:type="character" w:styleId="aff4">
    <w:name w:val="Emphasis"/>
    <w:uiPriority w:val="20"/>
    <w:qFormat/>
    <w:rsid w:val="00795843"/>
    <w:rPr>
      <w:i/>
      <w:iCs/>
    </w:rPr>
  </w:style>
  <w:style w:type="paragraph" w:customStyle="1" w:styleId="22">
    <w:name w:val="Указатель2"/>
    <w:basedOn w:val="a"/>
    <w:rsid w:val="00795843"/>
    <w:pPr>
      <w:suppressLineNumbers/>
      <w:overflowPunct w:val="0"/>
    </w:pPr>
    <w:rPr>
      <w:color w:val="auto"/>
    </w:rPr>
  </w:style>
  <w:style w:type="paragraph" w:customStyle="1" w:styleId="18">
    <w:name w:val="Указатель1"/>
    <w:basedOn w:val="a"/>
    <w:rsid w:val="00795843"/>
    <w:pPr>
      <w:suppressLineNumbers/>
      <w:overflowPunct w:val="0"/>
    </w:pPr>
    <w:rPr>
      <w:color w:val="auto"/>
    </w:rPr>
  </w:style>
  <w:style w:type="paragraph" w:customStyle="1" w:styleId="23">
    <w:name w:val="Название объекта2"/>
    <w:basedOn w:val="a"/>
    <w:rsid w:val="00795843"/>
    <w:pPr>
      <w:suppressLineNumbers/>
      <w:overflowPunct w:val="0"/>
      <w:spacing w:before="120" w:after="120"/>
    </w:pPr>
    <w:rPr>
      <w:i/>
      <w:iCs/>
      <w:color w:val="auto"/>
    </w:rPr>
  </w:style>
  <w:style w:type="paragraph" w:customStyle="1" w:styleId="aff5">
    <w:name w:val="Верхний и нижний колонтитулы"/>
    <w:basedOn w:val="a"/>
    <w:rsid w:val="00795843"/>
    <w:pPr>
      <w:suppressLineNumbers/>
      <w:tabs>
        <w:tab w:val="center" w:pos="4819"/>
        <w:tab w:val="right" w:pos="9638"/>
      </w:tabs>
      <w:overflowPunct w:val="0"/>
    </w:pPr>
    <w:rPr>
      <w:color w:val="auto"/>
    </w:rPr>
  </w:style>
  <w:style w:type="paragraph" w:customStyle="1" w:styleId="aff6">
    <w:name w:val="Заголовок таблицы"/>
    <w:basedOn w:val="afd"/>
    <w:rsid w:val="00795843"/>
    <w:pPr>
      <w:overflowPunct w:val="0"/>
      <w:jc w:val="center"/>
    </w:pPr>
    <w:rPr>
      <w:b/>
      <w:bCs/>
    </w:rPr>
  </w:style>
  <w:style w:type="paragraph" w:styleId="aff7">
    <w:name w:val="Subtitle"/>
    <w:basedOn w:val="a"/>
    <w:next w:val="a"/>
    <w:link w:val="aff8"/>
    <w:qFormat/>
    <w:rsid w:val="00795843"/>
    <w:pPr>
      <w:widowControl w:val="0"/>
      <w:suppressAutoHyphens w:val="0"/>
      <w:autoSpaceDE w:val="0"/>
      <w:autoSpaceDN w:val="0"/>
      <w:adjustRightInd w:val="0"/>
      <w:spacing w:after="60"/>
      <w:ind w:firstLine="720"/>
      <w:jc w:val="center"/>
      <w:outlineLvl w:val="1"/>
    </w:pPr>
    <w:rPr>
      <w:rFonts w:ascii="Cambria" w:eastAsia="Times New Roman" w:hAnsi="Cambria" w:cs="Times New Roman"/>
      <w:color w:val="auto"/>
      <w:kern w:val="0"/>
      <w:lang w:eastAsia="ru-RU" w:bidi="ar-SA"/>
    </w:rPr>
  </w:style>
  <w:style w:type="character" w:customStyle="1" w:styleId="aff8">
    <w:name w:val="Подзаголовок Знак"/>
    <w:basedOn w:val="a1"/>
    <w:link w:val="aff7"/>
    <w:rsid w:val="00795843"/>
    <w:rPr>
      <w:rFonts w:ascii="Cambria" w:eastAsia="Times New Roman" w:hAnsi="Cambria"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nhideWhenUsed="0" w:qFormat="1"/>
    <w:lsdException w:name="Emphasis" w:semiHidden="0" w:uiPriority="20" w:unhideWhenUsed="0" w:qFormat="1"/>
    <w:lsdException w:name="HTML Preformatted"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AAD"/>
    <w:pPr>
      <w:suppressAutoHyphens/>
      <w:spacing w:after="0" w:line="240" w:lineRule="auto"/>
    </w:pPr>
    <w:rPr>
      <w:rFonts w:ascii="Liberation Serif" w:eastAsia="NSimSun" w:hAnsi="Liberation Serif" w:cs="Arial"/>
      <w:color w:val="00000A"/>
      <w:kern w:val="2"/>
      <w:sz w:val="24"/>
      <w:szCs w:val="24"/>
      <w:lang w:eastAsia="zh-CN" w:bidi="hi-IN"/>
    </w:rPr>
  </w:style>
  <w:style w:type="paragraph" w:styleId="1">
    <w:name w:val="heading 1"/>
    <w:basedOn w:val="a"/>
    <w:next w:val="a0"/>
    <w:link w:val="10"/>
    <w:qFormat/>
    <w:rsid w:val="00524AAD"/>
    <w:pPr>
      <w:tabs>
        <w:tab w:val="num" w:pos="0"/>
      </w:tabs>
      <w:spacing w:before="108" w:after="108"/>
      <w:jc w:val="center"/>
      <w:outlineLvl w:val="0"/>
    </w:pPr>
    <w:rPr>
      <w:b/>
      <w:color w:val="26282F"/>
    </w:rPr>
  </w:style>
  <w:style w:type="paragraph" w:styleId="2">
    <w:name w:val="heading 2"/>
    <w:basedOn w:val="a"/>
    <w:next w:val="a"/>
    <w:link w:val="20"/>
    <w:uiPriority w:val="9"/>
    <w:unhideWhenUsed/>
    <w:qFormat/>
    <w:rsid w:val="009C00AF"/>
    <w:pPr>
      <w:keepNext/>
      <w:keepLines/>
      <w:spacing w:before="200"/>
      <w:outlineLvl w:val="1"/>
    </w:pPr>
    <w:rPr>
      <w:rFonts w:asciiTheme="majorHAnsi" w:eastAsiaTheme="majorEastAsia" w:hAnsiTheme="majorHAnsi" w:cs="Mangal"/>
      <w:b/>
      <w:bCs/>
      <w:color w:val="4F81BD" w:themeColor="accent1"/>
      <w:sz w:val="26"/>
      <w:szCs w:val="23"/>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nhideWhenUsed/>
    <w:rsid w:val="00524AAD"/>
    <w:pPr>
      <w:spacing w:after="120"/>
    </w:pPr>
    <w:rPr>
      <w:rFonts w:cs="Mangal"/>
      <w:szCs w:val="21"/>
    </w:rPr>
  </w:style>
  <w:style w:type="character" w:customStyle="1" w:styleId="a4">
    <w:name w:val="Основной текст Знак"/>
    <w:basedOn w:val="a1"/>
    <w:link w:val="a0"/>
    <w:uiPriority w:val="99"/>
    <w:rsid w:val="00524AAD"/>
    <w:rPr>
      <w:rFonts w:ascii="Liberation Serif" w:eastAsia="NSimSun" w:hAnsi="Liberation Serif" w:cs="Mangal"/>
      <w:color w:val="00000A"/>
      <w:kern w:val="2"/>
      <w:sz w:val="24"/>
      <w:szCs w:val="21"/>
      <w:lang w:eastAsia="zh-CN" w:bidi="hi-IN"/>
    </w:rPr>
  </w:style>
  <w:style w:type="character" w:customStyle="1" w:styleId="10">
    <w:name w:val="Заголовок 1 Знак"/>
    <w:basedOn w:val="a1"/>
    <w:link w:val="1"/>
    <w:qFormat/>
    <w:rsid w:val="00524AAD"/>
    <w:rPr>
      <w:rFonts w:ascii="Liberation Serif" w:eastAsia="NSimSun" w:hAnsi="Liberation Serif" w:cs="Arial"/>
      <w:b/>
      <w:color w:val="26282F"/>
      <w:kern w:val="2"/>
      <w:sz w:val="24"/>
      <w:szCs w:val="24"/>
      <w:lang w:eastAsia="zh-CN" w:bidi="hi-IN"/>
    </w:rPr>
  </w:style>
  <w:style w:type="character" w:customStyle="1" w:styleId="20">
    <w:name w:val="Заголовок 2 Знак"/>
    <w:basedOn w:val="a1"/>
    <w:link w:val="2"/>
    <w:uiPriority w:val="9"/>
    <w:rsid w:val="009C00AF"/>
    <w:rPr>
      <w:rFonts w:asciiTheme="majorHAnsi" w:eastAsiaTheme="majorEastAsia" w:hAnsiTheme="majorHAnsi" w:cs="Mangal"/>
      <w:b/>
      <w:bCs/>
      <w:color w:val="4F81BD" w:themeColor="accent1"/>
      <w:kern w:val="2"/>
      <w:sz w:val="26"/>
      <w:szCs w:val="23"/>
      <w:lang w:eastAsia="zh-CN" w:bidi="hi-IN"/>
    </w:rPr>
  </w:style>
  <w:style w:type="character" w:customStyle="1" w:styleId="a5">
    <w:name w:val="Цветовое выделение для Текст"/>
    <w:qFormat/>
    <w:rsid w:val="00524AAD"/>
  </w:style>
  <w:style w:type="character" w:customStyle="1" w:styleId="a6">
    <w:name w:val="Цветовое выделение"/>
    <w:qFormat/>
    <w:rsid w:val="00524AAD"/>
    <w:rPr>
      <w:b/>
      <w:color w:val="26282F"/>
    </w:rPr>
  </w:style>
  <w:style w:type="character" w:customStyle="1" w:styleId="a7">
    <w:name w:val="Гипертекстовая ссылка"/>
    <w:qFormat/>
    <w:rsid w:val="00524AAD"/>
    <w:rPr>
      <w:b w:val="0"/>
      <w:color w:val="106BBE"/>
    </w:rPr>
  </w:style>
  <w:style w:type="character" w:styleId="a8">
    <w:name w:val="Hyperlink"/>
    <w:rsid w:val="00524AAD"/>
    <w:rPr>
      <w:color w:val="000080"/>
      <w:u w:val="single"/>
      <w:lang w:val="ru-RU" w:bidi="ru-RU"/>
    </w:rPr>
  </w:style>
  <w:style w:type="paragraph" w:customStyle="1" w:styleId="a9">
    <w:name w:val="Нормальный (таблица)"/>
    <w:basedOn w:val="a"/>
    <w:qFormat/>
    <w:rsid w:val="00524AAD"/>
  </w:style>
  <w:style w:type="paragraph" w:customStyle="1" w:styleId="aa">
    <w:name w:val="Прижатый влево"/>
    <w:basedOn w:val="a"/>
    <w:qFormat/>
    <w:rsid w:val="00524AAD"/>
  </w:style>
  <w:style w:type="paragraph" w:customStyle="1" w:styleId="ab">
    <w:name w:val="Таблицы (моноширинный)"/>
    <w:basedOn w:val="a"/>
    <w:qFormat/>
    <w:rsid w:val="00524AAD"/>
    <w:rPr>
      <w:rFonts w:ascii="Courier New" w:hAnsi="Courier New" w:cs="Courier New"/>
    </w:rPr>
  </w:style>
  <w:style w:type="paragraph" w:styleId="ac">
    <w:name w:val="footer"/>
    <w:basedOn w:val="a"/>
    <w:link w:val="ad"/>
    <w:unhideWhenUsed/>
    <w:rsid w:val="00524AAD"/>
    <w:pPr>
      <w:tabs>
        <w:tab w:val="center" w:pos="4677"/>
        <w:tab w:val="right" w:pos="9355"/>
      </w:tabs>
    </w:pPr>
    <w:rPr>
      <w:rFonts w:cs="Mangal"/>
      <w:szCs w:val="21"/>
    </w:rPr>
  </w:style>
  <w:style w:type="character" w:customStyle="1" w:styleId="ad">
    <w:name w:val="Нижний колонтитул Знак"/>
    <w:basedOn w:val="a1"/>
    <w:link w:val="ac"/>
    <w:rsid w:val="00524AAD"/>
    <w:rPr>
      <w:rFonts w:ascii="Liberation Serif" w:eastAsia="NSimSun" w:hAnsi="Liberation Serif" w:cs="Mangal"/>
      <w:color w:val="00000A"/>
      <w:kern w:val="2"/>
      <w:sz w:val="24"/>
      <w:szCs w:val="21"/>
      <w:lang w:eastAsia="zh-CN" w:bidi="hi-IN"/>
    </w:rPr>
  </w:style>
  <w:style w:type="paragraph" w:styleId="ae">
    <w:name w:val="Balloon Text"/>
    <w:basedOn w:val="a"/>
    <w:link w:val="af"/>
    <w:uiPriority w:val="99"/>
    <w:semiHidden/>
    <w:unhideWhenUsed/>
    <w:qFormat/>
    <w:rsid w:val="00524AAD"/>
    <w:rPr>
      <w:rFonts w:ascii="Tahoma" w:hAnsi="Tahoma" w:cs="Mangal"/>
      <w:sz w:val="16"/>
      <w:szCs w:val="14"/>
    </w:rPr>
  </w:style>
  <w:style w:type="character" w:customStyle="1" w:styleId="af">
    <w:name w:val="Текст выноски Знак"/>
    <w:basedOn w:val="a1"/>
    <w:link w:val="ae"/>
    <w:uiPriority w:val="99"/>
    <w:semiHidden/>
    <w:qFormat/>
    <w:rsid w:val="00524AAD"/>
    <w:rPr>
      <w:rFonts w:ascii="Tahoma" w:eastAsia="NSimSun" w:hAnsi="Tahoma" w:cs="Mangal"/>
      <w:color w:val="00000A"/>
      <w:kern w:val="2"/>
      <w:sz w:val="16"/>
      <w:szCs w:val="14"/>
      <w:lang w:eastAsia="zh-CN" w:bidi="hi-IN"/>
    </w:rPr>
  </w:style>
  <w:style w:type="character" w:customStyle="1" w:styleId="-">
    <w:name w:val="Интернет-ссылка"/>
    <w:basedOn w:val="a1"/>
    <w:uiPriority w:val="99"/>
    <w:unhideWhenUsed/>
    <w:rsid w:val="00524AAD"/>
    <w:rPr>
      <w:color w:val="0000FF" w:themeColor="hyperlink"/>
      <w:u w:val="single"/>
    </w:rPr>
  </w:style>
  <w:style w:type="character" w:customStyle="1" w:styleId="11">
    <w:name w:val="Неразрешенное упоминание1"/>
    <w:basedOn w:val="a1"/>
    <w:uiPriority w:val="99"/>
    <w:semiHidden/>
    <w:unhideWhenUsed/>
    <w:qFormat/>
    <w:rsid w:val="00524AAD"/>
    <w:rPr>
      <w:color w:val="605E5C"/>
      <w:shd w:val="clear" w:color="auto" w:fill="E1DFDD"/>
    </w:rPr>
  </w:style>
  <w:style w:type="paragraph" w:customStyle="1" w:styleId="12">
    <w:name w:val="Заголовок1"/>
    <w:basedOn w:val="a"/>
    <w:next w:val="a0"/>
    <w:qFormat/>
    <w:rsid w:val="00524AAD"/>
    <w:pPr>
      <w:keepNext/>
      <w:spacing w:before="240" w:after="120"/>
    </w:pPr>
    <w:rPr>
      <w:rFonts w:ascii="Liberation Sans" w:eastAsia="Microsoft YaHei" w:hAnsi="Liberation Sans"/>
      <w:color w:val="auto"/>
      <w:sz w:val="28"/>
      <w:szCs w:val="28"/>
    </w:rPr>
  </w:style>
  <w:style w:type="paragraph" w:styleId="af0">
    <w:name w:val="List"/>
    <w:basedOn w:val="a0"/>
    <w:rsid w:val="00524AAD"/>
    <w:pPr>
      <w:spacing w:after="140" w:line="276" w:lineRule="auto"/>
    </w:pPr>
    <w:rPr>
      <w:rFonts w:cs="Arial"/>
      <w:color w:val="auto"/>
      <w:szCs w:val="24"/>
    </w:rPr>
  </w:style>
  <w:style w:type="paragraph" w:styleId="af1">
    <w:name w:val="caption"/>
    <w:basedOn w:val="a"/>
    <w:qFormat/>
    <w:rsid w:val="00524AAD"/>
    <w:pPr>
      <w:suppressLineNumbers/>
      <w:spacing w:before="120" w:after="120"/>
    </w:pPr>
    <w:rPr>
      <w:i/>
      <w:iCs/>
      <w:color w:val="auto"/>
    </w:rPr>
  </w:style>
  <w:style w:type="paragraph" w:styleId="13">
    <w:name w:val="index 1"/>
    <w:basedOn w:val="a"/>
    <w:next w:val="a"/>
    <w:autoRedefine/>
    <w:uiPriority w:val="99"/>
    <w:semiHidden/>
    <w:unhideWhenUsed/>
    <w:rsid w:val="00524AAD"/>
    <w:pPr>
      <w:ind w:left="240" w:hanging="240"/>
    </w:pPr>
    <w:rPr>
      <w:rFonts w:cs="Mangal"/>
      <w:color w:val="auto"/>
      <w:szCs w:val="21"/>
    </w:rPr>
  </w:style>
  <w:style w:type="paragraph" w:styleId="af2">
    <w:name w:val="index heading"/>
    <w:basedOn w:val="a"/>
    <w:qFormat/>
    <w:rsid w:val="00524AAD"/>
    <w:pPr>
      <w:suppressLineNumbers/>
    </w:pPr>
    <w:rPr>
      <w:color w:val="auto"/>
    </w:rPr>
  </w:style>
  <w:style w:type="paragraph" w:styleId="af3">
    <w:name w:val="Title"/>
    <w:basedOn w:val="a"/>
    <w:next w:val="a0"/>
    <w:link w:val="af4"/>
    <w:uiPriority w:val="10"/>
    <w:qFormat/>
    <w:rsid w:val="00524AAD"/>
    <w:pPr>
      <w:keepNext/>
      <w:spacing w:before="240" w:after="120"/>
    </w:pPr>
    <w:rPr>
      <w:rFonts w:ascii="Liberation Sans" w:eastAsia="Microsoft YaHei" w:hAnsi="Liberation Sans"/>
      <w:color w:val="auto"/>
      <w:sz w:val="28"/>
      <w:szCs w:val="28"/>
    </w:rPr>
  </w:style>
  <w:style w:type="character" w:customStyle="1" w:styleId="af4">
    <w:name w:val="Название Знак"/>
    <w:basedOn w:val="a1"/>
    <w:link w:val="af3"/>
    <w:uiPriority w:val="10"/>
    <w:rsid w:val="00524AAD"/>
    <w:rPr>
      <w:rFonts w:ascii="Liberation Sans" w:eastAsia="Microsoft YaHei" w:hAnsi="Liberation Sans" w:cs="Arial"/>
      <w:kern w:val="2"/>
      <w:sz w:val="28"/>
      <w:szCs w:val="28"/>
      <w:lang w:eastAsia="zh-CN" w:bidi="hi-IN"/>
    </w:rPr>
  </w:style>
  <w:style w:type="character" w:customStyle="1" w:styleId="14">
    <w:name w:val="Текст выноски Знак1"/>
    <w:basedOn w:val="a1"/>
    <w:uiPriority w:val="99"/>
    <w:semiHidden/>
    <w:rsid w:val="00524AAD"/>
    <w:rPr>
      <w:rFonts w:ascii="Tahoma" w:hAnsi="Tahoma" w:cs="Mangal"/>
      <w:sz w:val="16"/>
      <w:szCs w:val="14"/>
    </w:rPr>
  </w:style>
  <w:style w:type="paragraph" w:styleId="af5">
    <w:name w:val="List Paragraph"/>
    <w:basedOn w:val="a"/>
    <w:uiPriority w:val="99"/>
    <w:qFormat/>
    <w:rsid w:val="00524AAD"/>
    <w:pPr>
      <w:ind w:left="720"/>
      <w:contextualSpacing/>
    </w:pPr>
    <w:rPr>
      <w:rFonts w:cs="Mangal"/>
      <w:color w:val="auto"/>
      <w:szCs w:val="21"/>
    </w:rPr>
  </w:style>
  <w:style w:type="paragraph" w:styleId="af6">
    <w:name w:val="header"/>
    <w:basedOn w:val="a"/>
    <w:link w:val="af7"/>
    <w:unhideWhenUsed/>
    <w:rsid w:val="00524AAD"/>
    <w:pPr>
      <w:tabs>
        <w:tab w:val="center" w:pos="4677"/>
        <w:tab w:val="right" w:pos="9355"/>
      </w:tabs>
    </w:pPr>
    <w:rPr>
      <w:rFonts w:cs="Mangal"/>
      <w:color w:val="auto"/>
      <w:szCs w:val="21"/>
    </w:rPr>
  </w:style>
  <w:style w:type="character" w:customStyle="1" w:styleId="af7">
    <w:name w:val="Верхний колонтитул Знак"/>
    <w:basedOn w:val="a1"/>
    <w:link w:val="af6"/>
    <w:rsid w:val="00524AAD"/>
    <w:rPr>
      <w:rFonts w:ascii="Liberation Serif" w:eastAsia="NSimSun" w:hAnsi="Liberation Serif" w:cs="Mangal"/>
      <w:kern w:val="2"/>
      <w:sz w:val="24"/>
      <w:szCs w:val="21"/>
      <w:lang w:eastAsia="zh-CN" w:bidi="hi-IN"/>
    </w:rPr>
  </w:style>
  <w:style w:type="paragraph" w:styleId="af8">
    <w:name w:val="No Spacing"/>
    <w:uiPriority w:val="1"/>
    <w:qFormat/>
    <w:rsid w:val="009C00AF"/>
    <w:pPr>
      <w:spacing w:after="0" w:line="240" w:lineRule="auto"/>
    </w:pPr>
    <w:rPr>
      <w:rFonts w:ascii="Calibri" w:eastAsia="Calibri" w:hAnsi="Calibri" w:cs="Times New Roman"/>
    </w:rPr>
  </w:style>
  <w:style w:type="table" w:styleId="af9">
    <w:name w:val="Table Grid"/>
    <w:basedOn w:val="a2"/>
    <w:uiPriority w:val="59"/>
    <w:rsid w:val="009C00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0">
    <w:name w:val="Заголовок 11"/>
    <w:basedOn w:val="a"/>
    <w:qFormat/>
    <w:rsid w:val="00744324"/>
    <w:pPr>
      <w:spacing w:before="108" w:after="108"/>
      <w:jc w:val="center"/>
      <w:outlineLvl w:val="0"/>
    </w:pPr>
    <w:rPr>
      <w:b/>
      <w:color w:val="26282F"/>
    </w:rPr>
  </w:style>
  <w:style w:type="paragraph" w:customStyle="1" w:styleId="afa">
    <w:name w:val="Заголовок"/>
    <w:basedOn w:val="a"/>
    <w:next w:val="a0"/>
    <w:qFormat/>
    <w:rsid w:val="00744324"/>
    <w:pPr>
      <w:keepNext/>
      <w:spacing w:before="240" w:after="120"/>
    </w:pPr>
    <w:rPr>
      <w:rFonts w:ascii="Liberation Sans" w:eastAsia="Microsoft YaHei" w:hAnsi="Liberation Sans"/>
      <w:color w:val="auto"/>
      <w:sz w:val="28"/>
      <w:szCs w:val="28"/>
    </w:rPr>
  </w:style>
  <w:style w:type="paragraph" w:customStyle="1" w:styleId="15">
    <w:name w:val="Название объекта1"/>
    <w:basedOn w:val="a"/>
    <w:qFormat/>
    <w:rsid w:val="00744324"/>
    <w:pPr>
      <w:suppressLineNumbers/>
      <w:spacing w:before="120" w:after="120"/>
    </w:pPr>
    <w:rPr>
      <w:i/>
      <w:iCs/>
      <w:color w:val="auto"/>
    </w:rPr>
  </w:style>
  <w:style w:type="paragraph" w:customStyle="1" w:styleId="afb">
    <w:name w:val="Текст (справка)"/>
    <w:basedOn w:val="a"/>
    <w:qFormat/>
    <w:rsid w:val="00744324"/>
    <w:pPr>
      <w:ind w:left="170" w:right="170"/>
    </w:pPr>
    <w:rPr>
      <w:color w:val="auto"/>
    </w:rPr>
  </w:style>
  <w:style w:type="paragraph" w:customStyle="1" w:styleId="afc">
    <w:name w:val="Комментарий"/>
    <w:basedOn w:val="afb"/>
    <w:qFormat/>
    <w:rsid w:val="00744324"/>
    <w:pPr>
      <w:spacing w:before="75"/>
      <w:ind w:right="0"/>
    </w:pPr>
    <w:rPr>
      <w:color w:val="353842"/>
    </w:rPr>
  </w:style>
  <w:style w:type="paragraph" w:customStyle="1" w:styleId="afd">
    <w:name w:val="Содержимое таблицы"/>
    <w:basedOn w:val="a"/>
    <w:qFormat/>
    <w:rsid w:val="00744324"/>
    <w:pPr>
      <w:widowControl w:val="0"/>
      <w:suppressLineNumbers/>
    </w:pPr>
    <w:rPr>
      <w:color w:val="auto"/>
    </w:rPr>
  </w:style>
  <w:style w:type="paragraph" w:customStyle="1" w:styleId="ConsPlusNormal">
    <w:name w:val="ConsPlusNormal"/>
    <w:uiPriority w:val="99"/>
    <w:qFormat/>
    <w:rsid w:val="00744324"/>
    <w:pPr>
      <w:widowControl w:val="0"/>
      <w:spacing w:after="0" w:line="240" w:lineRule="auto"/>
      <w:ind w:firstLine="720"/>
    </w:pPr>
    <w:rPr>
      <w:rFonts w:ascii="Arial" w:eastAsia="Times New Roman" w:hAnsi="Arial" w:cs="Arial"/>
      <w:sz w:val="20"/>
      <w:szCs w:val="20"/>
      <w:lang w:eastAsia="ru-RU"/>
    </w:rPr>
  </w:style>
  <w:style w:type="character" w:customStyle="1" w:styleId="WW8Num1z1">
    <w:name w:val="WW8Num1z1"/>
    <w:rsid w:val="00744324"/>
  </w:style>
  <w:style w:type="character" w:customStyle="1" w:styleId="HTML">
    <w:name w:val="Стандартный HTML Знак"/>
    <w:basedOn w:val="a1"/>
    <w:link w:val="HTML0"/>
    <w:rsid w:val="00744324"/>
    <w:rPr>
      <w:rFonts w:ascii="Courier New" w:eastAsia="Times New Roman" w:hAnsi="Courier New" w:cs="Courier New"/>
      <w:sz w:val="20"/>
      <w:szCs w:val="20"/>
      <w:lang w:eastAsia="ru-RU"/>
    </w:rPr>
  </w:style>
  <w:style w:type="paragraph" w:styleId="HTML0">
    <w:name w:val="HTML Preformatted"/>
    <w:basedOn w:val="a"/>
    <w:link w:val="HTML"/>
    <w:unhideWhenUsed/>
    <w:rsid w:val="00744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color w:val="auto"/>
      <w:kern w:val="0"/>
      <w:sz w:val="20"/>
      <w:szCs w:val="20"/>
      <w:lang w:eastAsia="ru-RU" w:bidi="ar-SA"/>
    </w:rPr>
  </w:style>
  <w:style w:type="character" w:customStyle="1" w:styleId="s10">
    <w:name w:val="s_10"/>
    <w:basedOn w:val="a1"/>
    <w:rsid w:val="00744324"/>
  </w:style>
  <w:style w:type="paragraph" w:customStyle="1" w:styleId="ConsPlusNonformat">
    <w:name w:val="ConsPlusNonformat"/>
    <w:uiPriority w:val="99"/>
    <w:qFormat/>
    <w:rsid w:val="00AC26DD"/>
    <w:pPr>
      <w:spacing w:after="0" w:line="240" w:lineRule="auto"/>
    </w:pPr>
    <w:rPr>
      <w:rFonts w:ascii="Courier New" w:eastAsia="Times New Roman" w:hAnsi="Courier New" w:cs="Courier New"/>
      <w:sz w:val="20"/>
      <w:szCs w:val="20"/>
      <w:lang w:eastAsia="ru-RU"/>
    </w:rPr>
  </w:style>
  <w:style w:type="paragraph" w:styleId="afe">
    <w:name w:val="annotation text"/>
    <w:basedOn w:val="a"/>
    <w:link w:val="aff"/>
    <w:uiPriority w:val="99"/>
    <w:unhideWhenUsed/>
    <w:rsid w:val="00AC26DD"/>
    <w:rPr>
      <w:rFonts w:cs="Mangal"/>
      <w:color w:val="auto"/>
      <w:sz w:val="20"/>
      <w:szCs w:val="18"/>
    </w:rPr>
  </w:style>
  <w:style w:type="character" w:customStyle="1" w:styleId="aff">
    <w:name w:val="Текст примечания Знак"/>
    <w:basedOn w:val="a1"/>
    <w:link w:val="afe"/>
    <w:uiPriority w:val="99"/>
    <w:rsid w:val="00AC26DD"/>
    <w:rPr>
      <w:rFonts w:ascii="Liberation Serif" w:eastAsia="NSimSun" w:hAnsi="Liberation Serif" w:cs="Mangal"/>
      <w:kern w:val="2"/>
      <w:sz w:val="20"/>
      <w:szCs w:val="18"/>
      <w:lang w:eastAsia="zh-CN" w:bidi="hi-IN"/>
    </w:rPr>
  </w:style>
  <w:style w:type="character" w:customStyle="1" w:styleId="aff0">
    <w:name w:val="Тема примечания Знак"/>
    <w:basedOn w:val="aff"/>
    <w:link w:val="aff1"/>
    <w:uiPriority w:val="99"/>
    <w:semiHidden/>
    <w:rsid w:val="00AC26DD"/>
    <w:rPr>
      <w:rFonts w:ascii="Liberation Serif" w:eastAsia="NSimSun" w:hAnsi="Liberation Serif" w:cs="Mangal"/>
      <w:b/>
      <w:bCs/>
      <w:kern w:val="2"/>
      <w:sz w:val="20"/>
      <w:szCs w:val="18"/>
      <w:lang w:eastAsia="zh-CN" w:bidi="hi-IN"/>
    </w:rPr>
  </w:style>
  <w:style w:type="paragraph" w:styleId="aff1">
    <w:name w:val="annotation subject"/>
    <w:basedOn w:val="afe"/>
    <w:next w:val="afe"/>
    <w:link w:val="aff0"/>
    <w:uiPriority w:val="99"/>
    <w:semiHidden/>
    <w:unhideWhenUsed/>
    <w:rsid w:val="00AC26DD"/>
    <w:rPr>
      <w:b/>
      <w:bCs/>
    </w:rPr>
  </w:style>
  <w:style w:type="paragraph" w:customStyle="1" w:styleId="s3">
    <w:name w:val="s_3"/>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paragraph" w:customStyle="1" w:styleId="s1">
    <w:name w:val="s_1"/>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character" w:customStyle="1" w:styleId="highlightsearch">
    <w:name w:val="highlightsearch"/>
    <w:basedOn w:val="a1"/>
    <w:rsid w:val="00AC26DD"/>
  </w:style>
  <w:style w:type="paragraph" w:customStyle="1" w:styleId="s9">
    <w:name w:val="s_9"/>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paragraph" w:customStyle="1" w:styleId="s37">
    <w:name w:val="s_37"/>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paragraph" w:customStyle="1" w:styleId="indent1">
    <w:name w:val="indent_1"/>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paragraph" w:customStyle="1" w:styleId="s16">
    <w:name w:val="s_16"/>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paragraph" w:customStyle="1" w:styleId="empty">
    <w:name w:val="empty"/>
    <w:basedOn w:val="a"/>
    <w:rsid w:val="00AC26DD"/>
    <w:pPr>
      <w:suppressAutoHyphens w:val="0"/>
      <w:spacing w:before="100" w:beforeAutospacing="1" w:after="100" w:afterAutospacing="1"/>
    </w:pPr>
    <w:rPr>
      <w:rFonts w:ascii="Times New Roman" w:eastAsia="Times New Roman" w:hAnsi="Times New Roman" w:cs="Times New Roman"/>
      <w:color w:val="auto"/>
      <w:kern w:val="0"/>
      <w:lang w:eastAsia="ru-RU" w:bidi="ar-SA"/>
    </w:rPr>
  </w:style>
  <w:style w:type="character" w:customStyle="1" w:styleId="WW8Num1z0">
    <w:name w:val="WW8Num1z0"/>
    <w:rsid w:val="00B12F3F"/>
  </w:style>
  <w:style w:type="character" w:customStyle="1" w:styleId="frgu-content-accordeonng-binding">
    <w:name w:val="frgu-content-accordeon ng-binding"/>
    <w:basedOn w:val="a1"/>
    <w:uiPriority w:val="99"/>
    <w:rsid w:val="00B12F3F"/>
    <w:rPr>
      <w:rFonts w:cs="Times New Roman"/>
    </w:rPr>
  </w:style>
  <w:style w:type="character" w:styleId="aff2">
    <w:name w:val="Strong"/>
    <w:basedOn w:val="a1"/>
    <w:uiPriority w:val="99"/>
    <w:qFormat/>
    <w:rsid w:val="00B12F3F"/>
    <w:rPr>
      <w:rFonts w:cs="Times New Roman"/>
      <w:b/>
      <w:bCs/>
    </w:rPr>
  </w:style>
  <w:style w:type="paragraph" w:customStyle="1" w:styleId="ng-binding">
    <w:name w:val="ng-binding"/>
    <w:basedOn w:val="a"/>
    <w:uiPriority w:val="99"/>
    <w:rsid w:val="00B12F3F"/>
    <w:pPr>
      <w:suppressAutoHyphens w:val="0"/>
      <w:spacing w:beforeAutospacing="1" w:afterAutospacing="1"/>
    </w:pPr>
    <w:rPr>
      <w:rFonts w:ascii="Times New Roman" w:hAnsi="Times New Roman" w:cs="Times New Roman"/>
      <w:color w:val="auto"/>
      <w:kern w:val="0"/>
      <w:lang w:eastAsia="ru-RU" w:bidi="ar-SA"/>
    </w:rPr>
  </w:style>
  <w:style w:type="paragraph" w:styleId="aff3">
    <w:name w:val="Normal (Web)"/>
    <w:basedOn w:val="a"/>
    <w:uiPriority w:val="99"/>
    <w:rsid w:val="00B12F3F"/>
    <w:pPr>
      <w:suppressAutoHyphens w:val="0"/>
      <w:spacing w:beforeAutospacing="1" w:afterAutospacing="1"/>
    </w:pPr>
    <w:rPr>
      <w:rFonts w:ascii="Times New Roman" w:hAnsi="Times New Roman" w:cs="Times New Roman"/>
      <w:color w:val="auto"/>
      <w:kern w:val="0"/>
      <w:lang w:eastAsia="ru-RU" w:bidi="ar-SA"/>
    </w:rPr>
  </w:style>
  <w:style w:type="character" w:customStyle="1" w:styleId="WW8Num1z2">
    <w:name w:val="WW8Num1z2"/>
    <w:rsid w:val="00B12F3F"/>
  </w:style>
  <w:style w:type="character" w:customStyle="1" w:styleId="WW8Num1z3">
    <w:name w:val="WW8Num1z3"/>
    <w:rsid w:val="00B12F3F"/>
  </w:style>
  <w:style w:type="character" w:customStyle="1" w:styleId="16">
    <w:name w:val="Гиперссылка1"/>
    <w:rsid w:val="00B12F3F"/>
    <w:rPr>
      <w:color w:val="0000FF"/>
      <w:u w:val="single"/>
    </w:rPr>
  </w:style>
  <w:style w:type="character" w:customStyle="1" w:styleId="WW8Num1z4">
    <w:name w:val="WW8Num1z4"/>
    <w:rsid w:val="00795843"/>
  </w:style>
  <w:style w:type="character" w:customStyle="1" w:styleId="WW8Num1z5">
    <w:name w:val="WW8Num1z5"/>
    <w:rsid w:val="00795843"/>
  </w:style>
  <w:style w:type="character" w:customStyle="1" w:styleId="WW8Num1z6">
    <w:name w:val="WW8Num1z6"/>
    <w:rsid w:val="00795843"/>
  </w:style>
  <w:style w:type="character" w:customStyle="1" w:styleId="WW8Num1z7">
    <w:name w:val="WW8Num1z7"/>
    <w:rsid w:val="00795843"/>
  </w:style>
  <w:style w:type="character" w:customStyle="1" w:styleId="WW8Num1z8">
    <w:name w:val="WW8Num1z8"/>
    <w:rsid w:val="00795843"/>
  </w:style>
  <w:style w:type="character" w:customStyle="1" w:styleId="21">
    <w:name w:val="Основной шрифт абзаца2"/>
    <w:rsid w:val="00795843"/>
  </w:style>
  <w:style w:type="character" w:customStyle="1" w:styleId="WW8Num2z0">
    <w:name w:val="WW8Num2z0"/>
    <w:rsid w:val="00795843"/>
    <w:rPr>
      <w:rFonts w:ascii="Times New Roman" w:hAnsi="Times New Roman" w:cs="Times New Roman" w:hint="default"/>
      <w:b/>
      <w:sz w:val="25"/>
      <w:szCs w:val="25"/>
    </w:rPr>
  </w:style>
  <w:style w:type="character" w:customStyle="1" w:styleId="17">
    <w:name w:val="Основной шрифт абзаца1"/>
    <w:rsid w:val="00795843"/>
  </w:style>
  <w:style w:type="character" w:styleId="aff4">
    <w:name w:val="Emphasis"/>
    <w:uiPriority w:val="20"/>
    <w:qFormat/>
    <w:rsid w:val="00795843"/>
    <w:rPr>
      <w:i/>
      <w:iCs/>
    </w:rPr>
  </w:style>
  <w:style w:type="paragraph" w:customStyle="1" w:styleId="22">
    <w:name w:val="Указатель2"/>
    <w:basedOn w:val="a"/>
    <w:rsid w:val="00795843"/>
    <w:pPr>
      <w:suppressLineNumbers/>
      <w:overflowPunct w:val="0"/>
    </w:pPr>
    <w:rPr>
      <w:color w:val="auto"/>
    </w:rPr>
  </w:style>
  <w:style w:type="paragraph" w:customStyle="1" w:styleId="18">
    <w:name w:val="Указатель1"/>
    <w:basedOn w:val="a"/>
    <w:rsid w:val="00795843"/>
    <w:pPr>
      <w:suppressLineNumbers/>
      <w:overflowPunct w:val="0"/>
    </w:pPr>
    <w:rPr>
      <w:color w:val="auto"/>
    </w:rPr>
  </w:style>
  <w:style w:type="paragraph" w:customStyle="1" w:styleId="23">
    <w:name w:val="Название объекта2"/>
    <w:basedOn w:val="a"/>
    <w:rsid w:val="00795843"/>
    <w:pPr>
      <w:suppressLineNumbers/>
      <w:overflowPunct w:val="0"/>
      <w:spacing w:before="120" w:after="120"/>
    </w:pPr>
    <w:rPr>
      <w:i/>
      <w:iCs/>
      <w:color w:val="auto"/>
    </w:rPr>
  </w:style>
  <w:style w:type="paragraph" w:customStyle="1" w:styleId="aff5">
    <w:name w:val="Верхний и нижний колонтитулы"/>
    <w:basedOn w:val="a"/>
    <w:rsid w:val="00795843"/>
    <w:pPr>
      <w:suppressLineNumbers/>
      <w:tabs>
        <w:tab w:val="center" w:pos="4819"/>
        <w:tab w:val="right" w:pos="9638"/>
      </w:tabs>
      <w:overflowPunct w:val="0"/>
    </w:pPr>
    <w:rPr>
      <w:color w:val="auto"/>
    </w:rPr>
  </w:style>
  <w:style w:type="paragraph" w:customStyle="1" w:styleId="aff6">
    <w:name w:val="Заголовок таблицы"/>
    <w:basedOn w:val="afd"/>
    <w:rsid w:val="00795843"/>
    <w:pPr>
      <w:overflowPunct w:val="0"/>
      <w:jc w:val="center"/>
    </w:pPr>
    <w:rPr>
      <w:b/>
      <w:bCs/>
    </w:rPr>
  </w:style>
  <w:style w:type="paragraph" w:styleId="aff7">
    <w:name w:val="Subtitle"/>
    <w:basedOn w:val="a"/>
    <w:next w:val="a"/>
    <w:link w:val="aff8"/>
    <w:qFormat/>
    <w:rsid w:val="00795843"/>
    <w:pPr>
      <w:widowControl w:val="0"/>
      <w:suppressAutoHyphens w:val="0"/>
      <w:autoSpaceDE w:val="0"/>
      <w:autoSpaceDN w:val="0"/>
      <w:adjustRightInd w:val="0"/>
      <w:spacing w:after="60"/>
      <w:ind w:firstLine="720"/>
      <w:jc w:val="center"/>
      <w:outlineLvl w:val="1"/>
    </w:pPr>
    <w:rPr>
      <w:rFonts w:ascii="Cambria" w:eastAsia="Times New Roman" w:hAnsi="Cambria" w:cs="Times New Roman"/>
      <w:color w:val="auto"/>
      <w:kern w:val="0"/>
      <w:lang w:eastAsia="ru-RU" w:bidi="ar-SA"/>
    </w:rPr>
  </w:style>
  <w:style w:type="character" w:customStyle="1" w:styleId="aff8">
    <w:name w:val="Подзаголовок Знак"/>
    <w:basedOn w:val="a1"/>
    <w:link w:val="aff7"/>
    <w:rsid w:val="00795843"/>
    <w:rPr>
      <w:rFonts w:ascii="Cambria" w:eastAsia="Times New Roman" w:hAnsi="Cambria"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ternet.garant.ru/" TargetMode="External"/><Relationship Id="rId299" Type="http://schemas.openxmlformats.org/officeDocument/2006/relationships/hyperlink" Target="http://internet.garant.ru/document/redirect/12125267/563" TargetMode="External"/><Relationship Id="rId303" Type="http://schemas.openxmlformats.org/officeDocument/2006/relationships/hyperlink" Target="http://internet.garant.ru/document/redirect/10900200/0" TargetMode="External"/><Relationship Id="rId21" Type="http://schemas.openxmlformats.org/officeDocument/2006/relationships/hyperlink" Target="http://internet.garant.ru/document/redirect/30100430/6414" TargetMode="External"/><Relationship Id="rId42" Type="http://schemas.openxmlformats.org/officeDocument/2006/relationships/hyperlink" Target="http://internet.garant.ru/document/redirect/30100430/6414" TargetMode="External"/><Relationship Id="rId63" Type="http://schemas.openxmlformats.org/officeDocument/2006/relationships/hyperlink" Target="http://gosuslugi.e-mordovia.ru" TargetMode="External"/><Relationship Id="rId84" Type="http://schemas.openxmlformats.org/officeDocument/2006/relationships/hyperlink" Target="http://internet.garant.ru/document/redirect/12146661/602" TargetMode="External"/><Relationship Id="rId138" Type="http://schemas.openxmlformats.org/officeDocument/2006/relationships/hyperlink" Target="http://internet.garant.ru/document/redirect/30100430/714752" TargetMode="External"/><Relationship Id="rId159" Type="http://schemas.openxmlformats.org/officeDocument/2006/relationships/hyperlink" Target="http://internet.garant.ru/document/redirect/30100430/6414" TargetMode="External"/><Relationship Id="rId324" Type="http://schemas.openxmlformats.org/officeDocument/2006/relationships/hyperlink" Target="https://internet.garant.ru/" TargetMode="External"/><Relationship Id="rId345" Type="http://schemas.openxmlformats.org/officeDocument/2006/relationships/hyperlink" Target="http://internet.garant.ru/document/redirect/10103000/0" TargetMode="External"/><Relationship Id="rId366" Type="http://schemas.openxmlformats.org/officeDocument/2006/relationships/hyperlink" Target="https://internet.garant.ru/" TargetMode="External"/><Relationship Id="rId170" Type="http://schemas.openxmlformats.org/officeDocument/2006/relationships/hyperlink" Target="http://internet.garant.ru/document/redirect/12138291/0" TargetMode="External"/><Relationship Id="rId191" Type="http://schemas.openxmlformats.org/officeDocument/2006/relationships/hyperlink" Target="http://www.gosuslugi.ru" TargetMode="External"/><Relationship Id="rId205" Type="http://schemas.openxmlformats.org/officeDocument/2006/relationships/hyperlink" Target="http://internet.garant.ru/document/redirect/12191208/0" TargetMode="External"/><Relationship Id="rId226" Type="http://schemas.openxmlformats.org/officeDocument/2006/relationships/hyperlink" Target="http://internet.garant.ru/document/redirect/12145525/19093" TargetMode="External"/><Relationship Id="rId247" Type="http://schemas.openxmlformats.org/officeDocument/2006/relationships/hyperlink" Target="http://internet.garant.ru/document/redirect/12146661/1004" TargetMode="External"/><Relationship Id="rId107" Type="http://schemas.openxmlformats.org/officeDocument/2006/relationships/hyperlink" Target="http://internet.garant.ru/document/redirect/12177515/91" TargetMode="External"/><Relationship Id="rId268" Type="http://schemas.openxmlformats.org/officeDocument/2006/relationships/hyperlink" Target="http://internet.garant.ru/document/redirect/71362988/0" TargetMode="External"/><Relationship Id="rId289" Type="http://schemas.openxmlformats.org/officeDocument/2006/relationships/hyperlink" Target="https://www.consultant.ru/document/cons_doc_LAW_412864/a2588b2a1374c05e0939bb4df8e54fc0dfd6e000/" TargetMode="External"/><Relationship Id="rId11" Type="http://schemas.openxmlformats.org/officeDocument/2006/relationships/hyperlink" Target="http://internet.garant.ru/document/redirect/30100430/6414" TargetMode="External"/><Relationship Id="rId32" Type="http://schemas.openxmlformats.org/officeDocument/2006/relationships/hyperlink" Target="https://mfc13.ru" TargetMode="External"/><Relationship Id="rId53" Type="http://schemas.openxmlformats.org/officeDocument/2006/relationships/hyperlink" Target="http://internet.garant.ru/document/redirect/30100430/714752" TargetMode="External"/><Relationship Id="rId74" Type="http://schemas.openxmlformats.org/officeDocument/2006/relationships/hyperlink" Target="consultantplus://offline/ref=EB5E453A86DDE1ED329B6BB283E8FCE40D8F0B2F53AB3C3C574A4E9DAB3D5A1282324267A51D05957D283D6F040B61FD21B636AC84D2BF7E81FD0DD67DK" TargetMode="External"/><Relationship Id="rId128" Type="http://schemas.openxmlformats.org/officeDocument/2006/relationships/hyperlink" Target="https://internet.garant.ru/" TargetMode="External"/><Relationship Id="rId149" Type="http://schemas.openxmlformats.org/officeDocument/2006/relationships/hyperlink" Target="https://esia.gosuslugi.ru/" TargetMode="External"/><Relationship Id="rId314" Type="http://schemas.openxmlformats.org/officeDocument/2006/relationships/hyperlink" Target="http://internet.garant.ru/document/redirect/12173511/0" TargetMode="External"/><Relationship Id="rId335" Type="http://schemas.openxmlformats.org/officeDocument/2006/relationships/hyperlink" Target="http://internet.garant.ru/document/redirect/30100430/714752" TargetMode="External"/><Relationship Id="rId356" Type="http://schemas.openxmlformats.org/officeDocument/2006/relationships/hyperlink" Target="http://internet.garant.ru/document/redirect/12191208/0" TargetMode="External"/><Relationship Id="rId5" Type="http://schemas.openxmlformats.org/officeDocument/2006/relationships/settings" Target="settings.xml"/><Relationship Id="rId95" Type="http://schemas.openxmlformats.org/officeDocument/2006/relationships/hyperlink" Target="consultantplus://offline/ref=4E6FAFD30C5CC08AF12DE7FF70EE4882FD053E1F1A9C8FD477CBF5B281272536F0D7030BE308BA3F4641A7416E79yAK" TargetMode="External"/><Relationship Id="rId160" Type="http://schemas.openxmlformats.org/officeDocument/2006/relationships/hyperlink" Target="http://internet.garant.ru/document/redirect/30100430/6414" TargetMode="External"/><Relationship Id="rId181" Type="http://schemas.openxmlformats.org/officeDocument/2006/relationships/hyperlink" Target="http://internet.garant.ru/document/redirect/30100430/6414" TargetMode="External"/><Relationship Id="rId216" Type="http://schemas.openxmlformats.org/officeDocument/2006/relationships/hyperlink" Target="http://internet.garant.ru/document/redirect/401535834/0" TargetMode="External"/><Relationship Id="rId237" Type="http://schemas.openxmlformats.org/officeDocument/2006/relationships/hyperlink" Target="https://xn--90adear.xn--p1ai/r/13/divisions/2479" TargetMode="External"/><Relationship Id="rId258" Type="http://schemas.openxmlformats.org/officeDocument/2006/relationships/hyperlink" Target="http://internet.garant.ru/document/redirect/186367/0" TargetMode="External"/><Relationship Id="rId279" Type="http://schemas.openxmlformats.org/officeDocument/2006/relationships/hyperlink" Target="http://internet.garant.ru/document/redirect/30100430/6414" TargetMode="External"/><Relationship Id="rId22" Type="http://schemas.openxmlformats.org/officeDocument/2006/relationships/hyperlink" Target="http://internet.garant.ru/document/redirect/12125267/0" TargetMode="External"/><Relationship Id="rId43" Type="http://schemas.openxmlformats.org/officeDocument/2006/relationships/hyperlink" Target="http://internet.garant.ru/document/redirect/30100430/714389" TargetMode="External"/><Relationship Id="rId64" Type="http://schemas.openxmlformats.org/officeDocument/2006/relationships/hyperlink" Target="http://internet.garant.ru/document/redirect/30100430/6414" TargetMode="External"/><Relationship Id="rId118" Type="http://schemas.openxmlformats.org/officeDocument/2006/relationships/hyperlink" Target="https://internet.garant.ru/" TargetMode="External"/><Relationship Id="rId139" Type="http://schemas.openxmlformats.org/officeDocument/2006/relationships/hyperlink" Target="http://internet.garant.ru/document/redirect/12146661/1004" TargetMode="External"/><Relationship Id="rId290" Type="http://schemas.openxmlformats.org/officeDocument/2006/relationships/hyperlink" Target="http://internet.garant.ru/document/redirect/30100430/714752" TargetMode="External"/><Relationship Id="rId304" Type="http://schemas.openxmlformats.org/officeDocument/2006/relationships/hyperlink" Target="http://internet.garant.ru/document/redirect/186367/0" TargetMode="External"/><Relationship Id="rId325" Type="http://schemas.openxmlformats.org/officeDocument/2006/relationships/hyperlink" Target="https://internet.garant.ru/" TargetMode="External"/><Relationship Id="rId346" Type="http://schemas.openxmlformats.org/officeDocument/2006/relationships/hyperlink" Target="http://internet.garant.ru/document/redirect/10164072/0" TargetMode="External"/><Relationship Id="rId367" Type="http://schemas.openxmlformats.org/officeDocument/2006/relationships/footer" Target="footer1.xml"/><Relationship Id="rId85" Type="http://schemas.openxmlformats.org/officeDocument/2006/relationships/hyperlink" Target="http://internet.garant.ru/document/redirect/30100430/714752" TargetMode="External"/><Relationship Id="rId150" Type="http://schemas.openxmlformats.org/officeDocument/2006/relationships/hyperlink" Target="http://www.gosuslugi.ru/" TargetMode="External"/><Relationship Id="rId171" Type="http://schemas.openxmlformats.org/officeDocument/2006/relationships/hyperlink" Target="http://internet.garant.ru/document/redirect/10164072/0" TargetMode="External"/><Relationship Id="rId192" Type="http://schemas.openxmlformats.org/officeDocument/2006/relationships/hyperlink" Target="https://mfc13.ru" TargetMode="External"/><Relationship Id="rId206" Type="http://schemas.openxmlformats.org/officeDocument/2006/relationships/hyperlink" Target="http://internet.garant.ru/document/redirect/70193794/0" TargetMode="External"/><Relationship Id="rId227" Type="http://schemas.openxmlformats.org/officeDocument/2006/relationships/hyperlink" Target="http://internet.garant.ru/document/redirect/30100430/6414" TargetMode="External"/><Relationship Id="rId248" Type="http://schemas.openxmlformats.org/officeDocument/2006/relationships/hyperlink" Target="http://internet.garant.ru/document/redirect/30100430/714752" TargetMode="External"/><Relationship Id="rId269" Type="http://schemas.openxmlformats.org/officeDocument/2006/relationships/hyperlink" Target="http://internet.garant.ru/document/redirect/12173511/0" TargetMode="External"/><Relationship Id="rId12" Type="http://schemas.openxmlformats.org/officeDocument/2006/relationships/hyperlink" Target="http://internet.garant.ru/document/redirect/30100430/6414" TargetMode="External"/><Relationship Id="rId33" Type="http://schemas.openxmlformats.org/officeDocument/2006/relationships/hyperlink" Target="mailto:mfcrm@mfc.e-mordovia.ru" TargetMode="External"/><Relationship Id="rId108" Type="http://schemas.openxmlformats.org/officeDocument/2006/relationships/hyperlink" Target="http://www.gosuslugi.ru/" TargetMode="External"/><Relationship Id="rId129" Type="http://schemas.openxmlformats.org/officeDocument/2006/relationships/hyperlink" Target="https://internet.garant.ru/" TargetMode="External"/><Relationship Id="rId280" Type="http://schemas.openxmlformats.org/officeDocument/2006/relationships/hyperlink" Target="http://internet.garant.ru/document/redirect/30100430/714389" TargetMode="External"/><Relationship Id="rId315" Type="http://schemas.openxmlformats.org/officeDocument/2006/relationships/hyperlink" Target="consultantplus://offline/ref=93212C02526E06CF734CA203596BBC4BD0271E9935F391859CF6FA49AD7C708E8B655DC5C860155C7E492CDA16DACDCBs0DFK" TargetMode="External"/><Relationship Id="rId336" Type="http://schemas.openxmlformats.org/officeDocument/2006/relationships/hyperlink" Target="http://internet.garant.ru/document/redirect/30100430/6414" TargetMode="External"/><Relationship Id="rId357" Type="http://schemas.openxmlformats.org/officeDocument/2006/relationships/hyperlink" Target="http://internet.garant.ru/document/redirect/70193794/0" TargetMode="External"/><Relationship Id="rId54" Type="http://schemas.openxmlformats.org/officeDocument/2006/relationships/hyperlink" Target="http://internet.garant.ru/document/redirect/12125267/563" TargetMode="External"/><Relationship Id="rId75" Type="http://schemas.openxmlformats.org/officeDocument/2006/relationships/hyperlink" Target="consultantplus://offline/ref=17D1B5A501C707CCE96355F4CBD9625F514D4BA97518ABC9B579A5DAA12D96A3678967DE5973B5183CE81AC41E0E007989D817BB58036AE1DE2D81i37DH" TargetMode="External"/><Relationship Id="rId96" Type="http://schemas.openxmlformats.org/officeDocument/2006/relationships/hyperlink" Target="consultantplus://offline/ref=4E6FAFD30C5CC08AF12DE7FF70EE4882FA0C371D1D918FD477CBF5B281272536E2D75B07E300A4364654F11028CD2891AB2B6F30DFF4414B7Dy8K" TargetMode="External"/><Relationship Id="rId140" Type="http://schemas.openxmlformats.org/officeDocument/2006/relationships/hyperlink" Target="http://internet.garant.ru/document/redirect/30100430/714752" TargetMode="External"/><Relationship Id="rId161" Type="http://schemas.openxmlformats.org/officeDocument/2006/relationships/hyperlink" Target="http://internet.garant.ru/document/redirect/30100430/714389" TargetMode="External"/><Relationship Id="rId182" Type="http://schemas.openxmlformats.org/officeDocument/2006/relationships/hyperlink" Target="http://internet.garant.ru/document/redirect/12125267/0" TargetMode="External"/><Relationship Id="rId217" Type="http://schemas.openxmlformats.org/officeDocument/2006/relationships/hyperlink" Target="https://bignatovo.gosuslugi.ru//" TargetMode="External"/><Relationship Id="rId6" Type="http://schemas.openxmlformats.org/officeDocument/2006/relationships/webSettings" Target="webSettings.xml"/><Relationship Id="rId238" Type="http://schemas.openxmlformats.org/officeDocument/2006/relationships/hyperlink" Target="http://internet.garant.ru/document/redirect/12145525/0" TargetMode="External"/><Relationship Id="rId259" Type="http://schemas.openxmlformats.org/officeDocument/2006/relationships/hyperlink" Target="http://internet.garant.ru/document/redirect/12145525/0" TargetMode="External"/><Relationship Id="rId23" Type="http://schemas.openxmlformats.org/officeDocument/2006/relationships/hyperlink" Target="http://internet.garant.ru/document/redirect/12146661/0" TargetMode="External"/><Relationship Id="rId119" Type="http://schemas.openxmlformats.org/officeDocument/2006/relationships/hyperlink" Target="https://internet.garant.ru/" TargetMode="External"/><Relationship Id="rId270" Type="http://schemas.openxmlformats.org/officeDocument/2006/relationships/hyperlink" Target="http://internet.garant.ru/document/redirect/12145525/190181" TargetMode="External"/><Relationship Id="rId291" Type="http://schemas.openxmlformats.org/officeDocument/2006/relationships/hyperlink" Target="http://internet.garant.ru/document/redirect/30100430/6414" TargetMode="External"/><Relationship Id="rId305" Type="http://schemas.openxmlformats.org/officeDocument/2006/relationships/hyperlink" Target="http://internet.garant.ru/document/redirect/12148555/0" TargetMode="External"/><Relationship Id="rId326" Type="http://schemas.openxmlformats.org/officeDocument/2006/relationships/hyperlink" Target="https://internet.garant.ru/" TargetMode="External"/><Relationship Id="rId347" Type="http://schemas.openxmlformats.org/officeDocument/2006/relationships/hyperlink" Target="http://internet.garant.ru/document/redirect/12138291/0" TargetMode="External"/><Relationship Id="rId44" Type="http://schemas.openxmlformats.org/officeDocument/2006/relationships/hyperlink" Target="http://internet.garant.ru/document/redirect/30100430/6414" TargetMode="External"/><Relationship Id="rId65" Type="http://schemas.openxmlformats.org/officeDocument/2006/relationships/hyperlink" Target="http://internet.garant.ru/document/redirect/30100430/714389" TargetMode="External"/><Relationship Id="rId86" Type="http://schemas.openxmlformats.org/officeDocument/2006/relationships/hyperlink" Target="http://internet.garant.ru/document/redirect/12146661/1004" TargetMode="External"/><Relationship Id="rId130" Type="http://schemas.openxmlformats.org/officeDocument/2006/relationships/hyperlink" Target="http://gosuslugi.ru/" TargetMode="External"/><Relationship Id="rId151" Type="http://schemas.openxmlformats.org/officeDocument/2006/relationships/hyperlink" Target="https://esia.gosuslugi.ru/" TargetMode="External"/><Relationship Id="rId368" Type="http://schemas.openxmlformats.org/officeDocument/2006/relationships/fontTable" Target="fontTable.xml"/><Relationship Id="rId172" Type="http://schemas.openxmlformats.org/officeDocument/2006/relationships/hyperlink" Target="http://internet.garant.ru/document/redirect/12145525/19058" TargetMode="External"/><Relationship Id="rId193" Type="http://schemas.openxmlformats.org/officeDocument/2006/relationships/hyperlink" Target="mailto:mfcrm@mfc.e-mordovia.ru" TargetMode="External"/><Relationship Id="rId207" Type="http://schemas.openxmlformats.org/officeDocument/2006/relationships/hyperlink" Target="http://internet.garant.ru/document/redirect/70220262/0" TargetMode="External"/><Relationship Id="rId228" Type="http://schemas.openxmlformats.org/officeDocument/2006/relationships/hyperlink" Target="http://internet.garant.ru/document/redirect/12138291/0" TargetMode="External"/><Relationship Id="rId249" Type="http://schemas.openxmlformats.org/officeDocument/2006/relationships/hyperlink" Target="http://internet.garant.ru/document/redirect/12125267/563" TargetMode="External"/><Relationship Id="rId13" Type="http://schemas.openxmlformats.org/officeDocument/2006/relationships/hyperlink" Target="http://internet.garant.ru/document/redirect/30100430/6414" TargetMode="External"/><Relationship Id="rId109" Type="http://schemas.openxmlformats.org/officeDocument/2006/relationships/hyperlink" Target="http://www.gosuslugi.ru/" TargetMode="External"/><Relationship Id="rId260" Type="http://schemas.openxmlformats.org/officeDocument/2006/relationships/hyperlink" Target="http://internet.garant.ru/document/redirect/12148555/0" TargetMode="External"/><Relationship Id="rId281" Type="http://schemas.openxmlformats.org/officeDocument/2006/relationships/hyperlink" Target="http://internet.garant.ru/document/redirect/12177515/91" TargetMode="External"/><Relationship Id="rId316" Type="http://schemas.openxmlformats.org/officeDocument/2006/relationships/hyperlink" Target="consultantplus://offline/ref=93212C02526E06CF734CBC0E4F07E147D72B43903BF498D6C8A9A114FA757AD9CC2A04958C351B57725C78824C8DC0CB0A15D6B22066E73FsDD1K" TargetMode="External"/><Relationship Id="rId337" Type="http://schemas.openxmlformats.org/officeDocument/2006/relationships/hyperlink" Target="http://internet.garant.ru/document/redirect/12125267/0" TargetMode="External"/><Relationship Id="rId34" Type="http://schemas.openxmlformats.org/officeDocument/2006/relationships/hyperlink" Target="http://internet.garant.ru/document/redirect/401535834/0" TargetMode="External"/><Relationship Id="rId55" Type="http://schemas.openxmlformats.org/officeDocument/2006/relationships/hyperlink" Target="https://bignatovo.gosuslugi.ru/deyatelnost/mfts/" TargetMode="External"/><Relationship Id="rId76" Type="http://schemas.openxmlformats.org/officeDocument/2006/relationships/hyperlink" Target="consultantplus://offline/ref=EB5E453A86DDE1ED329B6BB283E8FCE40D8F0B2F53AB3C3C574A4E9DAB3D5A1282324267A51D05957D283B66040B61FD21B636AC84D2BF7E81FD0DD67DK" TargetMode="External"/><Relationship Id="rId97" Type="http://schemas.openxmlformats.org/officeDocument/2006/relationships/hyperlink" Target="consultantplus://offline/ref=4E6FAFD30C5CC08AF12DE7FF70EE4882FA0C361B149A8FD477CBF5B281272536F0D7030BE308BA3F4641A7416E79yAK" TargetMode="External"/><Relationship Id="rId120" Type="http://schemas.openxmlformats.org/officeDocument/2006/relationships/hyperlink" Target="https://internet.garant.ru/" TargetMode="External"/><Relationship Id="rId141" Type="http://schemas.openxmlformats.org/officeDocument/2006/relationships/hyperlink" Target="http://internet.garant.ru/document/redirect/12125267/563" TargetMode="External"/><Relationship Id="rId358" Type="http://schemas.openxmlformats.org/officeDocument/2006/relationships/hyperlink" Target="http://internet.garant.ru/document/redirect/70220262/0" TargetMode="External"/><Relationship Id="rId7" Type="http://schemas.openxmlformats.org/officeDocument/2006/relationships/footnotes" Target="footnotes.xml"/><Relationship Id="rId162" Type="http://schemas.openxmlformats.org/officeDocument/2006/relationships/hyperlink" Target="http://internet.garant.ru/document/redirect/12177515/91" TargetMode="External"/><Relationship Id="rId183" Type="http://schemas.openxmlformats.org/officeDocument/2006/relationships/hyperlink" Target="http://internet.garant.ru/document/redirect/12146661/0" TargetMode="External"/><Relationship Id="rId218" Type="http://schemas.openxmlformats.org/officeDocument/2006/relationships/hyperlink" Target="http://internet.garant.ru/document/redirect/30100430/6414" TargetMode="External"/><Relationship Id="rId239" Type="http://schemas.openxmlformats.org/officeDocument/2006/relationships/hyperlink" Target="http://internet.garant.ru/document/redirect/30100430/6414" TargetMode="External"/><Relationship Id="rId250" Type="http://schemas.openxmlformats.org/officeDocument/2006/relationships/hyperlink" Target="https://bignatovo.gosuslugi.ru/deyatelnost/mfts/" TargetMode="External"/><Relationship Id="rId271" Type="http://schemas.openxmlformats.org/officeDocument/2006/relationships/hyperlink" Target="http://internet.garant.ru/document/redirect/10900200/84" TargetMode="External"/><Relationship Id="rId292" Type="http://schemas.openxmlformats.org/officeDocument/2006/relationships/hyperlink" Target="http://internet.garant.ru/document/redirect/12125267/0" TargetMode="External"/><Relationship Id="rId306" Type="http://schemas.openxmlformats.org/officeDocument/2006/relationships/hyperlink" Target="http://internet.garant.ru/document/redirect/194874/0" TargetMode="External"/><Relationship Id="rId24" Type="http://schemas.openxmlformats.org/officeDocument/2006/relationships/hyperlink" Target="http://internet.garant.ru/document/redirect/12177515/0" TargetMode="External"/><Relationship Id="rId45" Type="http://schemas.openxmlformats.org/officeDocument/2006/relationships/hyperlink" Target="http://internet.garant.ru/document/redirect/30100430/714752" TargetMode="External"/><Relationship Id="rId66" Type="http://schemas.openxmlformats.org/officeDocument/2006/relationships/hyperlink" Target="http://internet.garant.ru/document/redirect/12177515/91" TargetMode="External"/><Relationship Id="rId87" Type="http://schemas.openxmlformats.org/officeDocument/2006/relationships/hyperlink" Target="http://internet.garant.ru/document/redirect/30100430/714752" TargetMode="External"/><Relationship Id="rId110" Type="http://schemas.openxmlformats.org/officeDocument/2006/relationships/hyperlink" Target="https://esia.gosuslugi.ru/" TargetMode="External"/><Relationship Id="rId131" Type="http://schemas.openxmlformats.org/officeDocument/2006/relationships/hyperlink" Target="http://www.ntagil.org/" TargetMode="External"/><Relationship Id="rId327" Type="http://schemas.openxmlformats.org/officeDocument/2006/relationships/hyperlink" Target="https://internet.garant.ru/" TargetMode="External"/><Relationship Id="rId348" Type="http://schemas.openxmlformats.org/officeDocument/2006/relationships/hyperlink" Target="http://internet.garant.ru/document/redirect/10900200/0" TargetMode="External"/><Relationship Id="rId369" Type="http://schemas.openxmlformats.org/officeDocument/2006/relationships/theme" Target="theme/theme1.xml"/><Relationship Id="rId152" Type="http://schemas.openxmlformats.org/officeDocument/2006/relationships/hyperlink" Target="http://www.gosuslugi.ru/" TargetMode="External"/><Relationship Id="rId173" Type="http://schemas.openxmlformats.org/officeDocument/2006/relationships/hyperlink" Target="http://internet.garant.ru/document/redirect/10900200/33333105" TargetMode="External"/><Relationship Id="rId194" Type="http://schemas.openxmlformats.org/officeDocument/2006/relationships/hyperlink" Target="http://internet.garant.ru/document/redirect/10103000/0" TargetMode="External"/><Relationship Id="rId208" Type="http://schemas.openxmlformats.org/officeDocument/2006/relationships/hyperlink" Target="http://internet.garant.ru/document/redirect/71362988/0" TargetMode="External"/><Relationship Id="rId229" Type="http://schemas.openxmlformats.org/officeDocument/2006/relationships/hyperlink" Target="http://internet.garant.ru/document/redirect/10164072/0" TargetMode="External"/><Relationship Id="rId240" Type="http://schemas.openxmlformats.org/officeDocument/2006/relationships/hyperlink" Target="http://internet.garant.ru/document/redirect/30100430/714752" TargetMode="External"/><Relationship Id="rId261" Type="http://schemas.openxmlformats.org/officeDocument/2006/relationships/hyperlink" Target="http://internet.garant.ru/document/redirect/194874/0" TargetMode="External"/><Relationship Id="rId14" Type="http://schemas.openxmlformats.org/officeDocument/2006/relationships/hyperlink" Target="http://internet.garant.ru/document/redirect/30100430/714389" TargetMode="External"/><Relationship Id="rId35" Type="http://schemas.openxmlformats.org/officeDocument/2006/relationships/hyperlink" Target="https://bignatovo.gosuslugi.ru//" TargetMode="External"/><Relationship Id="rId56" Type="http://schemas.openxmlformats.org/officeDocument/2006/relationships/hyperlink" Target="http://www.gosuslugi.ru" TargetMode="External"/><Relationship Id="rId77" Type="http://schemas.openxmlformats.org/officeDocument/2006/relationships/hyperlink" Target="consultantplus://offline/ref=17D1B5A501C707CCE96355F4CBD9625F514D4BA97518ABC9B579A5DAA12D96A3678967DE5973B5183CE81AC41E0E007989D817BB58036AE1DE2D81i37DH" TargetMode="External"/><Relationship Id="rId100" Type="http://schemas.openxmlformats.org/officeDocument/2006/relationships/hyperlink" Target="consultantplus://offline/ref=359AFAA8845612A451066BB7956D55BD0089C8E25D783FAB8162FC507796057B049B7C6EA943DEC54E4AAA620CE3DF25E6AA18176012816BE5HAI" TargetMode="External"/><Relationship Id="rId282" Type="http://schemas.openxmlformats.org/officeDocument/2006/relationships/hyperlink" Target="http://internet.garant.ru/document/redirect/30100430/6414" TargetMode="External"/><Relationship Id="rId317" Type="http://schemas.openxmlformats.org/officeDocument/2006/relationships/hyperlink" Target="consultantplus://offline/ref=93212C02526E06CF734CBC0E4F07E147D724499535F198D6C8A9A114FA757AD9CC2A04958C351A59725C78824C8DC0CB0A15D6B22066E73FsDD1K" TargetMode="External"/><Relationship Id="rId338" Type="http://schemas.openxmlformats.org/officeDocument/2006/relationships/hyperlink" Target="http://internet.garant.ru/document/redirect/12146661/0" TargetMode="External"/><Relationship Id="rId359" Type="http://schemas.openxmlformats.org/officeDocument/2006/relationships/hyperlink" Target="http://internet.garant.ru/document/redirect/71362988/0" TargetMode="External"/><Relationship Id="rId8" Type="http://schemas.openxmlformats.org/officeDocument/2006/relationships/endnotes" Target="endnotes.xml"/><Relationship Id="rId98" Type="http://schemas.openxmlformats.org/officeDocument/2006/relationships/hyperlink" Target="consultantplus://offline/ref=4E6FAFD30C5CC08AF12DE7FF70EE4882FD043A121E9B8FD477CBF5B281272536E2D75B07E301A63A4654F11028CD2891AB2B6F30DFF4414B7Dy8K" TargetMode="External"/><Relationship Id="rId121" Type="http://schemas.openxmlformats.org/officeDocument/2006/relationships/hyperlink" Target="https://internet.garant.ru/" TargetMode="External"/><Relationship Id="rId142" Type="http://schemas.openxmlformats.org/officeDocument/2006/relationships/hyperlink" Target="https://bignatovo.gosuslugi.ru/deyatelnost/mfts/" TargetMode="External"/><Relationship Id="rId163" Type="http://schemas.openxmlformats.org/officeDocument/2006/relationships/hyperlink" Target="http://internet.garant.ru/document/redirect/12145525/19051" TargetMode="External"/><Relationship Id="rId184" Type="http://schemas.openxmlformats.org/officeDocument/2006/relationships/hyperlink" Target="http://internet.garant.ru/document/redirect/12177515/0" TargetMode="External"/><Relationship Id="rId219" Type="http://schemas.openxmlformats.org/officeDocument/2006/relationships/hyperlink" Target="http://internet.garant.ru/document/redirect/30100430/6414" TargetMode="External"/><Relationship Id="rId230" Type="http://schemas.openxmlformats.org/officeDocument/2006/relationships/hyperlink" Target="http://internet.garant.ru/document/redirect/12138291/0" TargetMode="External"/><Relationship Id="rId251" Type="http://schemas.openxmlformats.org/officeDocument/2006/relationships/hyperlink" Target="http://www.gosuslugi.ru" TargetMode="External"/><Relationship Id="rId25" Type="http://schemas.openxmlformats.org/officeDocument/2006/relationships/hyperlink" Target="http://internet.garant.ru/document/redirect/12146661/602" TargetMode="External"/><Relationship Id="rId46" Type="http://schemas.openxmlformats.org/officeDocument/2006/relationships/hyperlink" Target="http://internet.garant.ru/document/redirect/30100430/6414" TargetMode="External"/><Relationship Id="rId67" Type="http://schemas.openxmlformats.org/officeDocument/2006/relationships/hyperlink" Target="http://internet.garant.ru/document/redirect/30100430/6414" TargetMode="External"/><Relationship Id="rId272" Type="http://schemas.openxmlformats.org/officeDocument/2006/relationships/hyperlink" Target="http://internet.garant.ru/document/redirect/12145525/190182" TargetMode="External"/><Relationship Id="rId293" Type="http://schemas.openxmlformats.org/officeDocument/2006/relationships/hyperlink" Target="http://internet.garant.ru/document/redirect/12146661/0" TargetMode="External"/><Relationship Id="rId307" Type="http://schemas.openxmlformats.org/officeDocument/2006/relationships/hyperlink" Target="http://internet.garant.ru/document/redirect/12177515/0" TargetMode="External"/><Relationship Id="rId328" Type="http://schemas.openxmlformats.org/officeDocument/2006/relationships/hyperlink" Target="https://internet.garant.ru/" TargetMode="External"/><Relationship Id="rId349" Type="http://schemas.openxmlformats.org/officeDocument/2006/relationships/hyperlink" Target="http://internet.garant.ru/document/redirect/186367/0" TargetMode="External"/><Relationship Id="rId88" Type="http://schemas.openxmlformats.org/officeDocument/2006/relationships/hyperlink" Target="http://internet.garant.ru/document/redirect/12125267/563" TargetMode="External"/><Relationship Id="rId111" Type="http://schemas.openxmlformats.org/officeDocument/2006/relationships/hyperlink" Target="http://internet.garant.ru/document/redirect/30100430/6414" TargetMode="External"/><Relationship Id="rId132" Type="http://schemas.openxmlformats.org/officeDocument/2006/relationships/hyperlink" Target="http://internet.garant.ru/document/redirect/30100430/714752" TargetMode="External"/><Relationship Id="rId153" Type="http://schemas.openxmlformats.org/officeDocument/2006/relationships/hyperlink" Target="https://esia.gosuslugi.ru/" TargetMode="External"/><Relationship Id="rId174" Type="http://schemas.openxmlformats.org/officeDocument/2006/relationships/hyperlink" Target="http://internet.garant.ru/document/redirect/10900200/333402" TargetMode="External"/><Relationship Id="rId195" Type="http://schemas.openxmlformats.org/officeDocument/2006/relationships/hyperlink" Target="http://internet.garant.ru/document/redirect/10164072/0" TargetMode="External"/><Relationship Id="rId209" Type="http://schemas.openxmlformats.org/officeDocument/2006/relationships/hyperlink" Target="http://internet.garant.ru/document/redirect/12173511/0" TargetMode="External"/><Relationship Id="rId360" Type="http://schemas.openxmlformats.org/officeDocument/2006/relationships/hyperlink" Target="http://internet.garant.ru/document/redirect/12173511/0" TargetMode="External"/><Relationship Id="rId220" Type="http://schemas.openxmlformats.org/officeDocument/2006/relationships/hyperlink" Target="http://internet.garant.ru/document/redirect/30100430/6414" TargetMode="External"/><Relationship Id="rId241" Type="http://schemas.openxmlformats.org/officeDocument/2006/relationships/hyperlink" Target="http://internet.garant.ru/document/redirect/30100430/6414" TargetMode="External"/><Relationship Id="rId15" Type="http://schemas.openxmlformats.org/officeDocument/2006/relationships/hyperlink" Target="http://internet.garant.ru/document/redirect/12177515/91" TargetMode="External"/><Relationship Id="rId36" Type="http://schemas.openxmlformats.org/officeDocument/2006/relationships/hyperlink" Target="http://internet.garant.ru/document/redirect/30100430/6414" TargetMode="External"/><Relationship Id="rId57" Type="http://schemas.openxmlformats.org/officeDocument/2006/relationships/hyperlink" Target="https://mfc13.ru" TargetMode="External"/><Relationship Id="rId262" Type="http://schemas.openxmlformats.org/officeDocument/2006/relationships/hyperlink" Target="http://internet.garant.ru/document/redirect/12177515/0" TargetMode="External"/><Relationship Id="rId283" Type="http://schemas.openxmlformats.org/officeDocument/2006/relationships/hyperlink" Target="http://internet.garant.ru/document/redirect/12138291/0" TargetMode="External"/><Relationship Id="rId318" Type="http://schemas.openxmlformats.org/officeDocument/2006/relationships/hyperlink" Target="http://internet.garant.ru/document/redirect/30100430/6414" TargetMode="External"/><Relationship Id="rId339" Type="http://schemas.openxmlformats.org/officeDocument/2006/relationships/hyperlink" Target="http://internet.garant.ru/document/redirect/12177515/0" TargetMode="External"/><Relationship Id="rId10" Type="http://schemas.openxmlformats.org/officeDocument/2006/relationships/hyperlink" Target="http://internet.garant.ru/document/redirect/401535834/0" TargetMode="External"/><Relationship Id="rId31" Type="http://schemas.openxmlformats.org/officeDocument/2006/relationships/hyperlink" Target="http://www.gosuslugi.ru" TargetMode="External"/><Relationship Id="rId52" Type="http://schemas.openxmlformats.org/officeDocument/2006/relationships/hyperlink" Target="http://internet.garant.ru/document/redirect/12146661/1004" TargetMode="External"/><Relationship Id="rId73" Type="http://schemas.openxmlformats.org/officeDocument/2006/relationships/hyperlink" Target="http://internet.garant.ru/document/redirect/30100430/714389" TargetMode="External"/><Relationship Id="rId78" Type="http://schemas.openxmlformats.org/officeDocument/2006/relationships/hyperlink" Target="garantf1://12084522.21/" TargetMode="External"/><Relationship Id="rId94" Type="http://schemas.openxmlformats.org/officeDocument/2006/relationships/hyperlink" Target="consultantplus://offline/ref=4E6FAFD30C5CC08AF12DE7FF70EE4882FD043F1A1C918FD477CBF5B281272536E2D75B0EE005AF6B131BF04C6C903B91A72B6D34C37Fy4K" TargetMode="External"/><Relationship Id="rId99" Type="http://schemas.openxmlformats.org/officeDocument/2006/relationships/hyperlink" Target="https://internet.garant.ru/" TargetMode="External"/><Relationship Id="rId101" Type="http://schemas.openxmlformats.org/officeDocument/2006/relationships/hyperlink" Target="http://internet.garant.ru/document/redirect/401535834/0" TargetMode="External"/><Relationship Id="rId122" Type="http://schemas.openxmlformats.org/officeDocument/2006/relationships/hyperlink" Target="https://internet.garant.ru/" TargetMode="External"/><Relationship Id="rId143" Type="http://schemas.openxmlformats.org/officeDocument/2006/relationships/hyperlink" Target="http://www.gosuslugi.ru" TargetMode="External"/><Relationship Id="rId148" Type="http://schemas.openxmlformats.org/officeDocument/2006/relationships/hyperlink" Target="http://www.gosuslugi.ru/" TargetMode="External"/><Relationship Id="rId164" Type="http://schemas.openxmlformats.org/officeDocument/2006/relationships/hyperlink" Target="http://internet.garant.ru/document/redirect/12145525/19056" TargetMode="External"/><Relationship Id="rId169" Type="http://schemas.openxmlformats.org/officeDocument/2006/relationships/hyperlink" Target="http://internet.garant.ru/document/redirect/10164072/0" TargetMode="External"/><Relationship Id="rId185" Type="http://schemas.openxmlformats.org/officeDocument/2006/relationships/hyperlink" Target="http://internet.garant.ru/document/redirect/12146661/602" TargetMode="External"/><Relationship Id="rId334" Type="http://schemas.openxmlformats.org/officeDocument/2006/relationships/hyperlink" Target="http://internet.garant.ru/document/redirect/30100430/714389" TargetMode="External"/><Relationship Id="rId350" Type="http://schemas.openxmlformats.org/officeDocument/2006/relationships/hyperlink" Target="http://internet.garant.ru/document/redirect/12145525/0" TargetMode="External"/><Relationship Id="rId355" Type="http://schemas.openxmlformats.org/officeDocument/2006/relationships/hyperlink" Target="http://internet.garant.ru/document/redirect/12187691/0" TargetMode="External"/><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hyperlink" Target="http://internet.garant.ru/document/redirect/30100430/714752" TargetMode="External"/><Relationship Id="rId210" Type="http://schemas.openxmlformats.org/officeDocument/2006/relationships/hyperlink" Target="http://internet.garant.ru/document/redirect/12145525/190181" TargetMode="External"/><Relationship Id="rId215" Type="http://schemas.openxmlformats.org/officeDocument/2006/relationships/hyperlink" Target="http://internet.garant.ru/document/redirect/10900200/84" TargetMode="External"/><Relationship Id="rId236" Type="http://schemas.openxmlformats.org/officeDocument/2006/relationships/hyperlink" Target="http://internet.garant.ru/document/redirect/30100430/714389" TargetMode="External"/><Relationship Id="rId257" Type="http://schemas.openxmlformats.org/officeDocument/2006/relationships/hyperlink" Target="http://internet.garant.ru/document/redirect/10900200/0" TargetMode="External"/><Relationship Id="rId278" Type="http://schemas.openxmlformats.org/officeDocument/2006/relationships/hyperlink" Target="http://internet.garant.ru/document/redirect/30100430/6414" TargetMode="External"/><Relationship Id="rId26" Type="http://schemas.openxmlformats.org/officeDocument/2006/relationships/hyperlink" Target="http://internet.garant.ru/document/redirect/30100430/714752" TargetMode="External"/><Relationship Id="rId231" Type="http://schemas.openxmlformats.org/officeDocument/2006/relationships/hyperlink" Target="http://internet.garant.ru/document/redirect/10164072/0" TargetMode="External"/><Relationship Id="rId252" Type="http://schemas.openxmlformats.org/officeDocument/2006/relationships/hyperlink" Target="https://mfc13.ru" TargetMode="External"/><Relationship Id="rId273" Type="http://schemas.openxmlformats.org/officeDocument/2006/relationships/hyperlink" Target="http://internet.garant.ru/document/redirect/10900200/84" TargetMode="External"/><Relationship Id="rId294" Type="http://schemas.openxmlformats.org/officeDocument/2006/relationships/hyperlink" Target="http://internet.garant.ru/document/redirect/12177515/0" TargetMode="External"/><Relationship Id="rId308" Type="http://schemas.openxmlformats.org/officeDocument/2006/relationships/hyperlink" Target="http://internet.garant.ru/document/redirect/12184522/0" TargetMode="External"/><Relationship Id="rId329" Type="http://schemas.openxmlformats.org/officeDocument/2006/relationships/hyperlink" Target="https://internet.garant.ru/" TargetMode="External"/><Relationship Id="rId47" Type="http://schemas.openxmlformats.org/officeDocument/2006/relationships/hyperlink" Target="http://internet.garant.ru/document/redirect/12125267/0" TargetMode="External"/><Relationship Id="rId68" Type="http://schemas.openxmlformats.org/officeDocument/2006/relationships/hyperlink" Target="consultantplus://offline/ref=405D61BFC39348859CECB90110E28FF1FDF950D226DCBD7B2A35F33925E2D308F437BBE52BC2D089E3DE01AF52F461C9A956B608372DC6473C734FO3tBG" TargetMode="External"/><Relationship Id="rId89" Type="http://schemas.openxmlformats.org/officeDocument/2006/relationships/hyperlink" Target="https://bignatovo.gosuslugi.ru/deyatelnost/mfts/" TargetMode="External"/><Relationship Id="rId112" Type="http://schemas.openxmlformats.org/officeDocument/2006/relationships/hyperlink" Target="http://internet.garant.ru/document/redirect/30100430/714389" TargetMode="External"/><Relationship Id="rId133" Type="http://schemas.openxmlformats.org/officeDocument/2006/relationships/hyperlink" Target="http://internet.garant.ru/document/redirect/30100430/6414" TargetMode="External"/><Relationship Id="rId154" Type="http://schemas.openxmlformats.org/officeDocument/2006/relationships/hyperlink" Target="http://www.gosuslugi.ru/" TargetMode="External"/><Relationship Id="rId175" Type="http://schemas.openxmlformats.org/officeDocument/2006/relationships/hyperlink" Target="http://internet.garant.ru/document/redirect/30100430/6414" TargetMode="External"/><Relationship Id="rId340" Type="http://schemas.openxmlformats.org/officeDocument/2006/relationships/hyperlink" Target="http://internet.garant.ru/document/redirect/12146661/602" TargetMode="External"/><Relationship Id="rId361" Type="http://schemas.openxmlformats.org/officeDocument/2006/relationships/hyperlink" Target="https://internet.garant.ru/" TargetMode="External"/><Relationship Id="rId196" Type="http://schemas.openxmlformats.org/officeDocument/2006/relationships/hyperlink" Target="http://internet.garant.ru/document/redirect/12138291/0" TargetMode="External"/><Relationship Id="rId200" Type="http://schemas.openxmlformats.org/officeDocument/2006/relationships/hyperlink" Target="http://internet.garant.ru/document/redirect/12148555/0" TargetMode="External"/><Relationship Id="rId16" Type="http://schemas.openxmlformats.org/officeDocument/2006/relationships/hyperlink" Target="http://internet.garant.ru/document/redirect/30100430/6414" TargetMode="External"/><Relationship Id="rId221" Type="http://schemas.openxmlformats.org/officeDocument/2006/relationships/hyperlink" Target="http://internet.garant.ru/document/redirect/30100430/714389" TargetMode="External"/><Relationship Id="rId242" Type="http://schemas.openxmlformats.org/officeDocument/2006/relationships/hyperlink" Target="http://internet.garant.ru/document/redirect/12125267/0" TargetMode="External"/><Relationship Id="rId263" Type="http://schemas.openxmlformats.org/officeDocument/2006/relationships/hyperlink" Target="http://internet.garant.ru/document/redirect/12184522/0" TargetMode="External"/><Relationship Id="rId284" Type="http://schemas.openxmlformats.org/officeDocument/2006/relationships/hyperlink" Target="http://internet.garant.ru/document/redirect/10164072/0" TargetMode="External"/><Relationship Id="rId319" Type="http://schemas.openxmlformats.org/officeDocument/2006/relationships/hyperlink" Target="http://internet.garant.ru/document/redirect/30100430/6414" TargetMode="External"/><Relationship Id="rId37" Type="http://schemas.openxmlformats.org/officeDocument/2006/relationships/hyperlink" Target="http://internet.garant.ru/document/redirect/30100430/6414" TargetMode="External"/><Relationship Id="rId58" Type="http://schemas.openxmlformats.org/officeDocument/2006/relationships/hyperlink" Target="mailto:mfcrm@mfc.e-mordovia.ru" TargetMode="External"/><Relationship Id="rId79" Type="http://schemas.openxmlformats.org/officeDocument/2006/relationships/hyperlink" Target="http://internet.garant.ru/document/redirect/30100430/714752" TargetMode="External"/><Relationship Id="rId102" Type="http://schemas.openxmlformats.org/officeDocument/2006/relationships/hyperlink" Target="https://bignatovo.gosuslugi.ru/" TargetMode="External"/><Relationship Id="rId123" Type="http://schemas.openxmlformats.org/officeDocument/2006/relationships/hyperlink" Target="https://internet.garant.ru/" TargetMode="External"/><Relationship Id="rId144" Type="http://schemas.openxmlformats.org/officeDocument/2006/relationships/hyperlink" Target="https://mfc13.ru" TargetMode="External"/><Relationship Id="rId330" Type="http://schemas.openxmlformats.org/officeDocument/2006/relationships/hyperlink" Target="https://internet.garant.ru/" TargetMode="External"/><Relationship Id="rId90" Type="http://schemas.openxmlformats.org/officeDocument/2006/relationships/hyperlink" Target="http://www.gosuslugi.ru" TargetMode="External"/><Relationship Id="rId165" Type="http://schemas.openxmlformats.org/officeDocument/2006/relationships/hyperlink" Target="http://internet.garant.ru/document/redirect/12145525/19057" TargetMode="External"/><Relationship Id="rId186" Type="http://schemas.openxmlformats.org/officeDocument/2006/relationships/hyperlink" Target="http://internet.garant.ru/document/redirect/30100430/714752" TargetMode="External"/><Relationship Id="rId351" Type="http://schemas.openxmlformats.org/officeDocument/2006/relationships/hyperlink" Target="http://internet.garant.ru/document/redirect/12148555/0" TargetMode="External"/><Relationship Id="rId211" Type="http://schemas.openxmlformats.org/officeDocument/2006/relationships/hyperlink" Target="http://internet.garant.ru/document/redirect/10900200/84" TargetMode="External"/><Relationship Id="rId232" Type="http://schemas.openxmlformats.org/officeDocument/2006/relationships/hyperlink" Target="http://internet.garant.ru/document/redirect/12145525/19058" TargetMode="External"/><Relationship Id="rId253" Type="http://schemas.openxmlformats.org/officeDocument/2006/relationships/hyperlink" Target="mailto:mfcrm@mfc.e-mordovia.ru" TargetMode="External"/><Relationship Id="rId274" Type="http://schemas.openxmlformats.org/officeDocument/2006/relationships/hyperlink" Target="https://xn--90adear.xn--p1ai/r/13/divisions/2479" TargetMode="External"/><Relationship Id="rId295" Type="http://schemas.openxmlformats.org/officeDocument/2006/relationships/hyperlink" Target="http://internet.garant.ru/document/redirect/12146661/602" TargetMode="External"/><Relationship Id="rId309" Type="http://schemas.openxmlformats.org/officeDocument/2006/relationships/hyperlink" Target="http://internet.garant.ru/document/redirect/12187691/0" TargetMode="External"/><Relationship Id="rId27" Type="http://schemas.openxmlformats.org/officeDocument/2006/relationships/hyperlink" Target="http://internet.garant.ru/document/redirect/12146661/1004" TargetMode="External"/><Relationship Id="rId48" Type="http://schemas.openxmlformats.org/officeDocument/2006/relationships/hyperlink" Target="http://internet.garant.ru/document/redirect/12146661/0" TargetMode="External"/><Relationship Id="rId69" Type="http://schemas.openxmlformats.org/officeDocument/2006/relationships/hyperlink" Target="consultantplus://offline/ref=17D1B5A501C707CCE96355F4CBD9625F514D4BA97518ABC9B579A5DAA12D96A3678967DE5973B5183CE81AC41E0E007989D817BB58036AE1DE2D81i37DH" TargetMode="External"/><Relationship Id="rId113" Type="http://schemas.openxmlformats.org/officeDocument/2006/relationships/hyperlink" Target="https://internet.garant.ru/" TargetMode="External"/><Relationship Id="rId134" Type="http://schemas.openxmlformats.org/officeDocument/2006/relationships/hyperlink" Target="http://internet.garant.ru/document/redirect/12125267/0" TargetMode="External"/><Relationship Id="rId320" Type="http://schemas.openxmlformats.org/officeDocument/2006/relationships/hyperlink" Target="http://internet.garant.ru/document/redirect/30100430/6414" TargetMode="External"/><Relationship Id="rId80" Type="http://schemas.openxmlformats.org/officeDocument/2006/relationships/hyperlink" Target="http://internet.garant.ru/document/redirect/30100430/6414" TargetMode="External"/><Relationship Id="rId155" Type="http://schemas.openxmlformats.org/officeDocument/2006/relationships/hyperlink" Target="https://esia.gosuslugi.ru/" TargetMode="External"/><Relationship Id="rId176" Type="http://schemas.openxmlformats.org/officeDocument/2006/relationships/hyperlink" Target="http://internet.garant.ru/document/redirect/30100430/714389" TargetMode="External"/><Relationship Id="rId197" Type="http://schemas.openxmlformats.org/officeDocument/2006/relationships/hyperlink" Target="http://internet.garant.ru/document/redirect/10900200/0" TargetMode="External"/><Relationship Id="rId341" Type="http://schemas.openxmlformats.org/officeDocument/2006/relationships/hyperlink" Target="http://internet.garant.ru/document/redirect/30100430/714752" TargetMode="External"/><Relationship Id="rId362" Type="http://schemas.openxmlformats.org/officeDocument/2006/relationships/hyperlink" Target="https://internet.garant.ru/" TargetMode="External"/><Relationship Id="rId201" Type="http://schemas.openxmlformats.org/officeDocument/2006/relationships/hyperlink" Target="http://internet.garant.ru/document/redirect/194874/0" TargetMode="External"/><Relationship Id="rId222" Type="http://schemas.openxmlformats.org/officeDocument/2006/relationships/hyperlink" Target="http://internet.garant.ru/document/redirect/12177515/91" TargetMode="External"/><Relationship Id="rId243" Type="http://schemas.openxmlformats.org/officeDocument/2006/relationships/hyperlink" Target="http://internet.garant.ru/document/redirect/12146661/0" TargetMode="External"/><Relationship Id="rId264" Type="http://schemas.openxmlformats.org/officeDocument/2006/relationships/hyperlink" Target="http://internet.garant.ru/document/redirect/12187691/0" TargetMode="External"/><Relationship Id="rId285" Type="http://schemas.openxmlformats.org/officeDocument/2006/relationships/hyperlink" Target="http://internet.garant.ru/document/redirect/30100430/6414" TargetMode="External"/><Relationship Id="rId17" Type="http://schemas.openxmlformats.org/officeDocument/2006/relationships/hyperlink" Target="http://internet.garant.ru/document/redirect/30100430/6414" TargetMode="External"/><Relationship Id="rId38" Type="http://schemas.openxmlformats.org/officeDocument/2006/relationships/hyperlink" Target="http://internet.garant.ru/document/redirect/30100430/6414" TargetMode="External"/><Relationship Id="rId59" Type="http://schemas.openxmlformats.org/officeDocument/2006/relationships/hyperlink" Target="garantf1://86367.0/" TargetMode="External"/><Relationship Id="rId103" Type="http://schemas.openxmlformats.org/officeDocument/2006/relationships/hyperlink" Target="http://internet.garant.ru/document/redirect/30100430/6414" TargetMode="External"/><Relationship Id="rId124" Type="http://schemas.openxmlformats.org/officeDocument/2006/relationships/hyperlink" Target="http://gosuslugi.ru/" TargetMode="External"/><Relationship Id="rId310" Type="http://schemas.openxmlformats.org/officeDocument/2006/relationships/hyperlink" Target="http://internet.garant.ru/document/redirect/12191208/0" TargetMode="External"/><Relationship Id="rId70" Type="http://schemas.openxmlformats.org/officeDocument/2006/relationships/hyperlink" Target="consultantplus://offline/ref=17D1B5A501C707CCE96355F4CBD9625F514D4BA97518ABC9B579A5DAA12D96A3678967DE5973B5183CE81AC41E0E007989D817BB58036AE1DE2D81i37DH" TargetMode="External"/><Relationship Id="rId91" Type="http://schemas.openxmlformats.org/officeDocument/2006/relationships/hyperlink" Target="https://mfc13.ru" TargetMode="External"/><Relationship Id="rId145" Type="http://schemas.openxmlformats.org/officeDocument/2006/relationships/hyperlink" Target="mailto:mfcrm@mfc.e-mordovia.ru" TargetMode="External"/><Relationship Id="rId166" Type="http://schemas.openxmlformats.org/officeDocument/2006/relationships/hyperlink" Target="http://internet.garant.ru/document/redirect/12145525/19093" TargetMode="External"/><Relationship Id="rId187" Type="http://schemas.openxmlformats.org/officeDocument/2006/relationships/hyperlink" Target="http://internet.garant.ru/document/redirect/12146661/1004" TargetMode="External"/><Relationship Id="rId331" Type="http://schemas.openxmlformats.org/officeDocument/2006/relationships/hyperlink" Target="https://internet.garant.ru/" TargetMode="External"/><Relationship Id="rId352" Type="http://schemas.openxmlformats.org/officeDocument/2006/relationships/hyperlink" Target="http://internet.garant.ru/document/redirect/194874/0" TargetMode="External"/><Relationship Id="rId1" Type="http://schemas.openxmlformats.org/officeDocument/2006/relationships/customXml" Target="../customXml/item1.xml"/><Relationship Id="rId212" Type="http://schemas.openxmlformats.org/officeDocument/2006/relationships/hyperlink" Target="http://internet.garant.ru/document/redirect/12145525/190182" TargetMode="External"/><Relationship Id="rId233" Type="http://schemas.openxmlformats.org/officeDocument/2006/relationships/hyperlink" Target="http://internet.garant.ru/document/redirect/10900200/33333105" TargetMode="External"/><Relationship Id="rId254" Type="http://schemas.openxmlformats.org/officeDocument/2006/relationships/hyperlink" Target="http://internet.garant.ru/document/redirect/10103000/0" TargetMode="External"/><Relationship Id="rId28" Type="http://schemas.openxmlformats.org/officeDocument/2006/relationships/hyperlink" Target="http://internet.garant.ru/document/redirect/30100430/714752" TargetMode="External"/><Relationship Id="rId49" Type="http://schemas.openxmlformats.org/officeDocument/2006/relationships/hyperlink" Target="http://internet.garant.ru/document/redirect/12177515/0" TargetMode="External"/><Relationship Id="rId114" Type="http://schemas.openxmlformats.org/officeDocument/2006/relationships/hyperlink" Target="https://internet.garant.ru/" TargetMode="External"/><Relationship Id="rId275" Type="http://schemas.openxmlformats.org/officeDocument/2006/relationships/hyperlink" Target="http://internet.garant.ru/document/redirect/10900200/84" TargetMode="External"/><Relationship Id="rId296" Type="http://schemas.openxmlformats.org/officeDocument/2006/relationships/hyperlink" Target="http://internet.garant.ru/document/redirect/30100430/714752" TargetMode="External"/><Relationship Id="rId300" Type="http://schemas.openxmlformats.org/officeDocument/2006/relationships/hyperlink" Target="http://internet.garant.ru/document/redirect/10103000/0" TargetMode="External"/><Relationship Id="rId60" Type="http://schemas.openxmlformats.org/officeDocument/2006/relationships/hyperlink" Target="http://internet.garant.ru/document/redirect/401535834/0" TargetMode="External"/><Relationship Id="rId81" Type="http://schemas.openxmlformats.org/officeDocument/2006/relationships/hyperlink" Target="http://internet.garant.ru/document/redirect/12125267/0" TargetMode="External"/><Relationship Id="rId135" Type="http://schemas.openxmlformats.org/officeDocument/2006/relationships/hyperlink" Target="http://internet.garant.ru/document/redirect/12146661/0" TargetMode="External"/><Relationship Id="rId156" Type="http://schemas.openxmlformats.org/officeDocument/2006/relationships/hyperlink" Target="http://internet.garant.ru/document/redirect/401535834/0" TargetMode="External"/><Relationship Id="rId177" Type="http://schemas.openxmlformats.org/officeDocument/2006/relationships/hyperlink" Target="https://xn--90adear.xn--p1ai/r/13/divisions/2479" TargetMode="External"/><Relationship Id="rId198" Type="http://schemas.openxmlformats.org/officeDocument/2006/relationships/hyperlink" Target="http://internet.garant.ru/document/redirect/186367/0" TargetMode="External"/><Relationship Id="rId321" Type="http://schemas.openxmlformats.org/officeDocument/2006/relationships/hyperlink" Target="http://internet.garant.ru/document/redirect/30100430/714389" TargetMode="External"/><Relationship Id="rId342" Type="http://schemas.openxmlformats.org/officeDocument/2006/relationships/hyperlink" Target="http://internet.garant.ru/document/redirect/12146661/1004" TargetMode="External"/><Relationship Id="rId363" Type="http://schemas.openxmlformats.org/officeDocument/2006/relationships/hyperlink" Target="https://internet.garant.ru/" TargetMode="External"/><Relationship Id="rId202" Type="http://schemas.openxmlformats.org/officeDocument/2006/relationships/hyperlink" Target="http://internet.garant.ru/document/redirect/12177515/0" TargetMode="External"/><Relationship Id="rId223" Type="http://schemas.openxmlformats.org/officeDocument/2006/relationships/hyperlink" Target="http://internet.garant.ru/document/redirect/12145525/19051" TargetMode="External"/><Relationship Id="rId244" Type="http://schemas.openxmlformats.org/officeDocument/2006/relationships/hyperlink" Target="http://internet.garant.ru/document/redirect/12177515/0" TargetMode="External"/><Relationship Id="rId18" Type="http://schemas.openxmlformats.org/officeDocument/2006/relationships/hyperlink" Target="http://internet.garant.ru/document/redirect/30100430/714389" TargetMode="External"/><Relationship Id="rId39" Type="http://schemas.openxmlformats.org/officeDocument/2006/relationships/hyperlink" Target="http://internet.garant.ru/document/redirect/30100430/714389" TargetMode="External"/><Relationship Id="rId265" Type="http://schemas.openxmlformats.org/officeDocument/2006/relationships/hyperlink" Target="http://internet.garant.ru/document/redirect/12191208/0" TargetMode="External"/><Relationship Id="rId286" Type="http://schemas.openxmlformats.org/officeDocument/2006/relationships/hyperlink" Target="http://internet.garant.ru/document/redirect/30100430/714389" TargetMode="External"/><Relationship Id="rId50" Type="http://schemas.openxmlformats.org/officeDocument/2006/relationships/hyperlink" Target="http://internet.garant.ru/document/redirect/12146661/602" TargetMode="External"/><Relationship Id="rId104" Type="http://schemas.openxmlformats.org/officeDocument/2006/relationships/hyperlink" Target="http://internet.garant.ru/document/redirect/30100430/6414" TargetMode="External"/><Relationship Id="rId125" Type="http://schemas.openxmlformats.org/officeDocument/2006/relationships/hyperlink" Target="http://www.ntagil.org/" TargetMode="External"/><Relationship Id="rId146" Type="http://schemas.openxmlformats.org/officeDocument/2006/relationships/hyperlink" Target="https://internet.garant.ru/" TargetMode="External"/><Relationship Id="rId167" Type="http://schemas.openxmlformats.org/officeDocument/2006/relationships/hyperlink" Target="http://internet.garant.ru/document/redirect/30100430/6414" TargetMode="External"/><Relationship Id="rId188" Type="http://schemas.openxmlformats.org/officeDocument/2006/relationships/hyperlink" Target="http://internet.garant.ru/document/redirect/30100430/714752" TargetMode="External"/><Relationship Id="rId311" Type="http://schemas.openxmlformats.org/officeDocument/2006/relationships/hyperlink" Target="http://internet.garant.ru/document/redirect/70193794/0" TargetMode="External"/><Relationship Id="rId332" Type="http://schemas.openxmlformats.org/officeDocument/2006/relationships/hyperlink" Target="https://internet.garant.ru/" TargetMode="External"/><Relationship Id="rId353" Type="http://schemas.openxmlformats.org/officeDocument/2006/relationships/hyperlink" Target="http://internet.garant.ru/document/redirect/12177515/0" TargetMode="External"/><Relationship Id="rId71" Type="http://schemas.openxmlformats.org/officeDocument/2006/relationships/hyperlink" Target="consultantplus://offline/ref=17D1B5A501C707CCE96355F4CBD9625F514D4BA97518ABC9B579A5DAA12D96A3678967DE5973B5183CE81AC41E0E007989D817BB58036AE1DE2D81i37DH" TargetMode="External"/><Relationship Id="rId92" Type="http://schemas.openxmlformats.org/officeDocument/2006/relationships/hyperlink" Target="mailto:mfcrm@mfc.e-mordovia.ru" TargetMode="External"/><Relationship Id="rId213" Type="http://schemas.openxmlformats.org/officeDocument/2006/relationships/hyperlink" Target="http://internet.garant.ru/document/redirect/10900200/84" TargetMode="External"/><Relationship Id="rId234" Type="http://schemas.openxmlformats.org/officeDocument/2006/relationships/hyperlink" Target="http://internet.garant.ru/document/redirect/10900200/333402" TargetMode="External"/><Relationship Id="rId2" Type="http://schemas.openxmlformats.org/officeDocument/2006/relationships/numbering" Target="numbering.xml"/><Relationship Id="rId29" Type="http://schemas.openxmlformats.org/officeDocument/2006/relationships/hyperlink" Target="http://internet.garant.ru/document/redirect/12125267/563" TargetMode="External"/><Relationship Id="rId255" Type="http://schemas.openxmlformats.org/officeDocument/2006/relationships/hyperlink" Target="http://internet.garant.ru/document/redirect/10164072/0" TargetMode="External"/><Relationship Id="rId276" Type="http://schemas.openxmlformats.org/officeDocument/2006/relationships/hyperlink" Target="http://internet.garant.ru/document/redirect/8914853/0" TargetMode="External"/><Relationship Id="rId297" Type="http://schemas.openxmlformats.org/officeDocument/2006/relationships/hyperlink" Target="http://internet.garant.ru/document/redirect/12146661/1004" TargetMode="External"/><Relationship Id="rId40" Type="http://schemas.openxmlformats.org/officeDocument/2006/relationships/hyperlink" Target="http://internet.garant.ru/document/redirect/12177515/91" TargetMode="External"/><Relationship Id="rId115" Type="http://schemas.openxmlformats.org/officeDocument/2006/relationships/hyperlink" Target="https://internet.garant.ru/" TargetMode="External"/><Relationship Id="rId136" Type="http://schemas.openxmlformats.org/officeDocument/2006/relationships/hyperlink" Target="http://internet.garant.ru/document/redirect/12177515/0" TargetMode="External"/><Relationship Id="rId157" Type="http://schemas.openxmlformats.org/officeDocument/2006/relationships/hyperlink" Target="https://bignatovo.gosuslugi.ru//" TargetMode="External"/><Relationship Id="rId178" Type="http://schemas.openxmlformats.org/officeDocument/2006/relationships/hyperlink" Target="http://internet.garant.ru/document/redirect/12145525/0" TargetMode="External"/><Relationship Id="rId301" Type="http://schemas.openxmlformats.org/officeDocument/2006/relationships/hyperlink" Target="http://internet.garant.ru/document/redirect/10164072/0" TargetMode="External"/><Relationship Id="rId322" Type="http://schemas.openxmlformats.org/officeDocument/2006/relationships/hyperlink" Target="http://internet.garant.ru/document/redirect/12177515/91" TargetMode="External"/><Relationship Id="rId343" Type="http://schemas.openxmlformats.org/officeDocument/2006/relationships/hyperlink" Target="http://internet.garant.ru/document/redirect/30100430/714752" TargetMode="External"/><Relationship Id="rId364" Type="http://schemas.openxmlformats.org/officeDocument/2006/relationships/hyperlink" Target="https://internet.garant.ru/" TargetMode="External"/><Relationship Id="rId61" Type="http://schemas.openxmlformats.org/officeDocument/2006/relationships/hyperlink" Target="https://bignatovo.gosuslugi.ru//" TargetMode="External"/><Relationship Id="rId82" Type="http://schemas.openxmlformats.org/officeDocument/2006/relationships/hyperlink" Target="http://internet.garant.ru/document/redirect/12146661/0" TargetMode="External"/><Relationship Id="rId199" Type="http://schemas.openxmlformats.org/officeDocument/2006/relationships/hyperlink" Target="http://internet.garant.ru/document/redirect/12145525/0" TargetMode="External"/><Relationship Id="rId203" Type="http://schemas.openxmlformats.org/officeDocument/2006/relationships/hyperlink" Target="http://internet.garant.ru/document/redirect/12184522/0" TargetMode="External"/><Relationship Id="rId19" Type="http://schemas.openxmlformats.org/officeDocument/2006/relationships/hyperlink" Target="http://internet.garant.ru/document/redirect/30100430/6414" TargetMode="External"/><Relationship Id="rId224" Type="http://schemas.openxmlformats.org/officeDocument/2006/relationships/hyperlink" Target="http://internet.garant.ru/document/redirect/12145525/19056" TargetMode="External"/><Relationship Id="rId245" Type="http://schemas.openxmlformats.org/officeDocument/2006/relationships/hyperlink" Target="http://internet.garant.ru/document/redirect/12146661/602" TargetMode="External"/><Relationship Id="rId266" Type="http://schemas.openxmlformats.org/officeDocument/2006/relationships/hyperlink" Target="http://internet.garant.ru/document/redirect/70193794/0" TargetMode="External"/><Relationship Id="rId287" Type="http://schemas.openxmlformats.org/officeDocument/2006/relationships/hyperlink" Target="http://internet.garant.ru/document/redirect/30100430/6414" TargetMode="External"/><Relationship Id="rId30" Type="http://schemas.openxmlformats.org/officeDocument/2006/relationships/hyperlink" Target="https://bignatovo.gosuslugi.ru/deyatelnost/mfts/" TargetMode="External"/><Relationship Id="rId105" Type="http://schemas.openxmlformats.org/officeDocument/2006/relationships/hyperlink" Target="http://internet.garant.ru/document/redirect/30100430/6414" TargetMode="External"/><Relationship Id="rId126" Type="http://schemas.openxmlformats.org/officeDocument/2006/relationships/hyperlink" Target="http://gosuslugi.ru/" TargetMode="External"/><Relationship Id="rId147" Type="http://schemas.openxmlformats.org/officeDocument/2006/relationships/hyperlink" Target="http://www.gosuslugi.ru/" TargetMode="External"/><Relationship Id="rId168" Type="http://schemas.openxmlformats.org/officeDocument/2006/relationships/hyperlink" Target="http://internet.garant.ru/document/redirect/12138291/0" TargetMode="External"/><Relationship Id="rId312" Type="http://schemas.openxmlformats.org/officeDocument/2006/relationships/hyperlink" Target="http://internet.garant.ru/document/redirect/70220262/0" TargetMode="External"/><Relationship Id="rId333" Type="http://schemas.openxmlformats.org/officeDocument/2006/relationships/hyperlink" Target="http://internet.garant.ru/document/redirect/30100430/6414" TargetMode="External"/><Relationship Id="rId354" Type="http://schemas.openxmlformats.org/officeDocument/2006/relationships/hyperlink" Target="http://internet.garant.ru/document/redirect/12184522/0" TargetMode="External"/><Relationship Id="rId51" Type="http://schemas.openxmlformats.org/officeDocument/2006/relationships/hyperlink" Target="http://internet.garant.ru/document/redirect/30100430/714752" TargetMode="External"/><Relationship Id="rId72" Type="http://schemas.openxmlformats.org/officeDocument/2006/relationships/hyperlink" Target="http://internet.garant.ru/document/redirect/30100430/6414" TargetMode="External"/><Relationship Id="rId93" Type="http://schemas.openxmlformats.org/officeDocument/2006/relationships/hyperlink" Target="consultantplus://offline/ref=4E6FAFD30C5CC08AF12DE7FF70EE4882FB0C381F16CFD8D6269EFBB789777F26F49E560EFD00A021405FA774y3K" TargetMode="External"/><Relationship Id="rId189" Type="http://schemas.openxmlformats.org/officeDocument/2006/relationships/hyperlink" Target="http://internet.garant.ru/document/redirect/12125267/563" TargetMode="External"/><Relationship Id="rId3" Type="http://schemas.openxmlformats.org/officeDocument/2006/relationships/styles" Target="styles.xml"/><Relationship Id="rId214" Type="http://schemas.openxmlformats.org/officeDocument/2006/relationships/hyperlink" Target="https://xn--90adear.xn--p1ai/r/13/divisions/2479" TargetMode="External"/><Relationship Id="rId235" Type="http://schemas.openxmlformats.org/officeDocument/2006/relationships/hyperlink" Target="http://internet.garant.ru/document/redirect/30100430/6414" TargetMode="External"/><Relationship Id="rId256" Type="http://schemas.openxmlformats.org/officeDocument/2006/relationships/hyperlink" Target="http://internet.garant.ru/document/redirect/12138291/0" TargetMode="External"/><Relationship Id="rId277" Type="http://schemas.openxmlformats.org/officeDocument/2006/relationships/hyperlink" Target="http://internet.garant.ru/document/redirect/30100430/6414" TargetMode="External"/><Relationship Id="rId298" Type="http://schemas.openxmlformats.org/officeDocument/2006/relationships/hyperlink" Target="http://internet.garant.ru/document/redirect/30100430/714752" TargetMode="External"/><Relationship Id="rId116" Type="http://schemas.openxmlformats.org/officeDocument/2006/relationships/hyperlink" Target="https://internet.garant.ru/" TargetMode="External"/><Relationship Id="rId137" Type="http://schemas.openxmlformats.org/officeDocument/2006/relationships/hyperlink" Target="http://internet.garant.ru/document/redirect/12146661/602" TargetMode="External"/><Relationship Id="rId158" Type="http://schemas.openxmlformats.org/officeDocument/2006/relationships/hyperlink" Target="http://internet.garant.ru/document/redirect/30100430/6414" TargetMode="External"/><Relationship Id="rId302" Type="http://schemas.openxmlformats.org/officeDocument/2006/relationships/hyperlink" Target="http://internet.garant.ru/document/redirect/12138291/0" TargetMode="External"/><Relationship Id="rId323" Type="http://schemas.openxmlformats.org/officeDocument/2006/relationships/hyperlink" Target="http://internet.garant.ru/document/redirect/30100430/6414" TargetMode="External"/><Relationship Id="rId344" Type="http://schemas.openxmlformats.org/officeDocument/2006/relationships/hyperlink" Target="http://internet.garant.ru/document/redirect/12125267/563" TargetMode="External"/><Relationship Id="rId20" Type="http://schemas.openxmlformats.org/officeDocument/2006/relationships/hyperlink" Target="http://internet.garant.ru/document/redirect/30100430/714752" TargetMode="External"/><Relationship Id="rId41" Type="http://schemas.openxmlformats.org/officeDocument/2006/relationships/hyperlink" Target="http://internet.garant.ru/document/redirect/30100430/6414" TargetMode="External"/><Relationship Id="rId62" Type="http://schemas.openxmlformats.org/officeDocument/2006/relationships/hyperlink" Target="http://gosuslugi.e-mordovia.ru" TargetMode="External"/><Relationship Id="rId83" Type="http://schemas.openxmlformats.org/officeDocument/2006/relationships/hyperlink" Target="http://internet.garant.ru/document/redirect/12177515/0" TargetMode="External"/><Relationship Id="rId179" Type="http://schemas.openxmlformats.org/officeDocument/2006/relationships/hyperlink" Target="http://internet.garant.ru/document/redirect/30100430/6414" TargetMode="External"/><Relationship Id="rId365" Type="http://schemas.openxmlformats.org/officeDocument/2006/relationships/hyperlink" Target="https://internet.garant.ru/" TargetMode="External"/><Relationship Id="rId190" Type="http://schemas.openxmlformats.org/officeDocument/2006/relationships/hyperlink" Target="https://bignatovo.gosuslugi.ru/deyatelnost/mfts/" TargetMode="External"/><Relationship Id="rId204" Type="http://schemas.openxmlformats.org/officeDocument/2006/relationships/hyperlink" Target="http://internet.garant.ru/document/redirect/12187691/0" TargetMode="External"/><Relationship Id="rId225" Type="http://schemas.openxmlformats.org/officeDocument/2006/relationships/hyperlink" Target="http://internet.garant.ru/document/redirect/12145525/19057" TargetMode="External"/><Relationship Id="rId246" Type="http://schemas.openxmlformats.org/officeDocument/2006/relationships/hyperlink" Target="http://internet.garant.ru/document/redirect/30100430/714752" TargetMode="External"/><Relationship Id="rId267" Type="http://schemas.openxmlformats.org/officeDocument/2006/relationships/hyperlink" Target="http://internet.garant.ru/document/redirect/70220262/0" TargetMode="External"/><Relationship Id="rId288" Type="http://schemas.openxmlformats.org/officeDocument/2006/relationships/hyperlink" Target="https://www.consultant.ru/document/cons_doc_LAW_412864/a593eaab768d34bf2d7419322eac79481e73cf03/" TargetMode="External"/><Relationship Id="rId106" Type="http://schemas.openxmlformats.org/officeDocument/2006/relationships/hyperlink" Target="http://internet.garant.ru/document/redirect/30100430/714389" TargetMode="External"/><Relationship Id="rId127" Type="http://schemas.openxmlformats.org/officeDocument/2006/relationships/hyperlink" Target="http://www.ntagil.org/" TargetMode="External"/><Relationship Id="rId313" Type="http://schemas.openxmlformats.org/officeDocument/2006/relationships/hyperlink" Target="http://internet.garant.ru/document/redirect/7136298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BFA33-67AF-494E-AC00-52A2A06B3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180</Pages>
  <Words>110494</Words>
  <Characters>629821</Characters>
  <Application>Microsoft Office Word</Application>
  <DocSecurity>0</DocSecurity>
  <Lines>5248</Lines>
  <Paragraphs>1477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15</cp:revision>
  <dcterms:created xsi:type="dcterms:W3CDTF">2023-04-03T12:21:00Z</dcterms:created>
  <dcterms:modified xsi:type="dcterms:W3CDTF">2023-04-03T13:06:00Z</dcterms:modified>
</cp:coreProperties>
</file>