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81" w:rsidRPr="00DA2381" w:rsidRDefault="00DA2381" w:rsidP="00DA2381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DA2381">
        <w:rPr>
          <w:rFonts w:ascii="Times New Roman" w:hAnsi="Times New Roman" w:cs="Times New Roman"/>
          <w:b/>
          <w:noProof/>
        </w:rPr>
        <w:drawing>
          <wp:inline distT="0" distB="0" distL="0" distR="0" wp14:anchorId="454C0E69" wp14:editId="11D1A04C">
            <wp:extent cx="581025" cy="609600"/>
            <wp:effectExtent l="19050" t="0" r="9525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381" w:rsidRPr="00DA2381" w:rsidRDefault="00DA2381" w:rsidP="00DA2381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</w:p>
    <w:p w:rsidR="00DA2381" w:rsidRPr="00DA2381" w:rsidRDefault="00DA2381" w:rsidP="00DA2381">
      <w:pPr>
        <w:shd w:val="clear" w:color="auto" w:fill="FFFFFF"/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pacing w:val="-10"/>
        </w:rPr>
      </w:pPr>
      <w:r w:rsidRPr="00DA2381">
        <w:rPr>
          <w:rFonts w:ascii="Times New Roman" w:hAnsi="Times New Roman" w:cs="Times New Roman"/>
          <w:b/>
          <w:color w:val="000000"/>
          <w:spacing w:val="-8"/>
        </w:rPr>
        <w:t>Администрация  Большеигнатовского</w:t>
      </w:r>
      <w:r>
        <w:rPr>
          <w:rFonts w:ascii="Times New Roman" w:hAnsi="Times New Roman" w:cs="Times New Roman"/>
          <w:b/>
          <w:color w:val="000000"/>
          <w:spacing w:val="-8"/>
        </w:rPr>
        <w:t xml:space="preserve"> </w:t>
      </w:r>
      <w:r w:rsidRPr="00DA2381">
        <w:rPr>
          <w:rFonts w:ascii="Times New Roman" w:hAnsi="Times New Roman" w:cs="Times New Roman"/>
          <w:b/>
          <w:color w:val="000000"/>
          <w:spacing w:val="-8"/>
        </w:rPr>
        <w:t>му</w:t>
      </w:r>
      <w:r w:rsidRPr="00DA2381">
        <w:rPr>
          <w:rFonts w:ascii="Times New Roman" w:hAnsi="Times New Roman" w:cs="Times New Roman"/>
          <w:b/>
          <w:color w:val="000000"/>
          <w:spacing w:val="-10"/>
        </w:rPr>
        <w:t>ниципального района</w:t>
      </w:r>
      <w:r w:rsidRPr="00DA2381">
        <w:rPr>
          <w:rFonts w:ascii="Times New Roman" w:hAnsi="Times New Roman" w:cs="Times New Roman"/>
          <w:b/>
          <w:color w:val="000000"/>
          <w:spacing w:val="-11"/>
        </w:rPr>
        <w:t xml:space="preserve">  Республики Мордовия</w:t>
      </w:r>
    </w:p>
    <w:p w:rsidR="00DA2381" w:rsidRPr="00DA2381" w:rsidRDefault="00DA2381" w:rsidP="00DA2381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b/>
          <w:color w:val="000000"/>
          <w:spacing w:val="-11"/>
        </w:rPr>
      </w:pPr>
    </w:p>
    <w:p w:rsidR="00DA2381" w:rsidRPr="00DA2381" w:rsidRDefault="00DA2381" w:rsidP="00DA2381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1"/>
        </w:rPr>
      </w:pPr>
      <w:r w:rsidRPr="00DA2381">
        <w:rPr>
          <w:rFonts w:ascii="Times New Roman" w:hAnsi="Times New Roman" w:cs="Times New Roman"/>
          <w:b/>
          <w:color w:val="000000"/>
          <w:spacing w:val="-11"/>
        </w:rPr>
        <w:t>ПОСТАНОВЛЕНИЕ</w:t>
      </w:r>
    </w:p>
    <w:p w:rsidR="00DA2381" w:rsidRPr="00DA2381" w:rsidRDefault="00DA2381" w:rsidP="00DA2381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DA2381" w:rsidRPr="00DA2381" w:rsidRDefault="00DA2381" w:rsidP="00DA2381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pacing w:val="-7"/>
        </w:rPr>
      </w:pPr>
      <w:r w:rsidRPr="00DA2381">
        <w:rPr>
          <w:rFonts w:ascii="Times New Roman" w:hAnsi="Times New Roman" w:cs="Times New Roman"/>
          <w:color w:val="000000"/>
          <w:spacing w:val="-2"/>
        </w:rPr>
        <w:t xml:space="preserve">от </w:t>
      </w:r>
      <w:r w:rsidRPr="00DA2381">
        <w:rPr>
          <w:rFonts w:ascii="Times New Roman" w:hAnsi="Times New Roman" w:cs="Times New Roman"/>
          <w:color w:val="000000"/>
        </w:rPr>
        <w:t xml:space="preserve">28 февраля  2023 </w:t>
      </w:r>
      <w:r w:rsidRPr="00DA2381">
        <w:rPr>
          <w:rFonts w:ascii="Times New Roman" w:hAnsi="Times New Roman" w:cs="Times New Roman"/>
          <w:color w:val="000000"/>
          <w:spacing w:val="-4"/>
        </w:rPr>
        <w:t xml:space="preserve">года                                                                  </w:t>
      </w:r>
      <w:r>
        <w:rPr>
          <w:rFonts w:ascii="Times New Roman" w:hAnsi="Times New Roman" w:cs="Times New Roman"/>
          <w:color w:val="000000"/>
          <w:spacing w:val="-4"/>
        </w:rPr>
        <w:t xml:space="preserve">                             </w:t>
      </w:r>
      <w:r w:rsidRPr="00DA2381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DA2381">
        <w:rPr>
          <w:rFonts w:ascii="Times New Roman" w:hAnsi="Times New Roman" w:cs="Times New Roman"/>
          <w:color w:val="000000"/>
          <w:spacing w:val="-7"/>
        </w:rPr>
        <w:t>№ 55</w:t>
      </w:r>
    </w:p>
    <w:p w:rsidR="00DA2381" w:rsidRPr="00DA2381" w:rsidRDefault="00DA2381" w:rsidP="00DA2381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</w:rPr>
      </w:pPr>
    </w:p>
    <w:p w:rsidR="00DA2381" w:rsidRPr="00DA2381" w:rsidRDefault="00DA2381" w:rsidP="00DA2381">
      <w:pPr>
        <w:shd w:val="clear" w:color="auto" w:fill="FFFFFF"/>
        <w:ind w:left="1560" w:right="1259" w:hanging="505"/>
        <w:jc w:val="center"/>
        <w:rPr>
          <w:rFonts w:ascii="Times New Roman" w:hAnsi="Times New Roman" w:cs="Times New Roman"/>
        </w:rPr>
      </w:pPr>
      <w:r w:rsidRPr="00DA2381">
        <w:rPr>
          <w:rFonts w:ascii="Times New Roman" w:hAnsi="Times New Roman" w:cs="Times New Roman"/>
          <w:color w:val="000000"/>
          <w:spacing w:val="-11"/>
        </w:rPr>
        <w:t>с. Большое  Игнатово</w:t>
      </w:r>
    </w:p>
    <w:p w:rsidR="00DA2381" w:rsidRPr="00DA2381" w:rsidRDefault="00DA2381" w:rsidP="00DA2381">
      <w:pPr>
        <w:spacing w:after="0" w:line="240" w:lineRule="auto"/>
        <w:ind w:right="2266"/>
        <w:jc w:val="both"/>
        <w:rPr>
          <w:rFonts w:ascii="Times New Roman" w:hAnsi="Times New Roman" w:cs="Times New Roman"/>
        </w:rPr>
      </w:pPr>
      <w:r w:rsidRPr="00DA2381">
        <w:rPr>
          <w:rFonts w:ascii="Times New Roman" w:hAnsi="Times New Roman" w:cs="Times New Roman"/>
        </w:rPr>
        <w:t>О внесении изменений в постановление Администрации Большеигнатовского муниципального района от 16.10.2015 г № 372 «Об утверждении муниципальной программы Большеигнатовского муниципального района Республики Мордовия «Развитие транспортной системы и дорожного хозяйства на 2016-2025 годы»</w:t>
      </w:r>
    </w:p>
    <w:p w:rsidR="00DA2381" w:rsidRPr="00DA2381" w:rsidRDefault="00DA2381" w:rsidP="00DA2381">
      <w:pPr>
        <w:spacing w:after="0" w:line="240" w:lineRule="auto"/>
        <w:rPr>
          <w:rFonts w:ascii="Times New Roman" w:hAnsi="Times New Roman" w:cs="Times New Roman"/>
        </w:rPr>
      </w:pPr>
    </w:p>
    <w:p w:rsidR="00DA2381" w:rsidRPr="00DA2381" w:rsidRDefault="00DA2381" w:rsidP="00DA23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A2381">
        <w:rPr>
          <w:rFonts w:ascii="Times New Roman" w:hAnsi="Times New Roman" w:cs="Times New Roman"/>
        </w:rPr>
        <w:t xml:space="preserve">Администрация Большеигнатовского муниципального района Республики Мордовия </w:t>
      </w:r>
      <w:r w:rsidRPr="00DA2381">
        <w:rPr>
          <w:rFonts w:ascii="Times New Roman" w:hAnsi="Times New Roman" w:cs="Times New Roman"/>
          <w:b/>
        </w:rPr>
        <w:t>постановляет:</w:t>
      </w:r>
    </w:p>
    <w:p w:rsidR="00DA2381" w:rsidRPr="00DA2381" w:rsidRDefault="00DA2381" w:rsidP="00DA23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2381">
        <w:rPr>
          <w:rFonts w:ascii="Times New Roman" w:hAnsi="Times New Roman" w:cs="Times New Roman"/>
        </w:rPr>
        <w:t xml:space="preserve">     </w:t>
      </w:r>
    </w:p>
    <w:p w:rsidR="00DA2381" w:rsidRPr="00DA2381" w:rsidRDefault="00DA2381" w:rsidP="00DA2381">
      <w:pPr>
        <w:autoSpaceDN w:val="0"/>
        <w:adjustRightInd w:val="0"/>
        <w:spacing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DA2381">
        <w:rPr>
          <w:rFonts w:ascii="Times New Roman" w:hAnsi="Times New Roman" w:cs="Times New Roman"/>
        </w:rPr>
        <w:t xml:space="preserve"> 1.</w:t>
      </w:r>
      <w:r w:rsidRPr="00DA2381">
        <w:rPr>
          <w:bCs/>
          <w:color w:val="000000"/>
        </w:rPr>
        <w:t xml:space="preserve"> </w:t>
      </w:r>
      <w:r w:rsidRPr="00DA2381">
        <w:rPr>
          <w:rFonts w:ascii="Times New Roman" w:hAnsi="Times New Roman" w:cs="Times New Roman"/>
          <w:bCs/>
          <w:color w:val="000000"/>
        </w:rPr>
        <w:t>Внести</w:t>
      </w:r>
      <w:r w:rsidRPr="00DA2381">
        <w:rPr>
          <w:rFonts w:ascii="Times New Roman" w:hAnsi="Times New Roman" w:cs="Times New Roman"/>
          <w:bCs/>
        </w:rPr>
        <w:t xml:space="preserve"> в</w:t>
      </w:r>
      <w:r w:rsidRPr="00DA2381">
        <w:rPr>
          <w:rFonts w:ascii="Times New Roman" w:hAnsi="Times New Roman" w:cs="Times New Roman"/>
        </w:rPr>
        <w:t xml:space="preserve"> муниципальную программу «Развитие транспортной системы и дорожного хозяйства на 2016-2025 годы», утвержденную</w:t>
      </w:r>
      <w:r w:rsidRPr="00DA2381">
        <w:rPr>
          <w:rFonts w:ascii="Times New Roman" w:hAnsi="Times New Roman" w:cs="Times New Roman"/>
          <w:bCs/>
        </w:rPr>
        <w:t xml:space="preserve"> постановлением Администрации Большеигнатовского муниципального района от 16.10.2015 г. № 372 «</w:t>
      </w:r>
      <w:r w:rsidRPr="00DA2381">
        <w:rPr>
          <w:rFonts w:ascii="Times New Roman" w:hAnsi="Times New Roman" w:cs="Times New Roman"/>
        </w:rPr>
        <w:t>Об утверждении муниципальной программы Большеигнатовского муниципального района Республики Мордовия «Развитие транспортной системы и дорожного хозяйства на 2016-2025 годы</w:t>
      </w:r>
      <w:r w:rsidRPr="00DA2381">
        <w:rPr>
          <w:rFonts w:ascii="Times New Roman" w:hAnsi="Times New Roman" w:cs="Times New Roman"/>
          <w:bCs/>
        </w:rPr>
        <w:t>» (далее – Программа) следующие изменения:</w:t>
      </w:r>
    </w:p>
    <w:p w:rsidR="00DA2381" w:rsidRPr="00DA2381" w:rsidRDefault="00DA2381" w:rsidP="00DA2381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DA2381">
        <w:rPr>
          <w:rFonts w:ascii="Times New Roman" w:hAnsi="Times New Roman" w:cs="Times New Roman"/>
          <w:bCs/>
        </w:rPr>
        <w:t>1.1. В паспорте Программы позицию «</w:t>
      </w:r>
      <w:r w:rsidRPr="00DA2381">
        <w:rPr>
          <w:rFonts w:ascii="Times New Roman" w:hAnsi="Times New Roman" w:cs="Times New Roman"/>
        </w:rPr>
        <w:t xml:space="preserve">объемы и источники финансирования»  </w:t>
      </w:r>
      <w:r w:rsidRPr="00DA2381">
        <w:rPr>
          <w:rFonts w:ascii="Times New Roman" w:hAnsi="Times New Roman" w:cs="Times New Roman"/>
          <w:bCs/>
        </w:rPr>
        <w:t xml:space="preserve">изложить в следующей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4789"/>
      </w:tblGrid>
      <w:tr w:rsidR="00DA2381" w:rsidRPr="00DA2381" w:rsidTr="006C483F">
        <w:trPr>
          <w:trHeight w:val="547"/>
        </w:trPr>
        <w:tc>
          <w:tcPr>
            <w:tcW w:w="4927" w:type="dxa"/>
            <w:shd w:val="clear" w:color="auto" w:fill="auto"/>
          </w:tcPr>
          <w:p w:rsidR="00DA2381" w:rsidRPr="00DA2381" w:rsidRDefault="00DA2381" w:rsidP="00DA2381">
            <w:pPr>
              <w:tabs>
                <w:tab w:val="left" w:pos="1276"/>
              </w:tabs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A2381">
              <w:rPr>
                <w:rFonts w:ascii="Times New Roman" w:hAnsi="Times New Roman" w:cs="Times New Roman"/>
              </w:rPr>
              <w:t>Объемы и источники финансирования</w:t>
            </w:r>
          </w:p>
        </w:tc>
        <w:tc>
          <w:tcPr>
            <w:tcW w:w="4927" w:type="dxa"/>
            <w:shd w:val="clear" w:color="auto" w:fill="auto"/>
          </w:tcPr>
          <w:p w:rsidR="00DA2381" w:rsidRPr="00DA2381" w:rsidRDefault="00DA2381" w:rsidP="00DA238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A2381">
              <w:rPr>
                <w:rFonts w:ascii="Times New Roman" w:hAnsi="Times New Roman" w:cs="Times New Roman"/>
                <w:bCs/>
              </w:rPr>
              <w:t xml:space="preserve"> Общий объем финансирования  Программы за счет всех источников финансирования составит – </w:t>
            </w:r>
            <w:r w:rsidRPr="00DA2381">
              <w:rPr>
                <w:rFonts w:ascii="Times New Roman" w:hAnsi="Times New Roman" w:cs="Times New Roman"/>
              </w:rPr>
              <w:t>184 466,631</w:t>
            </w:r>
            <w:r w:rsidRPr="00DA2381">
              <w:rPr>
                <w:rFonts w:ascii="Times New Roman" w:hAnsi="Times New Roman" w:cs="Times New Roman"/>
                <w:b/>
              </w:rPr>
              <w:t xml:space="preserve">  </w:t>
            </w:r>
            <w:r w:rsidRPr="00DA2381">
              <w:rPr>
                <w:rFonts w:ascii="Times New Roman" w:hAnsi="Times New Roman" w:cs="Times New Roman"/>
              </w:rPr>
              <w:t xml:space="preserve"> </w:t>
            </w:r>
            <w:r w:rsidRPr="00DA2381">
              <w:rPr>
                <w:rFonts w:ascii="Times New Roman" w:hAnsi="Times New Roman" w:cs="Times New Roman"/>
                <w:bCs/>
              </w:rPr>
              <w:t>тыс. рублей, в том числе:</w:t>
            </w:r>
            <w:r w:rsidRPr="00DA2381">
              <w:rPr>
                <w:rFonts w:ascii="Times New Roman" w:hAnsi="Times New Roman" w:cs="Times New Roman"/>
                <w:b/>
                <w:color w:val="000000"/>
              </w:rPr>
              <w:t xml:space="preserve">               - </w:t>
            </w:r>
            <w:r w:rsidRPr="00DA2381">
              <w:rPr>
                <w:rFonts w:ascii="Times New Roman" w:hAnsi="Times New Roman" w:cs="Times New Roman"/>
              </w:rPr>
              <w:t xml:space="preserve">за счет средств дорожного фонда поселений района </w:t>
            </w:r>
            <w:r w:rsidRPr="00DA2381">
              <w:t xml:space="preserve"> </w:t>
            </w:r>
            <w:r w:rsidRPr="00DA2381">
              <w:rPr>
                <w:rFonts w:ascii="Times New Roman" w:hAnsi="Times New Roman" w:cs="Times New Roman"/>
              </w:rPr>
              <w:t>92 905,649</w:t>
            </w:r>
            <w:r w:rsidRPr="00DA2381">
              <w:rPr>
                <w:rFonts w:ascii="Times New Roman" w:hAnsi="Times New Roman" w:cs="Times New Roman"/>
                <w:b/>
              </w:rPr>
              <w:t xml:space="preserve"> </w:t>
            </w:r>
            <w:r w:rsidRPr="00DA2381">
              <w:rPr>
                <w:rFonts w:ascii="Times New Roman" w:hAnsi="Times New Roman" w:cs="Times New Roman"/>
              </w:rPr>
              <w:t xml:space="preserve">тыс. рублей;                                                   - за счет средств республиканского бюджета  </w:t>
            </w:r>
            <w:r w:rsidRPr="00DA2381">
              <w:rPr>
                <w:rFonts w:ascii="Times New Roman" w:hAnsi="Times New Roman" w:cs="Times New Roman"/>
                <w:lang w:eastAsia="zh-CN"/>
              </w:rPr>
              <w:t>91 557,842</w:t>
            </w:r>
            <w:r w:rsidRPr="00DA2381">
              <w:rPr>
                <w:rFonts w:ascii="Times New Roman" w:hAnsi="Times New Roman" w:cs="Times New Roman"/>
                <w:b/>
                <w:lang w:eastAsia="zh-CN"/>
              </w:rPr>
              <w:t xml:space="preserve"> </w:t>
            </w:r>
            <w:r w:rsidRPr="00DA2381">
              <w:rPr>
                <w:rFonts w:ascii="Times New Roman" w:hAnsi="Times New Roman" w:cs="Times New Roman"/>
              </w:rPr>
              <w:t xml:space="preserve">тыс. рублей </w:t>
            </w:r>
          </w:p>
        </w:tc>
      </w:tr>
    </w:tbl>
    <w:p w:rsidR="00DA2381" w:rsidRPr="00DA2381" w:rsidRDefault="00DA2381" w:rsidP="00DA2381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DA2381">
        <w:rPr>
          <w:bCs/>
        </w:rPr>
        <w:t xml:space="preserve">         </w:t>
      </w:r>
      <w:r w:rsidRPr="00DA2381">
        <w:rPr>
          <w:rFonts w:ascii="Times New Roman" w:hAnsi="Times New Roman" w:cs="Times New Roman"/>
          <w:bCs/>
        </w:rPr>
        <w:t>1.2.  Приложения 1, 2, 3 к  Программе изложить в следующей редакции (прилагаются).</w:t>
      </w:r>
    </w:p>
    <w:p w:rsidR="00DA2381" w:rsidRPr="00DA2381" w:rsidRDefault="00DA2381" w:rsidP="00DA2381">
      <w:pPr>
        <w:spacing w:line="240" w:lineRule="auto"/>
        <w:jc w:val="both"/>
        <w:rPr>
          <w:rFonts w:ascii="Times New Roman" w:hAnsi="Times New Roman" w:cs="Times New Roman"/>
        </w:rPr>
      </w:pPr>
      <w:r w:rsidRPr="00DA2381">
        <w:rPr>
          <w:rFonts w:ascii="Times New Roman" w:hAnsi="Times New Roman" w:cs="Times New Roman"/>
        </w:rPr>
        <w:t xml:space="preserve"> </w:t>
      </w:r>
      <w:r w:rsidRPr="00DA2381">
        <w:rPr>
          <w:rFonts w:ascii="Times New Roman" w:hAnsi="Times New Roman" w:cs="Times New Roman"/>
          <w:b/>
          <w:bCs/>
        </w:rPr>
        <w:t xml:space="preserve">            </w:t>
      </w:r>
      <w:r w:rsidRPr="00DA2381">
        <w:rPr>
          <w:rFonts w:ascii="Times New Roman" w:hAnsi="Times New Roman" w:cs="Times New Roman"/>
          <w:bCs/>
          <w:color w:val="000000"/>
        </w:rPr>
        <w:t>2.</w:t>
      </w:r>
      <w:r w:rsidRPr="00DA2381">
        <w:rPr>
          <w:rFonts w:ascii="Times New Roman" w:hAnsi="Times New Roman" w:cs="Times New Roman"/>
        </w:rPr>
        <w:t xml:space="preserve"> Настоящее постановление вступает в силу после дня официального опубликования (обнародования).</w:t>
      </w:r>
    </w:p>
    <w:p w:rsidR="00DA2381" w:rsidRPr="00DA2381" w:rsidRDefault="00DA2381" w:rsidP="00DA2381">
      <w:pPr>
        <w:spacing w:after="0" w:line="240" w:lineRule="auto"/>
        <w:rPr>
          <w:rFonts w:ascii="Times New Roman" w:hAnsi="Times New Roman" w:cs="Times New Roman"/>
        </w:rPr>
      </w:pPr>
      <w:r w:rsidRPr="00DA2381">
        <w:rPr>
          <w:rFonts w:ascii="Times New Roman" w:hAnsi="Times New Roman" w:cs="Times New Roman"/>
        </w:rPr>
        <w:t xml:space="preserve">Глава Большеигнатовского </w:t>
      </w:r>
    </w:p>
    <w:p w:rsidR="00DA2381" w:rsidRPr="00EE1B9F" w:rsidRDefault="00DA2381" w:rsidP="00EE1B9F">
      <w:pPr>
        <w:spacing w:after="0" w:line="240" w:lineRule="auto"/>
        <w:rPr>
          <w:rFonts w:ascii="Times New Roman" w:hAnsi="Times New Roman" w:cs="Times New Roman"/>
        </w:rPr>
      </w:pPr>
      <w:r w:rsidRPr="00DA2381">
        <w:rPr>
          <w:rFonts w:ascii="Times New Roman" w:hAnsi="Times New Roman" w:cs="Times New Roman"/>
        </w:rPr>
        <w:t xml:space="preserve">муниципального района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DA2381">
        <w:rPr>
          <w:rFonts w:ascii="Times New Roman" w:hAnsi="Times New Roman" w:cs="Times New Roman"/>
        </w:rPr>
        <w:t xml:space="preserve">            Т.Н.Полозова</w:t>
      </w:r>
      <w:r>
        <w:rPr>
          <w:noProof/>
        </w:rPr>
        <w:t xml:space="preserve">                               </w:t>
      </w:r>
      <w:r>
        <w:rPr>
          <w:noProof/>
        </w:rPr>
        <w:t xml:space="preserve">                               </w:t>
      </w:r>
    </w:p>
    <w:p w:rsidR="00204EDC" w:rsidRPr="00EE1B9F" w:rsidRDefault="00204EDC" w:rsidP="00EE1B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9"/>
        </w:rPr>
      </w:pPr>
      <w:r w:rsidRPr="00EE1B9F">
        <w:rPr>
          <w:rFonts w:ascii="Times New Roman" w:hAnsi="Times New Roman" w:cs="Times New Roman"/>
          <w:b/>
          <w:noProof/>
        </w:rPr>
        <w:drawing>
          <wp:inline distT="0" distB="0" distL="0" distR="0" wp14:anchorId="43EE2741" wp14:editId="2264C959">
            <wp:extent cx="523875" cy="600075"/>
            <wp:effectExtent l="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EDC" w:rsidRPr="00EE1B9F" w:rsidRDefault="00204EDC" w:rsidP="00EE1B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  <w:b/>
          <w:color w:val="000000"/>
          <w:spacing w:val="9"/>
        </w:rPr>
        <w:t xml:space="preserve">Совет депутатов Большеигнатовского </w:t>
      </w:r>
      <w:r w:rsidRPr="00EE1B9F">
        <w:rPr>
          <w:rFonts w:ascii="Times New Roman" w:hAnsi="Times New Roman" w:cs="Times New Roman"/>
          <w:b/>
          <w:color w:val="000000"/>
          <w:spacing w:val="10"/>
        </w:rPr>
        <w:t>муниципального района Республики Мордовия</w:t>
      </w:r>
    </w:p>
    <w:p w:rsidR="00DA2381" w:rsidRPr="00EE1B9F" w:rsidRDefault="00DA2381" w:rsidP="00EE1B9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</w:p>
    <w:p w:rsidR="00204EDC" w:rsidRPr="00EE1B9F" w:rsidRDefault="00204EDC" w:rsidP="00EE1B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  <w:b/>
        </w:rPr>
        <w:t>РЕШЕНИЕ</w:t>
      </w:r>
    </w:p>
    <w:p w:rsidR="00204EDC" w:rsidRPr="00EE1B9F" w:rsidRDefault="00204EDC" w:rsidP="00EE1B9F">
      <w:pPr>
        <w:shd w:val="clear" w:color="auto" w:fill="FFFFFF"/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EE1B9F">
        <w:rPr>
          <w:rFonts w:ascii="Times New Roman" w:hAnsi="Times New Roman" w:cs="Times New Roman"/>
          <w:b/>
          <w:color w:val="000000"/>
        </w:rPr>
        <w:t xml:space="preserve">Совета депутатов Большеигнатовского </w:t>
      </w:r>
      <w:r w:rsidRPr="00EE1B9F">
        <w:rPr>
          <w:rFonts w:ascii="Times New Roman" w:hAnsi="Times New Roman" w:cs="Times New Roman"/>
          <w:b/>
          <w:color w:val="000000"/>
          <w:spacing w:val="-3"/>
        </w:rPr>
        <w:t>муниципального района седьмого созыва</w:t>
      </w:r>
    </w:p>
    <w:p w:rsidR="00204EDC" w:rsidRPr="00EE1B9F" w:rsidRDefault="00204EDC" w:rsidP="00EE1B9F">
      <w:pPr>
        <w:shd w:val="clear" w:color="auto" w:fill="FFFFFF"/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EE1B9F">
        <w:rPr>
          <w:rFonts w:ascii="Times New Roman" w:hAnsi="Times New Roman" w:cs="Times New Roman"/>
          <w:color w:val="000000"/>
          <w:spacing w:val="-3"/>
        </w:rPr>
        <w:t xml:space="preserve">                               </w:t>
      </w:r>
    </w:p>
    <w:p w:rsidR="00204EDC" w:rsidRPr="00EE1B9F" w:rsidRDefault="00204EDC" w:rsidP="00EE1B9F">
      <w:pPr>
        <w:spacing w:after="0" w:line="240" w:lineRule="auto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 xml:space="preserve"> от «28»  февраля  2023 года                                                           </w:t>
      </w:r>
      <w:r w:rsidR="00EE1B9F">
        <w:rPr>
          <w:rFonts w:ascii="Times New Roman" w:hAnsi="Times New Roman" w:cs="Times New Roman"/>
        </w:rPr>
        <w:t xml:space="preserve">         </w:t>
      </w:r>
      <w:r w:rsidRPr="00EE1B9F">
        <w:rPr>
          <w:rFonts w:ascii="Times New Roman" w:hAnsi="Times New Roman" w:cs="Times New Roman"/>
        </w:rPr>
        <w:t xml:space="preserve">       № 95</w:t>
      </w:r>
    </w:p>
    <w:p w:rsidR="00204EDC" w:rsidRPr="00EE1B9F" w:rsidRDefault="00204EDC" w:rsidP="00EE1B9F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</w:rPr>
      </w:pPr>
    </w:p>
    <w:p w:rsidR="00204EDC" w:rsidRPr="00EE1B9F" w:rsidRDefault="00204EDC" w:rsidP="00EE1B9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1B9F">
        <w:rPr>
          <w:rFonts w:ascii="Times New Roman" w:hAnsi="Times New Roman" w:cs="Times New Roman"/>
          <w:color w:val="000000"/>
          <w:spacing w:val="-3"/>
        </w:rPr>
        <w:lastRenderedPageBreak/>
        <w:t>с. Большое Игнатово</w:t>
      </w:r>
    </w:p>
    <w:p w:rsidR="00204EDC" w:rsidRPr="00EE1B9F" w:rsidRDefault="00204EDC" w:rsidP="00EE1B9F">
      <w:pPr>
        <w:spacing w:after="0" w:line="240" w:lineRule="auto"/>
        <w:rPr>
          <w:rFonts w:ascii="Times New Roman" w:hAnsi="Times New Roman" w:cs="Times New Roman"/>
          <w:color w:val="000000"/>
          <w:spacing w:val="-3"/>
        </w:rPr>
      </w:pPr>
    </w:p>
    <w:p w:rsidR="00204EDC" w:rsidRPr="00EE1B9F" w:rsidRDefault="00204EDC" w:rsidP="00EE1B9F">
      <w:pPr>
        <w:spacing w:after="0" w:line="240" w:lineRule="auto"/>
        <w:rPr>
          <w:rFonts w:ascii="Times New Roman" w:hAnsi="Times New Roman" w:cs="Times New Roman"/>
          <w:b/>
        </w:rPr>
      </w:pPr>
      <w:r w:rsidRPr="00EE1B9F">
        <w:rPr>
          <w:rFonts w:ascii="Times New Roman" w:hAnsi="Times New Roman" w:cs="Times New Roman"/>
          <w:b/>
        </w:rPr>
        <w:t>Об установлении стоимости услуг на погребение</w:t>
      </w:r>
    </w:p>
    <w:p w:rsidR="00204EDC" w:rsidRPr="00EE1B9F" w:rsidRDefault="00204EDC" w:rsidP="00EE1B9F">
      <w:pPr>
        <w:pStyle w:val="af3"/>
        <w:spacing w:after="0" w:line="240" w:lineRule="auto"/>
        <w:jc w:val="both"/>
        <w:rPr>
          <w:rFonts w:ascii="Times New Roman" w:hAnsi="Times New Roman" w:cs="Times New Roman"/>
        </w:rPr>
      </w:pPr>
    </w:p>
    <w:p w:rsidR="00204EDC" w:rsidRPr="00EE1B9F" w:rsidRDefault="00204EDC" w:rsidP="00EE1B9F">
      <w:pPr>
        <w:pStyle w:val="af3"/>
        <w:spacing w:after="0" w:line="240" w:lineRule="auto"/>
        <w:ind w:firstLine="561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>В соответствии со статьей  9 Федерального закона от  12.01.1996 г. № 8-ФЗ «О погребении и похоронном деле», постановлением Правительства Российской Федерации от 30.01.2023 г № 119 «Об утверждении коэффициента индексации выплат, пособий и компенсаций в 2023 году»,</w:t>
      </w:r>
      <w:r w:rsidRPr="00EE1B9F">
        <w:rPr>
          <w:rFonts w:ascii="Times New Roman" w:hAnsi="Times New Roman" w:cs="Times New Roman"/>
          <w:color w:val="FF0000"/>
        </w:rPr>
        <w:t xml:space="preserve">  </w:t>
      </w:r>
      <w:r w:rsidRPr="00EE1B9F">
        <w:rPr>
          <w:rFonts w:ascii="Times New Roman" w:hAnsi="Times New Roman" w:cs="Times New Roman"/>
        </w:rPr>
        <w:t>по согласованию с Отделением Фонда пенсионного и социального страхования Российской Федерации по Республике Мордовия,  а также с Республиканской службой по тарифам Республики Мордовия,</w:t>
      </w:r>
    </w:p>
    <w:p w:rsidR="00204EDC" w:rsidRPr="00EE1B9F" w:rsidRDefault="00204EDC" w:rsidP="00EE1B9F">
      <w:pPr>
        <w:pStyle w:val="af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E1B9F">
        <w:rPr>
          <w:rFonts w:ascii="Times New Roman" w:hAnsi="Times New Roman" w:cs="Times New Roman"/>
          <w:b/>
        </w:rPr>
        <w:t xml:space="preserve">Совет депутатов </w:t>
      </w:r>
      <w:r w:rsidRPr="00EE1B9F">
        <w:rPr>
          <w:rFonts w:ascii="Times New Roman" w:hAnsi="Times New Roman" w:cs="Times New Roman"/>
          <w:b/>
          <w:bCs/>
        </w:rPr>
        <w:t>Большеигнатовского муниципального района</w:t>
      </w:r>
    </w:p>
    <w:p w:rsidR="00204EDC" w:rsidRPr="00EE1B9F" w:rsidRDefault="00204EDC" w:rsidP="00EE1B9F">
      <w:pPr>
        <w:pStyle w:val="af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E1B9F">
        <w:rPr>
          <w:rFonts w:ascii="Times New Roman" w:hAnsi="Times New Roman" w:cs="Times New Roman"/>
          <w:b/>
        </w:rPr>
        <w:t>РЕШИЛ:</w:t>
      </w:r>
    </w:p>
    <w:p w:rsidR="00204EDC" w:rsidRPr="00EE1B9F" w:rsidRDefault="00204EDC" w:rsidP="00EE1B9F">
      <w:pPr>
        <w:numPr>
          <w:ilvl w:val="0"/>
          <w:numId w:val="29"/>
        </w:numPr>
        <w:tabs>
          <w:tab w:val="clear" w:pos="1295"/>
          <w:tab w:val="num" w:pos="0"/>
          <w:tab w:val="num" w:pos="36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>Установить стоимость услуг по погребению в размере 7793 рубля 48 копеек, в том числе:</w:t>
      </w:r>
    </w:p>
    <w:p w:rsidR="00204EDC" w:rsidRPr="00EE1B9F" w:rsidRDefault="00204EDC" w:rsidP="00EE1B9F">
      <w:pPr>
        <w:tabs>
          <w:tab w:val="num" w:pos="1295"/>
          <w:tab w:val="num" w:pos="201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 xml:space="preserve">      - оформление документов, необходимых для погребения – 359 рублей 89 коп.;</w:t>
      </w:r>
    </w:p>
    <w:p w:rsidR="00204EDC" w:rsidRPr="00EE1B9F" w:rsidRDefault="00204EDC" w:rsidP="00EE1B9F">
      <w:pPr>
        <w:tabs>
          <w:tab w:val="num" w:pos="1295"/>
          <w:tab w:val="num" w:pos="201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 xml:space="preserve">      - предоставление и доставка гроба и других предметов, необходимых для погребения – 3599 рублей 08 копеек;</w:t>
      </w:r>
    </w:p>
    <w:p w:rsidR="00204EDC" w:rsidRPr="00EE1B9F" w:rsidRDefault="00204EDC" w:rsidP="00EE1B9F">
      <w:pPr>
        <w:tabs>
          <w:tab w:val="num" w:pos="1295"/>
          <w:tab w:val="num" w:pos="201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 xml:space="preserve">      - перевозка тела (останков) умершего на кладбище - 1801 рубль 08 коп.;</w:t>
      </w:r>
    </w:p>
    <w:p w:rsidR="00204EDC" w:rsidRPr="00EE1B9F" w:rsidRDefault="00204EDC" w:rsidP="00EE1B9F">
      <w:pPr>
        <w:tabs>
          <w:tab w:val="num" w:pos="1295"/>
          <w:tab w:val="num" w:pos="201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 xml:space="preserve">      - погребение – 2033 рубля 43 коп.</w:t>
      </w:r>
    </w:p>
    <w:p w:rsidR="00204EDC" w:rsidRPr="00EE1B9F" w:rsidRDefault="00204EDC" w:rsidP="00EE1B9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>2. Признать утратившим силу решение Совета депутатов Большеигнатовского муниципального района от 22.02.2022 г № 40 «Об установлении стоимости услуг на погребение».</w:t>
      </w:r>
    </w:p>
    <w:p w:rsidR="00204EDC" w:rsidRPr="00EE1B9F" w:rsidRDefault="00204EDC" w:rsidP="00EE1B9F">
      <w:pPr>
        <w:numPr>
          <w:ilvl w:val="0"/>
          <w:numId w:val="30"/>
        </w:numPr>
        <w:tabs>
          <w:tab w:val="num" w:pos="1134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>Настоящее решение вступает в силу после его официального опубликования и распространяет свое действие на правоотношения, возникшие с 01 февраля 2023 года.</w:t>
      </w:r>
    </w:p>
    <w:p w:rsidR="00204EDC" w:rsidRPr="00EE1B9F" w:rsidRDefault="00204EDC" w:rsidP="00EE1B9F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04EDC" w:rsidRPr="00EE1B9F" w:rsidRDefault="00204EDC" w:rsidP="00EE1B9F">
      <w:pPr>
        <w:pStyle w:val="1"/>
        <w:spacing w:before="0" w:after="0"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EE1B9F">
        <w:rPr>
          <w:rFonts w:ascii="Times New Roman" w:hAnsi="Times New Roman" w:cs="Times New Roman"/>
          <w:b w:val="0"/>
          <w:sz w:val="22"/>
          <w:szCs w:val="22"/>
        </w:rPr>
        <w:t>Председатель Совета депутатов</w:t>
      </w:r>
    </w:p>
    <w:p w:rsidR="00204EDC" w:rsidRPr="00EE1B9F" w:rsidRDefault="00204EDC" w:rsidP="00EE1B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 xml:space="preserve">Большеигнатовского муниципального района                   </w:t>
      </w:r>
      <w:r w:rsidR="00EE1B9F">
        <w:rPr>
          <w:rFonts w:ascii="Times New Roman" w:hAnsi="Times New Roman" w:cs="Times New Roman"/>
        </w:rPr>
        <w:t xml:space="preserve">                       </w:t>
      </w:r>
      <w:r w:rsidRPr="00EE1B9F">
        <w:rPr>
          <w:rFonts w:ascii="Times New Roman" w:hAnsi="Times New Roman" w:cs="Times New Roman"/>
        </w:rPr>
        <w:t xml:space="preserve">  В.Н.Кечемайкин </w:t>
      </w:r>
    </w:p>
    <w:p w:rsidR="00204EDC" w:rsidRPr="00EE1B9F" w:rsidRDefault="00204EDC" w:rsidP="00EE1B9F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04EDC" w:rsidRPr="00EE1B9F" w:rsidRDefault="00204EDC" w:rsidP="00EE1B9F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 xml:space="preserve">Глава Большеигнатовского </w:t>
      </w:r>
    </w:p>
    <w:p w:rsidR="002539F1" w:rsidRPr="00EE1B9F" w:rsidRDefault="00204EDC" w:rsidP="00EE1B9F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 xml:space="preserve">муниципального района                                                          </w:t>
      </w:r>
      <w:r w:rsidR="00EE1B9F">
        <w:rPr>
          <w:rFonts w:ascii="Times New Roman" w:hAnsi="Times New Roman" w:cs="Times New Roman"/>
        </w:rPr>
        <w:t xml:space="preserve">                      </w:t>
      </w:r>
      <w:r w:rsidRPr="00EE1B9F">
        <w:rPr>
          <w:rFonts w:ascii="Times New Roman" w:hAnsi="Times New Roman" w:cs="Times New Roman"/>
        </w:rPr>
        <w:t>Т.Н.Полозова</w:t>
      </w:r>
    </w:p>
    <w:p w:rsidR="00EE1B9F" w:rsidRPr="00EE1B9F" w:rsidRDefault="00EE1B9F" w:rsidP="00EE1B9F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E1B9F" w:rsidRPr="00EE1B9F" w:rsidRDefault="00EE1B9F" w:rsidP="00EE1B9F">
      <w:pPr>
        <w:pStyle w:val="af1"/>
        <w:rPr>
          <w:sz w:val="22"/>
          <w:szCs w:val="22"/>
        </w:rPr>
      </w:pPr>
      <w:r w:rsidRPr="00EE1B9F">
        <w:rPr>
          <w:noProof/>
          <w:sz w:val="22"/>
          <w:szCs w:val="22"/>
        </w:rPr>
        <w:drawing>
          <wp:inline distT="0" distB="0" distL="0" distR="0" wp14:anchorId="13271084" wp14:editId="5CB1608F">
            <wp:extent cx="571500" cy="600075"/>
            <wp:effectExtent l="0" t="0" r="0" b="0"/>
            <wp:docPr id="3" name="Рисунок 3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B9F" w:rsidRPr="00EE1B9F" w:rsidRDefault="00EE1B9F" w:rsidP="00EE1B9F">
      <w:pPr>
        <w:pStyle w:val="af1"/>
        <w:ind w:left="0"/>
        <w:rPr>
          <w:sz w:val="22"/>
          <w:szCs w:val="22"/>
        </w:rPr>
      </w:pPr>
      <w:r w:rsidRPr="00EE1B9F">
        <w:rPr>
          <w:sz w:val="22"/>
          <w:szCs w:val="22"/>
        </w:rPr>
        <w:t>Совет депутатов  Большеигнатовского  муниципального ра</w:t>
      </w:r>
      <w:r w:rsidRPr="00EE1B9F">
        <w:rPr>
          <w:sz w:val="22"/>
          <w:szCs w:val="22"/>
        </w:rPr>
        <w:t>й</w:t>
      </w:r>
      <w:r w:rsidRPr="00EE1B9F">
        <w:rPr>
          <w:sz w:val="22"/>
          <w:szCs w:val="22"/>
        </w:rPr>
        <w:t>она Республики  Мордовия</w:t>
      </w:r>
    </w:p>
    <w:p w:rsidR="00EE1B9F" w:rsidRPr="00EE1B9F" w:rsidRDefault="00EE1B9F" w:rsidP="00EE1B9F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rPr>
          <w:rFonts w:ascii="Times New Roman" w:hAnsi="Times New Roman" w:cs="Times New Roman"/>
          <w:b/>
          <w:spacing w:val="8"/>
        </w:rPr>
      </w:pPr>
    </w:p>
    <w:p w:rsidR="00EE1B9F" w:rsidRPr="00EE1B9F" w:rsidRDefault="00EE1B9F" w:rsidP="00EE1B9F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EE1B9F">
        <w:rPr>
          <w:rFonts w:ascii="Times New Roman" w:hAnsi="Times New Roman" w:cs="Times New Roman"/>
          <w:b/>
          <w:spacing w:val="8"/>
        </w:rPr>
        <w:t>РЕШЕНИЕ</w:t>
      </w:r>
    </w:p>
    <w:p w:rsidR="00EE1B9F" w:rsidRPr="00EE1B9F" w:rsidRDefault="00EE1B9F" w:rsidP="00EE1B9F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EE1B9F">
        <w:rPr>
          <w:rFonts w:ascii="Times New Roman" w:hAnsi="Times New Roman" w:cs="Times New Roman"/>
          <w:b/>
          <w:spacing w:val="8"/>
        </w:rPr>
        <w:t>Совета депутатов Большеигнатовского муниципального района</w:t>
      </w:r>
    </w:p>
    <w:p w:rsidR="00EE1B9F" w:rsidRPr="00EE1B9F" w:rsidRDefault="00EE1B9F" w:rsidP="00EE1B9F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EE1B9F">
        <w:rPr>
          <w:rFonts w:ascii="Times New Roman" w:hAnsi="Times New Roman" w:cs="Times New Roman"/>
          <w:b/>
          <w:spacing w:val="8"/>
        </w:rPr>
        <w:t xml:space="preserve"> седьмого созыва</w:t>
      </w:r>
    </w:p>
    <w:p w:rsidR="00EE1B9F" w:rsidRPr="00EE1B9F" w:rsidRDefault="00EE1B9F" w:rsidP="00EE1B9F">
      <w:pPr>
        <w:tabs>
          <w:tab w:val="left" w:pos="3330"/>
          <w:tab w:val="center" w:pos="5032"/>
        </w:tabs>
        <w:spacing w:after="0" w:line="240" w:lineRule="auto"/>
        <w:rPr>
          <w:rFonts w:ascii="Times New Roman" w:hAnsi="Times New Roman" w:cs="Times New Roman"/>
          <w:b/>
          <w:spacing w:val="8"/>
        </w:rPr>
      </w:pPr>
    </w:p>
    <w:p w:rsidR="00EE1B9F" w:rsidRPr="00EE1B9F" w:rsidRDefault="00EE1B9F" w:rsidP="00EE1B9F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 w:rsidRPr="00EE1B9F">
        <w:rPr>
          <w:rFonts w:ascii="Times New Roman" w:hAnsi="Times New Roman" w:cs="Times New Roman"/>
          <w:spacing w:val="8"/>
        </w:rPr>
        <w:t xml:space="preserve">  от «28»  февраля 2023 г.                                                          </w:t>
      </w:r>
      <w:r w:rsidRPr="00EE1B9F">
        <w:rPr>
          <w:rFonts w:ascii="Times New Roman" w:hAnsi="Times New Roman" w:cs="Times New Roman"/>
          <w:spacing w:val="8"/>
        </w:rPr>
        <w:sym w:font="Times New Roman" w:char="2116"/>
      </w:r>
      <w:r w:rsidRPr="00EE1B9F">
        <w:rPr>
          <w:rFonts w:ascii="Times New Roman" w:hAnsi="Times New Roman" w:cs="Times New Roman"/>
          <w:spacing w:val="8"/>
        </w:rPr>
        <w:t xml:space="preserve"> 96</w:t>
      </w:r>
    </w:p>
    <w:p w:rsidR="00EE1B9F" w:rsidRPr="00EE1B9F" w:rsidRDefault="00EE1B9F" w:rsidP="00EE1B9F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 w:rsidRPr="00EE1B9F">
        <w:rPr>
          <w:rFonts w:ascii="Times New Roman" w:hAnsi="Times New Roman" w:cs="Times New Roman"/>
          <w:spacing w:val="8"/>
        </w:rPr>
        <w:t xml:space="preserve">                                                </w:t>
      </w:r>
    </w:p>
    <w:p w:rsidR="00EE1B9F" w:rsidRPr="00EE1B9F" w:rsidRDefault="00EE1B9F" w:rsidP="00EE1B9F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spacing w:val="8"/>
        </w:rPr>
      </w:pPr>
      <w:r w:rsidRPr="00EE1B9F">
        <w:rPr>
          <w:rFonts w:ascii="Times New Roman" w:hAnsi="Times New Roman" w:cs="Times New Roman"/>
        </w:rPr>
        <w:t>с. Большое Игнатово</w:t>
      </w:r>
    </w:p>
    <w:p w:rsidR="00EE1B9F" w:rsidRPr="00EE1B9F" w:rsidRDefault="00EE1B9F" w:rsidP="00EE1B9F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</w:p>
    <w:p w:rsidR="00EE1B9F" w:rsidRDefault="00EE1B9F" w:rsidP="00EE1B9F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 w:rsidRPr="00EE1B9F">
        <w:rPr>
          <w:rFonts w:ascii="Times New Roman" w:hAnsi="Times New Roman" w:cs="Times New Roman"/>
          <w:spacing w:val="8"/>
        </w:rPr>
        <w:t xml:space="preserve">Об определении размера дохода и стоимости имущества граждан, </w:t>
      </w:r>
    </w:p>
    <w:p w:rsidR="00EE1B9F" w:rsidRPr="00EE1B9F" w:rsidRDefault="00EE1B9F" w:rsidP="00EE1B9F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 w:rsidRPr="00EE1B9F">
        <w:rPr>
          <w:rFonts w:ascii="Times New Roman" w:hAnsi="Times New Roman" w:cs="Times New Roman"/>
          <w:spacing w:val="8"/>
        </w:rPr>
        <w:t xml:space="preserve">учитываемого для признания граждан малоимущими в целях </w:t>
      </w:r>
    </w:p>
    <w:p w:rsidR="00EE1B9F" w:rsidRDefault="00EE1B9F" w:rsidP="00EE1B9F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 w:rsidRPr="00EE1B9F">
        <w:rPr>
          <w:rFonts w:ascii="Times New Roman" w:hAnsi="Times New Roman" w:cs="Times New Roman"/>
          <w:spacing w:val="8"/>
        </w:rPr>
        <w:t xml:space="preserve">постановки на учет и предоставления им жилых помещений </w:t>
      </w:r>
    </w:p>
    <w:p w:rsidR="00EE1B9F" w:rsidRPr="00EE1B9F" w:rsidRDefault="00EE1B9F" w:rsidP="00EE1B9F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 w:rsidRPr="00EE1B9F">
        <w:rPr>
          <w:rFonts w:ascii="Times New Roman" w:hAnsi="Times New Roman" w:cs="Times New Roman"/>
          <w:spacing w:val="8"/>
        </w:rPr>
        <w:t xml:space="preserve">муниципального жилищного фонда по договорам социального найма </w:t>
      </w:r>
    </w:p>
    <w:p w:rsidR="00EE1B9F" w:rsidRPr="00EE1B9F" w:rsidRDefault="00EE1B9F" w:rsidP="00EE1B9F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</w:p>
    <w:p w:rsidR="00EE1B9F" w:rsidRPr="00EE1B9F" w:rsidRDefault="00EE1B9F" w:rsidP="00EE1B9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 w:cs="Times New Roman"/>
          <w:b/>
          <w:spacing w:val="-2"/>
        </w:rPr>
      </w:pPr>
      <w:r w:rsidRPr="00EE1B9F">
        <w:rPr>
          <w:rFonts w:ascii="Times New Roman" w:hAnsi="Times New Roman" w:cs="Times New Roman"/>
          <w:spacing w:val="2"/>
        </w:rPr>
        <w:t xml:space="preserve">         В соответствии с пунктом 2 части 1 статьи 14, частью 2 статьи 49 Жилищного Кодекса  Российской Федерации, З</w:t>
      </w:r>
      <w:r w:rsidRPr="00EE1B9F">
        <w:rPr>
          <w:rFonts w:ascii="Times New Roman" w:hAnsi="Times New Roman" w:cs="Times New Roman"/>
          <w:spacing w:val="6"/>
        </w:rPr>
        <w:t>аконом Республики Мордовия  от 1 июля 2005г. № 57-З «О правовом регулировании жилищных отношений в Республике Мордовия»,</w:t>
      </w:r>
      <w:r w:rsidRPr="00EE1B9F">
        <w:rPr>
          <w:rFonts w:ascii="Times New Roman" w:hAnsi="Times New Roman" w:cs="Times New Roman"/>
        </w:rPr>
        <w:t xml:space="preserve"> руководствуясь Уставом Большеигнатовского муниципального района  Республики Мордовия,  </w:t>
      </w:r>
      <w:r w:rsidRPr="00EE1B9F">
        <w:rPr>
          <w:rFonts w:ascii="Times New Roman" w:hAnsi="Times New Roman" w:cs="Times New Roman"/>
          <w:b/>
        </w:rPr>
        <w:t xml:space="preserve">Совет депутатов Большеигнатовского муниципального </w:t>
      </w:r>
      <w:r w:rsidRPr="00EE1B9F">
        <w:rPr>
          <w:rFonts w:ascii="Times New Roman" w:hAnsi="Times New Roman" w:cs="Times New Roman"/>
          <w:b/>
          <w:spacing w:val="-2"/>
        </w:rPr>
        <w:t>района решил:</w:t>
      </w:r>
    </w:p>
    <w:p w:rsidR="00EE1B9F" w:rsidRPr="00EE1B9F" w:rsidRDefault="00EE1B9F" w:rsidP="00EE1B9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  <w:spacing w:val="-27"/>
        </w:rPr>
        <w:t xml:space="preserve">                 1.</w:t>
      </w:r>
      <w:r w:rsidRPr="00EE1B9F">
        <w:rPr>
          <w:rFonts w:ascii="Times New Roman" w:hAnsi="Times New Roman" w:cs="Times New Roman"/>
        </w:rPr>
        <w:t xml:space="preserve">   При признании граждан малоимущими в целях постановки на учет и предоставления им жилых помещений муниципального жилищного фонда Большеигнатовского муниципального района по договорам социального найма установить:</w:t>
      </w:r>
    </w:p>
    <w:p w:rsidR="00EE1B9F" w:rsidRPr="00EE1B9F" w:rsidRDefault="00EE1B9F" w:rsidP="00EE1B9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lastRenderedPageBreak/>
        <w:t xml:space="preserve">         1.1. размер дохода, приходящегося на каждого члена семьи гражданина-заявителя, в размере 1 кратной величины прожиточного минимума, установленного Правительством Республики Мордовия.</w:t>
      </w:r>
    </w:p>
    <w:p w:rsidR="00EE1B9F" w:rsidRPr="00EE1B9F" w:rsidRDefault="00EE1B9F" w:rsidP="00EE1B9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 xml:space="preserve">         1.2. размер стоимости  имущества, находящегося в собственности членов семьи (одиноко проживающего гражданина) и подлежащего налогообложению на день подачи заявления в размере  30% от расчетного показателя рыночной стоимости предоставляемых жилых помещений муниципального жилищного фонда по договорам социального найма.</w:t>
      </w:r>
    </w:p>
    <w:p w:rsidR="00EE1B9F" w:rsidRPr="00EE1B9F" w:rsidRDefault="00EE1B9F" w:rsidP="00EE1B9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</w:rPr>
        <w:t xml:space="preserve">         2. Настоящее решение вступает в силу после дня официального опубликования (обнародования). </w:t>
      </w:r>
    </w:p>
    <w:p w:rsidR="00EE1B9F" w:rsidRPr="00EE1B9F" w:rsidRDefault="00EE1B9F" w:rsidP="00EE1B9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EE1B9F" w:rsidRPr="00EE1B9F" w:rsidTr="00EE1B9F">
        <w:tc>
          <w:tcPr>
            <w:tcW w:w="9356" w:type="dxa"/>
          </w:tcPr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Председатель Совета депутатов</w:t>
            </w:r>
          </w:p>
          <w:p w:rsidR="00EE1B9F" w:rsidRPr="00EE1B9F" w:rsidRDefault="00EE1B9F" w:rsidP="00EE1B9F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Большеигнатовского муниципального района                   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EE1B9F">
              <w:rPr>
                <w:rFonts w:ascii="Times New Roman" w:hAnsi="Times New Roman" w:cs="Times New Roman"/>
              </w:rPr>
              <w:t xml:space="preserve">В.Н. Кечемайкин                                   </w:t>
            </w:r>
          </w:p>
          <w:p w:rsidR="00EE1B9F" w:rsidRPr="00EE1B9F" w:rsidRDefault="00EE1B9F" w:rsidP="00EE1B9F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Глава Большеигнатовского </w:t>
            </w:r>
          </w:p>
          <w:p w:rsidR="00EE1B9F" w:rsidRPr="00EE1B9F" w:rsidRDefault="00EE1B9F" w:rsidP="00EE1B9F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муниципального района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EE1B9F">
              <w:rPr>
                <w:rFonts w:ascii="Times New Roman" w:hAnsi="Times New Roman" w:cs="Times New Roman"/>
              </w:rPr>
              <w:t xml:space="preserve">Т.Н. Полозова     </w:t>
            </w:r>
          </w:p>
          <w:p w:rsidR="00EE1B9F" w:rsidRPr="00EE1B9F" w:rsidRDefault="00EE1B9F" w:rsidP="00EE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EE1B9F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20A3747D" wp14:editId="39B8A52B">
                  <wp:extent cx="581025" cy="609600"/>
                  <wp:effectExtent l="19050" t="0" r="9525" b="0"/>
                  <wp:docPr id="4" name="Рисунок 4" descr="Герб Мордов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Мордов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1B9F" w:rsidRPr="00EE1B9F" w:rsidRDefault="00EE1B9F" w:rsidP="00EE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E1B9F" w:rsidRPr="00EE1B9F" w:rsidRDefault="00EE1B9F" w:rsidP="00EE1B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E1B9F">
              <w:rPr>
                <w:rFonts w:ascii="Times New Roman" w:hAnsi="Times New Roman" w:cs="Times New Roman"/>
                <w:b/>
              </w:rPr>
              <w:t>Совет депутатов Большеигнатовского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1B9F">
              <w:rPr>
                <w:rFonts w:ascii="Times New Roman" w:hAnsi="Times New Roman" w:cs="Times New Roman"/>
                <w:b/>
              </w:rPr>
              <w:t>муниципального района Республики Мордовия</w:t>
            </w:r>
          </w:p>
          <w:p w:rsidR="00EE1B9F" w:rsidRPr="00EE1B9F" w:rsidRDefault="00EE1B9F" w:rsidP="00EE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E1B9F" w:rsidRPr="00EE1B9F" w:rsidRDefault="00EE1B9F" w:rsidP="00EE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1B9F">
              <w:rPr>
                <w:rFonts w:ascii="Times New Roman" w:hAnsi="Times New Roman" w:cs="Times New Roman"/>
                <w:b/>
              </w:rPr>
              <w:t>РЕШЕНИЕ</w:t>
            </w:r>
          </w:p>
          <w:p w:rsidR="00EE1B9F" w:rsidRPr="00EE1B9F" w:rsidRDefault="00EE1B9F" w:rsidP="00EE1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1B9F">
              <w:rPr>
                <w:rFonts w:ascii="Times New Roman" w:hAnsi="Times New Roman" w:cs="Times New Roman"/>
                <w:b/>
              </w:rPr>
              <w:t>Совета депутатов Большеигнатовского муниципального района седьмого созыва</w:t>
            </w:r>
          </w:p>
          <w:p w:rsidR="00EE1B9F" w:rsidRPr="00EE1B9F" w:rsidRDefault="00EE1B9F" w:rsidP="00EE1B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 </w:t>
            </w:r>
          </w:p>
          <w:p w:rsidR="00EE1B9F" w:rsidRDefault="00EE1B9F" w:rsidP="00EE1B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EE1B9F" w:rsidRPr="00EE1B9F" w:rsidRDefault="00EE1B9F" w:rsidP="00EE1B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от «28»  февраля 2023 г.                                                                    № 97</w:t>
            </w:r>
          </w:p>
          <w:p w:rsidR="00EE1B9F" w:rsidRPr="00EE1B9F" w:rsidRDefault="00EE1B9F" w:rsidP="00EE1B9F">
            <w:pPr>
              <w:shd w:val="clear" w:color="auto" w:fill="FFFFFF"/>
              <w:spacing w:after="0" w:line="240" w:lineRule="auto"/>
              <w:ind w:left="1142" w:right="595" w:hanging="283"/>
              <w:jc w:val="center"/>
              <w:rPr>
                <w:rFonts w:ascii="Times New Roman" w:hAnsi="Times New Roman" w:cs="Times New Roman"/>
                <w:color w:val="000000"/>
                <w:spacing w:val="-13"/>
              </w:rPr>
            </w:pPr>
            <w:r w:rsidRPr="00EE1B9F">
              <w:rPr>
                <w:rFonts w:ascii="Times New Roman" w:hAnsi="Times New Roman" w:cs="Times New Roman"/>
                <w:color w:val="000000"/>
                <w:spacing w:val="-3"/>
              </w:rPr>
              <w:t>с. Большое Игнатово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E1B9F" w:rsidRPr="00EE1B9F" w:rsidRDefault="00EE1B9F" w:rsidP="00EE1B9F">
            <w:pPr>
              <w:pStyle w:val="af3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 xml:space="preserve">Об утверждении отчета административной комиссии 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 xml:space="preserve">Большеигнатовского муниципального района  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>по итогам работы за 2022 год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EE1B9F" w:rsidRPr="00EE1B9F" w:rsidRDefault="00EE1B9F" w:rsidP="00EE1B9F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62" w:firstLine="567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EE1B9F">
              <w:rPr>
                <w:rFonts w:ascii="Times New Roman" w:hAnsi="Times New Roman" w:cs="Times New Roman"/>
                <w:color w:val="000000"/>
                <w:spacing w:val="-1"/>
              </w:rPr>
              <w:t xml:space="preserve">В соответствии со ст.8 Республики Мордовия от 17.10.2002 г. № 45-З «Об административных комиссиях в Республике Мордовия», </w:t>
            </w:r>
            <w:r w:rsidRPr="00EE1B9F">
              <w:rPr>
                <w:rFonts w:ascii="Times New Roman" w:hAnsi="Times New Roman" w:cs="Times New Roman"/>
                <w:b/>
                <w:color w:val="000000"/>
                <w:spacing w:val="-1"/>
              </w:rPr>
              <w:t>Совет депутатов Большеигнатовского муниципального района решил:</w:t>
            </w:r>
          </w:p>
          <w:p w:rsidR="00EE1B9F" w:rsidRPr="00EE1B9F" w:rsidRDefault="00EE1B9F" w:rsidP="00EE1B9F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62"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</w:p>
          <w:p w:rsidR="00EE1B9F" w:rsidRPr="00EE1B9F" w:rsidRDefault="00EE1B9F" w:rsidP="00EE1B9F">
            <w:pPr>
              <w:pStyle w:val="af3"/>
              <w:spacing w:after="0" w:line="240" w:lineRule="auto"/>
              <w:ind w:firstLine="561"/>
              <w:jc w:val="both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 xml:space="preserve">1. Отчет о работе административной комиссии Большеигнатовского муниципального района Республики Мордовия за 2022 год, принять к сведению. 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ind w:firstLine="561"/>
              <w:jc w:val="both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>2. Административной комиссии Большеигнатовского муниципального района: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ind w:firstLine="561"/>
              <w:jc w:val="both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>- продолжить работу с поступающими административными протоколами;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ind w:firstLine="561"/>
              <w:jc w:val="both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>- продолжить совместную работу с должностными лицами органов местного самоуправления по составлению протоколов об административных правонарушениях;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ind w:firstLine="561"/>
              <w:jc w:val="both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 xml:space="preserve">- проводить совместно с участковыми уполномоченными полиции по Большеигнатовскому муниципальному району мероприятия по выявлению и документированию административных правонарушений на территории района; </w:t>
            </w:r>
          </w:p>
          <w:p w:rsidR="00EE1B9F" w:rsidRPr="00EE1B9F" w:rsidRDefault="00EE1B9F" w:rsidP="00EE1B9F">
            <w:pPr>
              <w:pStyle w:val="af3"/>
              <w:numPr>
                <w:ilvl w:val="0"/>
                <w:numId w:val="12"/>
              </w:numPr>
              <w:tabs>
                <w:tab w:val="clear" w:pos="720"/>
                <w:tab w:val="num" w:pos="786"/>
              </w:tabs>
              <w:suppressAutoHyphens/>
              <w:spacing w:after="0" w:line="240" w:lineRule="auto"/>
              <w:ind w:left="0" w:firstLine="561"/>
              <w:jc w:val="both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 xml:space="preserve"> проводить семинары-совещания с должностными лицами, уполномоченными составлять протоколы об административных правонарушениях, по повышению количественных показателей выявления и документирования административных правонарушений;</w:t>
            </w:r>
          </w:p>
          <w:p w:rsidR="00EE1B9F" w:rsidRPr="00EE1B9F" w:rsidRDefault="00EE1B9F" w:rsidP="00EE1B9F">
            <w:pPr>
              <w:pStyle w:val="af3"/>
              <w:numPr>
                <w:ilvl w:val="0"/>
                <w:numId w:val="12"/>
              </w:numPr>
              <w:tabs>
                <w:tab w:val="clear" w:pos="720"/>
                <w:tab w:val="num" w:pos="786"/>
              </w:tabs>
              <w:suppressAutoHyphens/>
              <w:spacing w:after="0" w:line="240" w:lineRule="auto"/>
              <w:ind w:left="0" w:firstLine="561"/>
              <w:jc w:val="both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>активизировать деятельность по обеспечению исполнения постановлений по делам об административных правонарушениях, по которым назначено наказание в виде административного штрафа;</w:t>
            </w:r>
          </w:p>
          <w:p w:rsidR="00EE1B9F" w:rsidRPr="00EE1B9F" w:rsidRDefault="00EE1B9F" w:rsidP="00EE1B9F">
            <w:pPr>
              <w:pStyle w:val="af3"/>
              <w:numPr>
                <w:ilvl w:val="0"/>
                <w:numId w:val="12"/>
              </w:numPr>
              <w:tabs>
                <w:tab w:val="clear" w:pos="720"/>
                <w:tab w:val="num" w:pos="786"/>
              </w:tabs>
              <w:suppressAutoHyphens/>
              <w:spacing w:after="0" w:line="240" w:lineRule="auto"/>
              <w:ind w:left="0" w:firstLine="561"/>
              <w:jc w:val="both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>направлять в службу судебных приставов постановления комиссии о наложении административных наказаний в виде штрафов, для принудительного взыскания, сроки добровольной уплаты по которым истекли;</w:t>
            </w:r>
          </w:p>
          <w:p w:rsidR="00EE1B9F" w:rsidRPr="00EE1B9F" w:rsidRDefault="00EE1B9F" w:rsidP="00EE1B9F">
            <w:pPr>
              <w:pStyle w:val="af3"/>
              <w:numPr>
                <w:ilvl w:val="0"/>
                <w:numId w:val="12"/>
              </w:numPr>
              <w:tabs>
                <w:tab w:val="clear" w:pos="720"/>
                <w:tab w:val="num" w:pos="786"/>
              </w:tabs>
              <w:suppressAutoHyphens/>
              <w:spacing w:after="0" w:line="240" w:lineRule="auto"/>
              <w:ind w:left="0" w:firstLine="561"/>
              <w:jc w:val="both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 xml:space="preserve">привлекать виновных лиц к административной ответственности, предусмотренной </w:t>
            </w:r>
            <w:r w:rsidRPr="00EE1B9F">
              <w:rPr>
                <w:rFonts w:ascii="Times New Roman" w:hAnsi="Times New Roman" w:cs="Times New Roman"/>
                <w:bCs/>
              </w:rPr>
              <w:lastRenderedPageBreak/>
              <w:t>статьей 20.25 КоАП РФ, за неуплату административного штрафа в установленный законом срок.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ind w:firstLine="561"/>
              <w:jc w:val="both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 xml:space="preserve"> 3. Рекомендовать должностным лицам сельских поселений, уполномоченным составлять протоколы об административных правонарушениях, осуществлять мероприятия по выявлению и документированию административных правонарушений на территории соответствующих сельских поселений.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ind w:firstLine="549"/>
              <w:jc w:val="both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>4. Настоящее решение вступает в силу со дня его подписания и подлежит официальному опубликованию.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ind w:firstLine="549"/>
              <w:jc w:val="both"/>
              <w:rPr>
                <w:rFonts w:ascii="Times New Roman" w:hAnsi="Times New Roman" w:cs="Times New Roman"/>
                <w:bCs/>
              </w:rPr>
            </w:pPr>
          </w:p>
          <w:p w:rsidR="00EE1B9F" w:rsidRPr="00EE1B9F" w:rsidRDefault="00EE1B9F" w:rsidP="00EE1B9F">
            <w:pPr>
              <w:pStyle w:val="af3"/>
              <w:spacing w:after="0" w:line="240" w:lineRule="auto"/>
              <w:ind w:firstLine="549"/>
              <w:jc w:val="both"/>
              <w:rPr>
                <w:rFonts w:ascii="Times New Roman" w:hAnsi="Times New Roman" w:cs="Times New Roman"/>
                <w:bCs/>
              </w:rPr>
            </w:pPr>
          </w:p>
          <w:p w:rsidR="00EE1B9F" w:rsidRPr="00EE1B9F" w:rsidRDefault="00EE1B9F" w:rsidP="00EE1B9F">
            <w:pPr>
              <w:pStyle w:val="12"/>
              <w:ind w:left="0"/>
              <w:jc w:val="lef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EE1B9F">
              <w:rPr>
                <w:b w:val="0"/>
                <w:sz w:val="22"/>
                <w:szCs w:val="22"/>
              </w:rPr>
              <w:t>редседатель Совета</w:t>
            </w:r>
          </w:p>
          <w:p w:rsidR="00EE1B9F" w:rsidRPr="00EE1B9F" w:rsidRDefault="00EE1B9F" w:rsidP="00EE1B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EE1B9F">
              <w:rPr>
                <w:rFonts w:ascii="Times New Roman" w:hAnsi="Times New Roman" w:cs="Times New Roman"/>
                <w:color w:val="000000"/>
                <w:spacing w:val="1"/>
              </w:rPr>
              <w:t>депутатов Большеигнатовского</w:t>
            </w:r>
          </w:p>
          <w:p w:rsidR="00EE1B9F" w:rsidRPr="00EE1B9F" w:rsidRDefault="00EE1B9F" w:rsidP="00EE1B9F">
            <w:pPr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EE1B9F">
              <w:rPr>
                <w:rFonts w:ascii="Times New Roman" w:hAnsi="Times New Roman" w:cs="Times New Roman"/>
              </w:rPr>
              <w:t>муниципального района</w:t>
            </w:r>
            <w:r w:rsidRPr="00EE1B9F">
              <w:rPr>
                <w:rFonts w:ascii="Times New Roman" w:hAnsi="Times New Roman" w:cs="Times New Roman"/>
              </w:rPr>
              <w:tab/>
              <w:t xml:space="preserve">                                                 </w:t>
            </w:r>
            <w:r w:rsidRPr="00EE1B9F">
              <w:rPr>
                <w:rFonts w:ascii="Times New Roman" w:hAnsi="Times New Roman" w:cs="Times New Roman"/>
                <w:spacing w:val="-2"/>
              </w:rPr>
              <w:t>В.Н.Кечемайкин</w:t>
            </w:r>
          </w:p>
          <w:p w:rsidR="00EE1B9F" w:rsidRPr="00EE1B9F" w:rsidRDefault="00EE1B9F" w:rsidP="00EE1B9F">
            <w:pPr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</w:p>
          <w:p w:rsidR="00EE1B9F" w:rsidRPr="00EE1B9F" w:rsidRDefault="00EE1B9F" w:rsidP="00EE1B9F">
            <w:pPr>
              <w:pStyle w:val="af1"/>
              <w:rPr>
                <w:sz w:val="22"/>
                <w:szCs w:val="22"/>
              </w:rPr>
            </w:pPr>
            <w:r w:rsidRPr="00EE1B9F">
              <w:rPr>
                <w:noProof/>
                <w:sz w:val="22"/>
                <w:szCs w:val="22"/>
              </w:rPr>
              <w:drawing>
                <wp:inline distT="0" distB="0" distL="0" distR="0" wp14:anchorId="7BA54094" wp14:editId="0DAB656E">
                  <wp:extent cx="571500" cy="600075"/>
                  <wp:effectExtent l="0" t="0" r="0" b="0"/>
                  <wp:docPr id="5" name="Рисунок 5" descr="Герб Мордов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Мордов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1B9F" w:rsidRPr="00EE1B9F" w:rsidRDefault="00EE1B9F" w:rsidP="00EE1B9F">
            <w:pPr>
              <w:pStyle w:val="af1"/>
              <w:ind w:left="0"/>
              <w:rPr>
                <w:b w:val="0"/>
                <w:bCs/>
                <w:sz w:val="22"/>
                <w:szCs w:val="22"/>
              </w:rPr>
            </w:pPr>
            <w:r w:rsidRPr="00EE1B9F">
              <w:rPr>
                <w:sz w:val="22"/>
                <w:szCs w:val="22"/>
              </w:rPr>
              <w:t>Совет депутатов Большеигнатовского</w:t>
            </w:r>
            <w:r>
              <w:rPr>
                <w:sz w:val="22"/>
                <w:szCs w:val="22"/>
              </w:rPr>
              <w:t xml:space="preserve"> </w:t>
            </w:r>
            <w:r w:rsidRPr="00EE1B9F">
              <w:rPr>
                <w:sz w:val="22"/>
                <w:szCs w:val="22"/>
              </w:rPr>
              <w:t>муниципального района Республики  Мордовия</w:t>
            </w:r>
          </w:p>
          <w:p w:rsidR="00EE1B9F" w:rsidRDefault="00EE1B9F" w:rsidP="00EE1B9F">
            <w:pPr>
              <w:tabs>
                <w:tab w:val="left" w:pos="-2552"/>
                <w:tab w:val="right" w:pos="10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E1B9F" w:rsidRDefault="00EE1B9F" w:rsidP="00EE1B9F">
            <w:pPr>
              <w:tabs>
                <w:tab w:val="left" w:pos="-2552"/>
                <w:tab w:val="right" w:pos="10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1B9F">
              <w:rPr>
                <w:rFonts w:ascii="Times New Roman" w:hAnsi="Times New Roman" w:cs="Times New Roman"/>
                <w:b/>
                <w:bCs/>
              </w:rPr>
              <w:t>РЕШЕНИЕ</w:t>
            </w:r>
          </w:p>
          <w:p w:rsidR="00EE1B9F" w:rsidRPr="00EE1B9F" w:rsidRDefault="00EE1B9F" w:rsidP="00EE1B9F">
            <w:pPr>
              <w:tabs>
                <w:tab w:val="left" w:pos="-2552"/>
                <w:tab w:val="right" w:pos="10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E1B9F" w:rsidRPr="00EE1B9F" w:rsidRDefault="00EE1B9F" w:rsidP="00EE1B9F">
            <w:pPr>
              <w:tabs>
                <w:tab w:val="left" w:pos="-2552"/>
                <w:tab w:val="right" w:pos="10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1B9F">
              <w:rPr>
                <w:rFonts w:ascii="Times New Roman" w:hAnsi="Times New Roman" w:cs="Times New Roman"/>
                <w:b/>
                <w:bCs/>
              </w:rPr>
              <w:t xml:space="preserve">  Совета депутатов Большеигнатовского муниципального района седьмого созыва</w:t>
            </w:r>
          </w:p>
          <w:p w:rsidR="00EE1B9F" w:rsidRPr="00EE1B9F" w:rsidRDefault="00EE1B9F" w:rsidP="00EE1B9F">
            <w:pPr>
              <w:tabs>
                <w:tab w:val="left" w:pos="-2552"/>
                <w:tab w:val="right" w:pos="10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E1B9F" w:rsidRDefault="00EE1B9F" w:rsidP="00EE1B9F">
            <w:pPr>
              <w:tabs>
                <w:tab w:val="left" w:pos="-2552"/>
                <w:tab w:val="right" w:pos="1063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tabs>
                <w:tab w:val="left" w:pos="-2552"/>
                <w:tab w:val="right" w:pos="1063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«28» февраля 2023г.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EE1B9F">
              <w:rPr>
                <w:rFonts w:ascii="Times New Roman" w:hAnsi="Times New Roman" w:cs="Times New Roman"/>
              </w:rPr>
              <w:t xml:space="preserve">     </w:t>
            </w:r>
            <w:r w:rsidRPr="00EE1B9F">
              <w:rPr>
                <w:rFonts w:ascii="Times New Roman" w:hAnsi="Times New Roman" w:cs="Times New Roman"/>
              </w:rPr>
              <w:sym w:font="Times New Roman" w:char="2116"/>
            </w:r>
            <w:r w:rsidRPr="00EE1B9F">
              <w:rPr>
                <w:rFonts w:ascii="Times New Roman" w:hAnsi="Times New Roman" w:cs="Times New Roman"/>
              </w:rPr>
              <w:t xml:space="preserve"> 98      </w:t>
            </w:r>
          </w:p>
          <w:p w:rsidR="00EE1B9F" w:rsidRPr="00EE1B9F" w:rsidRDefault="00EE1B9F" w:rsidP="00EE1B9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E1B9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с. Большое Игнатово</w:t>
            </w:r>
          </w:p>
          <w:p w:rsidR="00EE1B9F" w:rsidRPr="00EE1B9F" w:rsidRDefault="00EE1B9F" w:rsidP="00EE1B9F">
            <w:pPr>
              <w:pStyle w:val="aff6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pStyle w:val="1"/>
              <w:spacing w:before="0" w:after="0"/>
              <w:jc w:val="left"/>
              <w:rPr>
                <w:rStyle w:val="a6"/>
                <w:rFonts w:ascii="Times New Roman" w:eastAsiaTheme="majorEastAsia" w:hAnsi="Times New Roman"/>
                <w:color w:val="auto"/>
                <w:sz w:val="22"/>
                <w:szCs w:val="22"/>
              </w:rPr>
            </w:pPr>
            <w:r w:rsidRPr="00EE1B9F">
              <w:rPr>
                <w:rStyle w:val="a6"/>
                <w:rFonts w:ascii="Times New Roman" w:eastAsiaTheme="majorEastAsia" w:hAnsi="Times New Roman"/>
                <w:color w:val="auto"/>
                <w:sz w:val="22"/>
                <w:szCs w:val="22"/>
              </w:rPr>
              <w:t xml:space="preserve">О внесении изменений в План (Программу) приватизации муниципального </w:t>
            </w:r>
          </w:p>
          <w:p w:rsidR="00EE1B9F" w:rsidRPr="00EE1B9F" w:rsidRDefault="00EE1B9F" w:rsidP="00EE1B9F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1B9F">
              <w:rPr>
                <w:rStyle w:val="a6"/>
                <w:rFonts w:ascii="Times New Roman" w:eastAsiaTheme="majorEastAsia" w:hAnsi="Times New Roman"/>
                <w:color w:val="auto"/>
                <w:sz w:val="22"/>
                <w:szCs w:val="22"/>
              </w:rPr>
              <w:t>имущества Большеигнатовского муниципального района Республики Мордовия</w:t>
            </w:r>
            <w:r w:rsidRPr="00EE1B9F">
              <w:rPr>
                <w:rStyle w:val="a6"/>
                <w:rFonts w:ascii="Times New Roman" w:eastAsiaTheme="majorEastAsia" w:hAnsi="Times New Roman"/>
                <w:b/>
                <w:color w:val="auto"/>
                <w:sz w:val="22"/>
                <w:szCs w:val="22"/>
              </w:rPr>
              <w:t xml:space="preserve"> </w:t>
            </w:r>
            <w:r w:rsidRPr="00EE1B9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на 2023 год, утвержденный решением</w:t>
            </w:r>
            <w:r w:rsidRPr="00EE1B9F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 Совета депутатов Большеигнатовского муниципального района от 28 декабря</w:t>
            </w:r>
            <w:r w:rsidRPr="00EE1B9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2022 года № 89 «Об утверждении</w:t>
            </w:r>
            <w:r w:rsidRPr="00EE1B9F">
              <w:rPr>
                <w:rStyle w:val="a6"/>
                <w:rFonts w:ascii="Times New Roman" w:eastAsiaTheme="majorEastAsia" w:hAnsi="Times New Roman"/>
                <w:b/>
                <w:color w:val="auto"/>
                <w:sz w:val="22"/>
                <w:szCs w:val="22"/>
              </w:rPr>
              <w:t xml:space="preserve"> </w:t>
            </w:r>
            <w:r w:rsidRPr="00EE1B9F">
              <w:rPr>
                <w:rStyle w:val="a6"/>
                <w:rFonts w:ascii="Times New Roman" w:eastAsiaTheme="majorEastAsia" w:hAnsi="Times New Roman"/>
                <w:color w:val="auto"/>
                <w:sz w:val="22"/>
                <w:szCs w:val="22"/>
              </w:rPr>
              <w:t xml:space="preserve">Плана (Программы) приватизации муниципального имущества Большеигнатовского муниципального района Республики Мордовия </w:t>
            </w:r>
            <w:r w:rsidRPr="00EE1B9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 2023 год»</w:t>
            </w:r>
          </w:p>
          <w:p w:rsidR="00EE1B9F" w:rsidRPr="00EE1B9F" w:rsidRDefault="00EE1B9F" w:rsidP="00EE1B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</w:rPr>
            </w:pPr>
            <w:r w:rsidRPr="00EE1B9F">
              <w:rPr>
                <w:rFonts w:ascii="Times New Roman" w:hAnsi="Times New Roman" w:cs="Times New Roman"/>
              </w:rPr>
              <w:t xml:space="preserve">В соответствии с Федеральным законом от 21.12.2001 года № 178-ФЗ «О приватизации государственного и муниципального имущества», Уставом Большеигнатовского муниципального района, Совет депутатов Большеигнатовского муниципального района </w:t>
            </w:r>
            <w:r w:rsidRPr="00EE1B9F">
              <w:rPr>
                <w:rFonts w:ascii="Times New Roman" w:hAnsi="Times New Roman" w:cs="Times New Roman"/>
                <w:b/>
              </w:rPr>
              <w:t>решил:</w:t>
            </w:r>
          </w:p>
          <w:p w:rsidR="00EE1B9F" w:rsidRPr="00EE1B9F" w:rsidRDefault="00EE1B9F" w:rsidP="00EE1B9F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</w:rPr>
            </w:pPr>
          </w:p>
          <w:p w:rsidR="00EE1B9F" w:rsidRPr="00EE1B9F" w:rsidRDefault="00EE1B9F" w:rsidP="00EE1B9F">
            <w:pPr>
              <w:pStyle w:val="1"/>
              <w:numPr>
                <w:ilvl w:val="0"/>
                <w:numId w:val="31"/>
              </w:numPr>
              <w:spacing w:before="0" w:after="0"/>
              <w:ind w:left="0" w:firstLine="64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E1B9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Внести изменения в </w:t>
            </w:r>
            <w:r w:rsidRPr="00EE1B9F">
              <w:rPr>
                <w:rStyle w:val="a6"/>
                <w:rFonts w:ascii="Times New Roman" w:eastAsiaTheme="majorEastAsia" w:hAnsi="Times New Roman"/>
                <w:color w:val="auto"/>
                <w:sz w:val="22"/>
                <w:szCs w:val="22"/>
              </w:rPr>
              <w:t>План (Программу) приватизации муниципального имущества Большеигнатовского муниципального района на</w:t>
            </w:r>
            <w:r w:rsidRPr="00EE1B9F">
              <w:rPr>
                <w:rStyle w:val="a6"/>
                <w:rFonts w:ascii="Times New Roman" w:eastAsiaTheme="majorEastAsia" w:hAnsi="Times New Roman"/>
                <w:b/>
                <w:color w:val="auto"/>
                <w:sz w:val="22"/>
                <w:szCs w:val="22"/>
              </w:rPr>
              <w:t xml:space="preserve"> </w:t>
            </w:r>
            <w:r w:rsidRPr="00EE1B9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2023 год, утвержденный решением</w:t>
            </w:r>
            <w:r w:rsidRPr="00EE1B9F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 Совета депутатов Большеигнатовского муниципального района шестого созыва  от 28 декабря</w:t>
            </w:r>
            <w:r w:rsidRPr="00EE1B9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2022 года №89 «Об утверждении</w:t>
            </w:r>
            <w:r w:rsidRPr="00EE1B9F">
              <w:rPr>
                <w:rStyle w:val="a6"/>
                <w:rFonts w:ascii="Times New Roman" w:eastAsiaTheme="majorEastAsia" w:hAnsi="Times New Roman"/>
                <w:b/>
                <w:color w:val="auto"/>
                <w:sz w:val="22"/>
                <w:szCs w:val="22"/>
              </w:rPr>
              <w:t xml:space="preserve"> </w:t>
            </w:r>
            <w:r w:rsidRPr="00EE1B9F">
              <w:rPr>
                <w:rStyle w:val="a6"/>
                <w:rFonts w:ascii="Times New Roman" w:eastAsiaTheme="majorEastAsia" w:hAnsi="Times New Roman"/>
                <w:color w:val="auto"/>
                <w:sz w:val="22"/>
                <w:szCs w:val="22"/>
              </w:rPr>
              <w:t>Плана (Программы) приватизации муниципального имущества Большеигнатовского муниципального района Республики Мордовия</w:t>
            </w:r>
            <w:r w:rsidRPr="00EE1B9F">
              <w:rPr>
                <w:rStyle w:val="a6"/>
                <w:rFonts w:ascii="Times New Roman" w:eastAsiaTheme="majorEastAsia" w:hAnsi="Times New Roman"/>
                <w:b/>
                <w:color w:val="auto"/>
                <w:sz w:val="22"/>
                <w:szCs w:val="22"/>
              </w:rPr>
              <w:t xml:space="preserve"> </w:t>
            </w:r>
            <w:r w:rsidRPr="00EE1B9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на 2023 год» следующие изменения: </w:t>
            </w:r>
          </w:p>
          <w:p w:rsidR="00EE1B9F" w:rsidRPr="00EE1B9F" w:rsidRDefault="00EE1B9F" w:rsidP="00EE1B9F">
            <w:pPr>
              <w:pStyle w:val="1"/>
              <w:spacing w:before="0" w:after="0"/>
              <w:ind w:firstLine="60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E1B9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Раздел 2 «Перечень муниципального имущества, подлежащего приватизации на 2023 год» изложить в новой редакции (прилагается).</w:t>
            </w:r>
          </w:p>
          <w:p w:rsidR="00EE1B9F" w:rsidRPr="00EE1B9F" w:rsidRDefault="00EE1B9F" w:rsidP="00EE1B9F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E1B9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</w:t>
            </w:r>
            <w:r w:rsidRPr="00EE1B9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2. Настоящее решение вступает в силу со дня его подписания и подлежит  официальному опубликованию.</w:t>
            </w:r>
          </w:p>
          <w:p w:rsidR="00EE1B9F" w:rsidRPr="00EE1B9F" w:rsidRDefault="00EE1B9F" w:rsidP="00EE1B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pStyle w:val="aff6"/>
              <w:spacing w:after="0" w:line="240" w:lineRule="auto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Председатель Совета депутатов      </w:t>
            </w:r>
          </w:p>
          <w:p w:rsidR="00EE1B9F" w:rsidRPr="00EE1B9F" w:rsidRDefault="00EE1B9F" w:rsidP="00EE1B9F">
            <w:pPr>
              <w:pStyle w:val="aff6"/>
              <w:spacing w:after="0" w:line="240" w:lineRule="auto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Большеигнатовского муниципального района                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EE1B9F">
              <w:rPr>
                <w:rFonts w:ascii="Times New Roman" w:hAnsi="Times New Roman" w:cs="Times New Roman"/>
              </w:rPr>
              <w:t xml:space="preserve">         В.Н.Кечемайкин</w:t>
            </w:r>
          </w:p>
          <w:p w:rsidR="00EE1B9F" w:rsidRPr="00EE1B9F" w:rsidRDefault="00EE1B9F" w:rsidP="00EE1B9F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t xml:space="preserve">План (Программа) приватизации </w:t>
            </w:r>
          </w:p>
          <w:p w:rsidR="00EE1B9F" w:rsidRPr="00EE1B9F" w:rsidRDefault="00EE1B9F" w:rsidP="00EE1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EE1B9F">
              <w:rPr>
                <w:rFonts w:ascii="Times New Roman" w:hAnsi="Times New Roman" w:cs="Times New Roman"/>
                <w:bCs/>
              </w:rPr>
              <w:t xml:space="preserve">муниципального имущества Большеигнатовского муниципального района Республики Мордовия на </w:t>
            </w:r>
            <w:r w:rsidRPr="00EE1B9F">
              <w:rPr>
                <w:rFonts w:ascii="Times New Roman" w:eastAsia="Calibri" w:hAnsi="Times New Roman" w:cs="Times New Roman"/>
                <w:lang w:eastAsia="en-US"/>
              </w:rPr>
              <w:t>2023 год.</w:t>
            </w:r>
          </w:p>
          <w:p w:rsidR="00EE1B9F" w:rsidRPr="00EE1B9F" w:rsidRDefault="00EE1B9F" w:rsidP="00EE1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  <w:p w:rsidR="00EE1B9F" w:rsidRPr="00EE1B9F" w:rsidRDefault="00EE1B9F" w:rsidP="00EE1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EE1B9F">
              <w:rPr>
                <w:rFonts w:ascii="Times New Roman" w:hAnsi="Times New Roman" w:cs="Times New Roman"/>
                <w:bCs/>
              </w:rPr>
              <w:lastRenderedPageBreak/>
              <w:t>Раздел 1. Цели приватизации муниципального имущества Большеигнатовского муниципального района</w:t>
            </w:r>
          </w:p>
          <w:p w:rsidR="00EE1B9F" w:rsidRPr="00EE1B9F" w:rsidRDefault="00EE1B9F" w:rsidP="00EE1B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EE1B9F">
              <w:rPr>
                <w:rFonts w:ascii="Times New Roman" w:hAnsi="Times New Roman" w:cs="Times New Roman"/>
                <w:bCs/>
                <w:color w:val="000000"/>
              </w:rPr>
              <w:t xml:space="preserve">     Целью разработки Плана (программы) приватизации муниципального имущества Большеигнатовского муниципального района </w:t>
            </w:r>
            <w:r w:rsidRPr="00EE1B9F">
              <w:rPr>
                <w:rFonts w:ascii="Times New Roman" w:hAnsi="Times New Roman" w:cs="Times New Roman"/>
                <w:bCs/>
              </w:rPr>
              <w:t xml:space="preserve">на </w:t>
            </w:r>
            <w:r w:rsidRPr="00EE1B9F">
              <w:rPr>
                <w:rFonts w:ascii="Times New Roman" w:eastAsia="Calibri" w:hAnsi="Times New Roman" w:cs="Times New Roman"/>
                <w:lang w:eastAsia="en-US"/>
              </w:rPr>
              <w:t xml:space="preserve">2023 год </w:t>
            </w:r>
            <w:r w:rsidRPr="00EE1B9F">
              <w:rPr>
                <w:rFonts w:ascii="Times New Roman" w:hAnsi="Times New Roman" w:cs="Times New Roman"/>
                <w:bCs/>
                <w:color w:val="000000"/>
              </w:rPr>
              <w:t>является пополнение доходной части бюджета Большеигнатовского муниципального района путем приватизации.</w:t>
            </w:r>
          </w:p>
          <w:p w:rsidR="00EE1B9F" w:rsidRPr="00EE1B9F" w:rsidRDefault="00EE1B9F" w:rsidP="00EE1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  <w:p w:rsidR="00EE1B9F" w:rsidRPr="00EE1B9F" w:rsidRDefault="00EE1B9F" w:rsidP="00EE1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EE1B9F">
              <w:rPr>
                <w:rFonts w:ascii="Times New Roman" w:hAnsi="Times New Roman" w:cs="Times New Roman"/>
                <w:bCs/>
              </w:rPr>
              <w:t xml:space="preserve">Раздел 2. Перечень муниципального имущества, подлежащего приватизации в </w:t>
            </w:r>
            <w:r w:rsidRPr="00EE1B9F">
              <w:rPr>
                <w:rFonts w:ascii="Times New Roman" w:hAnsi="Times New Roman" w:cs="Times New Roman"/>
                <w:bCs/>
                <w:color w:val="000000"/>
              </w:rPr>
              <w:t xml:space="preserve">на </w:t>
            </w:r>
            <w:r w:rsidRPr="00EE1B9F">
              <w:rPr>
                <w:rFonts w:ascii="Times New Roman" w:eastAsia="Calibri" w:hAnsi="Times New Roman" w:cs="Times New Roman"/>
                <w:lang w:eastAsia="en-US"/>
              </w:rPr>
              <w:t xml:space="preserve">2023 год </w:t>
            </w:r>
          </w:p>
          <w:p w:rsidR="00EE1B9F" w:rsidRPr="00EE1B9F" w:rsidRDefault="00EE1B9F" w:rsidP="00EE1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E1B9F" w:rsidRPr="00EE1B9F" w:rsidRDefault="00EE1B9F" w:rsidP="00EE1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</w:p>
          <w:tbl>
            <w:tblPr>
              <w:tblW w:w="9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264"/>
              <w:gridCol w:w="16"/>
              <w:gridCol w:w="3214"/>
              <w:gridCol w:w="23"/>
              <w:gridCol w:w="2983"/>
              <w:gridCol w:w="23"/>
            </w:tblGrid>
            <w:tr w:rsidR="00EE1B9F" w:rsidRPr="00EE1B9F" w:rsidTr="00EE1B9F">
              <w:tc>
                <w:tcPr>
                  <w:tcW w:w="738" w:type="dxa"/>
                  <w:hideMark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N п/п</w:t>
                  </w:r>
                </w:p>
              </w:tc>
              <w:tc>
                <w:tcPr>
                  <w:tcW w:w="2280" w:type="dxa"/>
                  <w:gridSpan w:val="2"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Наименование объекта</w:t>
                  </w:r>
                </w:p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37" w:type="dxa"/>
                  <w:gridSpan w:val="2"/>
                  <w:hideMark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Наименование объекта</w:t>
                  </w:r>
                </w:p>
                <w:p w:rsidR="00EE1B9F" w:rsidRPr="00EE1B9F" w:rsidRDefault="00EE1B9F" w:rsidP="00EE1B9F">
                  <w:pPr>
                    <w:spacing w:after="0" w:line="240" w:lineRule="auto"/>
                    <w:ind w:firstLine="708"/>
                    <w:jc w:val="center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Местонахождение объекта</w:t>
                  </w:r>
                </w:p>
              </w:tc>
              <w:tc>
                <w:tcPr>
                  <w:tcW w:w="3006" w:type="dxa"/>
                  <w:gridSpan w:val="2"/>
                  <w:hideMark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Основные характеристики (год постройки, общ. пл., этажность и др.)</w:t>
                  </w:r>
                </w:p>
              </w:tc>
            </w:tr>
            <w:tr w:rsidR="00EE1B9F" w:rsidRPr="00EE1B9F" w:rsidTr="00EE1B9F">
              <w:trPr>
                <w:gridAfter w:val="1"/>
                <w:wAfter w:w="23" w:type="dxa"/>
              </w:trPr>
              <w:tc>
                <w:tcPr>
                  <w:tcW w:w="738" w:type="dxa"/>
                  <w:hideMark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2264" w:type="dxa"/>
                </w:tcPr>
                <w:p w:rsidR="00EE1B9F" w:rsidRPr="00EE1B9F" w:rsidRDefault="00EE1B9F" w:rsidP="00EE1B9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Нежилое здание </w:t>
                  </w:r>
                </w:p>
              </w:tc>
              <w:tc>
                <w:tcPr>
                  <w:tcW w:w="3230" w:type="dxa"/>
                  <w:gridSpan w:val="2"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eastAsia="Calibri" w:hAnsi="Times New Roman" w:cs="Times New Roman"/>
                      <w:lang w:eastAsia="en-US"/>
                    </w:rPr>
                    <w:t>Республика Мордовия</w:t>
                  </w:r>
                  <w:r w:rsidRPr="00EE1B9F">
                    <w:rPr>
                      <w:rFonts w:ascii="Times New Roman" w:hAnsi="Times New Roman" w:cs="Times New Roman"/>
                    </w:rPr>
                    <w:t>, Большеигнатовский район, с. Вармазейка, ул. Советская, 32а</w:t>
                  </w:r>
                </w:p>
              </w:tc>
              <w:tc>
                <w:tcPr>
                  <w:tcW w:w="3006" w:type="dxa"/>
                  <w:gridSpan w:val="2"/>
                  <w:hideMark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241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Двухэтажное здание,</w:t>
                  </w:r>
                </w:p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1983 г. строительства,</w:t>
                  </w:r>
                </w:p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1161,8 кв. м., с кадастровым номером 13:05:0103001:553</w:t>
                  </w:r>
                </w:p>
              </w:tc>
            </w:tr>
            <w:tr w:rsidR="00EE1B9F" w:rsidRPr="00EE1B9F" w:rsidTr="00EE1B9F">
              <w:trPr>
                <w:gridAfter w:val="1"/>
                <w:wAfter w:w="23" w:type="dxa"/>
              </w:trPr>
              <w:tc>
                <w:tcPr>
                  <w:tcW w:w="738" w:type="dxa"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264" w:type="dxa"/>
                </w:tcPr>
                <w:p w:rsidR="00EE1B9F" w:rsidRPr="00EE1B9F" w:rsidRDefault="00EE1B9F" w:rsidP="00EE1B9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EE1B9F">
                    <w:rPr>
                      <w:rFonts w:ascii="Times New Roman" w:eastAsia="Calibri" w:hAnsi="Times New Roman" w:cs="Times New Roman"/>
                      <w:lang w:eastAsia="en-US"/>
                    </w:rPr>
                    <w:t>гаражный бокс (помещение)</w:t>
                  </w:r>
                </w:p>
              </w:tc>
              <w:tc>
                <w:tcPr>
                  <w:tcW w:w="3230" w:type="dxa"/>
                  <w:gridSpan w:val="2"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eastAsia="Calibri" w:hAnsi="Times New Roman" w:cs="Times New Roman"/>
                      <w:lang w:eastAsia="en-US"/>
                    </w:rPr>
                    <w:t>Республика Мордовия</w:t>
                  </w:r>
                  <w:r w:rsidRPr="00EE1B9F">
                    <w:rPr>
                      <w:rFonts w:ascii="Times New Roman" w:hAnsi="Times New Roman" w:cs="Times New Roman"/>
                    </w:rPr>
                    <w:t xml:space="preserve"> Большеигнатовский район, </w:t>
                  </w:r>
                </w:p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 xml:space="preserve">с. Большое Игнатово,  </w:t>
                  </w:r>
                </w:p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ул. Советская, д.№27 "а/7"</w:t>
                  </w:r>
                </w:p>
              </w:tc>
              <w:tc>
                <w:tcPr>
                  <w:tcW w:w="3006" w:type="dxa"/>
                  <w:gridSpan w:val="2"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Нежилое помещение (</w:t>
                  </w:r>
                  <w:r w:rsidRPr="00EE1B9F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гаражный бокс), </w:t>
                  </w:r>
                  <w:r w:rsidRPr="00EE1B9F">
                    <w:rPr>
                      <w:rFonts w:ascii="Times New Roman" w:hAnsi="Times New Roman" w:cs="Times New Roman"/>
                    </w:rPr>
                    <w:t>расположенное на первом этаже с кадастровым номером 13:05:0102001:2759,</w:t>
                  </w:r>
                </w:p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 xml:space="preserve">Площадью 22,3кв.м. </w:t>
                  </w:r>
                </w:p>
              </w:tc>
            </w:tr>
            <w:tr w:rsidR="00EE1B9F" w:rsidRPr="00EE1B9F" w:rsidTr="00EE1B9F">
              <w:trPr>
                <w:gridAfter w:val="1"/>
                <w:wAfter w:w="23" w:type="dxa"/>
              </w:trPr>
              <w:tc>
                <w:tcPr>
                  <w:tcW w:w="738" w:type="dxa"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2264" w:type="dxa"/>
                </w:tcPr>
                <w:p w:rsidR="00EE1B9F" w:rsidRPr="00EE1B9F" w:rsidRDefault="00EE1B9F" w:rsidP="00EE1B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EE1B9F">
                    <w:rPr>
                      <w:rFonts w:ascii="Times New Roman" w:eastAsia="Calibri" w:hAnsi="Times New Roman" w:cs="Times New Roman"/>
                      <w:lang w:eastAsia="en-US"/>
                    </w:rPr>
                    <w:t>электролиния</w:t>
                  </w:r>
                </w:p>
              </w:tc>
              <w:tc>
                <w:tcPr>
                  <w:tcW w:w="3230" w:type="dxa"/>
                  <w:gridSpan w:val="2"/>
                </w:tcPr>
                <w:p w:rsidR="00EE1B9F" w:rsidRPr="00EE1B9F" w:rsidRDefault="00EE1B9F" w:rsidP="00EE1B9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EE1B9F">
                    <w:rPr>
                      <w:rFonts w:ascii="Times New Roman" w:eastAsia="Calibri" w:hAnsi="Times New Roman" w:cs="Times New Roman"/>
                      <w:lang w:eastAsia="en-US"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  <w:tc>
                <w:tcPr>
                  <w:tcW w:w="3006" w:type="dxa"/>
                  <w:gridSpan w:val="2"/>
                </w:tcPr>
                <w:p w:rsidR="00EE1B9F" w:rsidRPr="00EE1B9F" w:rsidRDefault="00EE1B9F" w:rsidP="00EE1B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 xml:space="preserve">электролиния с кадастровым номером 13:05:0102001:3315, протяженностью 783м., 2012 года завершения строительства, адрес (местоположение): Республика Мордовия, Большеигнатовский район, с. Большое Игнатово, ул. Юношева, расположенная на земельном участке с кадастровым номером 13:05:0102001:3322, </w:t>
                  </w:r>
                </w:p>
                <w:p w:rsidR="00EE1B9F" w:rsidRPr="00EE1B9F" w:rsidRDefault="00EE1B9F" w:rsidP="00EE1B9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 xml:space="preserve">площадью 10 кв.м., </w:t>
                  </w:r>
                </w:p>
              </w:tc>
            </w:tr>
          </w:tbl>
          <w:p w:rsidR="00EE1B9F" w:rsidRPr="00EE1B9F" w:rsidRDefault="00EE1B9F" w:rsidP="00EE1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E1B9F" w:rsidRPr="00EE1B9F" w:rsidRDefault="00EE1B9F" w:rsidP="00EE1B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9"/>
              </w:rPr>
            </w:pPr>
            <w:r w:rsidRPr="00EE1B9F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35EE396" wp14:editId="6A4DB4ED">
                  <wp:extent cx="523875" cy="600075"/>
                  <wp:effectExtent l="0" t="0" r="0" b="0"/>
                  <wp:docPr id="6" name="Рисунок 6" descr="Герб Мордов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Мордов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1B9F" w:rsidRPr="00EE1B9F" w:rsidRDefault="00EE1B9F" w:rsidP="00EE1B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  <w:b/>
                <w:color w:val="000000"/>
                <w:spacing w:val="9"/>
              </w:rPr>
              <w:t xml:space="preserve">Совет депутатов Большеигнатовского </w:t>
            </w:r>
            <w:r w:rsidRPr="00EE1B9F">
              <w:rPr>
                <w:rFonts w:ascii="Times New Roman" w:hAnsi="Times New Roman" w:cs="Times New Roman"/>
                <w:b/>
                <w:color w:val="000000"/>
                <w:spacing w:val="10"/>
              </w:rPr>
              <w:t>муниципального района Республики Мордовия</w:t>
            </w:r>
          </w:p>
          <w:p w:rsidR="00EE1B9F" w:rsidRDefault="00EE1B9F" w:rsidP="00EE1B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E1B9F" w:rsidRPr="00EE1B9F" w:rsidRDefault="00EE1B9F" w:rsidP="00EE1B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  <w:b/>
              </w:rPr>
              <w:t>РЕШЕНИЕ</w:t>
            </w:r>
          </w:p>
          <w:p w:rsidR="00EE1B9F" w:rsidRPr="00EE1B9F" w:rsidRDefault="00EE1B9F" w:rsidP="00EE1B9F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EE1B9F">
              <w:rPr>
                <w:rFonts w:ascii="Times New Roman" w:hAnsi="Times New Roman" w:cs="Times New Roman"/>
                <w:b/>
                <w:color w:val="000000"/>
              </w:rPr>
              <w:t xml:space="preserve">Совета депутатов Большеигнатовского </w:t>
            </w:r>
            <w:r w:rsidRPr="00EE1B9F">
              <w:rPr>
                <w:rFonts w:ascii="Times New Roman" w:hAnsi="Times New Roman" w:cs="Times New Roman"/>
                <w:b/>
                <w:color w:val="000000"/>
                <w:spacing w:val="-3"/>
              </w:rPr>
              <w:t>муниципального района седьмого созыва</w:t>
            </w:r>
          </w:p>
          <w:p w:rsidR="00EE1B9F" w:rsidRPr="00EE1B9F" w:rsidRDefault="00EE1B9F" w:rsidP="00EE1B9F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  <w:color w:val="000000"/>
                <w:spacing w:val="-3"/>
              </w:rPr>
              <w:t xml:space="preserve">                                                          </w:t>
            </w:r>
          </w:p>
          <w:p w:rsidR="00EE1B9F" w:rsidRPr="00EE1B9F" w:rsidRDefault="00EE1B9F" w:rsidP="00EE1B9F">
            <w:pPr>
              <w:spacing w:after="0" w:line="240" w:lineRule="auto"/>
              <w:ind w:left="-284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EE1B9F">
              <w:rPr>
                <w:rFonts w:ascii="Times New Roman" w:hAnsi="Times New Roman" w:cs="Times New Roman"/>
              </w:rPr>
              <w:t xml:space="preserve"> «28» февраля 2023 года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EE1B9F">
              <w:rPr>
                <w:rFonts w:ascii="Times New Roman" w:hAnsi="Times New Roman" w:cs="Times New Roman"/>
              </w:rPr>
              <w:t xml:space="preserve"> № 99</w:t>
            </w:r>
          </w:p>
          <w:p w:rsidR="00EE1B9F" w:rsidRDefault="00EE1B9F" w:rsidP="00EE1B9F">
            <w:pPr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</w:p>
          <w:p w:rsidR="00EE1B9F" w:rsidRPr="00EE1B9F" w:rsidRDefault="00EE1B9F" w:rsidP="00EE1B9F">
            <w:pPr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b/>
              </w:rPr>
            </w:pPr>
            <w:r w:rsidRPr="00EE1B9F">
              <w:rPr>
                <w:rFonts w:ascii="Times New Roman" w:hAnsi="Times New Roman" w:cs="Times New Roman"/>
                <w:color w:val="000000"/>
                <w:spacing w:val="-3"/>
              </w:rPr>
              <w:t>с. Большое Игнатово</w:t>
            </w:r>
          </w:p>
          <w:p w:rsidR="00EE1B9F" w:rsidRPr="00EE1B9F" w:rsidRDefault="00EE1B9F" w:rsidP="00EE1B9F">
            <w:pPr>
              <w:spacing w:after="0" w:line="240" w:lineRule="auto"/>
              <w:ind w:left="-284"/>
              <w:rPr>
                <w:rFonts w:ascii="Times New Roman" w:hAnsi="Times New Roman" w:cs="Times New Roman"/>
                <w:b/>
              </w:rPr>
            </w:pPr>
          </w:p>
          <w:p w:rsidR="00EE1B9F" w:rsidRPr="00EE1B9F" w:rsidRDefault="00EE1B9F" w:rsidP="00EE1B9F">
            <w:pPr>
              <w:spacing w:after="0" w:line="240" w:lineRule="auto"/>
              <w:ind w:right="2267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О внесении изменений в решение Совета депутатов Большеигнатовского муниципального района Республики Мордовия от 09.07.2021 г. № 369 «Об увековечении памяти выдающихся граждан Большеигнатовского муниципального района Республики Мордовия»  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b/>
              </w:rPr>
            </w:pPr>
          </w:p>
          <w:p w:rsidR="00EE1B9F" w:rsidRPr="00EE1B9F" w:rsidRDefault="00EE1B9F" w:rsidP="00EE1B9F">
            <w:pPr>
              <w:pStyle w:val="af3"/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1B9F">
              <w:rPr>
                <w:rFonts w:ascii="Times New Roman" w:hAnsi="Times New Roman" w:cs="Times New Roman"/>
                <w:b/>
              </w:rPr>
              <w:lastRenderedPageBreak/>
              <w:t xml:space="preserve">Совет депутатов </w:t>
            </w:r>
            <w:r w:rsidRPr="00EE1B9F">
              <w:rPr>
                <w:rFonts w:ascii="Times New Roman" w:hAnsi="Times New Roman" w:cs="Times New Roman"/>
                <w:b/>
                <w:bCs/>
              </w:rPr>
              <w:t>Большеигнатовского муниципального района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b/>
              </w:rPr>
            </w:pPr>
            <w:r w:rsidRPr="00EE1B9F">
              <w:rPr>
                <w:rFonts w:ascii="Times New Roman" w:hAnsi="Times New Roman" w:cs="Times New Roman"/>
                <w:b/>
              </w:rPr>
              <w:t>РЕШИЛ:</w:t>
            </w:r>
          </w:p>
          <w:p w:rsidR="00EE1B9F" w:rsidRPr="00EE1B9F" w:rsidRDefault="00EE1B9F" w:rsidP="00EE1B9F">
            <w:pPr>
              <w:pStyle w:val="af3"/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E1B9F" w:rsidRPr="00EE1B9F" w:rsidRDefault="00EE1B9F" w:rsidP="00EE1B9F">
            <w:pPr>
              <w:numPr>
                <w:ilvl w:val="0"/>
                <w:numId w:val="32"/>
              </w:num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Внести изменения в состав комиссии по увековечению памяти выдающихся граждан Большеигнатовского муниципального района Республики Мордовия, утвержденный решением Совета депутатов Большеигнатовского муниципального района Республики Мордовия  от 09.07.2021 г. № 369 «Об увековечении памяти выдающихся граждан Большеигнатовского муниципального района Республики Мордовия» изложив его в следующей редакции:</w:t>
            </w:r>
          </w:p>
          <w:p w:rsidR="00EE1B9F" w:rsidRPr="00EE1B9F" w:rsidRDefault="00EE1B9F" w:rsidP="00EE1B9F">
            <w:pPr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10007" w:type="dxa"/>
              <w:tblLayout w:type="fixed"/>
              <w:tblLook w:val="0000" w:firstRow="0" w:lastRow="0" w:firstColumn="0" w:lastColumn="0" w:noHBand="0" w:noVBand="0"/>
            </w:tblPr>
            <w:tblGrid>
              <w:gridCol w:w="2694"/>
              <w:gridCol w:w="426"/>
              <w:gridCol w:w="6887"/>
            </w:tblGrid>
            <w:tr w:rsidR="00EE1B9F" w:rsidRPr="00EE1B9F" w:rsidTr="00EE1B9F">
              <w:tc>
                <w:tcPr>
                  <w:tcW w:w="2694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Полозова Т.Н.</w:t>
                  </w:r>
                </w:p>
              </w:tc>
              <w:tc>
                <w:tcPr>
                  <w:tcW w:w="426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6887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Глава Большеигнатовского муниципального района, председатель Комиссии;</w:t>
                  </w:r>
                </w:p>
              </w:tc>
            </w:tr>
            <w:tr w:rsidR="00EE1B9F" w:rsidRPr="00EE1B9F" w:rsidTr="00EE1B9F">
              <w:tc>
                <w:tcPr>
                  <w:tcW w:w="2694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Кечемайкин В.Н.</w:t>
                  </w:r>
                </w:p>
              </w:tc>
              <w:tc>
                <w:tcPr>
                  <w:tcW w:w="426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6887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председатель Совета депутатов Большеигнатовского муниципального района, заместитель председателя Комиссии;</w:t>
                  </w:r>
                </w:p>
              </w:tc>
            </w:tr>
            <w:tr w:rsidR="00EE1B9F" w:rsidRPr="00EE1B9F" w:rsidTr="00EE1B9F">
              <w:tc>
                <w:tcPr>
                  <w:tcW w:w="2694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Ляхманова Н.В.</w:t>
                  </w:r>
                </w:p>
              </w:tc>
              <w:tc>
                <w:tcPr>
                  <w:tcW w:w="426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6887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начальник отдела организационной и кадровой работы Администрации Большеигнатовского муниципального района, секретарь Комиссии (по согласованию);</w:t>
                  </w:r>
                </w:p>
              </w:tc>
            </w:tr>
            <w:tr w:rsidR="00EE1B9F" w:rsidRPr="00EE1B9F" w:rsidTr="00EE1B9F">
              <w:tc>
                <w:tcPr>
                  <w:tcW w:w="2694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EE1B9F" w:rsidRPr="00EE1B9F" w:rsidRDefault="00EE1B9F" w:rsidP="00367FA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  <w:b/>
                      <w:bCs/>
                      <w:color w:val="26282F"/>
                    </w:rPr>
                    <w:t>Члены Комиссии:</w:t>
                  </w:r>
                </w:p>
              </w:tc>
              <w:tc>
                <w:tcPr>
                  <w:tcW w:w="426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887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E1B9F" w:rsidRPr="00EE1B9F" w:rsidTr="00EE1B9F">
              <w:tc>
                <w:tcPr>
                  <w:tcW w:w="2694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6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887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E1B9F" w:rsidRPr="00EE1B9F" w:rsidTr="00EE1B9F">
              <w:tc>
                <w:tcPr>
                  <w:tcW w:w="2694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Поняева И.М.</w:t>
                  </w:r>
                </w:p>
              </w:tc>
              <w:tc>
                <w:tcPr>
                  <w:tcW w:w="426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6887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заместитель Главы Большеигнатовского муниципального района по финансово-экономическим и общим вопросам (по согласованию);</w:t>
                  </w:r>
                </w:p>
              </w:tc>
            </w:tr>
            <w:tr w:rsidR="00EE1B9F" w:rsidRPr="00EE1B9F" w:rsidTr="00EE1B9F">
              <w:tc>
                <w:tcPr>
                  <w:tcW w:w="2694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Левщанов А.М.</w:t>
                  </w:r>
                </w:p>
              </w:tc>
              <w:tc>
                <w:tcPr>
                  <w:tcW w:w="426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6887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заместитель Главы Большеигнатовского муниципального района по вопросам строительства, жилищно-коммунального хозяйства и перспективного развития (по согласованию);</w:t>
                  </w:r>
                </w:p>
              </w:tc>
            </w:tr>
            <w:tr w:rsidR="00EE1B9F" w:rsidRPr="00EE1B9F" w:rsidTr="00EE1B9F">
              <w:tc>
                <w:tcPr>
                  <w:tcW w:w="2694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Киреева Т.М.</w:t>
                  </w:r>
                </w:p>
              </w:tc>
              <w:tc>
                <w:tcPr>
                  <w:tcW w:w="426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6887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 xml:space="preserve">заместитель Главы Большеигнатовского муниципального района по социальным вопросам- начальник управления по социальной работе </w:t>
                  </w:r>
                </w:p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(по согласованию);</w:t>
                  </w:r>
                </w:p>
              </w:tc>
            </w:tr>
            <w:tr w:rsidR="00EE1B9F" w:rsidRPr="00EE1B9F" w:rsidTr="00EE1B9F">
              <w:tc>
                <w:tcPr>
                  <w:tcW w:w="2694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Пьянзина С.В.</w:t>
                  </w:r>
                </w:p>
              </w:tc>
              <w:tc>
                <w:tcPr>
                  <w:tcW w:w="426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6887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 xml:space="preserve">и.о.председателя Большеигнатовской районной общественной организации ветеранов (пенсионеров) войны, труда, Вооруженных сил и правоохранительных органов МРОВОВ </w:t>
                  </w:r>
                </w:p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(по согласованию);</w:t>
                  </w:r>
                </w:p>
              </w:tc>
            </w:tr>
            <w:tr w:rsidR="00EE1B9F" w:rsidRPr="00EE1B9F" w:rsidTr="00EE1B9F">
              <w:tc>
                <w:tcPr>
                  <w:tcW w:w="2694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Куманев А.И.</w:t>
                  </w:r>
                </w:p>
              </w:tc>
              <w:tc>
                <w:tcPr>
                  <w:tcW w:w="426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6887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депутат Совета депутатов Большеигнатовского муниципального района;</w:t>
                  </w:r>
                </w:p>
              </w:tc>
            </w:tr>
            <w:tr w:rsidR="00EE1B9F" w:rsidRPr="00EE1B9F" w:rsidTr="00EE1B9F">
              <w:tc>
                <w:tcPr>
                  <w:tcW w:w="2694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Моисеева М.А.</w:t>
                  </w:r>
                </w:p>
              </w:tc>
              <w:tc>
                <w:tcPr>
                  <w:tcW w:w="426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6887" w:type="dxa"/>
                </w:tcPr>
                <w:p w:rsidR="00EE1B9F" w:rsidRPr="00EE1B9F" w:rsidRDefault="00EE1B9F" w:rsidP="00EE1B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E1B9F">
                    <w:rPr>
                      <w:rFonts w:ascii="Times New Roman" w:hAnsi="Times New Roman" w:cs="Times New Roman"/>
                    </w:rPr>
                    <w:t>главный редактор АНО Редакция газеты "Восход" (по согласованию).»</w:t>
                  </w:r>
                </w:p>
              </w:tc>
            </w:tr>
          </w:tbl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367FA6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2. Настоящее решение вступает в силу после дня официального опубликования (обнародования).</w:t>
            </w:r>
          </w:p>
          <w:p w:rsidR="00EE1B9F" w:rsidRPr="00EE1B9F" w:rsidRDefault="00EE1B9F" w:rsidP="00EE1B9F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367F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Председатель Совета депутатов</w:t>
            </w:r>
          </w:p>
          <w:p w:rsidR="00EE1B9F" w:rsidRPr="00EE1B9F" w:rsidRDefault="00EE1B9F" w:rsidP="00367F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Большеигнатовского</w:t>
            </w:r>
          </w:p>
          <w:p w:rsidR="00EE1B9F" w:rsidRPr="00EE1B9F" w:rsidRDefault="00EE1B9F" w:rsidP="00367F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муниципального района                                                           </w:t>
            </w:r>
            <w:r w:rsidR="00367FA6">
              <w:rPr>
                <w:rFonts w:ascii="Times New Roman" w:hAnsi="Times New Roman" w:cs="Times New Roman"/>
              </w:rPr>
              <w:t xml:space="preserve">   </w:t>
            </w:r>
            <w:r w:rsidRPr="00EE1B9F">
              <w:rPr>
                <w:rFonts w:ascii="Times New Roman" w:hAnsi="Times New Roman" w:cs="Times New Roman"/>
              </w:rPr>
              <w:t xml:space="preserve">   В.Н.Кечемайкин</w:t>
            </w:r>
          </w:p>
          <w:p w:rsidR="00EE1B9F" w:rsidRPr="00EE1B9F" w:rsidRDefault="00EE1B9F" w:rsidP="00367F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367F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Глава Большеигнатовского </w:t>
            </w:r>
          </w:p>
          <w:p w:rsidR="00EE1B9F" w:rsidRPr="00EE1B9F" w:rsidRDefault="00EE1B9F" w:rsidP="00367F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6"/>
              </w:rPr>
            </w:pPr>
            <w:r w:rsidRPr="00EE1B9F">
              <w:rPr>
                <w:rFonts w:ascii="Times New Roman" w:hAnsi="Times New Roman" w:cs="Times New Roman"/>
              </w:rPr>
              <w:t>муниципального района                                                                  Т.Н.Полозова</w:t>
            </w:r>
          </w:p>
          <w:p w:rsidR="00EE1B9F" w:rsidRPr="00EE1B9F" w:rsidRDefault="00EE1B9F" w:rsidP="00367FA6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color w:val="000000"/>
                <w:spacing w:val="9"/>
              </w:rPr>
            </w:pPr>
            <w:r w:rsidRPr="00EE1B9F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4222D438" wp14:editId="4D34464E">
                  <wp:extent cx="523875" cy="600075"/>
                  <wp:effectExtent l="0" t="0" r="9525" b="9525"/>
                  <wp:docPr id="7" name="Рисунок 7" descr="Герб Мордов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Мордов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1B9F" w:rsidRPr="00EE1B9F" w:rsidRDefault="00EE1B9F" w:rsidP="00367FA6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  <w:b/>
                <w:color w:val="000000"/>
                <w:spacing w:val="9"/>
              </w:rPr>
              <w:t xml:space="preserve">Совет депутатов Большеигнатовского </w:t>
            </w:r>
            <w:r w:rsidRPr="00EE1B9F">
              <w:rPr>
                <w:rFonts w:ascii="Times New Roman" w:hAnsi="Times New Roman" w:cs="Times New Roman"/>
                <w:b/>
                <w:color w:val="000000"/>
                <w:spacing w:val="10"/>
              </w:rPr>
              <w:t>муниципального района Республики Мордовия</w:t>
            </w:r>
          </w:p>
          <w:p w:rsidR="00367FA6" w:rsidRDefault="00367FA6" w:rsidP="00367FA6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</w:p>
          <w:p w:rsidR="00EE1B9F" w:rsidRPr="00EE1B9F" w:rsidRDefault="00EE1B9F" w:rsidP="00367FA6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  <w:b/>
              </w:rPr>
              <w:t>РЕШЕНИЕ</w:t>
            </w:r>
          </w:p>
          <w:p w:rsidR="00EE1B9F" w:rsidRPr="00EE1B9F" w:rsidRDefault="00EE1B9F" w:rsidP="00367FA6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EE1B9F">
              <w:rPr>
                <w:rFonts w:ascii="Times New Roman" w:hAnsi="Times New Roman" w:cs="Times New Roman"/>
                <w:b/>
                <w:color w:val="000000"/>
              </w:rPr>
              <w:t xml:space="preserve">Совета депутатов Большеигнатовского </w:t>
            </w:r>
            <w:r w:rsidRPr="00EE1B9F">
              <w:rPr>
                <w:rFonts w:ascii="Times New Roman" w:hAnsi="Times New Roman" w:cs="Times New Roman"/>
                <w:b/>
                <w:color w:val="000000"/>
                <w:spacing w:val="-3"/>
              </w:rPr>
              <w:t>муниципального района седьмого созыва</w:t>
            </w:r>
          </w:p>
          <w:p w:rsidR="00EE1B9F" w:rsidRPr="00EE1B9F" w:rsidRDefault="00EE1B9F" w:rsidP="00EE1B9F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left="284" w:right="-1" w:firstLine="567"/>
              <w:jc w:val="center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  <w:color w:val="000000"/>
                <w:spacing w:val="-3"/>
              </w:rPr>
              <w:t xml:space="preserve">                                                          </w:t>
            </w:r>
          </w:p>
          <w:p w:rsidR="00EE1B9F" w:rsidRPr="00EE1B9F" w:rsidRDefault="00EE1B9F" w:rsidP="00EE1B9F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 от «28»  февраля 2023 года                                                             № 100</w:t>
            </w:r>
          </w:p>
          <w:p w:rsidR="00367FA6" w:rsidRDefault="00367FA6" w:rsidP="00EE1B9F">
            <w:pPr>
              <w:spacing w:after="0" w:line="240" w:lineRule="auto"/>
              <w:ind w:left="284" w:firstLine="567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</w:p>
          <w:p w:rsidR="00EE1B9F" w:rsidRPr="00367FA6" w:rsidRDefault="00EE1B9F" w:rsidP="00367FA6">
            <w:pPr>
              <w:spacing w:after="0" w:line="240" w:lineRule="auto"/>
              <w:ind w:left="284" w:firstLine="567"/>
              <w:jc w:val="center"/>
              <w:rPr>
                <w:rFonts w:ascii="Times New Roman" w:hAnsi="Times New Roman" w:cs="Times New Roman"/>
                <w:b/>
              </w:rPr>
            </w:pPr>
            <w:r w:rsidRPr="00EE1B9F">
              <w:rPr>
                <w:rFonts w:ascii="Times New Roman" w:hAnsi="Times New Roman" w:cs="Times New Roman"/>
                <w:color w:val="000000"/>
                <w:spacing w:val="-3"/>
              </w:rPr>
              <w:t>с. Большое Игнатово</w:t>
            </w:r>
          </w:p>
          <w:p w:rsidR="00EE1B9F" w:rsidRPr="00EE1B9F" w:rsidRDefault="00EE1B9F" w:rsidP="00367FA6">
            <w:pPr>
              <w:spacing w:after="0" w:line="240" w:lineRule="auto"/>
              <w:ind w:right="2770" w:firstLine="318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Об увековечивании памяти </w:t>
            </w:r>
          </w:p>
          <w:p w:rsidR="00EE1B9F" w:rsidRPr="00EE1B9F" w:rsidRDefault="00EE1B9F" w:rsidP="00367FA6">
            <w:pPr>
              <w:spacing w:after="0" w:line="240" w:lineRule="auto"/>
              <w:ind w:right="2770" w:firstLine="318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Пестрякова Владимира Алексеевича</w:t>
            </w:r>
          </w:p>
          <w:p w:rsidR="00EE1B9F" w:rsidRPr="00EE1B9F" w:rsidRDefault="00EE1B9F" w:rsidP="00367F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367F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</w:rPr>
            </w:pPr>
            <w:r w:rsidRPr="00EE1B9F">
              <w:rPr>
                <w:rFonts w:ascii="Times New Roman" w:hAnsi="Times New Roman" w:cs="Times New Roman"/>
              </w:rPr>
              <w:t xml:space="preserve">Руководствуясь Положением об увековечении памяти выдающихся граждан Большеигнатовского муниципального района Республики Мордовия, утвержденного решением Совета депутатов Большеигнатовского муниципального района от 09.07.2021г. № 369 «Об увековечении памяти выдающихся граждан Большеигнатовского муниципального района Республики Мордовия», Совет депутатов Большеигнатовского муниципального района Республики Мордовия </w:t>
            </w:r>
            <w:r w:rsidRPr="00EE1B9F">
              <w:rPr>
                <w:rFonts w:ascii="Times New Roman" w:hAnsi="Times New Roman" w:cs="Times New Roman"/>
                <w:b/>
              </w:rPr>
              <w:t>решил:</w:t>
            </w:r>
          </w:p>
          <w:p w:rsidR="00EE1B9F" w:rsidRPr="00EE1B9F" w:rsidRDefault="00EE1B9F" w:rsidP="00367F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367F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Увековечить память Пестрякова Владимира Алексеевича героически погибшего при исполнении воинского долга в ходе специальной военной операции в Херсонской области, награжденного Орденом Мужества (посмертно),  путем установления мемориальной доски на фасаде здания структурного подразделения «Спасская общеобразовательная школа», где обучался Пестряков В.А. расположенного по адресу: Республика Мордовия, Большеигнатовский район, с.Спасское, ул. Советская, д.3.</w:t>
            </w:r>
          </w:p>
          <w:p w:rsidR="00EE1B9F" w:rsidRPr="00EE1B9F" w:rsidRDefault="00EE1B9F" w:rsidP="00367FA6">
            <w:pPr>
              <w:pStyle w:val="ac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18"/>
              <w:jc w:val="both"/>
              <w:rPr>
                <w:sz w:val="22"/>
                <w:szCs w:val="22"/>
              </w:rPr>
            </w:pPr>
            <w:r w:rsidRPr="00EE1B9F">
              <w:rPr>
                <w:sz w:val="22"/>
                <w:szCs w:val="22"/>
              </w:rPr>
              <w:t>Настоящее решение вступает в силу со дня его подписания.</w:t>
            </w:r>
          </w:p>
          <w:p w:rsidR="00EE1B9F" w:rsidRPr="00EE1B9F" w:rsidRDefault="00EE1B9F" w:rsidP="00367F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367F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Председатель Совета депутатов</w:t>
            </w:r>
          </w:p>
          <w:p w:rsidR="00EE1B9F" w:rsidRPr="00EE1B9F" w:rsidRDefault="00EE1B9F" w:rsidP="00367F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Большеигнатовского</w:t>
            </w:r>
          </w:p>
          <w:p w:rsidR="00EE1B9F" w:rsidRPr="00EE1B9F" w:rsidRDefault="00EE1B9F" w:rsidP="00367F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муниципального района                                                              В.Н.Кечемайкин </w:t>
            </w:r>
          </w:p>
          <w:p w:rsidR="00EE1B9F" w:rsidRPr="00EE1B9F" w:rsidRDefault="00EE1B9F" w:rsidP="00367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EE1B9F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4F5E8EC0" wp14:editId="79972A7F">
                  <wp:extent cx="581025" cy="609600"/>
                  <wp:effectExtent l="0" t="0" r="0" b="0"/>
                  <wp:docPr id="8" name="Рисунок 8" descr="Герб Мордов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Мордов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1B9F" w:rsidRPr="00EE1B9F" w:rsidRDefault="00EE1B9F" w:rsidP="00EE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1B9F">
              <w:rPr>
                <w:rFonts w:ascii="Times New Roman" w:hAnsi="Times New Roman" w:cs="Times New Roman"/>
                <w:b/>
              </w:rPr>
              <w:t>Совет депутатов Большеигнатовского</w:t>
            </w:r>
            <w:r w:rsidR="00367FA6">
              <w:rPr>
                <w:rFonts w:ascii="Times New Roman" w:hAnsi="Times New Roman" w:cs="Times New Roman"/>
                <w:b/>
              </w:rPr>
              <w:t xml:space="preserve"> </w:t>
            </w:r>
            <w:r w:rsidRPr="00EE1B9F">
              <w:rPr>
                <w:rFonts w:ascii="Times New Roman" w:hAnsi="Times New Roman" w:cs="Times New Roman"/>
                <w:b/>
              </w:rPr>
              <w:t>муниципального района Республики Мордовия</w:t>
            </w:r>
          </w:p>
          <w:p w:rsidR="00EE1B9F" w:rsidRPr="00EE1B9F" w:rsidRDefault="00EE1B9F" w:rsidP="00EE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E1B9F" w:rsidRPr="00367FA6" w:rsidRDefault="00367FA6" w:rsidP="00367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РЕШЕНИЕ</w:t>
            </w:r>
          </w:p>
          <w:p w:rsidR="00EE1B9F" w:rsidRPr="00EE1B9F" w:rsidRDefault="00EE1B9F" w:rsidP="00EE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1B9F">
              <w:rPr>
                <w:rFonts w:ascii="Times New Roman" w:hAnsi="Times New Roman" w:cs="Times New Roman"/>
                <w:b/>
              </w:rPr>
              <w:t>Совета депутатов Большеигнатовского муниципального района седьмого созыва</w:t>
            </w:r>
          </w:p>
          <w:p w:rsidR="00EE1B9F" w:rsidRPr="00EE1B9F" w:rsidRDefault="00EE1B9F" w:rsidP="00EE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E1B9F" w:rsidRPr="00EE1B9F" w:rsidRDefault="00EE1B9F" w:rsidP="00EE1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с. Большое Игнатово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«28» февраля  2023 г.                                                             </w:t>
            </w:r>
            <w:r w:rsidR="00367FA6"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EE1B9F">
              <w:rPr>
                <w:rFonts w:ascii="Times New Roman" w:hAnsi="Times New Roman" w:cs="Times New Roman"/>
              </w:rPr>
              <w:t xml:space="preserve">   № 101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О внесении изменений в решение 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Совета депутатов Большеигнатовского 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муниципального района от 02.11.2021 г. № 23 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«О создании административной комиссии 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Большеигнатовского муниципального района 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Республики Мордовия» </w:t>
            </w:r>
          </w:p>
          <w:p w:rsidR="00EE1B9F" w:rsidRPr="00EE1B9F" w:rsidRDefault="00EE1B9F" w:rsidP="00EE1B9F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  <w:r w:rsidRPr="00EE1B9F">
              <w:rPr>
                <w:rFonts w:ascii="Times New Roman" w:hAnsi="Times New Roman" w:cs="Times New Roman"/>
                <w:b/>
              </w:rPr>
              <w:t>Совет депутатов Большеигнатовского муниципального района    РЕШИЛ: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        1. Внести  изменения в состав административной комиссии Большеигнатовского муниципального района, утвержденный решением Совета депутатов Большеигнатовского муниципального района от 02.11.2021 г. № 23 «О создании административной комиссии Большеигнатовского муниципального района Республики Мордовия» следующего содержания: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        - слова: «Асабов Геннадий Геннадьевич» заменить словами: «Козлов Артем Витальевич».</w:t>
            </w:r>
          </w:p>
          <w:p w:rsidR="00EE1B9F" w:rsidRPr="00EE1B9F" w:rsidRDefault="00EE1B9F" w:rsidP="00EE1B9F">
            <w:pPr>
              <w:numPr>
                <w:ilvl w:val="0"/>
                <w:numId w:val="33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Настоящее решение вступает в силу после дня официального опубликования (обнародования).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Председатель Совета депутатов                         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 xml:space="preserve">Большеигнатовского                                             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муниципального района                                                             В. Н. Кечемайкин</w:t>
            </w: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E1B9F" w:rsidRPr="00EE1B9F" w:rsidRDefault="00EE1B9F" w:rsidP="00EE1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Глава Большеигнатовского</w:t>
            </w:r>
          </w:p>
          <w:p w:rsidR="00EE1B9F" w:rsidRPr="00EE1B9F" w:rsidRDefault="00EE1B9F" w:rsidP="00367F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B9F">
              <w:rPr>
                <w:rFonts w:ascii="Times New Roman" w:hAnsi="Times New Roman" w:cs="Times New Roman"/>
              </w:rPr>
              <w:t>муниципального района                                                              Т.Н.Полозова</w:t>
            </w:r>
            <w:bookmarkStart w:id="0" w:name="_GoBack"/>
            <w:bookmarkEnd w:id="0"/>
            <w:r w:rsidRPr="00EE1B9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E1B9F" w:rsidRPr="00204EDC" w:rsidRDefault="00EE1B9F" w:rsidP="00204EDC">
      <w:pPr>
        <w:tabs>
          <w:tab w:val="num" w:pos="360"/>
        </w:tabs>
        <w:spacing w:after="0" w:line="240" w:lineRule="auto"/>
        <w:jc w:val="both"/>
      </w:pPr>
    </w:p>
    <w:sectPr w:rsidR="00EE1B9F" w:rsidRPr="00204EDC" w:rsidSect="00367FA6">
      <w:headerReference w:type="default" r:id="rId10"/>
      <w:pgSz w:w="11906" w:h="16838"/>
      <w:pgMar w:top="1134" w:right="850" w:bottom="1134" w:left="1701" w:header="709" w:footer="720" w:gutter="0"/>
      <w:pgNumType w:start="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89C" w:rsidRDefault="00F5189C" w:rsidP="00AE471C">
      <w:pPr>
        <w:spacing w:after="0" w:line="240" w:lineRule="auto"/>
      </w:pPr>
      <w:r>
        <w:separator/>
      </w:r>
    </w:p>
  </w:endnote>
  <w:endnote w:type="continuationSeparator" w:id="0">
    <w:p w:rsidR="00F5189C" w:rsidRDefault="00F5189C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89C" w:rsidRDefault="00F5189C" w:rsidP="00AE471C">
      <w:pPr>
        <w:spacing w:after="0" w:line="240" w:lineRule="auto"/>
      </w:pPr>
      <w:r>
        <w:separator/>
      </w:r>
    </w:p>
  </w:footnote>
  <w:footnote w:type="continuationSeparator" w:id="0">
    <w:p w:rsidR="00F5189C" w:rsidRDefault="00F5189C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8E" w:rsidRDefault="00B46A8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5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299A22FF"/>
    <w:multiLevelType w:val="hybridMultilevel"/>
    <w:tmpl w:val="DD023394"/>
    <w:lvl w:ilvl="0" w:tplc="9D540930">
      <w:start w:val="1"/>
      <w:numFmt w:val="decimal"/>
      <w:lvlText w:val="%1."/>
      <w:lvlJc w:val="left"/>
      <w:pPr>
        <w:ind w:left="49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0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277E94"/>
    <w:multiLevelType w:val="hybridMultilevel"/>
    <w:tmpl w:val="3732F390"/>
    <w:lvl w:ilvl="0" w:tplc="1B5CDF6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CF171A"/>
    <w:multiLevelType w:val="hybridMultilevel"/>
    <w:tmpl w:val="049C1E00"/>
    <w:lvl w:ilvl="0" w:tplc="DD7A36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8">
    <w:nsid w:val="56280DC8"/>
    <w:multiLevelType w:val="hybridMultilevel"/>
    <w:tmpl w:val="508EC316"/>
    <w:lvl w:ilvl="0" w:tplc="7A0A4B1E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591C5B36"/>
    <w:multiLevelType w:val="hybridMultilevel"/>
    <w:tmpl w:val="1BC26404"/>
    <w:lvl w:ilvl="0" w:tplc="2C785F08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5A8618A4">
      <w:start w:val="1"/>
      <w:numFmt w:val="bullet"/>
      <w:lvlText w:val="-"/>
      <w:lvlJc w:val="left"/>
      <w:pPr>
        <w:tabs>
          <w:tab w:val="num" w:pos="2015"/>
        </w:tabs>
        <w:ind w:left="201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31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4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35"/>
  </w:num>
  <w:num w:numId="4">
    <w:abstractNumId w:val="24"/>
  </w:num>
  <w:num w:numId="5">
    <w:abstractNumId w:val="12"/>
  </w:num>
  <w:num w:numId="6">
    <w:abstractNumId w:val="20"/>
  </w:num>
  <w:num w:numId="7">
    <w:abstractNumId w:val="34"/>
  </w:num>
  <w:num w:numId="8">
    <w:abstractNumId w:val="26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36"/>
  </w:num>
  <w:num w:numId="14">
    <w:abstractNumId w:val="31"/>
  </w:num>
  <w:num w:numId="15">
    <w:abstractNumId w:val="32"/>
  </w:num>
  <w:num w:numId="16">
    <w:abstractNumId w:val="18"/>
  </w:num>
  <w:num w:numId="17">
    <w:abstractNumId w:val="37"/>
  </w:num>
  <w:num w:numId="18">
    <w:abstractNumId w:val="23"/>
  </w:num>
  <w:num w:numId="19">
    <w:abstractNumId w:val="16"/>
  </w:num>
  <w:num w:numId="20">
    <w:abstractNumId w:val="1"/>
    <w:lvlOverride w:ilvl="0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22"/>
  </w:num>
  <w:num w:numId="24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3"/>
  </w:num>
  <w:num w:numId="27">
    <w:abstractNumId w:val="29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28"/>
  </w:num>
  <w:num w:numId="31">
    <w:abstractNumId w:val="21"/>
  </w:num>
  <w:num w:numId="32">
    <w:abstractNumId w:val="19"/>
  </w:num>
  <w:num w:numId="3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FB"/>
    <w:rsid w:val="001B4E79"/>
    <w:rsid w:val="001B5477"/>
    <w:rsid w:val="001B58D8"/>
    <w:rsid w:val="001B5B3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4EDC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67FA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387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4E2E"/>
    <w:rsid w:val="00906334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77EE"/>
    <w:rsid w:val="009D0B85"/>
    <w:rsid w:val="009D18ED"/>
    <w:rsid w:val="009D21CF"/>
    <w:rsid w:val="009D31C8"/>
    <w:rsid w:val="009D3C0D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3B5C"/>
    <w:rsid w:val="00C3489C"/>
    <w:rsid w:val="00C34CA4"/>
    <w:rsid w:val="00C35D41"/>
    <w:rsid w:val="00C36247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381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1B9F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D21"/>
    <w:rsid w:val="00F470A6"/>
    <w:rsid w:val="00F471F3"/>
    <w:rsid w:val="00F50FFB"/>
    <w:rsid w:val="00F51241"/>
    <w:rsid w:val="00F5189C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3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iPriority w:val="99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uiPriority w:val="99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d">
    <w:name w:val="Title"/>
    <w:basedOn w:val="a0"/>
    <w:link w:val="affe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e">
    <w:name w:val="Название Знак"/>
    <w:basedOn w:val="a1"/>
    <w:link w:val="affd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0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1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2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3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4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5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6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7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2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2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8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9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2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2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a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b">
    <w:name w:val="Заголовок таблицы"/>
    <w:basedOn w:val="afff3"/>
    <w:qFormat/>
    <w:rsid w:val="004F1E73"/>
    <w:pPr>
      <w:jc w:val="center"/>
    </w:pPr>
    <w:rPr>
      <w:b/>
      <w:bCs/>
    </w:rPr>
  </w:style>
  <w:style w:type="paragraph" w:customStyle="1" w:styleId="afffc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e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0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1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2">
    <w:name w:val="Внимание: криминал!!"/>
    <w:basedOn w:val="affff1"/>
    <w:next w:val="a0"/>
    <w:rsid w:val="001C26AF"/>
  </w:style>
  <w:style w:type="paragraph" w:customStyle="1" w:styleId="affff3">
    <w:name w:val="Внимание: недобросовестность!"/>
    <w:basedOn w:val="affff1"/>
    <w:next w:val="a0"/>
    <w:rsid w:val="001C26AF"/>
  </w:style>
  <w:style w:type="character" w:customStyle="1" w:styleId="affff4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5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6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7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8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9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a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b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c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d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e">
    <w:name w:val="Заголовок ЭР (правое окно)"/>
    <w:basedOn w:val="affffd"/>
    <w:next w:val="a0"/>
    <w:uiPriority w:val="99"/>
    <w:rsid w:val="001C26AF"/>
    <w:pPr>
      <w:spacing w:after="0"/>
      <w:jc w:val="left"/>
    </w:pPr>
  </w:style>
  <w:style w:type="paragraph" w:customStyle="1" w:styleId="afffff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0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1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2">
    <w:name w:val="Колонтитул (левый)"/>
    <w:basedOn w:val="afffff1"/>
    <w:next w:val="a0"/>
    <w:uiPriority w:val="99"/>
    <w:rsid w:val="001C26AF"/>
    <w:rPr>
      <w:sz w:val="14"/>
      <w:szCs w:val="14"/>
    </w:rPr>
  </w:style>
  <w:style w:type="paragraph" w:customStyle="1" w:styleId="afffff3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правый)"/>
    <w:basedOn w:val="afffff3"/>
    <w:next w:val="a0"/>
    <w:uiPriority w:val="99"/>
    <w:rsid w:val="001C26AF"/>
    <w:rPr>
      <w:sz w:val="14"/>
      <w:szCs w:val="14"/>
    </w:rPr>
  </w:style>
  <w:style w:type="paragraph" w:customStyle="1" w:styleId="afffff5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6">
    <w:name w:val="Куда обратиться?"/>
    <w:basedOn w:val="affff1"/>
    <w:next w:val="a0"/>
    <w:uiPriority w:val="99"/>
    <w:rsid w:val="001C26AF"/>
  </w:style>
  <w:style w:type="paragraph" w:customStyle="1" w:styleId="afffff7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8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9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a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b">
    <w:name w:val="Необходимые документы"/>
    <w:basedOn w:val="affff1"/>
    <w:next w:val="a0"/>
    <w:uiPriority w:val="99"/>
    <w:rsid w:val="001C26AF"/>
    <w:pPr>
      <w:ind w:firstLine="118"/>
    </w:pPr>
  </w:style>
  <w:style w:type="character" w:customStyle="1" w:styleId="afffffc">
    <w:name w:val="Опечатки"/>
    <w:uiPriority w:val="99"/>
    <w:rsid w:val="001C26AF"/>
    <w:rPr>
      <w:color w:val="FF0000"/>
    </w:rPr>
  </w:style>
  <w:style w:type="paragraph" w:customStyle="1" w:styleId="afffffd">
    <w:name w:val="Переменная часть"/>
    <w:basedOn w:val="affff7"/>
    <w:next w:val="a0"/>
    <w:uiPriority w:val="99"/>
    <w:rsid w:val="001C26AF"/>
    <w:rPr>
      <w:sz w:val="18"/>
      <w:szCs w:val="18"/>
    </w:rPr>
  </w:style>
  <w:style w:type="paragraph" w:customStyle="1" w:styleId="afffffe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0">
    <w:name w:val="Постоянная часть"/>
    <w:basedOn w:val="affff7"/>
    <w:next w:val="a0"/>
    <w:uiPriority w:val="99"/>
    <w:rsid w:val="001C26AF"/>
    <w:rPr>
      <w:sz w:val="20"/>
      <w:szCs w:val="20"/>
    </w:rPr>
  </w:style>
  <w:style w:type="paragraph" w:customStyle="1" w:styleId="affffff1">
    <w:name w:val="Пример."/>
    <w:basedOn w:val="affff1"/>
    <w:next w:val="a0"/>
    <w:uiPriority w:val="99"/>
    <w:rsid w:val="001C26AF"/>
  </w:style>
  <w:style w:type="paragraph" w:customStyle="1" w:styleId="affffff2">
    <w:name w:val="Примечание."/>
    <w:basedOn w:val="affff1"/>
    <w:next w:val="a0"/>
    <w:uiPriority w:val="99"/>
    <w:rsid w:val="001C26AF"/>
  </w:style>
  <w:style w:type="character" w:customStyle="1" w:styleId="affffff3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4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5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a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b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c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e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0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1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2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3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4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5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6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7">
    <w:name w:val="line number"/>
    <w:uiPriority w:val="99"/>
    <w:unhideWhenUsed/>
    <w:rsid w:val="00487F7F"/>
    <w:rPr>
      <w:rFonts w:cs="Times New Roman"/>
    </w:rPr>
  </w:style>
  <w:style w:type="paragraph" w:customStyle="1" w:styleId="afffffff8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9">
    <w:name w:val="Plain Text"/>
    <w:basedOn w:val="a0"/>
    <w:link w:val="afffffffa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a">
    <w:name w:val="Текст Знак"/>
    <w:basedOn w:val="a1"/>
    <w:link w:val="afffffff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b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c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d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e">
    <w:name w:val="annotation reference"/>
    <w:rsid w:val="00FF1DF4"/>
    <w:rPr>
      <w:sz w:val="16"/>
      <w:szCs w:val="16"/>
    </w:rPr>
  </w:style>
  <w:style w:type="paragraph" w:styleId="affffffff">
    <w:name w:val="annotation text"/>
    <w:basedOn w:val="a0"/>
    <w:link w:val="affffffff0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0">
    <w:name w:val="Текст примечания Знак"/>
    <w:basedOn w:val="a1"/>
    <w:link w:val="affffffff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1">
    <w:name w:val="annotation subject"/>
    <w:basedOn w:val="affffffff"/>
    <w:next w:val="affffffff"/>
    <w:link w:val="affffffff2"/>
    <w:uiPriority w:val="99"/>
    <w:semiHidden/>
    <w:rsid w:val="00FF1DF4"/>
    <w:rPr>
      <w:b/>
      <w:bCs/>
    </w:rPr>
  </w:style>
  <w:style w:type="character" w:customStyle="1" w:styleId="affffffff2">
    <w:name w:val="Тема примечания Знак"/>
    <w:basedOn w:val="affffffff0"/>
    <w:link w:val="affffffff1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3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4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5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6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7">
    <w:name w:val="Subtitle"/>
    <w:basedOn w:val="a0"/>
    <w:next w:val="a0"/>
    <w:link w:val="affffffff8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8">
    <w:name w:val="Подзаголовок Знак"/>
    <w:basedOn w:val="a1"/>
    <w:link w:val="affffffff7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9">
    <w:name w:val="endnote text"/>
    <w:basedOn w:val="a0"/>
    <w:link w:val="affffffffa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a">
    <w:name w:val="Текст концевой сноски Знак"/>
    <w:basedOn w:val="a1"/>
    <w:link w:val="affffffff9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b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uiPriority w:val="99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c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d">
    <w:name w:val="Символ сноски"/>
    <w:rsid w:val="002B3039"/>
  </w:style>
  <w:style w:type="character" w:customStyle="1" w:styleId="affffffffe">
    <w:name w:val="Символ концевой сноски"/>
    <w:rsid w:val="002B3039"/>
  </w:style>
  <w:style w:type="paragraph" w:customStyle="1" w:styleId="afffffffff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0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1">
    <w:name w:val="Сноска_"/>
    <w:link w:val="afffffffff2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3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2">
    <w:name w:val="Сноска"/>
    <w:basedOn w:val="a0"/>
    <w:link w:val="afffffffff1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4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5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6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4BDA3-6990-4AA6-8E9F-39B7F0B0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9331</TotalTime>
  <Pages>1</Pages>
  <Words>2587</Words>
  <Characters>14749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1557</cp:revision>
  <dcterms:created xsi:type="dcterms:W3CDTF">2020-01-14T13:18:00Z</dcterms:created>
  <dcterms:modified xsi:type="dcterms:W3CDTF">2023-03-10T13:09:00Z</dcterms:modified>
</cp:coreProperties>
</file>