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2A" w:rsidRPr="003A452A" w:rsidRDefault="003A452A" w:rsidP="003A452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3A452A">
        <w:rPr>
          <w:rFonts w:ascii="Times New Roman" w:hAnsi="Times New Roman" w:cs="Times New Roman"/>
          <w:b/>
          <w:noProof/>
        </w:rPr>
        <w:drawing>
          <wp:inline distT="0" distB="0" distL="0" distR="0" wp14:anchorId="4EDFD1B5" wp14:editId="7B7CDCA0">
            <wp:extent cx="581025" cy="609600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52A" w:rsidRPr="003A452A" w:rsidRDefault="003A452A" w:rsidP="003A452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3A452A" w:rsidRPr="003A452A" w:rsidRDefault="003A452A" w:rsidP="003A452A">
      <w:pPr>
        <w:pStyle w:val="2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3A452A" w:rsidRPr="003A452A" w:rsidRDefault="003A452A" w:rsidP="003A452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A452A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tabs>
          <w:tab w:val="center" w:pos="4677"/>
        </w:tabs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16 февраля 2023 г.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3A452A">
        <w:rPr>
          <w:rFonts w:ascii="Times New Roman" w:hAnsi="Times New Roman" w:cs="Times New Roman"/>
        </w:rPr>
        <w:t>№ 45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с. Большое Игнатово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О подготовке к прохождению весеннего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</w:rPr>
        <w:t xml:space="preserve">паводка 2023 года </w:t>
      </w:r>
      <w:r w:rsidRPr="003A452A">
        <w:rPr>
          <w:rFonts w:ascii="Times New Roman" w:hAnsi="Times New Roman" w:cs="Times New Roman"/>
          <w:bCs/>
        </w:rPr>
        <w:t xml:space="preserve">на территории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  <w:bCs/>
        </w:rPr>
        <w:t>Республики Мордовия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</w:rPr>
        <w:t xml:space="preserve">     Во исполнение Федеральных законов от 21.12.1994 г. №68-ФЗ «О защите населения и территорий от чрезвычайных ситуаций природного и техногенного характера», от 21.07.1997 г. № 117-ФЗ «О безопасности гидротехнических сооружений», в целях своевременного проведения подготовительных мероприятий к пропуску паводка 2023 года </w:t>
      </w:r>
      <w:r w:rsidRPr="003A452A">
        <w:rPr>
          <w:rFonts w:ascii="Times New Roman" w:hAnsi="Times New Roman" w:cs="Times New Roman"/>
          <w:bCs/>
        </w:rPr>
        <w:t>на территории  Большеигнатовского сельского поселения Большеигнатовского  муниципального района  Республики Мордовия,</w:t>
      </w:r>
      <w:r w:rsidRPr="003A452A">
        <w:rPr>
          <w:rFonts w:ascii="Times New Roman" w:hAnsi="Times New Roman" w:cs="Times New Roman"/>
        </w:rPr>
        <w:t xml:space="preserve"> Администрация Большеигнатовского муниципального района </w:t>
      </w:r>
      <w:r w:rsidRPr="003A452A">
        <w:rPr>
          <w:rFonts w:ascii="Times New Roman" w:hAnsi="Times New Roman" w:cs="Times New Roman"/>
          <w:b/>
        </w:rPr>
        <w:t>постановляет</w:t>
      </w:r>
      <w:r w:rsidRPr="003A452A">
        <w:rPr>
          <w:rFonts w:ascii="Times New Roman" w:hAnsi="Times New Roman" w:cs="Times New Roman"/>
        </w:rPr>
        <w:t>: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1.Утвердить прилагаемые: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- состав противопаводковой комиссии</w:t>
      </w:r>
      <w:r w:rsidRPr="003A452A">
        <w:rPr>
          <w:rFonts w:ascii="Times New Roman" w:hAnsi="Times New Roman" w:cs="Times New Roman"/>
          <w:bCs/>
        </w:rPr>
        <w:t xml:space="preserve"> Большеигнатовского сельского поселения </w:t>
      </w:r>
      <w:r w:rsidRPr="003A452A">
        <w:rPr>
          <w:rFonts w:ascii="Times New Roman" w:hAnsi="Times New Roman" w:cs="Times New Roman"/>
        </w:rPr>
        <w:t>Большеигнатовского муниципального района Республики Мордовия.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pacing w:val="2"/>
        </w:rPr>
      </w:pPr>
      <w:r w:rsidRPr="003A452A">
        <w:rPr>
          <w:rFonts w:ascii="Times New Roman" w:hAnsi="Times New Roman" w:cs="Times New Roman"/>
        </w:rPr>
        <w:t xml:space="preserve"> - </w:t>
      </w:r>
      <w:r w:rsidRPr="003A452A">
        <w:rPr>
          <w:rFonts w:ascii="Times New Roman" w:hAnsi="Times New Roman" w:cs="Times New Roman"/>
          <w:bCs/>
          <w:spacing w:val="2"/>
        </w:rPr>
        <w:t>план первоочередных мероприятий по подготовке к пропуску весеннего паводка 2023 года</w:t>
      </w:r>
      <w:r w:rsidRPr="003A452A">
        <w:rPr>
          <w:rFonts w:ascii="Times New Roman" w:hAnsi="Times New Roman" w:cs="Times New Roman"/>
          <w:bCs/>
        </w:rPr>
        <w:t xml:space="preserve"> на территории Большеигнатовского сельского поселения Большеигнатовского муниципального района Республики Мордовия</w:t>
      </w:r>
      <w:r w:rsidRPr="003A452A">
        <w:rPr>
          <w:rFonts w:ascii="Times New Roman" w:hAnsi="Times New Roman" w:cs="Times New Roman"/>
          <w:b/>
          <w:bCs/>
          <w:i/>
          <w:spacing w:val="2"/>
        </w:rPr>
        <w:t>.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  <w:lang w:eastAsia="ar-SA"/>
        </w:rPr>
      </w:pPr>
      <w:r w:rsidRPr="003A452A">
        <w:rPr>
          <w:rFonts w:ascii="Times New Roman" w:hAnsi="Times New Roman" w:cs="Times New Roman"/>
        </w:rPr>
        <w:t xml:space="preserve">     2. Комиссии с 1 марта по 31 марта 2023 года организовать дежурство гидротехнического сооружения пруда на ручье Игнатовский Большеигнатовского сельского поселения Большеигнатовского района Республики Мордовия.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3. Контроль за исполнением настоящего постановления возложить на </w:t>
      </w:r>
      <w:r w:rsidRPr="003A452A">
        <w:rPr>
          <w:rFonts w:ascii="Times New Roman" w:hAnsi="Times New Roman" w:cs="Times New Roman"/>
          <w:bCs/>
        </w:rPr>
        <w:t>первого заместителя Главы Большеигнатовского муниципального района по вопросам  строительства,  жилищно - коммунального хозяйства и перспективного развития</w:t>
      </w:r>
      <w:r w:rsidRPr="003A452A">
        <w:rPr>
          <w:rFonts w:ascii="Times New Roman" w:hAnsi="Times New Roman" w:cs="Times New Roman"/>
        </w:rPr>
        <w:t xml:space="preserve"> </w:t>
      </w:r>
      <w:r w:rsidRPr="003A452A">
        <w:rPr>
          <w:rFonts w:ascii="Times New Roman" w:hAnsi="Times New Roman" w:cs="Times New Roman"/>
          <w:bCs/>
        </w:rPr>
        <w:t xml:space="preserve"> А.М. Левщанова</w:t>
      </w:r>
      <w:r w:rsidRPr="003A452A">
        <w:rPr>
          <w:rFonts w:ascii="Times New Roman" w:hAnsi="Times New Roman" w:cs="Times New Roman"/>
        </w:rPr>
        <w:t>.</w:t>
      </w:r>
    </w:p>
    <w:p w:rsidR="003A452A" w:rsidRPr="003A452A" w:rsidRDefault="003A452A" w:rsidP="003A452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4. Настоящее постановление вступает в силу после дня официального опубликования (обнародования).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Глава Большеигнатовского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муниципального района   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3A452A">
        <w:rPr>
          <w:rFonts w:ascii="Times New Roman" w:hAnsi="Times New Roman" w:cs="Times New Roman"/>
        </w:rPr>
        <w:t xml:space="preserve">       Т.Н.Полозова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7"/>
        <w:gridCol w:w="5821"/>
      </w:tblGrid>
      <w:tr w:rsidR="003A452A" w:rsidRPr="003A452A" w:rsidTr="003A452A">
        <w:trPr>
          <w:jc w:val="center"/>
        </w:trPr>
        <w:tc>
          <w:tcPr>
            <w:tcW w:w="3387" w:type="dxa"/>
          </w:tcPr>
          <w:p w:rsidR="003A452A" w:rsidRPr="003A452A" w:rsidRDefault="003A452A" w:rsidP="003A452A">
            <w:pPr>
              <w:spacing w:after="0" w:line="240" w:lineRule="auto"/>
              <w:ind w:right="7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821" w:type="dxa"/>
          </w:tcPr>
          <w:p w:rsidR="003A452A" w:rsidRPr="003A452A" w:rsidRDefault="003A452A" w:rsidP="003A452A">
            <w:pPr>
              <w:shd w:val="clear" w:color="auto" w:fill="FFFFFF"/>
              <w:spacing w:after="0" w:line="240" w:lineRule="auto"/>
              <w:ind w:right="7"/>
              <w:rPr>
                <w:rFonts w:ascii="Times New Roman" w:hAnsi="Times New Roman" w:cs="Times New Roman"/>
              </w:rPr>
            </w:pPr>
          </w:p>
          <w:p w:rsidR="003A452A" w:rsidRPr="003A452A" w:rsidRDefault="003A452A" w:rsidP="003A452A">
            <w:pPr>
              <w:shd w:val="clear" w:color="auto" w:fill="FFFFFF"/>
              <w:spacing w:after="0" w:line="240" w:lineRule="auto"/>
              <w:ind w:right="7" w:hanging="515"/>
              <w:jc w:val="right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Утвержденный </w:t>
            </w:r>
          </w:p>
          <w:p w:rsidR="003A452A" w:rsidRPr="003A452A" w:rsidRDefault="003A452A" w:rsidP="003A452A">
            <w:pPr>
              <w:shd w:val="clear" w:color="auto" w:fill="FFFFFF"/>
              <w:spacing w:after="0" w:line="240" w:lineRule="auto"/>
              <w:ind w:right="7" w:hanging="515"/>
              <w:jc w:val="right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постановлением Администрации Большеигнатовского муниципального района от 16 февраля 2023 г. № 45 </w:t>
            </w:r>
          </w:p>
          <w:p w:rsidR="003A452A" w:rsidRPr="003A452A" w:rsidRDefault="003A452A" w:rsidP="003A452A">
            <w:pPr>
              <w:spacing w:after="0" w:line="240" w:lineRule="auto"/>
              <w:ind w:hanging="515"/>
              <w:jc w:val="right"/>
              <w:rPr>
                <w:rFonts w:ascii="Times New Roman" w:hAnsi="Times New Roman" w:cs="Times New Roman"/>
                <w:bCs/>
              </w:rPr>
            </w:pPr>
            <w:r w:rsidRPr="003A452A">
              <w:rPr>
                <w:rFonts w:ascii="Times New Roman" w:hAnsi="Times New Roman" w:cs="Times New Roman"/>
              </w:rPr>
              <w:t>«О подготовке к прохождению весеннего паводка 2023 года</w:t>
            </w:r>
            <w:r w:rsidRPr="003A452A">
              <w:rPr>
                <w:rFonts w:ascii="Times New Roman" w:hAnsi="Times New Roman" w:cs="Times New Roman"/>
                <w:bCs/>
              </w:rPr>
              <w:t xml:space="preserve"> на территории  Большеигнатовского сельского поселения</w:t>
            </w:r>
          </w:p>
          <w:p w:rsidR="003A452A" w:rsidRPr="003A452A" w:rsidRDefault="003A452A" w:rsidP="003A452A">
            <w:pPr>
              <w:spacing w:after="0" w:line="240" w:lineRule="auto"/>
              <w:ind w:hanging="515"/>
              <w:jc w:val="right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Большеигнатовского муниципального района</w:t>
            </w:r>
          </w:p>
          <w:p w:rsidR="003A452A" w:rsidRPr="003A452A" w:rsidRDefault="003A452A" w:rsidP="003A452A">
            <w:pPr>
              <w:spacing w:after="0" w:line="240" w:lineRule="auto"/>
              <w:ind w:hanging="515"/>
              <w:jc w:val="right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Республики Мордовия»</w:t>
            </w:r>
          </w:p>
        </w:tc>
      </w:tr>
    </w:tbl>
    <w:p w:rsidR="003A452A" w:rsidRPr="003A452A" w:rsidRDefault="003A452A" w:rsidP="003A452A">
      <w:pPr>
        <w:shd w:val="clear" w:color="auto" w:fill="FFFFFF"/>
        <w:tabs>
          <w:tab w:val="left" w:leader="underscore" w:pos="6744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Состав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Противопаводковой  комиссии</w:t>
      </w:r>
      <w:r w:rsidRPr="003A452A">
        <w:rPr>
          <w:rFonts w:ascii="Times New Roman" w:hAnsi="Times New Roman" w:cs="Times New Roman"/>
          <w:bCs/>
        </w:rPr>
        <w:t xml:space="preserve"> Большеигнатовского сельского поселения </w:t>
      </w:r>
      <w:r w:rsidRPr="003A452A">
        <w:rPr>
          <w:rFonts w:ascii="Times New Roman" w:hAnsi="Times New Roman" w:cs="Times New Roman"/>
        </w:rPr>
        <w:t>Большеигнатовского муниципального района Республики Мордовия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</w:rPr>
        <w:lastRenderedPageBreak/>
        <w:t xml:space="preserve">Левщанов А.М. – </w:t>
      </w:r>
      <w:r w:rsidRPr="003A452A">
        <w:rPr>
          <w:rFonts w:ascii="Times New Roman" w:hAnsi="Times New Roman" w:cs="Times New Roman"/>
          <w:bCs/>
        </w:rPr>
        <w:t xml:space="preserve">первый заместитель Главы Большеигнатовского муниципального района по вопросам  строительства,  жилищно - коммунального хозяйства и перспективного развития </w:t>
      </w:r>
      <w:r w:rsidRPr="003A452A">
        <w:rPr>
          <w:rFonts w:ascii="Times New Roman" w:hAnsi="Times New Roman" w:cs="Times New Roman"/>
        </w:rPr>
        <w:t xml:space="preserve"> - председатель комиссии;</w:t>
      </w:r>
    </w:p>
    <w:p w:rsidR="003A452A" w:rsidRPr="003A452A" w:rsidRDefault="003A452A" w:rsidP="003A452A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right="-142" w:firstLine="567"/>
        <w:jc w:val="both"/>
        <w:rPr>
          <w:rFonts w:ascii="Times New Roman" w:hAnsi="Times New Roman" w:cs="Times New Roman"/>
          <w:lang w:eastAsia="ar-SA"/>
        </w:rPr>
      </w:pPr>
      <w:r w:rsidRPr="003A452A">
        <w:rPr>
          <w:rFonts w:ascii="Times New Roman" w:hAnsi="Times New Roman" w:cs="Times New Roman"/>
          <w:lang w:eastAsia="ar-SA"/>
        </w:rPr>
        <w:t xml:space="preserve">          Леонтьева Н.П. -   начальник отдела по взаимодействию с территорией</w:t>
      </w:r>
    </w:p>
    <w:p w:rsidR="003A452A" w:rsidRPr="003A452A" w:rsidRDefault="003A452A" w:rsidP="003A452A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  <w:lang w:eastAsia="ar-SA"/>
        </w:rPr>
        <w:t>Большеигнатовского сельского поселения Администрации   Большеигнатовского    муниципального района – заместитель председателя  комиссии</w:t>
      </w:r>
      <w:r w:rsidRPr="003A452A">
        <w:rPr>
          <w:rFonts w:ascii="Times New Roman" w:hAnsi="Times New Roman" w:cs="Times New Roman"/>
        </w:rPr>
        <w:t>;</w:t>
      </w: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Бочкарева С.Н. – главный специалист </w:t>
      </w:r>
      <w:r w:rsidRPr="003A452A">
        <w:rPr>
          <w:rFonts w:ascii="Times New Roman" w:hAnsi="Times New Roman" w:cs="Times New Roman"/>
          <w:lang w:eastAsia="ar-SA"/>
        </w:rPr>
        <w:t>отдела по взаимодействию с территорией</w:t>
      </w:r>
      <w:r w:rsidRPr="003A452A">
        <w:rPr>
          <w:rFonts w:ascii="Times New Roman" w:hAnsi="Times New Roman" w:cs="Times New Roman"/>
        </w:rPr>
        <w:t xml:space="preserve"> </w:t>
      </w:r>
      <w:r w:rsidRPr="003A452A">
        <w:rPr>
          <w:rFonts w:ascii="Times New Roman" w:hAnsi="Times New Roman" w:cs="Times New Roman"/>
          <w:lang w:eastAsia="ar-SA"/>
        </w:rPr>
        <w:t>Большеигнатовского сельского поселения Администрации   Большеигнатовского    муниципального района – секретарь комиссии;</w:t>
      </w:r>
    </w:p>
    <w:p w:rsidR="003A452A" w:rsidRPr="003A452A" w:rsidRDefault="003A452A" w:rsidP="003A452A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Члены комиссии:</w:t>
      </w: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  <w:lang w:eastAsia="ar-SA"/>
        </w:rPr>
        <w:t xml:space="preserve"> Болеева Т.М. -   н</w:t>
      </w:r>
      <w:r w:rsidRPr="003A452A">
        <w:rPr>
          <w:rFonts w:ascii="Times New Roman" w:hAnsi="Times New Roman" w:cs="Times New Roman"/>
        </w:rPr>
        <w:t>ачальник отдела градостроительства, архитектуры, ЖКХ и вопросам гражданской обороны и чрезвычайным ситуациям  Администрации Большеигнатовского    муниципального района;</w:t>
      </w: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Левщанова Л.Н. – главный специалист отдела градостроительства, архитектуры, ЖКХ и вопросам гражданской обороны и чрезвычайным ситуациям  Администрации Большеигнатовского    муниципального района;</w:t>
      </w: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Иванычева М.В. – временно исполняющий обязанности начальник МКУ «ЕДДС» (по согласованию).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hd w:val="clear" w:color="auto" w:fill="FFFFFF"/>
        <w:spacing w:after="0" w:line="240" w:lineRule="auto"/>
        <w:ind w:right="7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Утвержденный </w:t>
      </w:r>
    </w:p>
    <w:p w:rsidR="003A452A" w:rsidRPr="003A452A" w:rsidRDefault="003A452A" w:rsidP="003A452A">
      <w:pPr>
        <w:shd w:val="clear" w:color="auto" w:fill="FFFFFF"/>
        <w:spacing w:after="0" w:line="240" w:lineRule="auto"/>
        <w:ind w:right="7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постановлением Администрации </w:t>
      </w:r>
    </w:p>
    <w:p w:rsidR="003A452A" w:rsidRPr="003A452A" w:rsidRDefault="003A452A" w:rsidP="003A452A">
      <w:pPr>
        <w:shd w:val="clear" w:color="auto" w:fill="FFFFFF"/>
        <w:spacing w:after="0" w:line="240" w:lineRule="auto"/>
        <w:ind w:right="7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Большеигнатовского  муниципального района </w:t>
      </w:r>
    </w:p>
    <w:p w:rsidR="003A452A" w:rsidRPr="003A452A" w:rsidRDefault="003A452A" w:rsidP="003A452A">
      <w:pPr>
        <w:shd w:val="clear" w:color="auto" w:fill="FFFFFF"/>
        <w:spacing w:after="0" w:line="240" w:lineRule="auto"/>
        <w:ind w:right="7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от 16 февраля 2023 г. № 45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«О подготовке к прохождению весеннего паводка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</w:rPr>
        <w:t>2023 года</w:t>
      </w:r>
      <w:r w:rsidRPr="003A452A">
        <w:rPr>
          <w:rFonts w:ascii="Times New Roman" w:hAnsi="Times New Roman" w:cs="Times New Roman"/>
          <w:bCs/>
        </w:rPr>
        <w:t xml:space="preserve"> на территории  Большеигнатовского сельского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3A452A">
        <w:rPr>
          <w:rFonts w:ascii="Times New Roman" w:hAnsi="Times New Roman" w:cs="Times New Roman"/>
          <w:bCs/>
        </w:rPr>
        <w:t xml:space="preserve">поселения </w:t>
      </w:r>
      <w:r w:rsidRPr="003A452A">
        <w:rPr>
          <w:rFonts w:ascii="Times New Roman" w:hAnsi="Times New Roman" w:cs="Times New Roman"/>
        </w:rPr>
        <w:t>Большеигнатовского муниципального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района Республики Мордовия»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Cs/>
          <w:spacing w:val="2"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Cs/>
          <w:spacing w:val="2"/>
        </w:rPr>
      </w:pPr>
      <w:r w:rsidRPr="003A452A">
        <w:rPr>
          <w:rFonts w:ascii="Times New Roman" w:hAnsi="Times New Roman" w:cs="Times New Roman"/>
          <w:bCs/>
          <w:spacing w:val="2"/>
        </w:rPr>
        <w:t xml:space="preserve">План 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"/>
        </w:rPr>
      </w:pPr>
      <w:r w:rsidRPr="003A452A">
        <w:rPr>
          <w:rFonts w:ascii="Times New Roman" w:hAnsi="Times New Roman" w:cs="Times New Roman"/>
          <w:bCs/>
          <w:spacing w:val="2"/>
        </w:rPr>
        <w:t>первоочередных мероприятий по подготовке к пропуску весеннего паводка 2023 года</w:t>
      </w:r>
      <w:r w:rsidRPr="003A452A">
        <w:rPr>
          <w:rFonts w:ascii="Times New Roman" w:hAnsi="Times New Roman" w:cs="Times New Roman"/>
          <w:bCs/>
        </w:rPr>
        <w:t xml:space="preserve"> на территории Большеигнатовского сельского поселения Большеигнатовского муниципального района Республики Мордовия</w:t>
      </w:r>
    </w:p>
    <w:tbl>
      <w:tblPr>
        <w:tblW w:w="94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2006"/>
        <w:gridCol w:w="2949"/>
      </w:tblGrid>
      <w:tr w:rsidR="003A452A" w:rsidRPr="003A452A" w:rsidTr="00C041EF">
        <w:trPr>
          <w:trHeight w:val="6"/>
        </w:trPr>
        <w:tc>
          <w:tcPr>
            <w:tcW w:w="4536" w:type="dxa"/>
            <w:hideMark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6" w:type="dxa"/>
            <w:hideMark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49" w:type="dxa"/>
            <w:hideMark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735"/>
        <w:gridCol w:w="4961"/>
      </w:tblGrid>
      <w:tr w:rsidR="003A452A" w:rsidRPr="003A452A" w:rsidTr="003A452A">
        <w:tc>
          <w:tcPr>
            <w:tcW w:w="534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52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52A">
              <w:rPr>
                <w:rFonts w:ascii="Times New Roman" w:hAnsi="Times New Roman" w:cs="Times New Roman"/>
                <w:b/>
              </w:rPr>
              <w:t>Наименование мероприятий</w:t>
            </w:r>
          </w:p>
        </w:tc>
        <w:tc>
          <w:tcPr>
            <w:tcW w:w="1735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52A">
              <w:rPr>
                <w:rFonts w:ascii="Times New Roman" w:hAnsi="Times New Roman" w:cs="Times New Roman"/>
                <w:b/>
              </w:rPr>
              <w:t>Срок проведения</w:t>
            </w:r>
          </w:p>
        </w:tc>
        <w:tc>
          <w:tcPr>
            <w:tcW w:w="4961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A452A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</w:tr>
      <w:tr w:rsidR="003A452A" w:rsidRPr="003A452A" w:rsidTr="003A452A">
        <w:tc>
          <w:tcPr>
            <w:tcW w:w="534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Организовать в плановом порядке выполнение превентивных мероприятий</w:t>
            </w:r>
          </w:p>
        </w:tc>
        <w:tc>
          <w:tcPr>
            <w:tcW w:w="1735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до 10.03.2023</w:t>
            </w:r>
          </w:p>
        </w:tc>
        <w:tc>
          <w:tcPr>
            <w:tcW w:w="4961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  <w:lang w:eastAsia="ar-SA"/>
              </w:rPr>
            </w:pPr>
            <w:r w:rsidRPr="003A452A">
              <w:rPr>
                <w:rFonts w:ascii="Times New Roman" w:hAnsi="Times New Roman" w:cs="Times New Roman"/>
                <w:bCs/>
              </w:rPr>
              <w:t xml:space="preserve">    первый заместитель Главы Большеигнатовского муниципального района по вопросам  строительства,  жилищно - коммунального хозяйства и перспективного развития</w:t>
            </w:r>
            <w:r w:rsidRPr="003A452A">
              <w:rPr>
                <w:rFonts w:ascii="Times New Roman" w:hAnsi="Times New Roman" w:cs="Times New Roman"/>
                <w:lang w:eastAsia="ar-SA"/>
              </w:rPr>
              <w:t>;</w:t>
            </w:r>
          </w:p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  <w:lang w:eastAsia="ar-SA"/>
              </w:rPr>
              <w:t xml:space="preserve">    </w:t>
            </w:r>
            <w:r w:rsidRPr="003A452A">
              <w:rPr>
                <w:rFonts w:ascii="Times New Roman" w:hAnsi="Times New Roman" w:cs="Times New Roman"/>
              </w:rPr>
              <w:t>отдел градостроительства, архитектуры, ЖКХ    и вопросам гражданской обороны и чрезвычайным ситуациям  Администрации Большеигнатовского    муниципального района;</w:t>
            </w:r>
          </w:p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 </w:t>
            </w:r>
            <w:r w:rsidRPr="003A452A">
              <w:rPr>
                <w:rFonts w:ascii="Times New Roman" w:hAnsi="Times New Roman" w:cs="Times New Roman"/>
                <w:lang w:eastAsia="ar-SA"/>
              </w:rPr>
              <w:t>отдел по взаимодействию  с территорией  Большеигнатовского сельского поселения</w:t>
            </w:r>
            <w:r w:rsidRPr="003A452A">
              <w:rPr>
                <w:rFonts w:ascii="Times New Roman" w:hAnsi="Times New Roman" w:cs="Times New Roman"/>
              </w:rPr>
              <w:t xml:space="preserve">    Администрации Большеигнатовского    муниципального района</w:t>
            </w:r>
          </w:p>
        </w:tc>
      </w:tr>
      <w:tr w:rsidR="003A452A" w:rsidRPr="003A452A" w:rsidTr="003A452A">
        <w:tc>
          <w:tcPr>
            <w:tcW w:w="534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Организовать проведения предварительного отбора и составление перечня поставщиков, подрядчиков, исполнителей, которые в возможно короткий сроки без предварительной оплаты </w:t>
            </w:r>
            <w:r w:rsidRPr="003A452A">
              <w:rPr>
                <w:rFonts w:ascii="Times New Roman" w:hAnsi="Times New Roman" w:cs="Times New Roman"/>
              </w:rPr>
              <w:lastRenderedPageBreak/>
              <w:t>могут осуществить поставки необходимых товаров, выполнение работ для ликвидации последствий ЧС</w:t>
            </w:r>
          </w:p>
        </w:tc>
        <w:tc>
          <w:tcPr>
            <w:tcW w:w="1735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lastRenderedPageBreak/>
              <w:t>до 10.03.2023</w:t>
            </w:r>
          </w:p>
        </w:tc>
        <w:tc>
          <w:tcPr>
            <w:tcW w:w="4961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  <w:lang w:eastAsia="ar-SA"/>
              </w:rPr>
              <w:t xml:space="preserve">   начальник юридического отдела </w:t>
            </w:r>
            <w:r w:rsidRPr="003A452A">
              <w:rPr>
                <w:rFonts w:ascii="Times New Roman" w:hAnsi="Times New Roman" w:cs="Times New Roman"/>
              </w:rPr>
              <w:t>Администрации Большеигнатовского    муниципального района</w:t>
            </w:r>
          </w:p>
        </w:tc>
      </w:tr>
      <w:tr w:rsidR="003A452A" w:rsidRPr="003A452A" w:rsidTr="003A452A">
        <w:tc>
          <w:tcPr>
            <w:tcW w:w="534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118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Организовать разъяснительную работу среди населения по мерам обеспечения сохранности имущества, скота на время паводка, по добровольному страхованию движимого и недвижимого имущества</w:t>
            </w:r>
          </w:p>
        </w:tc>
        <w:tc>
          <w:tcPr>
            <w:tcW w:w="1735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В период прохождения весеннего паводка</w:t>
            </w:r>
          </w:p>
        </w:tc>
        <w:tc>
          <w:tcPr>
            <w:tcW w:w="4961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 отдел градостроительства, архитектуры, ЖКХ    вопросам гражданской обороны и чрезвычайным ситуациям Администрации Большеигнатовского    муниципального района;  </w:t>
            </w:r>
          </w:p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 о</w:t>
            </w:r>
            <w:r w:rsidRPr="003A452A">
              <w:rPr>
                <w:rFonts w:ascii="Times New Roman" w:hAnsi="Times New Roman" w:cs="Times New Roman"/>
                <w:lang w:eastAsia="ar-SA"/>
              </w:rPr>
              <w:t>тдел по взаимодействию  с территорией  Большеигнатовского сельского поселения</w:t>
            </w:r>
            <w:r w:rsidRPr="003A452A">
              <w:rPr>
                <w:rFonts w:ascii="Times New Roman" w:hAnsi="Times New Roman" w:cs="Times New Roman"/>
              </w:rPr>
              <w:t xml:space="preserve">   Администрации Большеигнатовского    муниципального района</w:t>
            </w:r>
          </w:p>
        </w:tc>
      </w:tr>
      <w:tr w:rsidR="003A452A" w:rsidRPr="003A452A" w:rsidTr="003A452A">
        <w:tc>
          <w:tcPr>
            <w:tcW w:w="534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Организовать проведения ежедневного мониторинга прохождения весеннего паводка на территории сельского поселения</w:t>
            </w:r>
          </w:p>
        </w:tc>
        <w:tc>
          <w:tcPr>
            <w:tcW w:w="1735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В период прохождения весеннего паводка</w:t>
            </w:r>
          </w:p>
        </w:tc>
        <w:tc>
          <w:tcPr>
            <w:tcW w:w="4961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отдел градостроительства, архитектуры, ЖКХ  и вопросам гражданской обороны и чрезвычайным ситуациям  Администрации Большеигнатовского    муниципального района;</w:t>
            </w:r>
          </w:p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</w:t>
            </w:r>
            <w:r w:rsidRPr="003A452A">
              <w:rPr>
                <w:rFonts w:ascii="Times New Roman" w:hAnsi="Times New Roman" w:cs="Times New Roman"/>
                <w:lang w:eastAsia="ar-SA"/>
              </w:rPr>
              <w:t>отдел по взаимодействию  с территорией  Большеигнатовского сельского поселения</w:t>
            </w:r>
            <w:r w:rsidRPr="003A452A">
              <w:rPr>
                <w:rFonts w:ascii="Times New Roman" w:hAnsi="Times New Roman" w:cs="Times New Roman"/>
              </w:rPr>
              <w:t xml:space="preserve"> Администрации Большеигнатовского муниципального района</w:t>
            </w:r>
          </w:p>
        </w:tc>
      </w:tr>
      <w:tr w:rsidR="003A452A" w:rsidRPr="003A452A" w:rsidTr="003A452A">
        <w:tc>
          <w:tcPr>
            <w:tcW w:w="534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В случае резкого повышения паводковых вод, организовать оповещение и информирование населения</w:t>
            </w:r>
          </w:p>
        </w:tc>
        <w:tc>
          <w:tcPr>
            <w:tcW w:w="1735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В период прохождения весеннего паводка</w:t>
            </w:r>
          </w:p>
        </w:tc>
        <w:tc>
          <w:tcPr>
            <w:tcW w:w="4961" w:type="dxa"/>
            <w:shd w:val="clear" w:color="auto" w:fill="auto"/>
          </w:tcPr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 отдел градостроительства, архитектуры, ЖКХ  и вопросам гражданской обороны и чрезвычайным ситуациям  Администрации Большеигнатовского    муниципального района;</w:t>
            </w:r>
          </w:p>
          <w:p w:rsidR="003A452A" w:rsidRPr="003A452A" w:rsidRDefault="003A452A" w:rsidP="003A45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   </w:t>
            </w:r>
            <w:r w:rsidRPr="003A452A">
              <w:rPr>
                <w:rFonts w:ascii="Times New Roman" w:hAnsi="Times New Roman" w:cs="Times New Roman"/>
                <w:lang w:eastAsia="ar-SA"/>
              </w:rPr>
              <w:t>отдел по взаимодействию  с территорией  Большеигнатовского сельского поселения</w:t>
            </w:r>
            <w:r w:rsidRPr="003A452A">
              <w:rPr>
                <w:rFonts w:ascii="Times New Roman" w:hAnsi="Times New Roman" w:cs="Times New Roman"/>
              </w:rPr>
              <w:t xml:space="preserve"> Администрации Большеигнатовского    муниципального района</w:t>
            </w:r>
          </w:p>
        </w:tc>
      </w:tr>
    </w:tbl>
    <w:p w:rsidR="003A452A" w:rsidRPr="003A452A" w:rsidRDefault="003A452A" w:rsidP="003A452A">
      <w:pPr>
        <w:spacing w:after="0" w:line="240" w:lineRule="auto"/>
        <w:ind w:hanging="28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pStyle w:val="2"/>
        <w:tabs>
          <w:tab w:val="left" w:pos="9781"/>
        </w:tabs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A452A">
        <w:rPr>
          <w:rFonts w:ascii="Times New Roman" w:hAnsi="Times New Roman" w:cs="Times New Roman"/>
          <w:noProof/>
          <w:color w:val="auto"/>
          <w:sz w:val="22"/>
          <w:szCs w:val="22"/>
        </w:rPr>
        <w:drawing>
          <wp:inline distT="0" distB="0" distL="0" distR="0" wp14:anchorId="7A279608" wp14:editId="5BB3A079">
            <wp:extent cx="580390" cy="612140"/>
            <wp:effectExtent l="19050" t="0" r="0" b="0"/>
            <wp:docPr id="3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52A" w:rsidRPr="003A452A" w:rsidRDefault="003A452A" w:rsidP="003A452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 Мордовия</w:t>
      </w:r>
    </w:p>
    <w:p w:rsidR="003A452A" w:rsidRDefault="003A452A" w:rsidP="003A452A">
      <w:pPr>
        <w:keepNext/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3A452A" w:rsidRPr="003A452A" w:rsidRDefault="003A452A" w:rsidP="003A452A">
      <w:pPr>
        <w:keepNext/>
        <w:tabs>
          <w:tab w:val="num" w:pos="0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3A452A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tabs>
          <w:tab w:val="center" w:pos="4677"/>
        </w:tabs>
        <w:spacing w:after="0" w:line="240" w:lineRule="auto"/>
        <w:ind w:left="284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20 февраля 2023 г.                                                                                  № 48</w:t>
      </w:r>
    </w:p>
    <w:p w:rsidR="003A452A" w:rsidRPr="003A452A" w:rsidRDefault="003A452A" w:rsidP="003A452A">
      <w:pPr>
        <w:spacing w:after="0" w:line="240" w:lineRule="auto"/>
        <w:ind w:left="284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с. Большое Игнатово</w:t>
      </w: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hAnsi="Times New Roman" w:cs="Times New Roman"/>
        </w:rPr>
        <w:t xml:space="preserve">Об утверждении </w:t>
      </w:r>
      <w:r w:rsidRPr="003A452A">
        <w:rPr>
          <w:rFonts w:ascii="Times New Roman" w:eastAsia="Calibri" w:hAnsi="Times New Roman" w:cs="Times New Roman"/>
          <w:bCs/>
        </w:rPr>
        <w:t xml:space="preserve">Порядка организации </w:t>
      </w: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семейных дошкольных групп </w:t>
      </w: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в дошкольных образовательных учреждениях </w:t>
      </w: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Большеигнатовского муниципального района </w:t>
      </w: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hAnsi="Times New Roman" w:cs="Times New Roman"/>
          <w:b/>
        </w:rPr>
      </w:pPr>
      <w:r w:rsidRPr="003A452A">
        <w:rPr>
          <w:rFonts w:ascii="Times New Roman" w:eastAsia="Calibri" w:hAnsi="Times New Roman" w:cs="Times New Roman"/>
          <w:bCs/>
        </w:rPr>
        <w:t>Республики Мордовия</w:t>
      </w:r>
    </w:p>
    <w:p w:rsidR="003A452A" w:rsidRPr="003A452A" w:rsidRDefault="003A452A" w:rsidP="003A452A">
      <w:pPr>
        <w:widowControl w:val="0"/>
        <w:spacing w:after="0" w:line="240" w:lineRule="auto"/>
        <w:ind w:left="284" w:right="20" w:firstLine="425"/>
        <w:jc w:val="both"/>
        <w:rPr>
          <w:rFonts w:ascii="Times New Roman" w:eastAsia="Calibri" w:hAnsi="Times New Roman" w:cs="Times New Roman"/>
          <w:bCs/>
        </w:rPr>
      </w:pPr>
    </w:p>
    <w:p w:rsidR="003A452A" w:rsidRPr="003A452A" w:rsidRDefault="003A452A" w:rsidP="003A452A">
      <w:pPr>
        <w:widowControl w:val="0"/>
        <w:spacing w:after="0" w:line="240" w:lineRule="auto"/>
        <w:ind w:left="284" w:right="20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 В соответствии с постановлением Правительства Российской Федерации от 26 декабря 2017 г. № 1642 «Об утверждении государственной программы Российской Федерации «Развитие образования», письмом Министерства образования и науки Российской Федерации от 27 сентября 2012 г. № 08-406 «Об организации семейных дошкольных групп в качестве структурных подразделений ДОУ»  Администрация Большеигнатовского муниципального района Республики Мордовия постановляет: </w:t>
      </w:r>
    </w:p>
    <w:p w:rsidR="003A452A" w:rsidRPr="003A452A" w:rsidRDefault="003A452A" w:rsidP="003A452A">
      <w:pPr>
        <w:widowControl w:val="0"/>
        <w:spacing w:after="0" w:line="240" w:lineRule="auto"/>
        <w:ind w:left="284" w:right="20" w:firstLine="425"/>
        <w:jc w:val="both"/>
        <w:rPr>
          <w:rFonts w:ascii="Times New Roman" w:eastAsia="Calibri" w:hAnsi="Times New Roman" w:cs="Times New Roman"/>
          <w:bCs/>
        </w:rPr>
      </w:pPr>
    </w:p>
    <w:p w:rsidR="003A452A" w:rsidRPr="003A452A" w:rsidRDefault="003A452A" w:rsidP="003A452A">
      <w:pPr>
        <w:widowControl w:val="0"/>
        <w:spacing w:after="0" w:line="240" w:lineRule="auto"/>
        <w:ind w:left="284" w:right="20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1. Утвердить прилагаемый Порядок организации семейных дошкольных групп в дошкольных образовательных учреждениях Большеигнатовского муниципального района Республики Мордовия.</w:t>
      </w:r>
    </w:p>
    <w:p w:rsidR="003A452A" w:rsidRPr="003A452A" w:rsidRDefault="003A452A" w:rsidP="003A452A">
      <w:pPr>
        <w:widowControl w:val="0"/>
        <w:spacing w:after="0" w:line="240" w:lineRule="auto"/>
        <w:ind w:left="284" w:right="20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2. Контроль за исполнением настоящего постановления возложить на заместителя Главы </w:t>
      </w:r>
      <w:r w:rsidRPr="003A452A">
        <w:rPr>
          <w:rFonts w:ascii="Times New Roman" w:eastAsia="Calibri" w:hAnsi="Times New Roman" w:cs="Times New Roman"/>
          <w:bCs/>
        </w:rPr>
        <w:lastRenderedPageBreak/>
        <w:t>Большеигнатовского муниципального района по социальным вопросам - начальника управления по социальной работе Администрации Большеигнатовского  муниципального района – Т. М. Кирееву.</w:t>
      </w:r>
    </w:p>
    <w:p w:rsidR="003A452A" w:rsidRPr="003A452A" w:rsidRDefault="003A452A" w:rsidP="003A452A">
      <w:pPr>
        <w:widowControl w:val="0"/>
        <w:spacing w:after="0" w:line="240" w:lineRule="auto"/>
        <w:ind w:left="284" w:right="20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3. Настоящее постановление вступает в силу после дня официального опубликования (обнародования).</w:t>
      </w:r>
    </w:p>
    <w:p w:rsidR="003A452A" w:rsidRPr="003A452A" w:rsidRDefault="003A452A" w:rsidP="003A452A">
      <w:pPr>
        <w:widowControl w:val="0"/>
        <w:spacing w:after="0" w:line="240" w:lineRule="auto"/>
        <w:ind w:left="284" w:right="20"/>
        <w:jc w:val="both"/>
        <w:rPr>
          <w:rFonts w:ascii="Times New Roman" w:eastAsia="Calibri" w:hAnsi="Times New Roman" w:cs="Times New Roman"/>
          <w:bCs/>
        </w:rPr>
      </w:pPr>
    </w:p>
    <w:p w:rsidR="003A452A" w:rsidRPr="003A452A" w:rsidRDefault="003A452A" w:rsidP="003A452A">
      <w:pPr>
        <w:widowControl w:val="0"/>
        <w:spacing w:after="0" w:line="240" w:lineRule="auto"/>
        <w:ind w:left="284" w:right="20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Глава Большеигнатовского </w:t>
      </w:r>
    </w:p>
    <w:p w:rsidR="003A452A" w:rsidRPr="003A452A" w:rsidRDefault="003A452A" w:rsidP="003A452A">
      <w:pPr>
        <w:widowControl w:val="0"/>
        <w:spacing w:after="0" w:line="240" w:lineRule="auto"/>
        <w:ind w:left="284" w:right="20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муниципального района                                                                       Т.Н.Полозова     </w:t>
      </w:r>
    </w:p>
    <w:p w:rsidR="003A452A" w:rsidRPr="003A452A" w:rsidRDefault="003A452A" w:rsidP="003A452A">
      <w:pPr>
        <w:widowControl w:val="0"/>
        <w:spacing w:after="0" w:line="240" w:lineRule="auto"/>
        <w:ind w:left="20" w:right="20" w:hanging="20"/>
        <w:jc w:val="both"/>
        <w:rPr>
          <w:rFonts w:ascii="Times New Roman" w:eastAsia="Calibri" w:hAnsi="Times New Roman" w:cs="Times New Roman"/>
          <w:bCs/>
        </w:rPr>
      </w:pPr>
    </w:p>
    <w:p w:rsidR="003A452A" w:rsidRPr="003A452A" w:rsidRDefault="003A452A" w:rsidP="003A452A">
      <w:pPr>
        <w:widowControl w:val="0"/>
        <w:spacing w:after="0" w:line="240" w:lineRule="auto"/>
        <w:ind w:left="20" w:right="20" w:hanging="20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eastAsia="Calibri" w:hAnsi="Times New Roman" w:cs="Times New Roman"/>
          <w:bCs/>
        </w:rPr>
        <w:t xml:space="preserve">       </w:t>
      </w:r>
    </w:p>
    <w:p w:rsidR="003A452A" w:rsidRPr="003A452A" w:rsidRDefault="003A452A" w:rsidP="003A452A">
      <w:pPr>
        <w:tabs>
          <w:tab w:val="left" w:pos="718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Утвержденный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постановлением Администрации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Большеигнатовского муниципального района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 Республики Мордовия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                                                                     от 20 февраля 2023г.  № 28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     «Об утверждении Порядка организации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семейных дошкольных групп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в дошкольных образовательных учреждениях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 xml:space="preserve">Большеигнатовского муниципального района 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Республики Мордовия»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ПОРЯДОК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организации семейных дошкольных групп в дошкольных образовательных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учреждениях Большеигнатовского муниципального района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Республики Мордовия</w:t>
      </w:r>
    </w:p>
    <w:p w:rsidR="003A452A" w:rsidRPr="003A452A" w:rsidRDefault="003A452A" w:rsidP="003A452A">
      <w:pPr>
        <w:widowControl w:val="0"/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3A452A" w:rsidRPr="003A452A" w:rsidRDefault="003A452A" w:rsidP="003A452A">
      <w:pPr>
        <w:pStyle w:val="ac"/>
        <w:widowControl w:val="0"/>
        <w:numPr>
          <w:ilvl w:val="0"/>
          <w:numId w:val="29"/>
        </w:numPr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ind w:left="284" w:firstLine="425"/>
        <w:jc w:val="center"/>
        <w:rPr>
          <w:rFonts w:eastAsia="Calibri"/>
          <w:bCs/>
          <w:sz w:val="22"/>
          <w:szCs w:val="22"/>
        </w:rPr>
      </w:pPr>
      <w:r w:rsidRPr="003A452A">
        <w:rPr>
          <w:rFonts w:eastAsia="Calibri"/>
          <w:bCs/>
          <w:sz w:val="22"/>
          <w:szCs w:val="22"/>
        </w:rPr>
        <w:t>Общие положения</w:t>
      </w:r>
    </w:p>
    <w:p w:rsidR="003A452A" w:rsidRPr="003A452A" w:rsidRDefault="003A452A" w:rsidP="003A452A">
      <w:pPr>
        <w:widowControl w:val="0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1. Настоящий Порядок организации семейных дошкольных групп в дошкольных образовательных учреждениях Большеигнатовского муниципального района Республики Мордовия  разработан в соответствии с постановлением Правительства Российской Федерации от 26 декабря 2017 г. № 1642 «Об утверждении государственной программы Российской Федерации «Развитие образования», письмом Министерства образования и науки Российской Федерации от 27 сентября 2012 г. № 08-406 «Об организации семейных дошкольных групп в качестве структурных подразделений ДОУ».</w:t>
      </w:r>
    </w:p>
    <w:p w:rsidR="003A452A" w:rsidRPr="003A452A" w:rsidRDefault="003A452A" w:rsidP="003A452A">
      <w:pPr>
        <w:widowControl w:val="0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2. Настоящий Порядок регулирует организацию, прекращение функционирования семейных дошкольных групп в дошкольных образовательных учреждениях Большеигнатовского муниципального района Республики Мордовия.</w:t>
      </w:r>
    </w:p>
    <w:p w:rsidR="003A452A" w:rsidRPr="003A452A" w:rsidRDefault="003A452A" w:rsidP="003A452A">
      <w:pPr>
        <w:widowControl w:val="0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3. Семейные группы организуются в целях обеспечения доступности услуг по образовательным программам дошкольного образования и (или) присмотра и ухода за детьми в возрасте от 1 года до 7 лет, социальной поддержки и защиты многодетных семей, развития новых форм системы дошкольного образования.</w:t>
      </w:r>
    </w:p>
    <w:p w:rsidR="003A452A" w:rsidRPr="003A452A" w:rsidRDefault="003A452A" w:rsidP="003A452A">
      <w:pPr>
        <w:widowControl w:val="0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4. Основной задачей создания семейных групп является создание условий для осуществления трудовой деятельности женщин, имеющих детей, включая достижение доступности дошкольного образования для детей в возрасте до 3 лет.</w:t>
      </w:r>
    </w:p>
    <w:p w:rsidR="003A452A" w:rsidRPr="003A452A" w:rsidRDefault="003A452A" w:rsidP="003A452A">
      <w:pPr>
        <w:widowControl w:val="0"/>
        <w:tabs>
          <w:tab w:val="left" w:pos="284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Calibri" w:hAnsi="Times New Roman" w:cs="Times New Roman"/>
          <w:bCs/>
        </w:rPr>
      </w:pPr>
      <w:r w:rsidRPr="003A452A">
        <w:rPr>
          <w:rFonts w:ascii="Times New Roman" w:eastAsia="Calibri" w:hAnsi="Times New Roman" w:cs="Times New Roman"/>
          <w:bCs/>
        </w:rPr>
        <w:t>5. Финансирование семейных дошкольных групп в дошкольных образовательных учреждениях Большеигнатовского муниципального района Республики Мордовия осуществляется с учетом контингента детей семейной группы из расчета направленности и длительности услуги.</w:t>
      </w:r>
    </w:p>
    <w:p w:rsidR="003A452A" w:rsidRPr="003A452A" w:rsidRDefault="003A452A" w:rsidP="003A452A">
      <w:pPr>
        <w:widowControl w:val="0"/>
        <w:tabs>
          <w:tab w:val="left" w:pos="284"/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</w:rPr>
      </w:pPr>
      <w:r w:rsidRPr="003A452A">
        <w:rPr>
          <w:rFonts w:ascii="Times New Roman" w:eastAsia="Calibri" w:hAnsi="Times New Roman" w:cs="Times New Roman"/>
          <w:bCs/>
        </w:rPr>
        <w:t xml:space="preserve">      6. Размер родительской платы за содержание ребенка в семейной группе    определяется в размере платы родителей (законных представителей) за присмотр и уход за детьми, осваивающими образовательные программы дошкольного образования в дошкольных образовательных учреждениях Большеигнатовского муниципального района Республики Мордовия, установленном постановлением Администрации Большеигнатовского муниципального района Республики Мордовия.</w:t>
      </w:r>
      <w:r w:rsidRPr="003A452A">
        <w:rPr>
          <w:rFonts w:ascii="Times New Roman" w:hAnsi="Times New Roman" w:cs="Times New Roman"/>
        </w:rPr>
        <w:t xml:space="preserve">                                                                                   </w:t>
      </w:r>
      <w:bookmarkStart w:id="0" w:name="bookmark0"/>
    </w:p>
    <w:p w:rsidR="003A452A" w:rsidRPr="003A452A" w:rsidRDefault="003A452A" w:rsidP="003A452A">
      <w:pPr>
        <w:widowControl w:val="0"/>
        <w:tabs>
          <w:tab w:val="left" w:pos="284"/>
          <w:tab w:val="left" w:pos="2954"/>
        </w:tabs>
        <w:spacing w:after="0" w:line="240" w:lineRule="auto"/>
        <w:ind w:left="284" w:firstLine="425"/>
        <w:jc w:val="center"/>
        <w:outlineLvl w:val="0"/>
        <w:rPr>
          <w:rFonts w:ascii="Times New Roman" w:hAnsi="Times New Roman" w:cs="Times New Roman"/>
          <w:bCs/>
          <w:spacing w:val="2"/>
          <w:lang w:bidi="ru-RU"/>
        </w:rPr>
      </w:pPr>
    </w:p>
    <w:p w:rsidR="003A452A" w:rsidRPr="003A452A" w:rsidRDefault="003A452A" w:rsidP="003A452A">
      <w:pPr>
        <w:widowControl w:val="0"/>
        <w:tabs>
          <w:tab w:val="left" w:pos="284"/>
          <w:tab w:val="left" w:pos="2954"/>
        </w:tabs>
        <w:spacing w:after="0" w:line="240" w:lineRule="auto"/>
        <w:ind w:left="284" w:firstLine="425"/>
        <w:jc w:val="center"/>
        <w:outlineLvl w:val="0"/>
        <w:rPr>
          <w:rFonts w:ascii="Times New Roman" w:hAnsi="Times New Roman" w:cs="Times New Roman"/>
          <w:bCs/>
          <w:spacing w:val="2"/>
          <w:lang w:bidi="ru-RU"/>
        </w:rPr>
      </w:pPr>
      <w:r w:rsidRPr="003A452A">
        <w:rPr>
          <w:rFonts w:ascii="Times New Roman" w:hAnsi="Times New Roman" w:cs="Times New Roman"/>
          <w:bCs/>
          <w:spacing w:val="2"/>
          <w:lang w:bidi="ru-RU"/>
        </w:rPr>
        <w:t>2.Условия создания семейной группы</w:t>
      </w:r>
      <w:bookmarkEnd w:id="0"/>
    </w:p>
    <w:p w:rsidR="003A452A" w:rsidRPr="003A452A" w:rsidRDefault="003A452A" w:rsidP="003A452A">
      <w:pPr>
        <w:widowControl w:val="0"/>
        <w:tabs>
          <w:tab w:val="left" w:pos="284"/>
          <w:tab w:val="left" w:pos="2954"/>
        </w:tabs>
        <w:spacing w:after="0" w:line="240" w:lineRule="auto"/>
        <w:ind w:left="284" w:firstLine="425"/>
        <w:jc w:val="both"/>
        <w:outlineLvl w:val="0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 xml:space="preserve">Численность семейной группы устанавливается: не менее 3, но не более 10 детей в </w:t>
      </w:r>
      <w:r w:rsidRPr="003A452A">
        <w:rPr>
          <w:rFonts w:ascii="Times New Roman" w:hAnsi="Times New Roman" w:cs="Times New Roman"/>
          <w:spacing w:val="1"/>
          <w:lang w:bidi="ru-RU"/>
        </w:rPr>
        <w:lastRenderedPageBreak/>
        <w:t>возрасте от 1 года до 8 лет;</w:t>
      </w:r>
      <w:r w:rsidRPr="003A452A">
        <w:rPr>
          <w:rFonts w:ascii="Times New Roman" w:hAnsi="Times New Roman" w:cs="Times New Roman"/>
          <w:bCs/>
          <w:spacing w:val="2"/>
          <w:lang w:bidi="ru-RU"/>
        </w:rPr>
        <w:t xml:space="preserve"> </w:t>
      </w:r>
      <w:r w:rsidRPr="003A452A">
        <w:rPr>
          <w:rFonts w:ascii="Times New Roman" w:hAnsi="Times New Roman" w:cs="Times New Roman"/>
          <w:spacing w:val="1"/>
          <w:lang w:bidi="ru-RU"/>
        </w:rPr>
        <w:t>не менее 1 ребенка-инвалида, но не более 10 детей в возрасте от 1 года до 8 лет. Отнесение ребенка к возрастной группе определяется наличием полных лет на 01 сентября текущего учебного года.</w:t>
      </w:r>
    </w:p>
    <w:p w:rsidR="003A452A" w:rsidRPr="003A452A" w:rsidRDefault="003A452A" w:rsidP="003A452A">
      <w:pPr>
        <w:widowControl w:val="0"/>
        <w:tabs>
          <w:tab w:val="left" w:pos="284"/>
          <w:tab w:val="left" w:pos="2954"/>
        </w:tabs>
        <w:spacing w:after="0" w:line="240" w:lineRule="auto"/>
        <w:ind w:left="284" w:firstLine="425"/>
        <w:jc w:val="both"/>
        <w:outlineLvl w:val="0"/>
        <w:rPr>
          <w:rFonts w:ascii="Times New Roman" w:hAnsi="Times New Roman" w:cs="Times New Roman"/>
          <w:bCs/>
          <w:spacing w:val="2"/>
          <w:lang w:bidi="ru-RU"/>
        </w:rPr>
      </w:pPr>
      <w:r w:rsidRPr="003A452A">
        <w:rPr>
          <w:rFonts w:ascii="Times New Roman" w:hAnsi="Times New Roman" w:cs="Times New Roman"/>
        </w:rPr>
        <w:t>Требованием к родителям (законным представителям), близким род</w:t>
      </w:r>
      <w:r w:rsidRPr="003A452A">
        <w:rPr>
          <w:rFonts w:ascii="Times New Roman" w:hAnsi="Times New Roman" w:cs="Times New Roman"/>
        </w:rPr>
        <w:softHyphen/>
        <w:t>ственникам ребенка, являющимся потенциальными воспитателями, является наличие педагогического образования.</w:t>
      </w:r>
    </w:p>
    <w:p w:rsidR="003A452A" w:rsidRPr="003A452A" w:rsidRDefault="003A452A" w:rsidP="003A452A">
      <w:pPr>
        <w:widowControl w:val="0"/>
        <w:tabs>
          <w:tab w:val="left" w:pos="284"/>
          <w:tab w:val="left" w:pos="2954"/>
        </w:tabs>
        <w:spacing w:after="0" w:line="240" w:lineRule="auto"/>
        <w:ind w:left="284" w:firstLine="425"/>
        <w:jc w:val="both"/>
        <w:outlineLvl w:val="0"/>
        <w:rPr>
          <w:rFonts w:ascii="Times New Roman" w:hAnsi="Times New Roman" w:cs="Times New Roman"/>
          <w:bCs/>
          <w:spacing w:val="2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В случае соответствия условиям, заявитель представляет в Администрацию Большеигнатовского муниципального района Республики Мордовия следующие документы: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письменное заявление об организации семейной группы;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копию документа, удостоверяющего личность заявителя;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копии свидетельств о рождении детей;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заявление о приеме в семейную группу детей, в том числе из других семей;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копию документа о педагогическом образовании;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right="20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копии документов, подтверждающих право собственности или право поль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зования жилым помещением, используемым для организации семейной группы;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справку с места жительства о составе семьи;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письменное согласие собственников жилья на открытие группы;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справку об отсутствии судимости у заявителя.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right="20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Основанием для отказа в приеме указанных документов, является представление неполного пакета документов. За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явитель может обратиться повторно после устранения причин отказа.</w:t>
      </w:r>
    </w:p>
    <w:p w:rsidR="003A452A" w:rsidRPr="003A452A" w:rsidRDefault="003A452A" w:rsidP="003A452A">
      <w:pPr>
        <w:widowControl w:val="0"/>
        <w:tabs>
          <w:tab w:val="left" w:pos="284"/>
        </w:tabs>
        <w:spacing w:after="0" w:line="240" w:lineRule="auto"/>
        <w:ind w:left="284" w:right="20" w:firstLine="425"/>
        <w:jc w:val="both"/>
        <w:rPr>
          <w:rFonts w:ascii="Times New Roman" w:hAnsi="Times New Roman" w:cs="Times New Roman"/>
          <w:spacing w:val="1"/>
          <w:lang w:bidi="ru-RU"/>
        </w:rPr>
      </w:pPr>
      <w:r w:rsidRPr="003A452A">
        <w:rPr>
          <w:rFonts w:ascii="Times New Roman" w:hAnsi="Times New Roman" w:cs="Times New Roman"/>
          <w:spacing w:val="1"/>
          <w:lang w:bidi="ru-RU"/>
        </w:rPr>
        <w:t>При организации семейной группы в целях охраны жизни и здоровья детей дошкольного возраста Администрация Большеигнатовского муниципального района Республики Мордовия предварительно обследует жилищно-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бытовые условия заявителя на предмет соблюдения санитарно-эпидемиоло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гических и противопожарных требований. В течение 15 рабочих дней после пред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ставления указанных документов правовым ак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 xml:space="preserve">том </w:t>
      </w:r>
      <w:r w:rsidRPr="003A452A">
        <w:rPr>
          <w:rFonts w:ascii="Times New Roman" w:hAnsi="Times New Roman" w:cs="Times New Roman"/>
        </w:rPr>
        <w:t>управлением по социальной работе Администрации Большеигнатовского муниципального района Республики Мордовия</w:t>
      </w:r>
      <w:r w:rsidRPr="003A452A">
        <w:rPr>
          <w:rFonts w:ascii="Times New Roman" w:hAnsi="Times New Roman" w:cs="Times New Roman"/>
          <w:spacing w:val="1"/>
          <w:lang w:bidi="ru-RU"/>
        </w:rPr>
        <w:t xml:space="preserve"> создается комиссия и утверждается ее состав. Со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 xml:space="preserve">став комиссии формируется из числа работников </w:t>
      </w:r>
      <w:r w:rsidRPr="003A452A">
        <w:rPr>
          <w:rFonts w:ascii="Times New Roman" w:hAnsi="Times New Roman" w:cs="Times New Roman"/>
        </w:rPr>
        <w:t>управления  по социальной работе Администрации Большеигнатовского муниципального района Республики Мордовия</w:t>
      </w:r>
      <w:r w:rsidRPr="003A452A">
        <w:rPr>
          <w:rFonts w:ascii="Times New Roman" w:hAnsi="Times New Roman" w:cs="Times New Roman"/>
          <w:spacing w:val="1"/>
          <w:lang w:bidi="ru-RU"/>
        </w:rPr>
        <w:t>, руководящих и педагогических работников образовательного учреждения, на базе которого планируется создание семейной группы, с привлечением (с их согласия) предста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вителей Управления Федеральной службы по надзору в сфере защиты прав по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требителей и благополучия человека по Республике Мордовия, представителем по делам гражданской обороны, чрезвы</w:t>
      </w:r>
      <w:r w:rsidRPr="003A452A">
        <w:rPr>
          <w:rFonts w:ascii="Times New Roman" w:hAnsi="Times New Roman" w:cs="Times New Roman"/>
          <w:spacing w:val="1"/>
          <w:lang w:bidi="ru-RU"/>
        </w:rPr>
        <w:softHyphen/>
        <w:t>чайным ситуациям и ликвидации последствий стихийных бедствий по Большеигнатовскому муниципальному району республики Мордовия.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noProof/>
        </w:rPr>
        <w:drawing>
          <wp:inline distT="0" distB="0" distL="0" distR="0" wp14:anchorId="4C69B179" wp14:editId="0DCA4CFF">
            <wp:extent cx="571500" cy="600075"/>
            <wp:effectExtent l="0" t="0" r="0" b="9525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Постановление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от  20 февраля 2023 г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3A452A">
        <w:rPr>
          <w:rFonts w:ascii="Times New Roman" w:hAnsi="Times New Roman" w:cs="Times New Roman"/>
        </w:rPr>
        <w:t xml:space="preserve">  № 49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с.Большое Игнатово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Об утверждении прогнозируемого уровня среднемесячной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начисленной заработной платы наемных работников в организациях,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у индивидуальных предпринимателей и физических лиц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(среднемесячного дохода от трудовой деятельности) в 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Большеигнатовском муниципальном районе на 2023 год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Во исполнение </w:t>
      </w:r>
      <w:hyperlink r:id="rId10" w:history="1">
        <w:r w:rsidRPr="003A452A">
          <w:rPr>
            <w:rStyle w:val="a6"/>
            <w:rFonts w:ascii="Times New Roman" w:hAnsi="Times New Roman"/>
            <w:color w:val="auto"/>
          </w:rPr>
          <w:t>Указа</w:t>
        </w:r>
      </w:hyperlink>
      <w:r w:rsidRPr="003A452A">
        <w:rPr>
          <w:rFonts w:ascii="Times New Roman" w:hAnsi="Times New Roman" w:cs="Times New Roman"/>
        </w:rPr>
        <w:t xml:space="preserve"> Президента Российской Федерации от 7 мая </w:t>
      </w:r>
      <w:smartTag w:uri="urn:schemas-microsoft-com:office:smarttags" w:element="metricconverter">
        <w:smartTagPr>
          <w:attr w:name="ProductID" w:val="2012 г"/>
        </w:smartTagPr>
        <w:r w:rsidRPr="003A452A">
          <w:rPr>
            <w:rFonts w:ascii="Times New Roman" w:hAnsi="Times New Roman" w:cs="Times New Roman"/>
          </w:rPr>
          <w:t>2012 г</w:t>
        </w:r>
      </w:smartTag>
      <w:r w:rsidRPr="003A452A">
        <w:rPr>
          <w:rFonts w:ascii="Times New Roman" w:hAnsi="Times New Roman" w:cs="Times New Roman"/>
        </w:rPr>
        <w:t xml:space="preserve">. N 597 "О мероприятиях по реализации государственной социальной политики", </w:t>
      </w:r>
      <w:hyperlink r:id="rId11" w:history="1">
        <w:r w:rsidRPr="003A452A">
          <w:rPr>
            <w:rStyle w:val="a6"/>
            <w:rFonts w:ascii="Times New Roman" w:hAnsi="Times New Roman"/>
            <w:color w:val="auto"/>
          </w:rPr>
          <w:t>Указа</w:t>
        </w:r>
      </w:hyperlink>
      <w:r w:rsidRPr="003A452A">
        <w:rPr>
          <w:rFonts w:ascii="Times New Roman" w:hAnsi="Times New Roman" w:cs="Times New Roman"/>
        </w:rPr>
        <w:t xml:space="preserve"> Президента Российской Федерации от 28 декабря </w:t>
      </w:r>
      <w:smartTag w:uri="urn:schemas-microsoft-com:office:smarttags" w:element="metricconverter">
        <w:smartTagPr>
          <w:attr w:name="ProductID" w:val="2012 г"/>
        </w:smartTagPr>
        <w:r w:rsidRPr="003A452A">
          <w:rPr>
            <w:rFonts w:ascii="Times New Roman" w:hAnsi="Times New Roman" w:cs="Times New Roman"/>
          </w:rPr>
          <w:t>2012 г</w:t>
        </w:r>
      </w:smartTag>
      <w:r w:rsidRPr="003A452A">
        <w:rPr>
          <w:rFonts w:ascii="Times New Roman" w:hAnsi="Times New Roman" w:cs="Times New Roman"/>
        </w:rPr>
        <w:t xml:space="preserve">. N 1688 "О некоторых мерах по реализации государственной политики в сфере защиты детей-сирот и детей, оставшихся без попечения </w:t>
      </w:r>
      <w:r w:rsidRPr="003A452A">
        <w:rPr>
          <w:rFonts w:ascii="Times New Roman" w:hAnsi="Times New Roman" w:cs="Times New Roman"/>
        </w:rPr>
        <w:lastRenderedPageBreak/>
        <w:t>родителей" (далее - указы), в соответствии с распоряжением Правительства Республики Мордовия от 28 января 2021 года  №12-р в целях обеспечения мероприятий по поэтапному повышению оплаты труда отдельных категорий работников муниципальных учреждений бюджетной сферы Большеигнатовского муниципального района Республики Мордовия, Администрация Большеигнатовского муниципального района постановляет:</w:t>
      </w: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1. Утвердить прогнозируемый уровень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Большеигнатовском муниципальном районе Республики Мордовия на 2023 год в размере 31911,4 рубля.</w:t>
      </w:r>
    </w:p>
    <w:p w:rsidR="003A452A" w:rsidRPr="003A452A" w:rsidRDefault="003A452A" w:rsidP="003A452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2. Установить примерные значения целевых показателей соотношения средней заработной платы работников муниципальных учреждений Большеигнатовского муниципального района Республики Мордовия, повышение оплаты труда которых предусмотрено указами, и прогнозируемым уровнем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2023 году по категориям работников в следующих размерах (процентах):</w:t>
      </w:r>
    </w:p>
    <w:p w:rsidR="003A452A" w:rsidRPr="003A452A" w:rsidRDefault="003A452A" w:rsidP="003A452A">
      <w:pPr>
        <w:spacing w:after="0" w:line="240" w:lineRule="auto"/>
        <w:ind w:left="720" w:hanging="36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педагогические работники образовательных учреждений общего образования    – 100;  </w:t>
      </w:r>
    </w:p>
    <w:p w:rsidR="003A452A" w:rsidRPr="003A452A" w:rsidRDefault="003A452A" w:rsidP="003A452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педагогические работники дошкольных образовательных учреждений (к средней заработной плате в сфере общего образования) - 100;</w:t>
      </w:r>
    </w:p>
    <w:p w:rsidR="003A452A" w:rsidRPr="003A452A" w:rsidRDefault="003A452A" w:rsidP="003A452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педагогические работники учреждений дополнительного образования детей (к средней заработной плате учителей) – 100,0; </w:t>
      </w:r>
    </w:p>
    <w:p w:rsidR="003A452A" w:rsidRPr="003A452A" w:rsidRDefault="003A452A" w:rsidP="003A452A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работники учреждений культуры – 100,0.</w:t>
      </w:r>
    </w:p>
    <w:p w:rsidR="003A452A" w:rsidRPr="003A452A" w:rsidRDefault="003A452A" w:rsidP="003A452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Указанные примерные значения целевых показателей соотношения средней заработной платы отдельных категорий работников муниципальных учреждений Большеигнатовского муниципального района Республики Мордовия и прогнозируемым уровнем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2023 году носят индикативный характер и могут быть уточнены в «дорожных картах» развития отраслей, а также в «дорожных картах» учреждений, согласованных с исполнительным органами муниципальной власти, осуществляющими полномочия учредителей соответствующих учреждений.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3. Управлению по социальной работе Администрации Большеигнатовского муниципального района, осуществляющего полномочия главного распорядителя, обеспечить достижение в целом по отрасли в 2023 году целевых показателей, установленных во исполнение </w:t>
      </w:r>
      <w:hyperlink w:anchor="sub_2" w:history="1">
        <w:r w:rsidRPr="003A452A">
          <w:rPr>
            <w:rStyle w:val="a6"/>
            <w:rFonts w:ascii="Times New Roman" w:hAnsi="Times New Roman"/>
            <w:color w:val="auto"/>
          </w:rPr>
          <w:t>пункта 2</w:t>
        </w:r>
      </w:hyperlink>
      <w:r w:rsidRPr="003A452A">
        <w:rPr>
          <w:rFonts w:ascii="Times New Roman" w:hAnsi="Times New Roman" w:cs="Times New Roman"/>
        </w:rPr>
        <w:t xml:space="preserve"> настоящего постановления;</w:t>
      </w:r>
    </w:p>
    <w:p w:rsidR="003A452A" w:rsidRPr="003A452A" w:rsidRDefault="003A452A" w:rsidP="003A452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при исполнении настоящего постановления учитывать, что уровень номинальной заработной платы в среднем по отдельным категориям работников учреждений Большеигнатовского муниципального района в 2023 году не может быть ниже уровня, достигнутого в 2022 году.</w:t>
      </w:r>
    </w:p>
    <w:p w:rsidR="003A452A" w:rsidRPr="003A452A" w:rsidRDefault="003A452A" w:rsidP="003A452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4. В целях реализации пункта 3 настоящего постановления руководителям исполнительных органов муниципальной власти, осуществляющих полномочия учредителей муниципальных учреждений Большеигнатовского муниципального района, обеспечить согласование с подведомственными учреждениями индивидуальных для каждого конкретного учреждения целевых показателей соотношения средней заработной платы указанных категорий работников и прогнозируемым уровнем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Большеигнатовском муниципальном районе на 2023 год.</w:t>
      </w:r>
    </w:p>
    <w:p w:rsidR="003A452A" w:rsidRPr="003A452A" w:rsidRDefault="003A452A" w:rsidP="003A452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5. Рекомендовать руководителям муниципальных учреждений Большеигнатовского муниципального района Республики Мордовия:</w:t>
      </w:r>
    </w:p>
    <w:p w:rsidR="003A452A" w:rsidRPr="003A452A" w:rsidRDefault="003A452A" w:rsidP="003A452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обеспечить выполнение целевых показателей, установленных во исполнение пункта 3 настоящего Постановления исполнительными органами муниципальной власти, осуществляющими полномочия учредителей;</w:t>
      </w:r>
    </w:p>
    <w:p w:rsidR="003A452A" w:rsidRPr="003A452A" w:rsidRDefault="003A452A" w:rsidP="003A452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обеспечить начисление и выплату заработной платы работникам указанных категорий в размерах, определенных исходя из коэффициента соотношения, установленного учредителем, и прогнозируемого уровня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соответствующем месяце, установленного пунктом 1 настоящего Постановления;</w:t>
      </w:r>
    </w:p>
    <w:p w:rsidR="003A452A" w:rsidRPr="003A452A" w:rsidRDefault="003A452A" w:rsidP="003A452A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lastRenderedPageBreak/>
        <w:t>доведение заработной платы до установленного уровня производить в соответствии с действующими положениями по оплате труда муниципальных учреждений посредством регулирования размеров выплат по персональному повышающему коэффициенту и выплат стимулирующего характера.</w:t>
      </w:r>
    </w:p>
    <w:p w:rsidR="003A452A" w:rsidRPr="003A452A" w:rsidRDefault="003A452A" w:rsidP="003A452A">
      <w:pPr>
        <w:spacing w:after="0" w:line="240" w:lineRule="auto"/>
        <w:ind w:firstLine="18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6.  Управлению по социальной работе Администрации Большеигнатовского муниципального района, обеспечить свод в целом по отрасли информации о средней заработной плате отдельных категорий работников, по которым предусмотрено повышение средней заработной платы в соответствии с указами и представление полученной информации по результатам каждого месяца (с нарастающем итогом), квартала и по итогам 2023 года в Минсоцтрудзанятости Республики Мордовия по форме согласно приложениям 1 и 2 к настоящему постановлению с пояснением причин недостижения, либо перевыполнения установленных целевых показателей в срок не позднее 15 числа месяца, следующего за отчетным периодом.</w:t>
      </w:r>
    </w:p>
    <w:p w:rsidR="003A452A" w:rsidRPr="003A452A" w:rsidRDefault="003A452A" w:rsidP="003A452A">
      <w:pPr>
        <w:spacing w:after="0" w:line="240" w:lineRule="auto"/>
        <w:ind w:firstLine="180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В целях данного мониторинга информация заполняется в соответствии с действующим статистическим инструментарием для проведения федерального статистического наблюдения в сфере оплаты труда отдельных категорий работников социальной сферы и науки, в отношении которых предусмотрены мероприятия по повышению средней заработной платы в соответствии с указами.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7. Настоящее постановление вступает в силу после дня его опубликования (обнародования) и распространяет свое действие, на правоотношения  возникшее с 01.01.2023 года.</w:t>
      </w: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Глава Большеигнатовского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муниципального района                                                      </w:t>
      </w:r>
      <w:r>
        <w:rPr>
          <w:rFonts w:ascii="Times New Roman" w:hAnsi="Times New Roman" w:cs="Times New Roman"/>
        </w:rPr>
        <w:t xml:space="preserve">             </w:t>
      </w:r>
      <w:r w:rsidRPr="003A452A">
        <w:rPr>
          <w:rFonts w:ascii="Times New Roman" w:hAnsi="Times New Roman" w:cs="Times New Roman"/>
        </w:rPr>
        <w:t xml:space="preserve">       Т.Н.Полозова</w:t>
      </w: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Приложение 1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к постановлению Администрации 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Большеигнатовского муниципального района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Республики Мордовия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«Об утверждении прогнозируемого уровня среднемесячной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начисленной заработной платы наемных работников в организациях,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у индивидуальных предпринимателей и физических лиц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(среднемесячного дохода от трудовой деятельности) в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Большеигнатовском муниципальном районе на 2023 год»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Информация</w:t>
      </w: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О среднемесячной заработной плате по отдельным категориям работников учреждений в _____________ 2023 г.</w:t>
      </w: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(указать месяц)</w:t>
      </w: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W w:w="10740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534"/>
        <w:gridCol w:w="1163"/>
        <w:gridCol w:w="1260"/>
        <w:gridCol w:w="1440"/>
        <w:gridCol w:w="1260"/>
        <w:gridCol w:w="1363"/>
      </w:tblGrid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Наименование категорий работников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Численность категорий работников, человек</w:t>
            </w: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Фонд оплаты труда категории работников, рублей</w:t>
            </w: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Фактическое значение заработной платы, рублей (гр.4/гр3)</w:t>
            </w: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Целевое значение заработной платы, рублей</w:t>
            </w: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Выполнение целевого показателя, процентов ((гр.5/гр.6)*100)</w:t>
            </w:r>
          </w:p>
        </w:tc>
      </w:tr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7</w:t>
            </w:r>
          </w:p>
        </w:tc>
      </w:tr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Педагогические работники дошкольных образовательных учреждений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Педагоги учреждений дополнительного образования детей: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Педагогические работники </w:t>
            </w:r>
            <w:r w:rsidRPr="003A452A">
              <w:rPr>
                <w:rFonts w:ascii="Times New Roman" w:hAnsi="Times New Roman" w:cs="Times New Roman"/>
              </w:rPr>
              <w:lastRenderedPageBreak/>
              <w:t>образовательных организаций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3A452A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5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Работники учреждений культуры</w:t>
            </w:r>
          </w:p>
        </w:tc>
        <w:tc>
          <w:tcPr>
            <w:tcW w:w="11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Приложение 2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к постановлению Администрации 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Большеигнатовского муниципального района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Республики Мордовия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«Об утверждении прогнозируемого уровня среднемесячной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начисленной заработной платы наемных работников в организациях,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у индивидуальных предпринимателей и физических лиц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(среднемесячного дохода от трудовой деятельности) в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Большеигнатовском муниципальном районе на 2023 год»</w:t>
      </w:r>
    </w:p>
    <w:p w:rsidR="003A452A" w:rsidRPr="003A452A" w:rsidRDefault="003A452A" w:rsidP="003A452A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Информация</w:t>
      </w: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О среднемесячной заработной плате по отдельным категориям работников учреждений в ___________________ 2023 г.</w:t>
      </w: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(указать период с начала года)</w:t>
      </w: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</w:p>
    <w:tbl>
      <w:tblPr>
        <w:tblW w:w="10003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40"/>
        <w:gridCol w:w="1308"/>
        <w:gridCol w:w="1134"/>
        <w:gridCol w:w="1878"/>
        <w:gridCol w:w="1260"/>
        <w:gridCol w:w="1363"/>
      </w:tblGrid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Наименование категорий работников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Численность категорий работников (среднее значение за период), чел.</w:t>
            </w: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Суммарный фонд оплаты труда категории работников за период, рублей</w:t>
            </w: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Средняя заработная плата, сложившаяся по итогам периода с начала 2017 года, рублей ((гр.4/гр.3)/количество месяцев в период с начала года</w:t>
            </w: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Значение целевого показателя и периоде с начала 2023 года (рублей)</w:t>
            </w: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Выполнение целевого показателя за период с начала 2023 года, (процент)</w:t>
            </w:r>
          </w:p>
        </w:tc>
      </w:tr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7</w:t>
            </w:r>
          </w:p>
        </w:tc>
      </w:tr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Педагогические работники образовательных учреждений общего образования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Педагогические работники дошкольных образовательных учреждений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Педагоги учреждений дополнительного образования детей: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Педагогические работники образовательных, организаций  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A452A" w:rsidRPr="003A452A" w:rsidTr="00C041EF">
        <w:tc>
          <w:tcPr>
            <w:tcW w:w="720" w:type="dxa"/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Работники учреждений культуры</w:t>
            </w:r>
          </w:p>
        </w:tc>
        <w:tc>
          <w:tcPr>
            <w:tcW w:w="130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3" w:type="dxa"/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A452A" w:rsidRPr="003A452A" w:rsidRDefault="003A452A" w:rsidP="003A452A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noProof/>
        </w:rPr>
        <w:drawing>
          <wp:inline distT="0" distB="0" distL="0" distR="0" wp14:anchorId="24F8848A" wp14:editId="6D017AEC">
            <wp:extent cx="571500" cy="600075"/>
            <wp:effectExtent l="0" t="0" r="0" b="9525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A452A">
        <w:rPr>
          <w:rFonts w:ascii="Times New Roman" w:hAnsi="Times New Roman" w:cs="Times New Roman"/>
          <w:b/>
        </w:rPr>
        <w:lastRenderedPageBreak/>
        <w:t>Постановление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от 21 февраля  2023г.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3A452A">
        <w:rPr>
          <w:rFonts w:ascii="Times New Roman" w:hAnsi="Times New Roman" w:cs="Times New Roman"/>
        </w:rPr>
        <w:t xml:space="preserve">     № 51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с.Большое Игнатово</w:t>
      </w:r>
    </w:p>
    <w:p w:rsidR="003A452A" w:rsidRPr="003A452A" w:rsidRDefault="003A452A" w:rsidP="003A452A">
      <w:pPr>
        <w:tabs>
          <w:tab w:val="left" w:pos="4185"/>
        </w:tabs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Об установлении коэффициентов кратности руководителей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муниципальных учреждений Большеигнатовского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муниципального района к средней заработной плате работников,</w:t>
      </w: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возглавляемых ими  учреждений на 2023 год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В соответствии с Решением Совета депутатов Большеигнатовского муниципального района Республики Мордовия от 16 октября 2008 года № 57 «Об оплате труда работников муниципальных учреждений Большеигнатовского муниципального района Республики Мордовия», постановлением Администрации Большеигнатовского муниципального района от 31.10.2008г. № 361 «Об установлении соотношения должностных окладов руководителей муниципальных учреждений культуры Большеигнатовского муниципального района к средней заработной плате работников, относящихся к основному персоналу возглавляемого ими учреждения», постановлением Администрации Большеигнатовского муниципального района от 31.10.2008 года № 358 «Об установлении соотношения должностных окладов руководителей муниципальных образовательных учреждений Большеигнатовского муниципального района к средней заработной плате работников, относящихся к основному персоналу возглавляемого ими учреждения»,  Администрация Большеигнатовского муниципального района постановляет:</w:t>
      </w: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1. Установить коэффициенты кратности руководителей муниципальных</w:t>
      </w:r>
      <w:r>
        <w:rPr>
          <w:rFonts w:ascii="Times New Roman" w:hAnsi="Times New Roman" w:cs="Times New Roman"/>
        </w:rPr>
        <w:t xml:space="preserve"> </w:t>
      </w:r>
      <w:r w:rsidRPr="003A452A">
        <w:rPr>
          <w:rFonts w:ascii="Times New Roman" w:hAnsi="Times New Roman" w:cs="Times New Roman"/>
        </w:rPr>
        <w:t>учреждений Большеигнатовского муниципального района к средней заработной плате работников, возглавляемых ими учреждений на 2023 год согласно приложению к настоящему постановлению.</w:t>
      </w: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2. Настоящее постановление вступает в силу со дня его подписания, распространяет свое действие на правоотношения,    возникшие с 1 января 2023 года.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Глава  Большеигнатовского </w:t>
      </w:r>
    </w:p>
    <w:p w:rsidR="003A452A" w:rsidRPr="003A452A" w:rsidRDefault="003A452A" w:rsidP="003A45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муниципального района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3A452A">
        <w:rPr>
          <w:rFonts w:ascii="Times New Roman" w:hAnsi="Times New Roman" w:cs="Times New Roman"/>
        </w:rPr>
        <w:t xml:space="preserve"> Т.Н.Полозова</w:t>
      </w:r>
    </w:p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left="4247" w:firstLine="708"/>
        <w:jc w:val="both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 </w:t>
      </w:r>
    </w:p>
    <w:p w:rsidR="003A452A" w:rsidRPr="003A452A" w:rsidRDefault="003A452A" w:rsidP="003A452A">
      <w:pPr>
        <w:spacing w:after="0" w:line="240" w:lineRule="auto"/>
        <w:ind w:left="4247" w:firstLine="708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  Приложение </w:t>
      </w:r>
    </w:p>
    <w:p w:rsidR="003A452A" w:rsidRPr="003A452A" w:rsidRDefault="003A452A" w:rsidP="003A452A">
      <w:pPr>
        <w:spacing w:after="0" w:line="240" w:lineRule="auto"/>
        <w:ind w:left="4247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к постановлению Администрации </w:t>
      </w:r>
    </w:p>
    <w:p w:rsidR="003A452A" w:rsidRPr="003A452A" w:rsidRDefault="003A452A" w:rsidP="003A45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                                      Большеигнатовского муниципального </w:t>
      </w:r>
    </w:p>
    <w:p w:rsidR="003A452A" w:rsidRPr="003A452A" w:rsidRDefault="003A452A" w:rsidP="003A452A">
      <w:pPr>
        <w:spacing w:after="0" w:line="240" w:lineRule="auto"/>
        <w:ind w:left="4246"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района Республики Мордовия</w:t>
      </w:r>
    </w:p>
    <w:p w:rsidR="003A452A" w:rsidRPr="003A452A" w:rsidRDefault="003A452A" w:rsidP="003A452A">
      <w:pPr>
        <w:spacing w:after="0" w:line="240" w:lineRule="auto"/>
        <w:ind w:left="4246"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«Об установлении коэффициентов кратности руководителей муниципальных учреждений Большеигнатовского муниципального района к средней заработной плате работников, возглавляемых ими учреждений на 2023 год» </w:t>
      </w:r>
    </w:p>
    <w:p w:rsidR="003A452A" w:rsidRPr="003A452A" w:rsidRDefault="003A452A" w:rsidP="003A452A">
      <w:pPr>
        <w:spacing w:after="0" w:line="240" w:lineRule="auto"/>
        <w:ind w:left="4246" w:firstLine="709"/>
        <w:jc w:val="right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от  21.02.2023 г. № 51</w:t>
      </w:r>
    </w:p>
    <w:p w:rsidR="003A452A" w:rsidRPr="003A452A" w:rsidRDefault="003A452A" w:rsidP="003A452A">
      <w:pPr>
        <w:spacing w:after="0" w:line="240" w:lineRule="auto"/>
        <w:ind w:left="4246"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Коэффициенты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кратности руководителей муниципальных учреждений  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>Большеигнатовского муниципального района к средней заработной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плате работников, возглавляемых ими учреждений на 2023год</w:t>
      </w:r>
    </w:p>
    <w:p w:rsidR="003A452A" w:rsidRPr="003A452A" w:rsidRDefault="003A452A" w:rsidP="003A452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668"/>
        <w:gridCol w:w="2040"/>
      </w:tblGrid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Наименование муниципального учреждения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 xml:space="preserve">Коэффициент кратности, в зависимости от группы, к которой отнесено </w:t>
            </w:r>
            <w:r w:rsidRPr="003A452A">
              <w:rPr>
                <w:rFonts w:ascii="Times New Roman" w:hAnsi="Times New Roman" w:cs="Times New Roman"/>
              </w:rPr>
              <w:lastRenderedPageBreak/>
              <w:t xml:space="preserve">учреждение </w:t>
            </w:r>
          </w:p>
        </w:tc>
      </w:tr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452A">
              <w:rPr>
                <w:rFonts w:ascii="Times New Roman" w:hAnsi="Times New Roman" w:cs="Times New Roman"/>
                <w:lang w:eastAsia="en-US"/>
              </w:rPr>
              <w:lastRenderedPageBreak/>
              <w:t>Муниципальное бюджетное образовательное учреждение  «Большеигнатовская средняя общеобразовательная школа» Большеигнатовского муниципального района Республики Мордовия"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1,02</w:t>
            </w:r>
          </w:p>
        </w:tc>
      </w:tr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452A">
              <w:rPr>
                <w:rFonts w:ascii="Times New Roman" w:hAnsi="Times New Roman" w:cs="Times New Roman"/>
                <w:lang w:eastAsia="en-US"/>
              </w:rPr>
              <w:t>Муниципальное бюджетное дошкольное образовательное учреждение  «Большеигнатовский детский сад комбинированного вида» Большеигнатовского муниципального района Республики Мордовия"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1,05</w:t>
            </w:r>
          </w:p>
        </w:tc>
      </w:tr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452A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дополнительного образования «Центр дополнительного образования для детей» Большеигнатовского муниципального района Республики Мордовия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1,08</w:t>
            </w:r>
          </w:p>
        </w:tc>
      </w:tr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452A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«Районный дом культуры» Большеигнатовского муниципального района Республики Мордовия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1,08</w:t>
            </w:r>
          </w:p>
        </w:tc>
      </w:tr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452A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«Центральная районная библиотека» Большеигнатовского муниципального района Республики Мордовия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1,08</w:t>
            </w:r>
          </w:p>
        </w:tc>
      </w:tr>
      <w:tr w:rsidR="003A452A" w:rsidRPr="003A452A" w:rsidTr="00C041EF"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3A452A">
              <w:rPr>
                <w:rFonts w:ascii="Times New Roman" w:hAnsi="Times New Roman" w:cs="Times New Roman"/>
                <w:lang w:eastAsia="en-US"/>
              </w:rPr>
              <w:t>Муниципальное бюджетное учреждение культуры «Большеигнатовский историко-краеведческий музей» Большеигнатовского муниципального района Республики Мордовия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A" w:rsidRPr="003A452A" w:rsidRDefault="003A452A" w:rsidP="003A452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452A">
              <w:rPr>
                <w:rFonts w:ascii="Times New Roman" w:hAnsi="Times New Roman" w:cs="Times New Roman"/>
              </w:rPr>
              <w:t>0,90</w:t>
            </w:r>
          </w:p>
        </w:tc>
      </w:tr>
    </w:tbl>
    <w:p w:rsidR="003A452A" w:rsidRPr="003A452A" w:rsidRDefault="003A452A" w:rsidP="003A452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pStyle w:val="af1"/>
        <w:ind w:left="0"/>
        <w:rPr>
          <w:sz w:val="22"/>
          <w:szCs w:val="22"/>
        </w:rPr>
      </w:pPr>
      <w:r w:rsidRPr="003A452A">
        <w:rPr>
          <w:b w:val="0"/>
          <w:noProof/>
          <w:sz w:val="22"/>
          <w:szCs w:val="22"/>
        </w:rPr>
        <w:drawing>
          <wp:inline distT="0" distB="0" distL="0" distR="0" wp14:anchorId="659497AA" wp14:editId="108B53C4">
            <wp:extent cx="581025" cy="609600"/>
            <wp:effectExtent l="0" t="0" r="9525" b="0"/>
            <wp:docPr id="5" name="Рисунок 5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52A" w:rsidRPr="003A452A" w:rsidRDefault="003A452A" w:rsidP="003A452A">
      <w:pPr>
        <w:pStyle w:val="af1"/>
        <w:ind w:left="284" w:firstLine="283"/>
        <w:rPr>
          <w:sz w:val="22"/>
          <w:szCs w:val="22"/>
        </w:rPr>
      </w:pPr>
      <w:r w:rsidRPr="003A452A">
        <w:rPr>
          <w:sz w:val="22"/>
          <w:szCs w:val="22"/>
        </w:rPr>
        <w:t xml:space="preserve">    </w:t>
      </w:r>
    </w:p>
    <w:p w:rsidR="003A452A" w:rsidRPr="003A452A" w:rsidRDefault="003A452A" w:rsidP="003A452A">
      <w:pPr>
        <w:pStyle w:val="af1"/>
        <w:ind w:left="0"/>
        <w:rPr>
          <w:sz w:val="22"/>
          <w:szCs w:val="22"/>
        </w:rPr>
      </w:pPr>
      <w:r w:rsidRPr="003A452A">
        <w:rPr>
          <w:sz w:val="22"/>
          <w:szCs w:val="22"/>
        </w:rPr>
        <w:t>Администрация   Большеигнатовского</w:t>
      </w:r>
      <w:r>
        <w:rPr>
          <w:sz w:val="22"/>
          <w:szCs w:val="22"/>
        </w:rPr>
        <w:t xml:space="preserve"> </w:t>
      </w:r>
      <w:r w:rsidRPr="003A452A">
        <w:rPr>
          <w:sz w:val="22"/>
          <w:szCs w:val="22"/>
        </w:rPr>
        <w:t>муниципального  района   Республики  Мордовия</w:t>
      </w:r>
    </w:p>
    <w:p w:rsidR="003A452A" w:rsidRDefault="003A452A" w:rsidP="003A452A">
      <w:pPr>
        <w:pStyle w:val="af1"/>
        <w:ind w:left="284" w:firstLine="283"/>
        <w:jc w:val="left"/>
        <w:rPr>
          <w:sz w:val="22"/>
          <w:szCs w:val="22"/>
        </w:rPr>
      </w:pPr>
      <w:r w:rsidRPr="003A452A">
        <w:rPr>
          <w:sz w:val="22"/>
          <w:szCs w:val="22"/>
        </w:rPr>
        <w:t xml:space="preserve">                                     </w:t>
      </w:r>
    </w:p>
    <w:p w:rsidR="003A452A" w:rsidRPr="003A452A" w:rsidRDefault="003A452A" w:rsidP="003A452A">
      <w:pPr>
        <w:pStyle w:val="af1"/>
        <w:ind w:left="0"/>
        <w:rPr>
          <w:sz w:val="22"/>
          <w:szCs w:val="22"/>
        </w:rPr>
      </w:pPr>
      <w:r w:rsidRPr="003A452A">
        <w:rPr>
          <w:sz w:val="22"/>
          <w:szCs w:val="22"/>
        </w:rPr>
        <w:t>ПОСТАНОВЛЕНИЕ</w:t>
      </w:r>
    </w:p>
    <w:p w:rsidR="003A452A" w:rsidRPr="003A452A" w:rsidRDefault="003A452A" w:rsidP="003A452A">
      <w:pPr>
        <w:spacing w:after="0" w:line="240" w:lineRule="auto"/>
        <w:ind w:left="284" w:firstLine="283"/>
        <w:jc w:val="center"/>
        <w:rPr>
          <w:rFonts w:ascii="Times New Roman" w:hAnsi="Times New Roman" w:cs="Times New Roman"/>
        </w:rPr>
      </w:pPr>
    </w:p>
    <w:p w:rsidR="003A452A" w:rsidRPr="003A452A" w:rsidRDefault="003A452A" w:rsidP="003A452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22  февраля  2023  г.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</w:t>
      </w:r>
      <w:r w:rsidRPr="003A452A">
        <w:rPr>
          <w:rFonts w:ascii="Times New Roman" w:hAnsi="Times New Roman" w:cs="Times New Roman"/>
        </w:rPr>
        <w:t xml:space="preserve">    № 53</w:t>
      </w:r>
    </w:p>
    <w:p w:rsidR="003A452A" w:rsidRPr="003A452A" w:rsidRDefault="003A452A" w:rsidP="003A452A">
      <w:pPr>
        <w:spacing w:after="0" w:line="240" w:lineRule="auto"/>
        <w:ind w:left="284" w:firstLine="283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         </w:t>
      </w:r>
    </w:p>
    <w:p w:rsidR="003A452A" w:rsidRPr="003A452A" w:rsidRDefault="003A452A" w:rsidP="003A452A">
      <w:pPr>
        <w:spacing w:after="0" w:line="240" w:lineRule="auto"/>
        <w:ind w:left="284" w:firstLine="283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 xml:space="preserve">                                                     с. Большое Игнатово</w:t>
      </w:r>
    </w:p>
    <w:p w:rsidR="003A452A" w:rsidRPr="003A452A" w:rsidRDefault="003A452A" w:rsidP="003A452A">
      <w:pPr>
        <w:tabs>
          <w:tab w:val="left" w:pos="2880"/>
        </w:tabs>
        <w:spacing w:after="0" w:line="240" w:lineRule="auto"/>
        <w:ind w:left="284" w:firstLine="283"/>
        <w:rPr>
          <w:rFonts w:ascii="Times New Roman" w:hAnsi="Times New Roman" w:cs="Times New Roman"/>
        </w:rPr>
      </w:pPr>
      <w:r w:rsidRPr="003A452A">
        <w:rPr>
          <w:rFonts w:ascii="Times New Roman" w:hAnsi="Times New Roman" w:cs="Times New Roman"/>
        </w:rPr>
        <w:tab/>
      </w:r>
    </w:p>
    <w:p w:rsidR="003A452A" w:rsidRPr="003A452A" w:rsidRDefault="003A452A" w:rsidP="003A452A">
      <w:pPr>
        <w:pStyle w:val="24"/>
        <w:shd w:val="clear" w:color="auto" w:fill="auto"/>
        <w:spacing w:line="240" w:lineRule="auto"/>
        <w:ind w:right="2540" w:firstLine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>О внесении изменений в постановление Администрации Большеигнатовского муниципального района Республики Мордовия от 16 февраля 2018 г. № 62  «Об утверждении состава комиссии по делам</w:t>
      </w:r>
    </w:p>
    <w:p w:rsidR="003A452A" w:rsidRPr="003A452A" w:rsidRDefault="003A452A" w:rsidP="003A452A">
      <w:pPr>
        <w:pStyle w:val="24"/>
        <w:shd w:val="clear" w:color="auto" w:fill="auto"/>
        <w:spacing w:line="240" w:lineRule="auto"/>
        <w:ind w:right="2540" w:firstLine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>несовершеннолетних и защите их прав при</w:t>
      </w:r>
      <w:r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</w:t>
      </w: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>администрации Большеигнатовского муниципального района в новой редакции  »</w:t>
      </w:r>
    </w:p>
    <w:p w:rsidR="003A452A" w:rsidRPr="003A452A" w:rsidRDefault="003A452A" w:rsidP="003A452A">
      <w:pPr>
        <w:pStyle w:val="24"/>
        <w:shd w:val="clear" w:color="auto" w:fill="auto"/>
        <w:spacing w:line="240" w:lineRule="auto"/>
        <w:ind w:right="2540"/>
        <w:rPr>
          <w:rFonts w:ascii="Times New Roman" w:hAnsi="Times New Roman" w:cs="Times New Roman"/>
          <w:sz w:val="22"/>
          <w:szCs w:val="22"/>
        </w:rPr>
      </w:pPr>
    </w:p>
    <w:p w:rsidR="003A452A" w:rsidRPr="003A452A" w:rsidRDefault="003A452A" w:rsidP="003A452A">
      <w:pPr>
        <w:pStyle w:val="24"/>
        <w:shd w:val="clear" w:color="auto" w:fill="auto"/>
        <w:spacing w:line="240" w:lineRule="auto"/>
        <w:jc w:val="center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>Администрация Большеигнатовского муниципального района</w:t>
      </w: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</w:t>
      </w: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постановляет:</w:t>
      </w:r>
    </w:p>
    <w:p w:rsidR="003A452A" w:rsidRPr="003A452A" w:rsidRDefault="003A452A" w:rsidP="003A452A">
      <w:pPr>
        <w:pStyle w:val="24"/>
        <w:shd w:val="clear" w:color="auto" w:fill="auto"/>
        <w:spacing w:line="240" w:lineRule="auto"/>
        <w:rPr>
          <w:rFonts w:ascii="Times New Roman" w:hAnsi="Times New Roman" w:cs="Times New Roman"/>
          <w:b w:val="0"/>
          <w:sz w:val="22"/>
          <w:szCs w:val="22"/>
        </w:rPr>
      </w:pPr>
    </w:p>
    <w:p w:rsidR="003A452A" w:rsidRPr="003A452A" w:rsidRDefault="003A452A" w:rsidP="003A452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452A">
        <w:rPr>
          <w:color w:val="auto"/>
          <w:sz w:val="22"/>
          <w:szCs w:val="22"/>
        </w:rPr>
        <w:t xml:space="preserve">1. Внести в состав комиссии по делам несовершеннолетних и защите их прав при администрации Большеигнатовского муниципального района, утвержденный постановлением Администрации Большеигнатовского муниципального района от 16 февраля 2018 г. № </w:t>
      </w:r>
      <w:r w:rsidRPr="003A452A">
        <w:rPr>
          <w:color w:val="auto"/>
          <w:sz w:val="22"/>
          <w:szCs w:val="22"/>
        </w:rPr>
        <w:t>62</w:t>
      </w:r>
      <w:r w:rsidRPr="003A452A">
        <w:rPr>
          <w:color w:val="auto"/>
          <w:sz w:val="22"/>
          <w:szCs w:val="22"/>
        </w:rPr>
        <w:t xml:space="preserve"> « Об утверждении состава комиссии по делам несовершеннолетних и защите их прав при администрации Большеигнатовского муниципального района в новой редакции » (далее Комиссия) следующие изменения:</w:t>
      </w:r>
    </w:p>
    <w:p w:rsidR="003A452A" w:rsidRPr="003A452A" w:rsidRDefault="003A452A" w:rsidP="003A452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452A">
        <w:rPr>
          <w:color w:val="auto"/>
          <w:sz w:val="22"/>
          <w:szCs w:val="22"/>
        </w:rPr>
        <w:t>- слова: « Асабов Г.Г.» заменить словами: « Козлов А.В.».</w:t>
      </w:r>
    </w:p>
    <w:p w:rsidR="003A452A" w:rsidRPr="003A452A" w:rsidRDefault="003A452A" w:rsidP="003A452A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3A452A">
        <w:rPr>
          <w:color w:val="auto"/>
          <w:sz w:val="22"/>
          <w:szCs w:val="22"/>
        </w:rPr>
        <w:t>- ввести в состав Комиссии Матагаеву А.М. - муниципального координатора Всероссийского проекта « Навигаторы детства» в Большеигнатовском муниципальном районе, методиста муниципального казенного учреждения «Центр информационно - методического и технического обеспечения муниципальных учреждений» Большеигнатовского муниципального района Республики Мордовия.</w:t>
      </w:r>
    </w:p>
    <w:p w:rsidR="003A452A" w:rsidRPr="003A452A" w:rsidRDefault="003A452A" w:rsidP="003A452A">
      <w:pPr>
        <w:pStyle w:val="24"/>
        <w:shd w:val="clear" w:color="auto" w:fill="auto"/>
        <w:spacing w:line="240" w:lineRule="auto"/>
        <w:ind w:firstLine="567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3A452A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2. Настоящее постановления вступает в силу со дня его подписания. </w:t>
      </w:r>
    </w:p>
    <w:p w:rsidR="003A452A" w:rsidRPr="003A452A" w:rsidRDefault="003A452A" w:rsidP="003A452A">
      <w:pPr>
        <w:pStyle w:val="24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2"/>
          <w:szCs w:val="22"/>
        </w:rPr>
      </w:pPr>
    </w:p>
    <w:p w:rsidR="003A452A" w:rsidRPr="003A452A" w:rsidRDefault="003A452A" w:rsidP="003A452A">
      <w:pPr>
        <w:widowControl w:val="0"/>
        <w:suppressAutoHyphens/>
        <w:spacing w:after="0" w:line="240" w:lineRule="auto"/>
        <w:rPr>
          <w:rStyle w:val="af7"/>
          <w:rFonts w:ascii="Times New Roman" w:hAnsi="Times New Roman" w:cs="Times New Roman"/>
          <w:b w:val="0"/>
          <w:color w:val="auto"/>
        </w:rPr>
      </w:pPr>
      <w:r w:rsidRPr="003A452A">
        <w:rPr>
          <w:rFonts w:ascii="Times New Roman" w:eastAsiaTheme="minorHAnsi" w:hAnsi="Times New Roman" w:cs="Times New Roman"/>
          <w:lang w:eastAsia="en-US"/>
        </w:rPr>
        <w:t>Г</w:t>
      </w:r>
      <w:r w:rsidRPr="003A452A">
        <w:rPr>
          <w:rStyle w:val="af7"/>
          <w:rFonts w:ascii="Times New Roman" w:hAnsi="Times New Roman" w:cs="Times New Roman"/>
          <w:b w:val="0"/>
          <w:color w:val="auto"/>
        </w:rPr>
        <w:t>лава Большеигнатовского</w:t>
      </w:r>
    </w:p>
    <w:p w:rsidR="002539F1" w:rsidRPr="003A452A" w:rsidRDefault="003A452A" w:rsidP="00E55CC6">
      <w:pPr>
        <w:spacing w:after="0" w:line="240" w:lineRule="auto"/>
      </w:pPr>
      <w:r w:rsidRPr="003A452A">
        <w:rPr>
          <w:rStyle w:val="af7"/>
          <w:rFonts w:ascii="Times New Roman" w:hAnsi="Times New Roman" w:cs="Times New Roman"/>
          <w:b w:val="0"/>
          <w:color w:val="auto"/>
        </w:rPr>
        <w:t xml:space="preserve">муниципального района                                                                 Т.Н. </w:t>
      </w:r>
      <w:r w:rsidRPr="003A452A">
        <w:rPr>
          <w:rStyle w:val="af7"/>
          <w:rFonts w:ascii="Times New Roman" w:hAnsi="Times New Roman" w:cs="Times New Roman"/>
          <w:b w:val="0"/>
        </w:rPr>
        <w:t>Полозова</w:t>
      </w:r>
      <w:bookmarkStart w:id="1" w:name="_GoBack"/>
      <w:bookmarkEnd w:id="1"/>
    </w:p>
    <w:sectPr w:rsidR="002539F1" w:rsidRPr="003A452A" w:rsidSect="008E55C3">
      <w:headerReference w:type="default" r:id="rId12"/>
      <w:pgSz w:w="11906" w:h="16838"/>
      <w:pgMar w:top="1134" w:right="851" w:bottom="1134" w:left="1701" w:header="709" w:footer="720" w:gutter="0"/>
      <w:pgNumType w:start="2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DA8" w:rsidRDefault="00074DA8" w:rsidP="00AE471C">
      <w:pPr>
        <w:spacing w:after="0" w:line="240" w:lineRule="auto"/>
      </w:pPr>
      <w:r>
        <w:separator/>
      </w:r>
    </w:p>
  </w:endnote>
  <w:endnote w:type="continuationSeparator" w:id="0">
    <w:p w:rsidR="00074DA8" w:rsidRDefault="00074DA8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altName w:val="Arial Unicode MS"/>
    <w:charset w:val="80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DA8" w:rsidRDefault="00074DA8" w:rsidP="00AE471C">
      <w:pPr>
        <w:spacing w:after="0" w:line="240" w:lineRule="auto"/>
      </w:pPr>
      <w:r>
        <w:separator/>
      </w:r>
    </w:p>
  </w:footnote>
  <w:footnote w:type="continuationSeparator" w:id="0">
    <w:p w:rsidR="00074DA8" w:rsidRDefault="00074DA8" w:rsidP="00AE4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A8E" w:rsidRDefault="00B46A8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7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1">
    <w:nsid w:val="01C93DA7"/>
    <w:multiLevelType w:val="hybridMultilevel"/>
    <w:tmpl w:val="D82C9900"/>
    <w:lvl w:ilvl="0" w:tplc="2236DAC0">
      <w:numFmt w:val="bullet"/>
      <w:lvlText w:val="-"/>
      <w:lvlJc w:val="left"/>
      <w:pPr>
        <w:ind w:left="96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8CF6A6">
      <w:numFmt w:val="bullet"/>
      <w:lvlText w:val="•"/>
      <w:lvlJc w:val="left"/>
      <w:pPr>
        <w:ind w:left="1912" w:hanging="164"/>
      </w:pPr>
      <w:rPr>
        <w:rFonts w:hint="default"/>
        <w:lang w:val="ru-RU" w:eastAsia="en-US" w:bidi="ar-SA"/>
      </w:rPr>
    </w:lvl>
    <w:lvl w:ilvl="2" w:tplc="DD84B650">
      <w:numFmt w:val="bullet"/>
      <w:lvlText w:val="•"/>
      <w:lvlJc w:val="left"/>
      <w:pPr>
        <w:ind w:left="2865" w:hanging="164"/>
      </w:pPr>
      <w:rPr>
        <w:rFonts w:hint="default"/>
        <w:lang w:val="ru-RU" w:eastAsia="en-US" w:bidi="ar-SA"/>
      </w:rPr>
    </w:lvl>
    <w:lvl w:ilvl="3" w:tplc="99947272">
      <w:numFmt w:val="bullet"/>
      <w:lvlText w:val="•"/>
      <w:lvlJc w:val="left"/>
      <w:pPr>
        <w:ind w:left="3817" w:hanging="164"/>
      </w:pPr>
      <w:rPr>
        <w:rFonts w:hint="default"/>
        <w:lang w:val="ru-RU" w:eastAsia="en-US" w:bidi="ar-SA"/>
      </w:rPr>
    </w:lvl>
    <w:lvl w:ilvl="4" w:tplc="E5A20B42">
      <w:numFmt w:val="bullet"/>
      <w:lvlText w:val="•"/>
      <w:lvlJc w:val="left"/>
      <w:pPr>
        <w:ind w:left="4770" w:hanging="164"/>
      </w:pPr>
      <w:rPr>
        <w:rFonts w:hint="default"/>
        <w:lang w:val="ru-RU" w:eastAsia="en-US" w:bidi="ar-SA"/>
      </w:rPr>
    </w:lvl>
    <w:lvl w:ilvl="5" w:tplc="5AF4C126">
      <w:numFmt w:val="bullet"/>
      <w:lvlText w:val="•"/>
      <w:lvlJc w:val="left"/>
      <w:pPr>
        <w:ind w:left="5723" w:hanging="164"/>
      </w:pPr>
      <w:rPr>
        <w:rFonts w:hint="default"/>
        <w:lang w:val="ru-RU" w:eastAsia="en-US" w:bidi="ar-SA"/>
      </w:rPr>
    </w:lvl>
    <w:lvl w:ilvl="6" w:tplc="494C527A">
      <w:numFmt w:val="bullet"/>
      <w:lvlText w:val="•"/>
      <w:lvlJc w:val="left"/>
      <w:pPr>
        <w:ind w:left="6675" w:hanging="164"/>
      </w:pPr>
      <w:rPr>
        <w:rFonts w:hint="default"/>
        <w:lang w:val="ru-RU" w:eastAsia="en-US" w:bidi="ar-SA"/>
      </w:rPr>
    </w:lvl>
    <w:lvl w:ilvl="7" w:tplc="6226A582">
      <w:numFmt w:val="bullet"/>
      <w:lvlText w:val="•"/>
      <w:lvlJc w:val="left"/>
      <w:pPr>
        <w:ind w:left="7628" w:hanging="164"/>
      </w:pPr>
      <w:rPr>
        <w:rFonts w:hint="default"/>
        <w:lang w:val="ru-RU" w:eastAsia="en-US" w:bidi="ar-SA"/>
      </w:rPr>
    </w:lvl>
    <w:lvl w:ilvl="8" w:tplc="F76CB6EA">
      <w:numFmt w:val="bullet"/>
      <w:lvlText w:val="•"/>
      <w:lvlJc w:val="left"/>
      <w:pPr>
        <w:ind w:left="8581" w:hanging="164"/>
      </w:pPr>
      <w:rPr>
        <w:rFonts w:hint="default"/>
        <w:lang w:val="ru-RU" w:eastAsia="en-US" w:bidi="ar-SA"/>
      </w:rPr>
    </w:lvl>
  </w:abstractNum>
  <w:abstractNum w:abstractNumId="12">
    <w:nsid w:val="03AC06E9"/>
    <w:multiLevelType w:val="hybridMultilevel"/>
    <w:tmpl w:val="8628398C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0A1A2C17"/>
    <w:multiLevelType w:val="hybridMultilevel"/>
    <w:tmpl w:val="69044FBE"/>
    <w:lvl w:ilvl="0" w:tplc="7BEED996">
      <w:start w:val="1"/>
      <w:numFmt w:val="decimal"/>
      <w:lvlText w:val="%1"/>
      <w:lvlJc w:val="left"/>
      <w:pPr>
        <w:ind w:left="1170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11603CD7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15">
    <w:nsid w:val="154235CE"/>
    <w:multiLevelType w:val="hybridMultilevel"/>
    <w:tmpl w:val="54CC66A0"/>
    <w:lvl w:ilvl="0" w:tplc="3C889C6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60616A0"/>
    <w:multiLevelType w:val="multilevel"/>
    <w:tmpl w:val="616E52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165619F2"/>
    <w:multiLevelType w:val="hybridMultilevel"/>
    <w:tmpl w:val="1B02A392"/>
    <w:lvl w:ilvl="0" w:tplc="0812F3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21846A43"/>
    <w:multiLevelType w:val="hybridMultilevel"/>
    <w:tmpl w:val="C43238EE"/>
    <w:lvl w:ilvl="0" w:tplc="486261E4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46B5A3F"/>
    <w:multiLevelType w:val="hybridMultilevel"/>
    <w:tmpl w:val="B98A5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0B5628"/>
    <w:multiLevelType w:val="hybridMultilevel"/>
    <w:tmpl w:val="F9F61FF6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0F1C87"/>
    <w:multiLevelType w:val="multilevel"/>
    <w:tmpl w:val="2E221D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55D7C11"/>
    <w:multiLevelType w:val="hybridMultilevel"/>
    <w:tmpl w:val="87124626"/>
    <w:lvl w:ilvl="0" w:tplc="864A61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AC711F9"/>
    <w:multiLevelType w:val="hybridMultilevel"/>
    <w:tmpl w:val="84621A34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52695"/>
    <w:multiLevelType w:val="hybridMultilevel"/>
    <w:tmpl w:val="B7445BF8"/>
    <w:lvl w:ilvl="0" w:tplc="D01E85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0F0521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26">
    <w:nsid w:val="579067E1"/>
    <w:multiLevelType w:val="multilevel"/>
    <w:tmpl w:val="FC1ECEF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>
    <w:nsid w:val="5A257D26"/>
    <w:multiLevelType w:val="hybridMultilevel"/>
    <w:tmpl w:val="3024603A"/>
    <w:lvl w:ilvl="0" w:tplc="712E8692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1247DA"/>
    <w:multiLevelType w:val="hybridMultilevel"/>
    <w:tmpl w:val="61FA3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7C945CF"/>
    <w:multiLevelType w:val="multilevel"/>
    <w:tmpl w:val="AB763D1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5" w:hanging="72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3195" w:hanging="108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965" w:hanging="1440"/>
      </w:pPr>
    </w:lvl>
    <w:lvl w:ilvl="6">
      <w:start w:val="1"/>
      <w:numFmt w:val="decimal"/>
      <w:lvlText w:val="%1.%2.%3.%4.%5.%6.%7."/>
      <w:lvlJc w:val="left"/>
      <w:pPr>
        <w:ind w:left="6030" w:hanging="1800"/>
      </w:pPr>
    </w:lvl>
    <w:lvl w:ilvl="7">
      <w:start w:val="1"/>
      <w:numFmt w:val="decimal"/>
      <w:lvlText w:val="%1.%2.%3.%4.%5.%6.%7.%8."/>
      <w:lvlJc w:val="left"/>
      <w:pPr>
        <w:ind w:left="6735" w:hanging="1800"/>
      </w:pPr>
    </w:lvl>
    <w:lvl w:ilvl="8">
      <w:start w:val="1"/>
      <w:numFmt w:val="decimal"/>
      <w:lvlText w:val="%1.%2.%3.%4.%5.%6.%7.%8.%9."/>
      <w:lvlJc w:val="left"/>
      <w:pPr>
        <w:ind w:left="7800" w:hanging="2160"/>
      </w:pPr>
    </w:lvl>
  </w:abstractNum>
  <w:abstractNum w:abstractNumId="30">
    <w:nsid w:val="76D17DC2"/>
    <w:multiLevelType w:val="hybridMultilevel"/>
    <w:tmpl w:val="A1A0F44A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845A26"/>
    <w:multiLevelType w:val="hybridMultilevel"/>
    <w:tmpl w:val="40D4976E"/>
    <w:lvl w:ilvl="0" w:tplc="D01E85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8E1321"/>
    <w:multiLevelType w:val="hybridMultilevel"/>
    <w:tmpl w:val="7DD602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E502885"/>
    <w:multiLevelType w:val="hybridMultilevel"/>
    <w:tmpl w:val="752C9B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5"/>
  </w:num>
  <w:num w:numId="3">
    <w:abstractNumId w:val="31"/>
  </w:num>
  <w:num w:numId="4">
    <w:abstractNumId w:val="23"/>
  </w:num>
  <w:num w:numId="5">
    <w:abstractNumId w:val="12"/>
  </w:num>
  <w:num w:numId="6">
    <w:abstractNumId w:val="20"/>
  </w:num>
  <w:num w:numId="7">
    <w:abstractNumId w:val="30"/>
  </w:num>
  <w:num w:numId="8">
    <w:abstractNumId w:val="24"/>
  </w:num>
  <w:num w:numId="9">
    <w:abstractNumId w:val="11"/>
  </w:num>
  <w:num w:numId="10">
    <w:abstractNumId w:val="1"/>
  </w:num>
  <w:num w:numId="11">
    <w:abstractNumId w:val="2"/>
  </w:num>
  <w:num w:numId="12">
    <w:abstractNumId w:val="3"/>
  </w:num>
  <w:num w:numId="13">
    <w:abstractNumId w:val="32"/>
  </w:num>
  <w:num w:numId="14">
    <w:abstractNumId w:val="27"/>
  </w:num>
  <w:num w:numId="15">
    <w:abstractNumId w:val="28"/>
  </w:num>
  <w:num w:numId="16">
    <w:abstractNumId w:val="18"/>
  </w:num>
  <w:num w:numId="17">
    <w:abstractNumId w:val="33"/>
  </w:num>
  <w:num w:numId="18">
    <w:abstractNumId w:val="22"/>
  </w:num>
  <w:num w:numId="19">
    <w:abstractNumId w:val="16"/>
  </w:num>
  <w:num w:numId="20">
    <w:abstractNumId w:val="1"/>
    <w:lvlOverride w:ilvl="0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21"/>
  </w:num>
  <w:num w:numId="24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13"/>
  </w:num>
  <w:num w:numId="27">
    <w:abstractNumId w:val="26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7306"/>
    <w:rsid w:val="00037D7A"/>
    <w:rsid w:val="000417C0"/>
    <w:rsid w:val="00042009"/>
    <w:rsid w:val="00042C61"/>
    <w:rsid w:val="00043FE4"/>
    <w:rsid w:val="0004520F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4DA8"/>
    <w:rsid w:val="000755F1"/>
    <w:rsid w:val="00080B7C"/>
    <w:rsid w:val="00081928"/>
    <w:rsid w:val="00082B02"/>
    <w:rsid w:val="00083D6A"/>
    <w:rsid w:val="00086581"/>
    <w:rsid w:val="0008698B"/>
    <w:rsid w:val="00091A56"/>
    <w:rsid w:val="000923CC"/>
    <w:rsid w:val="00093923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7B5C"/>
    <w:rsid w:val="000B0D24"/>
    <w:rsid w:val="000B0F0B"/>
    <w:rsid w:val="000B17B6"/>
    <w:rsid w:val="000B258C"/>
    <w:rsid w:val="000B3EC8"/>
    <w:rsid w:val="000B4698"/>
    <w:rsid w:val="000B4D4B"/>
    <w:rsid w:val="000B54E5"/>
    <w:rsid w:val="000B7478"/>
    <w:rsid w:val="000B7699"/>
    <w:rsid w:val="000B769D"/>
    <w:rsid w:val="000B7D6C"/>
    <w:rsid w:val="000C0668"/>
    <w:rsid w:val="000C06AD"/>
    <w:rsid w:val="000C173A"/>
    <w:rsid w:val="000C188F"/>
    <w:rsid w:val="000C2A1E"/>
    <w:rsid w:val="000C3C1D"/>
    <w:rsid w:val="000C4F93"/>
    <w:rsid w:val="000C5230"/>
    <w:rsid w:val="000C5E82"/>
    <w:rsid w:val="000C770C"/>
    <w:rsid w:val="000D2974"/>
    <w:rsid w:val="000D6AF3"/>
    <w:rsid w:val="000D782E"/>
    <w:rsid w:val="000D78E4"/>
    <w:rsid w:val="000E0E00"/>
    <w:rsid w:val="000E2FA9"/>
    <w:rsid w:val="000E33DE"/>
    <w:rsid w:val="000E38AF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101229"/>
    <w:rsid w:val="001037A0"/>
    <w:rsid w:val="00103E01"/>
    <w:rsid w:val="00104B8A"/>
    <w:rsid w:val="00105282"/>
    <w:rsid w:val="001063BC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A3F"/>
    <w:rsid w:val="001267AB"/>
    <w:rsid w:val="00126FD0"/>
    <w:rsid w:val="001307BE"/>
    <w:rsid w:val="0013326F"/>
    <w:rsid w:val="00135018"/>
    <w:rsid w:val="001358C4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776E"/>
    <w:rsid w:val="001579FF"/>
    <w:rsid w:val="00161D5D"/>
    <w:rsid w:val="001624F7"/>
    <w:rsid w:val="0016689F"/>
    <w:rsid w:val="00176263"/>
    <w:rsid w:val="001763C8"/>
    <w:rsid w:val="001763C9"/>
    <w:rsid w:val="00180117"/>
    <w:rsid w:val="00181352"/>
    <w:rsid w:val="00183160"/>
    <w:rsid w:val="00183C8E"/>
    <w:rsid w:val="00190324"/>
    <w:rsid w:val="00190632"/>
    <w:rsid w:val="00190F54"/>
    <w:rsid w:val="0019196E"/>
    <w:rsid w:val="00193620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A15"/>
    <w:rsid w:val="001A50B5"/>
    <w:rsid w:val="001B10F4"/>
    <w:rsid w:val="001B14C8"/>
    <w:rsid w:val="001B1A5F"/>
    <w:rsid w:val="001B2756"/>
    <w:rsid w:val="001B4A2F"/>
    <w:rsid w:val="001B4DFB"/>
    <w:rsid w:val="001B4E79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D07A0"/>
    <w:rsid w:val="001D0FD9"/>
    <w:rsid w:val="001D161B"/>
    <w:rsid w:val="001D2AD0"/>
    <w:rsid w:val="001D339C"/>
    <w:rsid w:val="001D3CBF"/>
    <w:rsid w:val="001D3EFB"/>
    <w:rsid w:val="001D427B"/>
    <w:rsid w:val="001D60AC"/>
    <w:rsid w:val="001D6AFD"/>
    <w:rsid w:val="001D7F63"/>
    <w:rsid w:val="001E06CD"/>
    <w:rsid w:val="001E0AF6"/>
    <w:rsid w:val="001E47AC"/>
    <w:rsid w:val="001E51E1"/>
    <w:rsid w:val="001E6E18"/>
    <w:rsid w:val="001F1D60"/>
    <w:rsid w:val="001F34B3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2BD9"/>
    <w:rsid w:val="00213057"/>
    <w:rsid w:val="00214A02"/>
    <w:rsid w:val="002212D4"/>
    <w:rsid w:val="00221B55"/>
    <w:rsid w:val="00222866"/>
    <w:rsid w:val="002229EC"/>
    <w:rsid w:val="00227BDB"/>
    <w:rsid w:val="00231720"/>
    <w:rsid w:val="00231850"/>
    <w:rsid w:val="002319B0"/>
    <w:rsid w:val="00232CE9"/>
    <w:rsid w:val="00232FD9"/>
    <w:rsid w:val="0023512D"/>
    <w:rsid w:val="00236BAE"/>
    <w:rsid w:val="00237D4B"/>
    <w:rsid w:val="0024095D"/>
    <w:rsid w:val="002416C8"/>
    <w:rsid w:val="00241B94"/>
    <w:rsid w:val="00243B5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2B8E"/>
    <w:rsid w:val="002738B4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7EE"/>
    <w:rsid w:val="002847A4"/>
    <w:rsid w:val="00285310"/>
    <w:rsid w:val="0028559D"/>
    <w:rsid w:val="00291A33"/>
    <w:rsid w:val="00291BD0"/>
    <w:rsid w:val="0029205C"/>
    <w:rsid w:val="00293539"/>
    <w:rsid w:val="00295B91"/>
    <w:rsid w:val="0029640A"/>
    <w:rsid w:val="0029711F"/>
    <w:rsid w:val="002A05D2"/>
    <w:rsid w:val="002A0F94"/>
    <w:rsid w:val="002A13AC"/>
    <w:rsid w:val="002A2C55"/>
    <w:rsid w:val="002A432A"/>
    <w:rsid w:val="002A60A5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3A75"/>
    <w:rsid w:val="002D3C41"/>
    <w:rsid w:val="002D5E8C"/>
    <w:rsid w:val="002D696E"/>
    <w:rsid w:val="002D7B48"/>
    <w:rsid w:val="002E0897"/>
    <w:rsid w:val="002E108F"/>
    <w:rsid w:val="002E26F2"/>
    <w:rsid w:val="002E3B0F"/>
    <w:rsid w:val="002E3FFE"/>
    <w:rsid w:val="002E416D"/>
    <w:rsid w:val="002E5E24"/>
    <w:rsid w:val="002F0659"/>
    <w:rsid w:val="002F0B48"/>
    <w:rsid w:val="002F1361"/>
    <w:rsid w:val="002F6322"/>
    <w:rsid w:val="002F6D10"/>
    <w:rsid w:val="002F7A1F"/>
    <w:rsid w:val="00300B83"/>
    <w:rsid w:val="00301BC5"/>
    <w:rsid w:val="00302B46"/>
    <w:rsid w:val="0030349C"/>
    <w:rsid w:val="00303B89"/>
    <w:rsid w:val="00303DA4"/>
    <w:rsid w:val="00304EFB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20282"/>
    <w:rsid w:val="00321706"/>
    <w:rsid w:val="00321A52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3C10"/>
    <w:rsid w:val="003550BE"/>
    <w:rsid w:val="00355F40"/>
    <w:rsid w:val="00356F53"/>
    <w:rsid w:val="00357B28"/>
    <w:rsid w:val="00360BE2"/>
    <w:rsid w:val="00360EFC"/>
    <w:rsid w:val="00361939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4593"/>
    <w:rsid w:val="00384F03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5ED"/>
    <w:rsid w:val="003A2B6A"/>
    <w:rsid w:val="003A2C51"/>
    <w:rsid w:val="003A452A"/>
    <w:rsid w:val="003A680F"/>
    <w:rsid w:val="003A6D2C"/>
    <w:rsid w:val="003A7A01"/>
    <w:rsid w:val="003B0453"/>
    <w:rsid w:val="003B0966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6948"/>
    <w:rsid w:val="003E7B0F"/>
    <w:rsid w:val="003F2DB7"/>
    <w:rsid w:val="003F2F45"/>
    <w:rsid w:val="003F307D"/>
    <w:rsid w:val="003F3979"/>
    <w:rsid w:val="003F4E77"/>
    <w:rsid w:val="003F5CAA"/>
    <w:rsid w:val="003F6836"/>
    <w:rsid w:val="00400037"/>
    <w:rsid w:val="00401780"/>
    <w:rsid w:val="004017FD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780B"/>
    <w:rsid w:val="004443F0"/>
    <w:rsid w:val="00444911"/>
    <w:rsid w:val="004450B8"/>
    <w:rsid w:val="00446408"/>
    <w:rsid w:val="00450C86"/>
    <w:rsid w:val="00451929"/>
    <w:rsid w:val="0045213E"/>
    <w:rsid w:val="00455222"/>
    <w:rsid w:val="004569D5"/>
    <w:rsid w:val="00456B67"/>
    <w:rsid w:val="00457092"/>
    <w:rsid w:val="00460F8C"/>
    <w:rsid w:val="00463F7B"/>
    <w:rsid w:val="004669B0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303B"/>
    <w:rsid w:val="004C4248"/>
    <w:rsid w:val="004C4460"/>
    <w:rsid w:val="004C4A54"/>
    <w:rsid w:val="004C4A66"/>
    <w:rsid w:val="004C4A8B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7875"/>
    <w:rsid w:val="004F0879"/>
    <w:rsid w:val="004F1B26"/>
    <w:rsid w:val="004F1E73"/>
    <w:rsid w:val="004F4CB6"/>
    <w:rsid w:val="004F588E"/>
    <w:rsid w:val="004F7FD7"/>
    <w:rsid w:val="00500272"/>
    <w:rsid w:val="00500B8E"/>
    <w:rsid w:val="00504484"/>
    <w:rsid w:val="00504AED"/>
    <w:rsid w:val="00506E41"/>
    <w:rsid w:val="005125BB"/>
    <w:rsid w:val="00521849"/>
    <w:rsid w:val="00522ABF"/>
    <w:rsid w:val="005237FD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697B"/>
    <w:rsid w:val="00546FE2"/>
    <w:rsid w:val="00547B27"/>
    <w:rsid w:val="00547DF9"/>
    <w:rsid w:val="00550F1C"/>
    <w:rsid w:val="00550F35"/>
    <w:rsid w:val="00553949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5D55"/>
    <w:rsid w:val="0057693A"/>
    <w:rsid w:val="00576F62"/>
    <w:rsid w:val="00577D0A"/>
    <w:rsid w:val="00577DA5"/>
    <w:rsid w:val="005800D0"/>
    <w:rsid w:val="00581B6A"/>
    <w:rsid w:val="00584266"/>
    <w:rsid w:val="00584978"/>
    <w:rsid w:val="005855C6"/>
    <w:rsid w:val="005931F0"/>
    <w:rsid w:val="005939C5"/>
    <w:rsid w:val="005939D5"/>
    <w:rsid w:val="0059571F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C9F"/>
    <w:rsid w:val="005B6236"/>
    <w:rsid w:val="005B7608"/>
    <w:rsid w:val="005B764D"/>
    <w:rsid w:val="005C0A57"/>
    <w:rsid w:val="005C1704"/>
    <w:rsid w:val="005C17C1"/>
    <w:rsid w:val="005C1969"/>
    <w:rsid w:val="005C303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26F0"/>
    <w:rsid w:val="005F3004"/>
    <w:rsid w:val="005F3B78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2408"/>
    <w:rsid w:val="00635860"/>
    <w:rsid w:val="006369AB"/>
    <w:rsid w:val="006378D6"/>
    <w:rsid w:val="00641B7D"/>
    <w:rsid w:val="00641E36"/>
    <w:rsid w:val="00643144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67B5"/>
    <w:rsid w:val="00656CDF"/>
    <w:rsid w:val="00657CA5"/>
    <w:rsid w:val="0066136F"/>
    <w:rsid w:val="00661ACD"/>
    <w:rsid w:val="00661EA7"/>
    <w:rsid w:val="006621C1"/>
    <w:rsid w:val="0066289C"/>
    <w:rsid w:val="006629F3"/>
    <w:rsid w:val="00663349"/>
    <w:rsid w:val="006645F1"/>
    <w:rsid w:val="00664C32"/>
    <w:rsid w:val="00667922"/>
    <w:rsid w:val="00670FBC"/>
    <w:rsid w:val="006718D4"/>
    <w:rsid w:val="00673327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73E"/>
    <w:rsid w:val="00687CF9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61CE"/>
    <w:rsid w:val="006A749D"/>
    <w:rsid w:val="006B08A3"/>
    <w:rsid w:val="006B1B73"/>
    <w:rsid w:val="006B1BB0"/>
    <w:rsid w:val="006B250F"/>
    <w:rsid w:val="006B42CF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4037"/>
    <w:rsid w:val="006D4050"/>
    <w:rsid w:val="006D5418"/>
    <w:rsid w:val="006D56C1"/>
    <w:rsid w:val="006D631F"/>
    <w:rsid w:val="006E0757"/>
    <w:rsid w:val="006E3A6E"/>
    <w:rsid w:val="006E5EAC"/>
    <w:rsid w:val="006E6317"/>
    <w:rsid w:val="006F3A06"/>
    <w:rsid w:val="006F43A2"/>
    <w:rsid w:val="006F4E7F"/>
    <w:rsid w:val="006F4F70"/>
    <w:rsid w:val="006F545E"/>
    <w:rsid w:val="006F5925"/>
    <w:rsid w:val="006F62E0"/>
    <w:rsid w:val="006F6F33"/>
    <w:rsid w:val="007007B3"/>
    <w:rsid w:val="0070155B"/>
    <w:rsid w:val="00701E0F"/>
    <w:rsid w:val="007026C0"/>
    <w:rsid w:val="00702F6C"/>
    <w:rsid w:val="00703635"/>
    <w:rsid w:val="00703754"/>
    <w:rsid w:val="007037AF"/>
    <w:rsid w:val="007044B4"/>
    <w:rsid w:val="007044B5"/>
    <w:rsid w:val="00706103"/>
    <w:rsid w:val="0070620A"/>
    <w:rsid w:val="00706839"/>
    <w:rsid w:val="00706CD9"/>
    <w:rsid w:val="00706ED0"/>
    <w:rsid w:val="007071BF"/>
    <w:rsid w:val="0071367D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14F3"/>
    <w:rsid w:val="00752389"/>
    <w:rsid w:val="00752BC4"/>
    <w:rsid w:val="0075308F"/>
    <w:rsid w:val="00754AE2"/>
    <w:rsid w:val="0075562C"/>
    <w:rsid w:val="00756FA5"/>
    <w:rsid w:val="00761779"/>
    <w:rsid w:val="00765904"/>
    <w:rsid w:val="007679F2"/>
    <w:rsid w:val="00767E55"/>
    <w:rsid w:val="007705C7"/>
    <w:rsid w:val="007706BF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5D8A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AA9"/>
    <w:rsid w:val="007B78B2"/>
    <w:rsid w:val="007B7DAF"/>
    <w:rsid w:val="007C0DA8"/>
    <w:rsid w:val="007C17E9"/>
    <w:rsid w:val="007C1812"/>
    <w:rsid w:val="007C46BF"/>
    <w:rsid w:val="007C7181"/>
    <w:rsid w:val="007C752A"/>
    <w:rsid w:val="007D11B0"/>
    <w:rsid w:val="007D2B3E"/>
    <w:rsid w:val="007D2C00"/>
    <w:rsid w:val="007D32B9"/>
    <w:rsid w:val="007D5359"/>
    <w:rsid w:val="007E1C84"/>
    <w:rsid w:val="007E3858"/>
    <w:rsid w:val="007E3C6C"/>
    <w:rsid w:val="007E44D5"/>
    <w:rsid w:val="007E465C"/>
    <w:rsid w:val="007E662B"/>
    <w:rsid w:val="007E6C1A"/>
    <w:rsid w:val="007E6E82"/>
    <w:rsid w:val="007F0FD7"/>
    <w:rsid w:val="007F1498"/>
    <w:rsid w:val="007F1A8B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7421"/>
    <w:rsid w:val="00807CE2"/>
    <w:rsid w:val="00810D04"/>
    <w:rsid w:val="00811975"/>
    <w:rsid w:val="008140D9"/>
    <w:rsid w:val="00814B16"/>
    <w:rsid w:val="00816DDA"/>
    <w:rsid w:val="00820B40"/>
    <w:rsid w:val="00821159"/>
    <w:rsid w:val="00821C93"/>
    <w:rsid w:val="008223DC"/>
    <w:rsid w:val="00822F3F"/>
    <w:rsid w:val="008235A6"/>
    <w:rsid w:val="00825150"/>
    <w:rsid w:val="008260EA"/>
    <w:rsid w:val="008266E6"/>
    <w:rsid w:val="00826AAC"/>
    <w:rsid w:val="00826F72"/>
    <w:rsid w:val="00827890"/>
    <w:rsid w:val="00832544"/>
    <w:rsid w:val="00832FBE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410E"/>
    <w:rsid w:val="00854A01"/>
    <w:rsid w:val="00856DDF"/>
    <w:rsid w:val="0085731B"/>
    <w:rsid w:val="008573B3"/>
    <w:rsid w:val="008575E0"/>
    <w:rsid w:val="0086196C"/>
    <w:rsid w:val="00863C38"/>
    <w:rsid w:val="00864178"/>
    <w:rsid w:val="0086528D"/>
    <w:rsid w:val="0086540B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816DE"/>
    <w:rsid w:val="00881799"/>
    <w:rsid w:val="008826E9"/>
    <w:rsid w:val="00882991"/>
    <w:rsid w:val="00884CAE"/>
    <w:rsid w:val="00887CA2"/>
    <w:rsid w:val="00892418"/>
    <w:rsid w:val="00892905"/>
    <w:rsid w:val="00892F7A"/>
    <w:rsid w:val="00894324"/>
    <w:rsid w:val="00895786"/>
    <w:rsid w:val="00896B19"/>
    <w:rsid w:val="00897A61"/>
    <w:rsid w:val="008A033F"/>
    <w:rsid w:val="008A05D1"/>
    <w:rsid w:val="008A0984"/>
    <w:rsid w:val="008A16AA"/>
    <w:rsid w:val="008A3408"/>
    <w:rsid w:val="008A4485"/>
    <w:rsid w:val="008A45AE"/>
    <w:rsid w:val="008A53FA"/>
    <w:rsid w:val="008A63B5"/>
    <w:rsid w:val="008A7217"/>
    <w:rsid w:val="008B308E"/>
    <w:rsid w:val="008B40F8"/>
    <w:rsid w:val="008B4741"/>
    <w:rsid w:val="008B4E1E"/>
    <w:rsid w:val="008B5054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77BC"/>
    <w:rsid w:val="009006BB"/>
    <w:rsid w:val="00901EFF"/>
    <w:rsid w:val="00904E2E"/>
    <w:rsid w:val="00906334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843"/>
    <w:rsid w:val="00931510"/>
    <w:rsid w:val="009332DD"/>
    <w:rsid w:val="00934083"/>
    <w:rsid w:val="0093469A"/>
    <w:rsid w:val="00934D3B"/>
    <w:rsid w:val="00935CD7"/>
    <w:rsid w:val="00936406"/>
    <w:rsid w:val="0093749B"/>
    <w:rsid w:val="00941405"/>
    <w:rsid w:val="00941EF2"/>
    <w:rsid w:val="0094312F"/>
    <w:rsid w:val="00944956"/>
    <w:rsid w:val="00944A0D"/>
    <w:rsid w:val="00945E90"/>
    <w:rsid w:val="00946436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4081"/>
    <w:rsid w:val="009A6C83"/>
    <w:rsid w:val="009A74A1"/>
    <w:rsid w:val="009B13DF"/>
    <w:rsid w:val="009B1A92"/>
    <w:rsid w:val="009B2537"/>
    <w:rsid w:val="009B32FE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532F"/>
    <w:rsid w:val="009C5782"/>
    <w:rsid w:val="009C77EE"/>
    <w:rsid w:val="009D0B85"/>
    <w:rsid w:val="009D18ED"/>
    <w:rsid w:val="009D21CF"/>
    <w:rsid w:val="009D31C8"/>
    <w:rsid w:val="009D3C0D"/>
    <w:rsid w:val="009E07B9"/>
    <w:rsid w:val="009E459F"/>
    <w:rsid w:val="009F1352"/>
    <w:rsid w:val="009F17EB"/>
    <w:rsid w:val="009F48AB"/>
    <w:rsid w:val="009F6951"/>
    <w:rsid w:val="009F7CC2"/>
    <w:rsid w:val="00A01358"/>
    <w:rsid w:val="00A016B7"/>
    <w:rsid w:val="00A03CD7"/>
    <w:rsid w:val="00A05252"/>
    <w:rsid w:val="00A0578B"/>
    <w:rsid w:val="00A05839"/>
    <w:rsid w:val="00A064CF"/>
    <w:rsid w:val="00A06A67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639C"/>
    <w:rsid w:val="00A36AED"/>
    <w:rsid w:val="00A4085E"/>
    <w:rsid w:val="00A4170D"/>
    <w:rsid w:val="00A43896"/>
    <w:rsid w:val="00A44AED"/>
    <w:rsid w:val="00A45CF4"/>
    <w:rsid w:val="00A51043"/>
    <w:rsid w:val="00A51C13"/>
    <w:rsid w:val="00A54B2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240A"/>
    <w:rsid w:val="00A726EA"/>
    <w:rsid w:val="00A7336E"/>
    <w:rsid w:val="00A75D04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B02AE8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F96"/>
    <w:rsid w:val="00B2317A"/>
    <w:rsid w:val="00B23EA0"/>
    <w:rsid w:val="00B240DB"/>
    <w:rsid w:val="00B2441B"/>
    <w:rsid w:val="00B2477D"/>
    <w:rsid w:val="00B26016"/>
    <w:rsid w:val="00B26675"/>
    <w:rsid w:val="00B277F9"/>
    <w:rsid w:val="00B31471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3B9D"/>
    <w:rsid w:val="00B65E15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77DD"/>
    <w:rsid w:val="00B7786D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24DB"/>
    <w:rsid w:val="00B934CE"/>
    <w:rsid w:val="00B94D69"/>
    <w:rsid w:val="00B94F3C"/>
    <w:rsid w:val="00B97907"/>
    <w:rsid w:val="00B97B63"/>
    <w:rsid w:val="00BA1C33"/>
    <w:rsid w:val="00BA1F72"/>
    <w:rsid w:val="00BA2343"/>
    <w:rsid w:val="00BA3518"/>
    <w:rsid w:val="00BA44A1"/>
    <w:rsid w:val="00BA571F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C22"/>
    <w:rsid w:val="00BC45FF"/>
    <w:rsid w:val="00BC4CC9"/>
    <w:rsid w:val="00BC7545"/>
    <w:rsid w:val="00BD186D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3134"/>
    <w:rsid w:val="00C03204"/>
    <w:rsid w:val="00C03B11"/>
    <w:rsid w:val="00C03D38"/>
    <w:rsid w:val="00C03D9E"/>
    <w:rsid w:val="00C04641"/>
    <w:rsid w:val="00C05CC4"/>
    <w:rsid w:val="00C07230"/>
    <w:rsid w:val="00C0786A"/>
    <w:rsid w:val="00C109A8"/>
    <w:rsid w:val="00C10A23"/>
    <w:rsid w:val="00C11D6B"/>
    <w:rsid w:val="00C173AB"/>
    <w:rsid w:val="00C203C5"/>
    <w:rsid w:val="00C2128B"/>
    <w:rsid w:val="00C256B1"/>
    <w:rsid w:val="00C25AF1"/>
    <w:rsid w:val="00C27433"/>
    <w:rsid w:val="00C27CFF"/>
    <w:rsid w:val="00C30424"/>
    <w:rsid w:val="00C30F7C"/>
    <w:rsid w:val="00C316E2"/>
    <w:rsid w:val="00C33B5C"/>
    <w:rsid w:val="00C3489C"/>
    <w:rsid w:val="00C34CA4"/>
    <w:rsid w:val="00C35D41"/>
    <w:rsid w:val="00C36247"/>
    <w:rsid w:val="00C42EFF"/>
    <w:rsid w:val="00C449CA"/>
    <w:rsid w:val="00C44CC1"/>
    <w:rsid w:val="00C50AC8"/>
    <w:rsid w:val="00C51707"/>
    <w:rsid w:val="00C52318"/>
    <w:rsid w:val="00C525CF"/>
    <w:rsid w:val="00C54147"/>
    <w:rsid w:val="00C54292"/>
    <w:rsid w:val="00C5443A"/>
    <w:rsid w:val="00C564EC"/>
    <w:rsid w:val="00C57C8E"/>
    <w:rsid w:val="00C60A1C"/>
    <w:rsid w:val="00C654B6"/>
    <w:rsid w:val="00C66363"/>
    <w:rsid w:val="00C665F3"/>
    <w:rsid w:val="00C66F96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7321"/>
    <w:rsid w:val="00CD16D7"/>
    <w:rsid w:val="00CD4C81"/>
    <w:rsid w:val="00CD5814"/>
    <w:rsid w:val="00CD63EC"/>
    <w:rsid w:val="00CE207F"/>
    <w:rsid w:val="00CE223E"/>
    <w:rsid w:val="00CE2329"/>
    <w:rsid w:val="00CE3B1A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D010FF"/>
    <w:rsid w:val="00D0170C"/>
    <w:rsid w:val="00D0385A"/>
    <w:rsid w:val="00D03EA1"/>
    <w:rsid w:val="00D0406E"/>
    <w:rsid w:val="00D0510F"/>
    <w:rsid w:val="00D05301"/>
    <w:rsid w:val="00D0639E"/>
    <w:rsid w:val="00D0732C"/>
    <w:rsid w:val="00D109E4"/>
    <w:rsid w:val="00D10EEB"/>
    <w:rsid w:val="00D13D47"/>
    <w:rsid w:val="00D153EA"/>
    <w:rsid w:val="00D1569A"/>
    <w:rsid w:val="00D15AAF"/>
    <w:rsid w:val="00D17608"/>
    <w:rsid w:val="00D17B7D"/>
    <w:rsid w:val="00D20F43"/>
    <w:rsid w:val="00D21705"/>
    <w:rsid w:val="00D22DCB"/>
    <w:rsid w:val="00D2597E"/>
    <w:rsid w:val="00D26711"/>
    <w:rsid w:val="00D3131A"/>
    <w:rsid w:val="00D31669"/>
    <w:rsid w:val="00D34462"/>
    <w:rsid w:val="00D34B62"/>
    <w:rsid w:val="00D352B4"/>
    <w:rsid w:val="00D364C4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5028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3130"/>
    <w:rsid w:val="00D63A74"/>
    <w:rsid w:val="00D642A2"/>
    <w:rsid w:val="00D6483E"/>
    <w:rsid w:val="00D64962"/>
    <w:rsid w:val="00D650CF"/>
    <w:rsid w:val="00D67235"/>
    <w:rsid w:val="00D71667"/>
    <w:rsid w:val="00D722AF"/>
    <w:rsid w:val="00D7242A"/>
    <w:rsid w:val="00D77981"/>
    <w:rsid w:val="00D802FF"/>
    <w:rsid w:val="00D821A5"/>
    <w:rsid w:val="00D8281A"/>
    <w:rsid w:val="00D904F0"/>
    <w:rsid w:val="00D92265"/>
    <w:rsid w:val="00D9280B"/>
    <w:rsid w:val="00D92FC2"/>
    <w:rsid w:val="00D94111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35D1"/>
    <w:rsid w:val="00DB435B"/>
    <w:rsid w:val="00DB5ABC"/>
    <w:rsid w:val="00DB7EDF"/>
    <w:rsid w:val="00DC0462"/>
    <w:rsid w:val="00DC0810"/>
    <w:rsid w:val="00DC0BAC"/>
    <w:rsid w:val="00DC1132"/>
    <w:rsid w:val="00DC15FB"/>
    <w:rsid w:val="00DC1984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E2"/>
    <w:rsid w:val="00DE0F35"/>
    <w:rsid w:val="00DE11EA"/>
    <w:rsid w:val="00DE139F"/>
    <w:rsid w:val="00DE17A2"/>
    <w:rsid w:val="00DE36A7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33C2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276A"/>
    <w:rsid w:val="00E52D34"/>
    <w:rsid w:val="00E53F56"/>
    <w:rsid w:val="00E54353"/>
    <w:rsid w:val="00E55CC6"/>
    <w:rsid w:val="00E561DD"/>
    <w:rsid w:val="00E569EF"/>
    <w:rsid w:val="00E57360"/>
    <w:rsid w:val="00E578F5"/>
    <w:rsid w:val="00E60830"/>
    <w:rsid w:val="00E6212C"/>
    <w:rsid w:val="00E621F4"/>
    <w:rsid w:val="00E64D55"/>
    <w:rsid w:val="00E65941"/>
    <w:rsid w:val="00E65C5E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A48"/>
    <w:rsid w:val="00EB1985"/>
    <w:rsid w:val="00EB20E7"/>
    <w:rsid w:val="00EB247C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8A0"/>
    <w:rsid w:val="00EE2467"/>
    <w:rsid w:val="00EE4EF0"/>
    <w:rsid w:val="00EE59F8"/>
    <w:rsid w:val="00EE788D"/>
    <w:rsid w:val="00EF212E"/>
    <w:rsid w:val="00EF41AA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20035"/>
    <w:rsid w:val="00F21655"/>
    <w:rsid w:val="00F25887"/>
    <w:rsid w:val="00F263D4"/>
    <w:rsid w:val="00F26ACD"/>
    <w:rsid w:val="00F31595"/>
    <w:rsid w:val="00F34A26"/>
    <w:rsid w:val="00F3560A"/>
    <w:rsid w:val="00F35E09"/>
    <w:rsid w:val="00F36821"/>
    <w:rsid w:val="00F3751A"/>
    <w:rsid w:val="00F37A02"/>
    <w:rsid w:val="00F37E86"/>
    <w:rsid w:val="00F41761"/>
    <w:rsid w:val="00F41FF8"/>
    <w:rsid w:val="00F4224D"/>
    <w:rsid w:val="00F43736"/>
    <w:rsid w:val="00F45124"/>
    <w:rsid w:val="00F45B2A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1364"/>
    <w:rsid w:val="00F7311C"/>
    <w:rsid w:val="00F74316"/>
    <w:rsid w:val="00F74F5C"/>
    <w:rsid w:val="00F75F92"/>
    <w:rsid w:val="00F767EC"/>
    <w:rsid w:val="00F76E46"/>
    <w:rsid w:val="00F82AA2"/>
    <w:rsid w:val="00F830FA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F2"/>
    <w:rsid w:val="00FA1658"/>
    <w:rsid w:val="00FA19DC"/>
    <w:rsid w:val="00FA1F73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6091"/>
    <w:rsid w:val="00FB6EDE"/>
    <w:rsid w:val="00FB7975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613B"/>
    <w:rsid w:val="00FC6B6F"/>
    <w:rsid w:val="00FD00B2"/>
    <w:rsid w:val="00FD0168"/>
    <w:rsid w:val="00FD03A2"/>
    <w:rsid w:val="00FD2221"/>
    <w:rsid w:val="00FD23A6"/>
    <w:rsid w:val="00FD250C"/>
    <w:rsid w:val="00FD4CA2"/>
    <w:rsid w:val="00FD5221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D0D"/>
    <w:rsid w:val="00FF0E28"/>
    <w:rsid w:val="00FF104E"/>
    <w:rsid w:val="00FF10A5"/>
    <w:rsid w:val="00FF1DF4"/>
    <w:rsid w:val="00FF23C5"/>
    <w:rsid w:val="00FF3E34"/>
    <w:rsid w:val="00FF472C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 w:qFormat="1"/>
    <w:lsdException w:name="caption" w:uiPriority="0" w:qFormat="1"/>
    <w:lsdException w:name="annotation reference" w:uiPriority="0"/>
    <w:lsdException w:name="page number" w:qFormat="1"/>
    <w:lsdException w:name="endnote tex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lock Text" w:uiPriority="0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E471C"/>
  </w:style>
  <w:style w:type="paragraph" w:styleId="1">
    <w:name w:val="heading 1"/>
    <w:basedOn w:val="a0"/>
    <w:next w:val="a0"/>
    <w:link w:val="10"/>
    <w:uiPriority w:val="9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0"/>
    <w:next w:val="a0"/>
    <w:link w:val="20"/>
    <w:uiPriority w:val="9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0"/>
    <w:next w:val="a0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Balloon Text"/>
    <w:basedOn w:val="a0"/>
    <w:link w:val="a5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6">
    <w:name w:val="Гипертекстовая ссылка"/>
    <w:basedOn w:val="a1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7">
    <w:name w:val="header"/>
    <w:basedOn w:val="a0"/>
    <w:link w:val="a8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qFormat/>
    <w:rsid w:val="00E673AC"/>
  </w:style>
  <w:style w:type="character" w:styleId="a9">
    <w:name w:val="page number"/>
    <w:basedOn w:val="a1"/>
    <w:uiPriority w:val="99"/>
    <w:qFormat/>
    <w:rsid w:val="00E673AC"/>
  </w:style>
  <w:style w:type="paragraph" w:customStyle="1" w:styleId="aa">
    <w:name w:val="Нормальный (таблица)"/>
    <w:basedOn w:val="a0"/>
    <w:next w:val="a0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b">
    <w:name w:val="Прижатый влево"/>
    <w:basedOn w:val="a0"/>
    <w:next w:val="a0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c">
    <w:name w:val="List Paragraph"/>
    <w:basedOn w:val="a0"/>
    <w:link w:val="ad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1"/>
    <w:uiPriority w:val="22"/>
    <w:qFormat/>
    <w:rsid w:val="00521849"/>
    <w:rPr>
      <w:b/>
      <w:bCs/>
    </w:rPr>
  </w:style>
  <w:style w:type="paragraph" w:styleId="21">
    <w:name w:val="Body Text 2"/>
    <w:basedOn w:val="a0"/>
    <w:link w:val="22"/>
    <w:uiPriority w:val="99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0">
    <w:name w:val="Table Grid"/>
    <w:basedOn w:val="a2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1">
    <w:name w:val="caption"/>
    <w:basedOn w:val="a0"/>
    <w:next w:val="a0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2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3">
    <w:name w:val="Body Text"/>
    <w:basedOn w:val="a0"/>
    <w:link w:val="af4"/>
    <w:uiPriority w:val="99"/>
    <w:unhideWhenUsed/>
    <w:qFormat/>
    <w:rsid w:val="00D109E4"/>
    <w:pPr>
      <w:spacing w:after="120"/>
    </w:pPr>
  </w:style>
  <w:style w:type="character" w:customStyle="1" w:styleId="af4">
    <w:name w:val="Основной текст Знак"/>
    <w:basedOn w:val="a1"/>
    <w:link w:val="af3"/>
    <w:rsid w:val="00D109E4"/>
  </w:style>
  <w:style w:type="character" w:styleId="af5">
    <w:name w:val="Emphasis"/>
    <w:basedOn w:val="a1"/>
    <w:uiPriority w:val="20"/>
    <w:qFormat/>
    <w:rsid w:val="00D109E4"/>
    <w:rPr>
      <w:rFonts w:cs="Times New Roman"/>
      <w:i/>
      <w:iCs/>
    </w:rPr>
  </w:style>
  <w:style w:type="paragraph" w:customStyle="1" w:styleId="af6">
    <w:name w:val="Таблицы (моноширинный)"/>
    <w:basedOn w:val="a0"/>
    <w:next w:val="a0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Цветовое выделение"/>
    <w:rsid w:val="001358C4"/>
    <w:rPr>
      <w:b/>
      <w:color w:val="26282F"/>
    </w:rPr>
  </w:style>
  <w:style w:type="paragraph" w:customStyle="1" w:styleId="aleft1">
    <w:name w:val="aleft1"/>
    <w:basedOn w:val="a0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Заглавие"/>
    <w:basedOn w:val="a0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0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Основной текст + Полужирный"/>
    <w:aliases w:val="Курсив"/>
    <w:basedOn w:val="af4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1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a">
    <w:name w:val="Оглавление_"/>
    <w:basedOn w:val="a1"/>
    <w:link w:val="afb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b">
    <w:name w:val="Оглавление"/>
    <w:basedOn w:val="a0"/>
    <w:link w:val="afa"/>
    <w:uiPriority w:val="99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c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0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d">
    <w:name w:val="Текст (справка)"/>
    <w:basedOn w:val="a0"/>
    <w:next w:val="a0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e">
    <w:name w:val="Комментарий"/>
    <w:basedOn w:val="afd"/>
    <w:next w:val="a0"/>
    <w:qFormat/>
    <w:rsid w:val="00AA500D"/>
  </w:style>
  <w:style w:type="paragraph" w:customStyle="1" w:styleId="aff">
    <w:name w:val="Информация о версии"/>
    <w:basedOn w:val="afe"/>
    <w:next w:val="a0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0">
    <w:name w:val="Текст информации об изменениях"/>
    <w:basedOn w:val="a0"/>
    <w:next w:val="a0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0"/>
    <w:uiPriority w:val="99"/>
    <w:rsid w:val="00AA500D"/>
  </w:style>
  <w:style w:type="paragraph" w:customStyle="1" w:styleId="aff2">
    <w:name w:val="Подзаголовок для информации об изменениях"/>
    <w:basedOn w:val="aff0"/>
    <w:next w:val="a0"/>
    <w:uiPriority w:val="99"/>
    <w:rsid w:val="00AA500D"/>
  </w:style>
  <w:style w:type="character" w:customStyle="1" w:styleId="aff3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4">
    <w:name w:val="footer"/>
    <w:basedOn w:val="a0"/>
    <w:link w:val="aff5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5">
    <w:name w:val="Нижний колонтитул Знак"/>
    <w:basedOn w:val="a1"/>
    <w:link w:val="aff4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0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0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0"/>
    <w:next w:val="a0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1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6">
    <w:name w:val="Body Text Indent"/>
    <w:aliases w:val="Основной текст 1,Нумерованный список !!,Надин стиль,Body Text Indent,Iniiaiie oaeno 1"/>
    <w:basedOn w:val="a0"/>
    <w:link w:val="aff7"/>
    <w:unhideWhenUsed/>
    <w:rsid w:val="00E54353"/>
    <w:pPr>
      <w:spacing w:after="120"/>
      <w:ind w:left="283"/>
    </w:pPr>
  </w:style>
  <w:style w:type="character" w:customStyle="1" w:styleId="aff7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1"/>
    <w:link w:val="aff6"/>
    <w:rsid w:val="00E54353"/>
  </w:style>
  <w:style w:type="paragraph" w:styleId="aff8">
    <w:name w:val="footnote text"/>
    <w:basedOn w:val="a0"/>
    <w:link w:val="aff9"/>
    <w:uiPriority w:val="99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9">
    <w:name w:val="Текст сноски Знак"/>
    <w:basedOn w:val="a1"/>
    <w:link w:val="aff8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a">
    <w:name w:val="footnote reference"/>
    <w:link w:val="13"/>
    <w:uiPriority w:val="99"/>
    <w:rsid w:val="00E54353"/>
    <w:rPr>
      <w:vertAlign w:val="superscript"/>
    </w:rPr>
  </w:style>
  <w:style w:type="numbering" w:customStyle="1" w:styleId="14">
    <w:name w:val="Нет списка1"/>
    <w:next w:val="a3"/>
    <w:semiHidden/>
    <w:unhideWhenUsed/>
    <w:qFormat/>
    <w:rsid w:val="00E54353"/>
  </w:style>
  <w:style w:type="paragraph" w:customStyle="1" w:styleId="headertext">
    <w:name w:val="headertext"/>
    <w:basedOn w:val="a0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b">
    <w:name w:val="FollowedHyperlink"/>
    <w:basedOn w:val="a1"/>
    <w:uiPriority w:val="99"/>
    <w:unhideWhenUsed/>
    <w:qFormat/>
    <w:rsid w:val="00E54353"/>
    <w:rPr>
      <w:color w:val="800080"/>
      <w:u w:val="single"/>
    </w:rPr>
  </w:style>
  <w:style w:type="paragraph" w:customStyle="1" w:styleId="affc">
    <w:name w:val="Заголовок"/>
    <w:basedOn w:val="a0"/>
    <w:next w:val="a0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d">
    <w:name w:val="Title"/>
    <w:basedOn w:val="a0"/>
    <w:link w:val="affe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e">
    <w:name w:val="Название Знак"/>
    <w:basedOn w:val="a1"/>
    <w:link w:val="affd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0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0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1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2">
    <w:name w:val="List"/>
    <w:basedOn w:val="a0"/>
    <w:uiPriority w:val="99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0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3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0"/>
    <w:next w:val="a0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3">
    <w:name w:val="Содержимое таблицы"/>
    <w:basedOn w:val="a0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4">
    <w:name w:val="Знак Знак Знак Знак"/>
    <w:basedOn w:val="a0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5">
    <w:name w:val="Заголовок статьи"/>
    <w:basedOn w:val="a0"/>
    <w:next w:val="a0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6">
    <w:name w:val="Знак Знак Знак Знак Знак Знак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0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0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0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0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7">
    <w:name w:val="Знак Знак Знак Знак Знак Знак Знак Знак Знак Знак"/>
    <w:basedOn w:val="a0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2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0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0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0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0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0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0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0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0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0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0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0"/>
    <w:next w:val="a0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2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0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0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0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0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0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0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0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0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0"/>
    <w:next w:val="a0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0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3"/>
    <w:next w:val="af3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0"/>
    <w:next w:val="af3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0"/>
    <w:next w:val="a0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0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0"/>
    <w:next w:val="a0"/>
    <w:link w:val="2f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0"/>
    <w:next w:val="a0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0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1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8">
    <w:name w:val="Пункт"/>
    <w:basedOn w:val="a0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9">
    <w:name w:val="Îñíîâíîé òåêñò"/>
    <w:basedOn w:val="a0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0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0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0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2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2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0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0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0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0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a">
    <w:name w:val="Знак Знак Знак Знак Знак Знак Знак Знак Знак Знак Знак Знак Знак Знак Знак Знак"/>
    <w:basedOn w:val="a0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0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b">
    <w:name w:val="Заголовок таблицы"/>
    <w:basedOn w:val="afff3"/>
    <w:qFormat/>
    <w:rsid w:val="004F1E73"/>
    <w:pPr>
      <w:jc w:val="center"/>
    </w:pPr>
    <w:rPr>
      <w:b/>
      <w:bCs/>
    </w:rPr>
  </w:style>
  <w:style w:type="paragraph" w:customStyle="1" w:styleId="afffc">
    <w:name w:val="Содержимое врезки"/>
    <w:basedOn w:val="a0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0"/>
    <w:next w:val="a0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0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Знак Знак Знак Знак Знак Знак Знак"/>
    <w:basedOn w:val="a0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0"/>
    <w:next w:val="a0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0"/>
    <w:link w:val="2f3"/>
    <w:uiPriority w:val="99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1"/>
    <w:link w:val="2f2"/>
    <w:uiPriority w:val="99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e">
    <w:name w:val="Знак Знак Знак Знак"/>
    <w:basedOn w:val="a0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4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1"/>
    <w:uiPriority w:val="99"/>
    <w:rsid w:val="00680E9B"/>
    <w:rPr>
      <w:sz w:val="24"/>
      <w:szCs w:val="24"/>
    </w:rPr>
  </w:style>
  <w:style w:type="character" w:customStyle="1" w:styleId="affff">
    <w:name w:val="Основной текст_"/>
    <w:basedOn w:val="a1"/>
    <w:link w:val="1f4"/>
    <w:rsid w:val="00680E9B"/>
    <w:rPr>
      <w:rFonts w:cs="Times New Roman"/>
      <w:spacing w:val="2"/>
      <w:lang w:bidi="ar-SA"/>
    </w:rPr>
  </w:style>
  <w:style w:type="character" w:customStyle="1" w:styleId="affff0">
    <w:name w:val="Активная гипертекстовая ссылка"/>
    <w:uiPriority w:val="99"/>
    <w:rsid w:val="001C26AF"/>
    <w:rPr>
      <w:b/>
      <w:bCs/>
      <w:color w:val="106BBE"/>
      <w:u w:val="single"/>
    </w:rPr>
  </w:style>
  <w:style w:type="paragraph" w:customStyle="1" w:styleId="affff1">
    <w:name w:val="Внимание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2">
    <w:name w:val="Внимание: криминал!!"/>
    <w:basedOn w:val="affff1"/>
    <w:next w:val="a0"/>
    <w:rsid w:val="001C26AF"/>
  </w:style>
  <w:style w:type="paragraph" w:customStyle="1" w:styleId="affff3">
    <w:name w:val="Внимание: недобросовестность!"/>
    <w:basedOn w:val="affff1"/>
    <w:next w:val="a0"/>
    <w:rsid w:val="001C26AF"/>
  </w:style>
  <w:style w:type="character" w:customStyle="1" w:styleId="affff4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5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6">
    <w:name w:val="Дочерний элемент списк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7">
    <w:name w:val="Основное меню (преемственно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8">
    <w:name w:val="Заголовок группы контролов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9">
    <w:name w:val="Заголовок для информации об изменениях"/>
    <w:basedOn w:val="1"/>
    <w:next w:val="a0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a">
    <w:name w:val="Заголовок распахивающейся части диалог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b">
    <w:name w:val="Заголовок своего сообщения"/>
    <w:basedOn w:val="af7"/>
    <w:uiPriority w:val="99"/>
    <w:rsid w:val="001C26AF"/>
    <w:rPr>
      <w:b/>
      <w:bCs/>
      <w:color w:val="26282F"/>
    </w:rPr>
  </w:style>
  <w:style w:type="character" w:customStyle="1" w:styleId="affffc">
    <w:name w:val="Заголовок чужого сообщения"/>
    <w:uiPriority w:val="99"/>
    <w:rsid w:val="001C26AF"/>
    <w:rPr>
      <w:b/>
      <w:bCs/>
      <w:color w:val="FF0000"/>
    </w:rPr>
  </w:style>
  <w:style w:type="paragraph" w:customStyle="1" w:styleId="affffd">
    <w:name w:val="Заголовок ЭР (ле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e">
    <w:name w:val="Заголовок ЭР (правое окно)"/>
    <w:basedOn w:val="affffd"/>
    <w:next w:val="a0"/>
    <w:uiPriority w:val="99"/>
    <w:rsid w:val="001C26AF"/>
    <w:pPr>
      <w:spacing w:after="0"/>
      <w:jc w:val="left"/>
    </w:pPr>
  </w:style>
  <w:style w:type="paragraph" w:customStyle="1" w:styleId="afffff">
    <w:name w:val="Интерактивный заголовок"/>
    <w:basedOn w:val="affc"/>
    <w:next w:val="a0"/>
    <w:uiPriority w:val="99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0">
    <w:name w:val="Информация об изменениях документа"/>
    <w:basedOn w:val="afe"/>
    <w:next w:val="a0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1">
    <w:name w:val="Текст (ле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2">
    <w:name w:val="Колонтитул (левый)"/>
    <w:basedOn w:val="afffff1"/>
    <w:next w:val="a0"/>
    <w:uiPriority w:val="99"/>
    <w:rsid w:val="001C26AF"/>
    <w:rPr>
      <w:sz w:val="14"/>
      <w:szCs w:val="14"/>
    </w:rPr>
  </w:style>
  <w:style w:type="paragraph" w:customStyle="1" w:styleId="afffff3">
    <w:name w:val="Текст (прав. подпись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правый)"/>
    <w:basedOn w:val="afffff3"/>
    <w:next w:val="a0"/>
    <w:uiPriority w:val="99"/>
    <w:rsid w:val="001C26AF"/>
    <w:rPr>
      <w:sz w:val="14"/>
      <w:szCs w:val="14"/>
    </w:rPr>
  </w:style>
  <w:style w:type="paragraph" w:customStyle="1" w:styleId="afffff5">
    <w:name w:val="Комментарий пользователя"/>
    <w:basedOn w:val="afe"/>
    <w:next w:val="a0"/>
    <w:uiPriority w:val="99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6">
    <w:name w:val="Куда обратиться?"/>
    <w:basedOn w:val="affff1"/>
    <w:next w:val="a0"/>
    <w:uiPriority w:val="99"/>
    <w:rsid w:val="001C26AF"/>
  </w:style>
  <w:style w:type="paragraph" w:customStyle="1" w:styleId="afffff7">
    <w:name w:val="Моноширинны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8">
    <w:name w:val="Найденные слова"/>
    <w:uiPriority w:val="99"/>
    <w:rsid w:val="001C26AF"/>
    <w:rPr>
      <w:b/>
      <w:bCs/>
      <w:color w:val="26282F"/>
      <w:shd w:val="clear" w:color="auto" w:fill="FFF580"/>
    </w:rPr>
  </w:style>
  <w:style w:type="paragraph" w:customStyle="1" w:styleId="afffff9">
    <w:name w:val="Напишите нам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a">
    <w:name w:val="Не вступил в силу"/>
    <w:uiPriority w:val="99"/>
    <w:rsid w:val="001C26AF"/>
    <w:rPr>
      <w:b/>
      <w:bCs/>
      <w:color w:val="000000"/>
      <w:shd w:val="clear" w:color="auto" w:fill="D8EDE8"/>
    </w:rPr>
  </w:style>
  <w:style w:type="paragraph" w:customStyle="1" w:styleId="afffffb">
    <w:name w:val="Необходимые документы"/>
    <w:basedOn w:val="affff1"/>
    <w:next w:val="a0"/>
    <w:uiPriority w:val="99"/>
    <w:rsid w:val="001C26AF"/>
    <w:pPr>
      <w:ind w:firstLine="118"/>
    </w:pPr>
  </w:style>
  <w:style w:type="character" w:customStyle="1" w:styleId="afffffc">
    <w:name w:val="Опечатки"/>
    <w:uiPriority w:val="99"/>
    <w:rsid w:val="001C26AF"/>
    <w:rPr>
      <w:color w:val="FF0000"/>
    </w:rPr>
  </w:style>
  <w:style w:type="paragraph" w:customStyle="1" w:styleId="afffffd">
    <w:name w:val="Переменная часть"/>
    <w:basedOn w:val="affff7"/>
    <w:next w:val="a0"/>
    <w:uiPriority w:val="99"/>
    <w:rsid w:val="001C26AF"/>
    <w:rPr>
      <w:sz w:val="18"/>
      <w:szCs w:val="18"/>
    </w:rPr>
  </w:style>
  <w:style w:type="paragraph" w:customStyle="1" w:styleId="afffffe">
    <w:name w:val="Подвал для информации об изменениях"/>
    <w:basedOn w:val="1"/>
    <w:next w:val="a0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">
    <w:name w:val="Подчёркнутый текст"/>
    <w:basedOn w:val="a0"/>
    <w:next w:val="a0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0">
    <w:name w:val="Постоянная часть"/>
    <w:basedOn w:val="affff7"/>
    <w:next w:val="a0"/>
    <w:uiPriority w:val="99"/>
    <w:rsid w:val="001C26AF"/>
    <w:rPr>
      <w:sz w:val="20"/>
      <w:szCs w:val="20"/>
    </w:rPr>
  </w:style>
  <w:style w:type="paragraph" w:customStyle="1" w:styleId="affffff1">
    <w:name w:val="Пример."/>
    <w:basedOn w:val="affff1"/>
    <w:next w:val="a0"/>
    <w:uiPriority w:val="99"/>
    <w:rsid w:val="001C26AF"/>
  </w:style>
  <w:style w:type="paragraph" w:customStyle="1" w:styleId="affffff2">
    <w:name w:val="Примечание."/>
    <w:basedOn w:val="affff1"/>
    <w:next w:val="a0"/>
    <w:uiPriority w:val="99"/>
    <w:rsid w:val="001C26AF"/>
  </w:style>
  <w:style w:type="character" w:customStyle="1" w:styleId="affffff3">
    <w:name w:val="Продолжение ссылки"/>
    <w:basedOn w:val="a6"/>
    <w:uiPriority w:val="99"/>
    <w:rsid w:val="001C26AF"/>
    <w:rPr>
      <w:rFonts w:cs="Times New Roman"/>
      <w:b/>
      <w:bCs/>
      <w:color w:val="106BBE"/>
    </w:rPr>
  </w:style>
  <w:style w:type="paragraph" w:customStyle="1" w:styleId="affffff4">
    <w:name w:val="Словарная статья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5">
    <w:name w:val="Сравнение редакций"/>
    <w:basedOn w:val="af7"/>
    <w:uiPriority w:val="99"/>
    <w:rsid w:val="001C26AF"/>
    <w:rPr>
      <w:b/>
      <w:bCs/>
      <w:color w:val="26282F"/>
    </w:rPr>
  </w:style>
  <w:style w:type="character" w:customStyle="1" w:styleId="affffff6">
    <w:name w:val="Сравнение редакций. Добавленный фрагмент"/>
    <w:uiPriority w:val="99"/>
    <w:rsid w:val="001C26AF"/>
    <w:rPr>
      <w:color w:val="000000"/>
      <w:shd w:val="clear" w:color="auto" w:fill="C1D7FF"/>
    </w:rPr>
  </w:style>
  <w:style w:type="character" w:customStyle="1" w:styleId="affffff7">
    <w:name w:val="Сравнение редакций. Удаленный фрагмент"/>
    <w:uiPriority w:val="99"/>
    <w:rsid w:val="001C26AF"/>
    <w:rPr>
      <w:color w:val="000000"/>
      <w:shd w:val="clear" w:color="auto" w:fill="C4C413"/>
    </w:rPr>
  </w:style>
  <w:style w:type="paragraph" w:customStyle="1" w:styleId="affffff8">
    <w:name w:val="Ссылка на официальную публикацию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9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a">
    <w:name w:val="Текст в таблице"/>
    <w:basedOn w:val="aa"/>
    <w:next w:val="a0"/>
    <w:uiPriority w:val="99"/>
    <w:rsid w:val="001C26AF"/>
    <w:pPr>
      <w:ind w:firstLine="500"/>
    </w:pPr>
  </w:style>
  <w:style w:type="paragraph" w:customStyle="1" w:styleId="affffffb">
    <w:name w:val="Текст ЭР (см. также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c">
    <w:name w:val="Технический комментарий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d">
    <w:name w:val="Утратил силу"/>
    <w:uiPriority w:val="99"/>
    <w:rsid w:val="001C26AF"/>
    <w:rPr>
      <w:b/>
      <w:bCs/>
      <w:strike/>
      <w:color w:val="666600"/>
    </w:rPr>
  </w:style>
  <w:style w:type="paragraph" w:customStyle="1" w:styleId="affffffe">
    <w:name w:val="Формула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">
    <w:name w:val="Центрированный (таблица)"/>
    <w:basedOn w:val="aa"/>
    <w:next w:val="a0"/>
    <w:uiPriority w:val="99"/>
    <w:rsid w:val="001C26AF"/>
    <w:pPr>
      <w:jc w:val="center"/>
    </w:pPr>
  </w:style>
  <w:style w:type="paragraph" w:customStyle="1" w:styleId="-0">
    <w:name w:val="ЭР-содержание (правое окно)"/>
    <w:basedOn w:val="a0"/>
    <w:next w:val="a0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uiPriority w:val="99"/>
    <w:rsid w:val="001C26AF"/>
  </w:style>
  <w:style w:type="paragraph" w:customStyle="1" w:styleId="empty">
    <w:name w:val="empty"/>
    <w:basedOn w:val="a0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1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0">
    <w:name w:val="Объект"/>
    <w:basedOn w:val="a0"/>
    <w:next w:val="a0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0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1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3"/>
    <w:uiPriority w:val="99"/>
    <w:semiHidden/>
    <w:unhideWhenUsed/>
    <w:rsid w:val="00946436"/>
  </w:style>
  <w:style w:type="paragraph" w:customStyle="1" w:styleId="s16">
    <w:name w:val="s_16"/>
    <w:basedOn w:val="a0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1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1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2"/>
    <w:next w:val="af0"/>
    <w:uiPriority w:val="59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1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0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1">
    <w:name w:val="Абзац_пост"/>
    <w:basedOn w:val="a0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0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0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0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0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0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0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0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0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0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0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0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0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0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0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0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0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0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0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0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0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0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0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0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0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0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0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0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0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1"/>
    <w:rsid w:val="00DC1984"/>
  </w:style>
  <w:style w:type="character" w:customStyle="1" w:styleId="53">
    <w:name w:val="Основной текст (5)_"/>
    <w:basedOn w:val="a1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1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0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1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0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0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0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0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0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0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0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0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0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0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0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0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0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0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0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0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0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0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0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0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0"/>
    <w:link w:val="35"/>
    <w:uiPriority w:val="99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0"/>
    <w:link w:val="37"/>
    <w:uiPriority w:val="99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0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2">
    <w:name w:val="Знак"/>
    <w:basedOn w:val="a0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0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3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4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5">
    <w:name w:val="Символ нумерации"/>
    <w:qFormat/>
    <w:rsid w:val="00487F7F"/>
  </w:style>
  <w:style w:type="paragraph" w:customStyle="1" w:styleId="43">
    <w:name w:val="Название4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0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0"/>
    <w:next w:val="a0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0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0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0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6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7">
    <w:name w:val="line number"/>
    <w:uiPriority w:val="99"/>
    <w:unhideWhenUsed/>
    <w:rsid w:val="00487F7F"/>
    <w:rPr>
      <w:rFonts w:cs="Times New Roman"/>
    </w:rPr>
  </w:style>
  <w:style w:type="paragraph" w:customStyle="1" w:styleId="afffffff8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0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0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0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0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0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0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0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0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0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0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0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0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0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0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0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0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9">
    <w:name w:val="Plain Text"/>
    <w:basedOn w:val="a0"/>
    <w:link w:val="afffffffa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a">
    <w:name w:val="Текст Знак"/>
    <w:basedOn w:val="a1"/>
    <w:link w:val="afffffff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0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b">
    <w:name w:val="Знак"/>
    <w:basedOn w:val="a0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1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0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0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c">
    <w:name w:val="Вертикальный отступ"/>
    <w:basedOn w:val="a0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d">
    <w:name w:val="Интерфейс"/>
    <w:basedOn w:val="a0"/>
    <w:next w:val="a0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e">
    <w:name w:val="annotation reference"/>
    <w:rsid w:val="00FF1DF4"/>
    <w:rPr>
      <w:sz w:val="16"/>
      <w:szCs w:val="16"/>
    </w:rPr>
  </w:style>
  <w:style w:type="paragraph" w:styleId="affffffff">
    <w:name w:val="annotation text"/>
    <w:basedOn w:val="a0"/>
    <w:link w:val="affffffff0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0">
    <w:name w:val="Текст примечания Знак"/>
    <w:basedOn w:val="a1"/>
    <w:link w:val="affffffff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1">
    <w:name w:val="annotation subject"/>
    <w:basedOn w:val="affffffff"/>
    <w:next w:val="affffffff"/>
    <w:link w:val="affffffff2"/>
    <w:uiPriority w:val="99"/>
    <w:semiHidden/>
    <w:rsid w:val="00FF1DF4"/>
    <w:rPr>
      <w:b/>
      <w:bCs/>
    </w:rPr>
  </w:style>
  <w:style w:type="character" w:customStyle="1" w:styleId="affffffff2">
    <w:name w:val="Тема примечания Знак"/>
    <w:basedOn w:val="affffffff0"/>
    <w:link w:val="affffffff1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0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0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0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0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0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0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0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0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0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0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0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0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0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0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0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0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0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0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uiPriority w:val="99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0"/>
    <w:link w:val="45"/>
    <w:uiPriority w:val="99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2"/>
    <w:next w:val="af0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1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0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0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0"/>
    <w:next w:val="a0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1"/>
    <w:uiPriority w:val="99"/>
    <w:rsid w:val="00DF2BE4"/>
  </w:style>
  <w:style w:type="character" w:customStyle="1" w:styleId="1f9">
    <w:name w:val="Верхний колонтитул Знак1"/>
    <w:basedOn w:val="a1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1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3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basedOn w:val="a1"/>
    <w:uiPriority w:val="99"/>
    <w:rsid w:val="00367EC6"/>
    <w:rPr>
      <w:sz w:val="24"/>
      <w:szCs w:val="24"/>
    </w:rPr>
  </w:style>
  <w:style w:type="character" w:styleId="affffffff4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1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0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0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0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1"/>
    <w:rsid w:val="00F00A6A"/>
  </w:style>
  <w:style w:type="paragraph" w:customStyle="1" w:styleId="affffffff5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1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0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0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Абзац списка Знак"/>
    <w:link w:val="ac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0"/>
    <w:link w:val="affff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0"/>
    <w:next w:val="a0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0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1"/>
    <w:rsid w:val="006010CF"/>
  </w:style>
  <w:style w:type="character" w:customStyle="1" w:styleId="text4">
    <w:name w:val="text4"/>
    <w:basedOn w:val="a1"/>
    <w:rsid w:val="006010CF"/>
  </w:style>
  <w:style w:type="paragraph" w:customStyle="1" w:styleId="121">
    <w:name w:val="Заголовок 12"/>
    <w:basedOn w:val="a0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0"/>
    <w:next w:val="a0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0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c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0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0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6">
    <w:name w:val="Знак Знак Знак Знак"/>
    <w:basedOn w:val="a0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0"/>
    <w:next w:val="a0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0"/>
    <w:next w:val="a0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0"/>
    <w:next w:val="a0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0"/>
    <w:next w:val="a0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a"/>
    <w:uiPriority w:val="99"/>
    <w:rsid w:val="00692277"/>
    <w:rPr>
      <w:vertAlign w:val="superscript"/>
    </w:rPr>
  </w:style>
  <w:style w:type="paragraph" w:customStyle="1" w:styleId="11">
    <w:name w:val="Гиперссылка1"/>
    <w:link w:val="af2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0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0"/>
    <w:next w:val="a0"/>
    <w:link w:val="1ff1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0"/>
    <w:next w:val="a0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0"/>
    <w:next w:val="a0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0"/>
    <w:next w:val="a0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7">
    <w:name w:val="Subtitle"/>
    <w:basedOn w:val="a0"/>
    <w:next w:val="a0"/>
    <w:link w:val="affffffff8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8">
    <w:name w:val="Подзаголовок Знак"/>
    <w:basedOn w:val="a1"/>
    <w:link w:val="affffffff7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0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9">
    <w:name w:val="endnote text"/>
    <w:basedOn w:val="a0"/>
    <w:link w:val="affffffffa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a">
    <w:name w:val="Текст концевой сноски Знак"/>
    <w:basedOn w:val="a1"/>
    <w:link w:val="affffffff9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0"/>
    <w:next w:val="a0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0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0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0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0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b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0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0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3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0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1"/>
    <w:uiPriority w:val="99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0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c">
    <w:name w:val="Текст в заданном формате"/>
    <w:basedOn w:val="a0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d">
    <w:name w:val="Символ сноски"/>
    <w:rsid w:val="002B3039"/>
  </w:style>
  <w:style w:type="character" w:customStyle="1" w:styleId="affffffffe">
    <w:name w:val="Символ концевой сноски"/>
    <w:rsid w:val="002B3039"/>
  </w:style>
  <w:style w:type="paragraph" w:customStyle="1" w:styleId="afffffffff">
    <w:name w:val="Верхний и нижний колонтитулы"/>
    <w:basedOn w:val="a0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0">
    <w:name w:val="Содержимое списка"/>
    <w:basedOn w:val="a0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0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1">
    <w:name w:val="Сноска_"/>
    <w:link w:val="afffffffff2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3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2">
    <w:name w:val="Сноска"/>
    <w:basedOn w:val="a0"/>
    <w:link w:val="afffffffff1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1"/>
    <w:rsid w:val="00255E9E"/>
  </w:style>
  <w:style w:type="paragraph" w:styleId="1ff6">
    <w:name w:val="index 1"/>
    <w:basedOn w:val="a0"/>
    <w:next w:val="a0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4">
    <w:name w:val="index heading"/>
    <w:basedOn w:val="a0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0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0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0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0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0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0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5">
    <w:name w:val="Block Text"/>
    <w:basedOn w:val="a0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0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0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0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1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0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0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1"/>
    <w:rsid w:val="005D710B"/>
  </w:style>
  <w:style w:type="paragraph" w:customStyle="1" w:styleId="font6">
    <w:name w:val="font6"/>
    <w:basedOn w:val="a0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1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1"/>
    <w:rsid w:val="00BF5540"/>
  </w:style>
  <w:style w:type="character" w:customStyle="1" w:styleId="organictextcontentspan">
    <w:name w:val="organictextcontentspan"/>
    <w:basedOn w:val="a1"/>
    <w:rsid w:val="00BF5540"/>
  </w:style>
  <w:style w:type="character" w:customStyle="1" w:styleId="extendedtext-full">
    <w:name w:val="extendedtext-full"/>
    <w:basedOn w:val="a1"/>
    <w:rsid w:val="00BF5540"/>
  </w:style>
  <w:style w:type="character" w:customStyle="1" w:styleId="extendedtext-short">
    <w:name w:val="extendedtext-short"/>
    <w:basedOn w:val="a1"/>
    <w:rsid w:val="00BF5540"/>
  </w:style>
  <w:style w:type="paragraph" w:customStyle="1" w:styleId="afffffffff6">
    <w:name w:val="a"/>
    <w:basedOn w:val="a0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0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?id=70191040&amp;sub=0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?id=70070950&amp;sub=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15701-581C-4359-AE2C-A3897DE70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9338</TotalTime>
  <Pages>10</Pages>
  <Words>4187</Words>
  <Characters>23867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1560</cp:revision>
  <dcterms:created xsi:type="dcterms:W3CDTF">2020-01-14T13:18:00Z</dcterms:created>
  <dcterms:modified xsi:type="dcterms:W3CDTF">2023-03-10T12:55:00Z</dcterms:modified>
</cp:coreProperties>
</file>